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BD7" w:rsidRPr="003149BD" w:rsidRDefault="00637BD7" w:rsidP="00637BD7">
      <w:pPr>
        <w:suppressAutoHyphens w:val="0"/>
        <w:overflowPunct w:val="0"/>
        <w:autoSpaceDE w:val="0"/>
        <w:ind w:right="-1"/>
        <w:jc w:val="center"/>
        <w:textAlignment w:val="baseline"/>
        <w:rPr>
          <w:b/>
          <w:bCs/>
          <w:iCs/>
          <w:sz w:val="20"/>
          <w:szCs w:val="20"/>
          <w:lang w:eastAsia="ru-RU"/>
        </w:rPr>
      </w:pPr>
      <w:r w:rsidRPr="003149BD">
        <w:rPr>
          <w:noProof/>
          <w:sz w:val="28"/>
          <w:szCs w:val="28"/>
          <w:lang w:eastAsia="ru-RU"/>
        </w:rPr>
        <w:drawing>
          <wp:anchor distT="0" distB="0" distL="114300" distR="114300" simplePos="0" relativeHeight="251670528" behindDoc="1" locked="0" layoutInCell="1" allowOverlap="1" wp14:anchorId="2E26F1AD" wp14:editId="27125197">
            <wp:simplePos x="0" y="0"/>
            <wp:positionH relativeFrom="column">
              <wp:posOffset>-161925</wp:posOffset>
            </wp:positionH>
            <wp:positionV relativeFrom="paragraph">
              <wp:posOffset>-331470</wp:posOffset>
            </wp:positionV>
            <wp:extent cx="2667000" cy="1152525"/>
            <wp:effectExtent l="19050" t="0" r="0" b="0"/>
            <wp:wrapNone/>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637BD7" w:rsidRPr="003149BD" w:rsidRDefault="00637BD7" w:rsidP="00637BD7">
      <w:pPr>
        <w:ind w:right="-3"/>
        <w:jc w:val="center"/>
        <w:rPr>
          <w:rFonts w:eastAsia="Lucida Sans Unicode"/>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pStyle w:val="affffb"/>
        <w:ind w:firstLine="0"/>
        <w:jc w:val="center"/>
        <w:rPr>
          <w:sz w:val="28"/>
          <w:szCs w:val="28"/>
        </w:rPr>
      </w:pPr>
      <w:r w:rsidRPr="003149BD">
        <w:rPr>
          <w:sz w:val="28"/>
          <w:szCs w:val="28"/>
        </w:rPr>
        <w:t>Общество с ограниченной ответственностью</w:t>
      </w:r>
    </w:p>
    <w:p w:rsidR="00637BD7" w:rsidRPr="003149BD" w:rsidRDefault="00637BD7" w:rsidP="00637BD7">
      <w:pPr>
        <w:pStyle w:val="affffb"/>
        <w:ind w:firstLine="0"/>
        <w:jc w:val="center"/>
        <w:rPr>
          <w:sz w:val="28"/>
          <w:szCs w:val="28"/>
        </w:rPr>
      </w:pPr>
      <w:r w:rsidRPr="003149BD">
        <w:rPr>
          <w:sz w:val="28"/>
          <w:szCs w:val="28"/>
        </w:rPr>
        <w:t>«Первая Кадастровая Компания»</w:t>
      </w:r>
    </w:p>
    <w:p w:rsidR="0042504C" w:rsidRPr="00117868" w:rsidRDefault="00B20B9A" w:rsidP="0042504C">
      <w:pPr>
        <w:suppressAutoHyphens w:val="0"/>
        <w:overflowPunct w:val="0"/>
        <w:autoSpaceDE w:val="0"/>
        <w:ind w:right="284"/>
        <w:jc w:val="center"/>
        <w:textAlignment w:val="baseline"/>
        <w:rPr>
          <w:rFonts w:eastAsia="Arial-BoldItalicMT"/>
          <w:b/>
          <w:bCs/>
          <w:iCs/>
          <w:sz w:val="36"/>
          <w:szCs w:val="36"/>
          <w:lang w:eastAsia="ru-RU"/>
        </w:rPr>
      </w:pPr>
      <w:r w:rsidRPr="00117868">
        <w:rPr>
          <w:noProof/>
          <w:lang w:eastAsia="ru-RU"/>
        </w:rPr>
        <mc:AlternateContent>
          <mc:Choice Requires="wps">
            <w:drawing>
              <wp:anchor distT="4294967292" distB="4294967292" distL="114300" distR="114300" simplePos="0" relativeHeight="251666432" behindDoc="0" locked="0" layoutInCell="1" allowOverlap="1" wp14:anchorId="25F89F9D" wp14:editId="4E100407">
                <wp:simplePos x="0" y="0"/>
                <wp:positionH relativeFrom="column">
                  <wp:posOffset>-5715</wp:posOffset>
                </wp:positionH>
                <wp:positionV relativeFrom="paragraph">
                  <wp:posOffset>101600</wp:posOffset>
                </wp:positionV>
                <wp:extent cx="5819775" cy="635"/>
                <wp:effectExtent l="0" t="0" r="28575" b="37465"/>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FB9D3D" id="Line 3" o:spid="_x0000_s1026" style="position:absolute;flip:y;z-index:2516664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4QHAIAADU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"/>
            </w:pict>
          </mc:Fallback>
        </mc:AlternateContent>
      </w:r>
      <w:bookmarkStart w:id="0" w:name="_Hlk509778081"/>
    </w:p>
    <w:p w:rsidR="0042504C" w:rsidRPr="00117868" w:rsidRDefault="0042504C" w:rsidP="0042504C">
      <w:pPr>
        <w:overflowPunct w:val="0"/>
        <w:autoSpaceDE w:val="0"/>
        <w:jc w:val="center"/>
        <w:textAlignment w:val="baseline"/>
        <w:rPr>
          <w:rFonts w:eastAsia="Arial-BoldItalicMT"/>
          <w:b/>
          <w:bCs/>
          <w:iCs/>
          <w:sz w:val="36"/>
          <w:szCs w:val="36"/>
        </w:rPr>
      </w:pPr>
      <w:bookmarkStart w:id="1" w:name="_Hlk491395596"/>
      <w:r w:rsidRPr="00117868">
        <w:rPr>
          <w:noProof/>
          <w:lang w:eastAsia="ru-RU"/>
        </w:rPr>
        <w:drawing>
          <wp:inline distT="0" distB="0" distL="0" distR="0" wp14:anchorId="5A5BA505" wp14:editId="08D689AF">
            <wp:extent cx="1572610" cy="2400300"/>
            <wp:effectExtent l="0" t="0" r="8890" b="0"/>
            <wp:docPr id="51" name="Рисунок 5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0506" cy="2412351"/>
                    </a:xfrm>
                    <a:prstGeom prst="rect">
                      <a:avLst/>
                    </a:prstGeom>
                    <a:noFill/>
                    <a:ln>
                      <a:noFill/>
                    </a:ln>
                  </pic:spPr>
                </pic:pic>
              </a:graphicData>
            </a:graphic>
          </wp:inline>
        </w:drawing>
      </w:r>
    </w:p>
    <w:p w:rsidR="0042504C" w:rsidRPr="00117868" w:rsidRDefault="0042504C" w:rsidP="0042504C">
      <w:pPr>
        <w:overflowPunct w:val="0"/>
        <w:autoSpaceDE w:val="0"/>
        <w:textAlignment w:val="baseline"/>
        <w:rPr>
          <w:b/>
          <w:iCs/>
          <w:sz w:val="32"/>
          <w:szCs w:val="32"/>
        </w:rPr>
      </w:pPr>
    </w:p>
    <w:p w:rsidR="00812EB8" w:rsidRPr="00117868" w:rsidRDefault="00812EB8" w:rsidP="00812EB8">
      <w:pPr>
        <w:suppressAutoHyphens w:val="0"/>
        <w:ind w:right="-3"/>
        <w:jc w:val="center"/>
        <w:rPr>
          <w:b/>
          <w:sz w:val="32"/>
          <w:szCs w:val="32"/>
        </w:rPr>
      </w:pPr>
      <w:bookmarkStart w:id="2" w:name="_Hlk528013783"/>
      <w:r w:rsidRPr="00117868">
        <w:rPr>
          <w:b/>
          <w:sz w:val="32"/>
          <w:szCs w:val="32"/>
        </w:rPr>
        <w:t xml:space="preserve">Документация по планировке территории </w:t>
      </w:r>
      <w:r w:rsidR="001A5112" w:rsidRPr="00117868">
        <w:rPr>
          <w:b/>
          <w:sz w:val="32"/>
          <w:szCs w:val="32"/>
        </w:rPr>
        <w:t>СНТ</w:t>
      </w:r>
      <w:r w:rsidRPr="00117868">
        <w:rPr>
          <w:b/>
          <w:sz w:val="32"/>
          <w:szCs w:val="32"/>
        </w:rPr>
        <w:t xml:space="preserve"> «Труженик»</w:t>
      </w:r>
      <w:bookmarkEnd w:id="2"/>
    </w:p>
    <w:bookmarkEnd w:id="1"/>
    <w:p w:rsidR="007409BE" w:rsidRPr="00117868" w:rsidRDefault="007409BE" w:rsidP="0042504C">
      <w:pPr>
        <w:suppressAutoHyphens w:val="0"/>
        <w:overflowPunct w:val="0"/>
        <w:autoSpaceDE w:val="0"/>
        <w:ind w:right="284"/>
        <w:jc w:val="center"/>
        <w:textAlignment w:val="baseline"/>
        <w:rPr>
          <w:sz w:val="32"/>
          <w:szCs w:val="32"/>
          <w:lang w:eastAsia="ru-RU"/>
        </w:rPr>
      </w:pPr>
    </w:p>
    <w:p w:rsidR="007409BE" w:rsidRPr="00117868" w:rsidRDefault="007409BE" w:rsidP="007409BE">
      <w:pPr>
        <w:suppressAutoHyphens w:val="0"/>
        <w:overflowPunct w:val="0"/>
        <w:autoSpaceDE w:val="0"/>
        <w:ind w:right="-3"/>
        <w:jc w:val="center"/>
        <w:textAlignment w:val="baseline"/>
        <w:rPr>
          <w:sz w:val="32"/>
          <w:szCs w:val="32"/>
          <w:lang w:eastAsia="ru-RU"/>
        </w:rPr>
      </w:pPr>
      <w:r w:rsidRPr="00117868">
        <w:rPr>
          <w:sz w:val="32"/>
          <w:szCs w:val="32"/>
          <w:lang w:eastAsia="ru-RU"/>
        </w:rPr>
        <w:t>Том I</w:t>
      </w:r>
      <w:r w:rsidRPr="00117868">
        <w:rPr>
          <w:sz w:val="32"/>
          <w:szCs w:val="32"/>
          <w:lang w:val="en-US" w:eastAsia="ru-RU"/>
        </w:rPr>
        <w:t>II</w:t>
      </w:r>
    </w:p>
    <w:p w:rsidR="007409BE" w:rsidRPr="00117868" w:rsidRDefault="007409BE" w:rsidP="007409BE">
      <w:pPr>
        <w:overflowPunct w:val="0"/>
        <w:autoSpaceDE w:val="0"/>
        <w:jc w:val="center"/>
        <w:textAlignment w:val="baseline"/>
        <w:rPr>
          <w:i/>
          <w:sz w:val="32"/>
          <w:szCs w:val="32"/>
          <w:lang w:eastAsia="ru-RU"/>
        </w:rPr>
      </w:pPr>
    </w:p>
    <w:p w:rsidR="007409BE" w:rsidRPr="00117868" w:rsidRDefault="007409BE" w:rsidP="007409BE">
      <w:pPr>
        <w:suppressAutoHyphens w:val="0"/>
        <w:overflowPunct w:val="0"/>
        <w:autoSpaceDE w:val="0"/>
        <w:ind w:right="-3"/>
        <w:jc w:val="center"/>
        <w:textAlignment w:val="baseline"/>
        <w:rPr>
          <w:i/>
          <w:sz w:val="32"/>
          <w:szCs w:val="32"/>
          <w:lang w:eastAsia="ru-RU"/>
        </w:rPr>
      </w:pPr>
      <w:r w:rsidRPr="00117868">
        <w:rPr>
          <w:i/>
          <w:sz w:val="32"/>
          <w:szCs w:val="32"/>
          <w:lang w:eastAsia="ru-RU"/>
        </w:rPr>
        <w:t>ПРОЕКТ МЕЖЕВАНИЯ ТЕРРИТОРИИ</w:t>
      </w:r>
    </w:p>
    <w:p w:rsidR="007409BE" w:rsidRPr="00117868" w:rsidRDefault="007409BE" w:rsidP="007409BE">
      <w:pPr>
        <w:suppressAutoHyphens w:val="0"/>
        <w:overflowPunct w:val="0"/>
        <w:autoSpaceDE w:val="0"/>
        <w:ind w:right="-3"/>
        <w:jc w:val="center"/>
        <w:textAlignment w:val="baseline"/>
        <w:rPr>
          <w:sz w:val="32"/>
          <w:szCs w:val="32"/>
          <w:lang w:eastAsia="ru-RU"/>
        </w:rPr>
      </w:pPr>
    </w:p>
    <w:p w:rsidR="007409BE" w:rsidRPr="00117868" w:rsidRDefault="007409BE" w:rsidP="007409BE">
      <w:pPr>
        <w:suppressAutoHyphens w:val="0"/>
        <w:overflowPunct w:val="0"/>
        <w:autoSpaceDE w:val="0"/>
        <w:ind w:right="-3"/>
        <w:jc w:val="center"/>
        <w:textAlignment w:val="baseline"/>
        <w:rPr>
          <w:sz w:val="28"/>
          <w:szCs w:val="28"/>
          <w:lang w:eastAsia="ru-RU"/>
        </w:rPr>
      </w:pPr>
      <w:r w:rsidRPr="00117868">
        <w:rPr>
          <w:sz w:val="28"/>
          <w:szCs w:val="28"/>
          <w:lang w:eastAsia="ru-RU"/>
        </w:rPr>
        <w:t>Текстовая часть</w:t>
      </w:r>
    </w:p>
    <w:p w:rsidR="0042504C" w:rsidRPr="00117868" w:rsidRDefault="0042504C" w:rsidP="007409BE">
      <w:pPr>
        <w:suppressAutoHyphens w:val="0"/>
        <w:overflowPunct w:val="0"/>
        <w:autoSpaceDE w:val="0"/>
        <w:ind w:right="-3"/>
        <w:jc w:val="center"/>
        <w:textAlignment w:val="baseline"/>
        <w:rPr>
          <w:sz w:val="28"/>
          <w:szCs w:val="28"/>
          <w:lang w:eastAsia="ru-RU"/>
        </w:rPr>
      </w:pPr>
    </w:p>
    <w:p w:rsidR="007409BE" w:rsidRPr="00117868" w:rsidRDefault="007409BE" w:rsidP="007409BE">
      <w:pPr>
        <w:ind w:right="-3"/>
        <w:jc w:val="center"/>
        <w:rPr>
          <w:rFonts w:eastAsia="Lucida Sans Unicode"/>
          <w:bCs/>
          <w:kern w:val="1"/>
          <w:sz w:val="20"/>
          <w:szCs w:val="20"/>
          <w:lang w:eastAsia="ru-RU"/>
        </w:rPr>
      </w:pPr>
    </w:p>
    <w:bookmarkEnd w:id="0"/>
    <w:p w:rsidR="0042504C" w:rsidRPr="00117868" w:rsidRDefault="0042504C" w:rsidP="0042504C">
      <w:pPr>
        <w:widowControl w:val="0"/>
        <w:ind w:right="-3"/>
        <w:jc w:val="center"/>
        <w:rPr>
          <w:rFonts w:eastAsia="Lucida Sans Unicode"/>
          <w:bCs/>
          <w:kern w:val="1"/>
          <w:sz w:val="20"/>
          <w:szCs w:val="20"/>
          <w:lang w:eastAsia="ru-RU"/>
        </w:rPr>
      </w:pPr>
      <w:r w:rsidRPr="00117868">
        <w:rPr>
          <w:rFonts w:eastAsia="Lucida Sans Unicode"/>
          <w:bCs/>
          <w:kern w:val="1"/>
          <w:sz w:val="20"/>
          <w:szCs w:val="20"/>
          <w:lang w:eastAsia="ru-RU"/>
        </w:rPr>
        <w:t>Шифр: А-01.1027-</w:t>
      </w:r>
      <w:r w:rsidR="00637BD7">
        <w:rPr>
          <w:rFonts w:eastAsia="Lucida Sans Unicode"/>
          <w:bCs/>
          <w:kern w:val="1"/>
          <w:sz w:val="20"/>
          <w:szCs w:val="20"/>
          <w:lang w:eastAsia="ru-RU"/>
        </w:rPr>
        <w:t>20</w:t>
      </w:r>
      <w:r w:rsidRPr="00117868">
        <w:rPr>
          <w:rFonts w:eastAsia="Lucida Sans Unicode"/>
          <w:bCs/>
          <w:kern w:val="1"/>
          <w:sz w:val="20"/>
          <w:szCs w:val="20"/>
          <w:lang w:eastAsia="ru-RU"/>
        </w:rPr>
        <w:t xml:space="preserve"> П</w:t>
      </w:r>
      <w:r w:rsidR="00637BD7">
        <w:rPr>
          <w:rFonts w:eastAsia="Lucida Sans Unicode"/>
          <w:bCs/>
          <w:kern w:val="1"/>
          <w:sz w:val="20"/>
          <w:szCs w:val="20"/>
          <w:lang w:eastAsia="ru-RU"/>
        </w:rPr>
        <w:t>М</w:t>
      </w:r>
      <w:r w:rsidRPr="00117868">
        <w:rPr>
          <w:rFonts w:eastAsia="Lucida Sans Unicode"/>
          <w:bCs/>
          <w:kern w:val="1"/>
          <w:sz w:val="20"/>
          <w:szCs w:val="20"/>
          <w:lang w:eastAsia="ru-RU"/>
        </w:rPr>
        <w:t>Т.ТЧ</w:t>
      </w:r>
    </w:p>
    <w:p w:rsidR="0042504C" w:rsidRPr="00117868" w:rsidRDefault="0042504C" w:rsidP="0042504C">
      <w:pPr>
        <w:tabs>
          <w:tab w:val="left" w:pos="5700"/>
        </w:tabs>
        <w:suppressAutoHyphens w:val="0"/>
        <w:ind w:right="-3"/>
        <w:jc w:val="center"/>
        <w:rPr>
          <w:sz w:val="20"/>
          <w:szCs w:val="20"/>
          <w:lang w:eastAsia="ru-RU"/>
        </w:rPr>
      </w:pPr>
    </w:p>
    <w:p w:rsidR="0042504C" w:rsidRDefault="0042504C"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Default="00637BD7" w:rsidP="0042504C">
      <w:pPr>
        <w:tabs>
          <w:tab w:val="left" w:pos="5700"/>
        </w:tabs>
        <w:suppressAutoHyphens w:val="0"/>
        <w:ind w:right="-3"/>
        <w:jc w:val="center"/>
        <w:rPr>
          <w:sz w:val="20"/>
          <w:szCs w:val="20"/>
          <w:lang w:eastAsia="ru-RU"/>
        </w:rPr>
      </w:pPr>
    </w:p>
    <w:p w:rsidR="00637BD7" w:rsidRPr="00117868" w:rsidRDefault="00637BD7" w:rsidP="0042504C">
      <w:pPr>
        <w:tabs>
          <w:tab w:val="left" w:pos="5700"/>
        </w:tabs>
        <w:suppressAutoHyphens w:val="0"/>
        <w:ind w:right="-3"/>
        <w:jc w:val="center"/>
        <w:rPr>
          <w:sz w:val="20"/>
          <w:szCs w:val="20"/>
          <w:lang w:eastAsia="ru-RU"/>
        </w:rPr>
      </w:pPr>
    </w:p>
    <w:p w:rsidR="0042504C" w:rsidRPr="00117868" w:rsidRDefault="0042504C" w:rsidP="0042504C">
      <w:pPr>
        <w:tabs>
          <w:tab w:val="left" w:pos="5700"/>
        </w:tabs>
        <w:suppressAutoHyphens w:val="0"/>
        <w:ind w:right="-3"/>
        <w:jc w:val="center"/>
        <w:rPr>
          <w:sz w:val="20"/>
          <w:szCs w:val="20"/>
          <w:lang w:eastAsia="ru-RU"/>
        </w:rPr>
      </w:pPr>
    </w:p>
    <w:p w:rsidR="0042504C" w:rsidRPr="00117868" w:rsidRDefault="00637BD7" w:rsidP="0042504C">
      <w:pPr>
        <w:tabs>
          <w:tab w:val="left" w:pos="5700"/>
        </w:tabs>
        <w:suppressAutoHyphens w:val="0"/>
        <w:ind w:right="-3"/>
        <w:jc w:val="center"/>
        <w:rPr>
          <w:rFonts w:eastAsia="Lucida Sans Unicode"/>
          <w:kern w:val="1"/>
          <w:lang w:eastAsia="ru-RU"/>
        </w:rPr>
        <w:sectPr w:rsidR="0042504C" w:rsidRPr="00117868" w:rsidSect="0042504C">
          <w:headerReference w:type="default" r:id="rId11"/>
          <w:footerReference w:type="default" r:id="rId12"/>
          <w:footerReference w:type="first" r:id="rId13"/>
          <w:pgSz w:w="11905" w:h="16837"/>
          <w:pgMar w:top="1135" w:right="851" w:bottom="851" w:left="1418" w:header="420" w:footer="176" w:gutter="0"/>
          <w:cols w:space="720"/>
          <w:titlePg/>
          <w:docGrid w:linePitch="360"/>
        </w:sectPr>
      </w:pPr>
      <w:r>
        <w:rPr>
          <w:sz w:val="20"/>
          <w:szCs w:val="20"/>
          <w:lang w:eastAsia="ru-RU"/>
        </w:rPr>
        <w:t>2021</w:t>
      </w:r>
      <w:r w:rsidR="0042504C" w:rsidRPr="00117868">
        <w:rPr>
          <w:sz w:val="20"/>
          <w:szCs w:val="20"/>
          <w:lang w:eastAsia="ru-RU"/>
        </w:rPr>
        <w:t>.</w:t>
      </w:r>
    </w:p>
    <w:p w:rsidR="00637BD7" w:rsidRPr="003149BD" w:rsidRDefault="00637BD7" w:rsidP="00637BD7">
      <w:pPr>
        <w:suppressAutoHyphens w:val="0"/>
        <w:overflowPunct w:val="0"/>
        <w:autoSpaceDE w:val="0"/>
        <w:ind w:right="-1"/>
        <w:jc w:val="center"/>
        <w:textAlignment w:val="baseline"/>
        <w:rPr>
          <w:b/>
          <w:bCs/>
          <w:iCs/>
          <w:sz w:val="20"/>
          <w:szCs w:val="20"/>
          <w:lang w:eastAsia="ru-RU"/>
        </w:rPr>
      </w:pPr>
      <w:r w:rsidRPr="003149BD">
        <w:rPr>
          <w:noProof/>
          <w:sz w:val="28"/>
          <w:szCs w:val="28"/>
          <w:lang w:eastAsia="ru-RU"/>
        </w:rPr>
        <w:lastRenderedPageBreak/>
        <w:drawing>
          <wp:anchor distT="0" distB="0" distL="114300" distR="114300" simplePos="0" relativeHeight="251673600" behindDoc="1" locked="0" layoutInCell="1" allowOverlap="1" wp14:anchorId="7DEA8DD5" wp14:editId="2A5026C1">
            <wp:simplePos x="0" y="0"/>
            <wp:positionH relativeFrom="column">
              <wp:posOffset>-161925</wp:posOffset>
            </wp:positionH>
            <wp:positionV relativeFrom="paragraph">
              <wp:posOffset>-331470</wp:posOffset>
            </wp:positionV>
            <wp:extent cx="2667000" cy="1152525"/>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9"/>
                    <a:srcRect/>
                    <a:stretch>
                      <a:fillRect/>
                    </a:stretch>
                  </pic:blipFill>
                  <pic:spPr bwMode="auto">
                    <a:xfrm>
                      <a:off x="0" y="0"/>
                      <a:ext cx="2667000" cy="1152525"/>
                    </a:xfrm>
                    <a:prstGeom prst="rect">
                      <a:avLst/>
                    </a:prstGeom>
                    <a:noFill/>
                    <a:ln w="9525">
                      <a:noFill/>
                      <a:miter lim="800000"/>
                      <a:headEnd/>
                      <a:tailEnd/>
                    </a:ln>
                  </pic:spPr>
                </pic:pic>
              </a:graphicData>
            </a:graphic>
          </wp:anchor>
        </w:drawing>
      </w:r>
    </w:p>
    <w:p w:rsidR="00637BD7" w:rsidRPr="003149BD" w:rsidRDefault="00637BD7" w:rsidP="00637BD7">
      <w:pPr>
        <w:ind w:right="-3"/>
        <w:jc w:val="center"/>
        <w:rPr>
          <w:rFonts w:eastAsia="Lucida Sans Unicode"/>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overflowPunct w:val="0"/>
        <w:autoSpaceDE w:val="0"/>
        <w:jc w:val="center"/>
        <w:textAlignment w:val="baseline"/>
        <w:rPr>
          <w:rFonts w:eastAsia="Lucida Sans Unicode"/>
          <w:bCs/>
          <w:kern w:val="1"/>
          <w:sz w:val="20"/>
          <w:szCs w:val="20"/>
          <w:lang w:eastAsia="ru-RU"/>
        </w:rPr>
      </w:pPr>
    </w:p>
    <w:p w:rsidR="00637BD7" w:rsidRPr="003149BD" w:rsidRDefault="00637BD7" w:rsidP="00637BD7">
      <w:pPr>
        <w:pStyle w:val="affffb"/>
        <w:ind w:firstLine="0"/>
        <w:jc w:val="center"/>
        <w:rPr>
          <w:sz w:val="28"/>
          <w:szCs w:val="28"/>
        </w:rPr>
      </w:pPr>
      <w:r w:rsidRPr="003149BD">
        <w:rPr>
          <w:sz w:val="28"/>
          <w:szCs w:val="28"/>
        </w:rPr>
        <w:t>Общество с ограниченной ответственностью</w:t>
      </w:r>
    </w:p>
    <w:p w:rsidR="00637BD7" w:rsidRPr="003149BD" w:rsidRDefault="00637BD7" w:rsidP="00637BD7">
      <w:pPr>
        <w:pStyle w:val="affffb"/>
        <w:ind w:firstLine="0"/>
        <w:jc w:val="center"/>
        <w:rPr>
          <w:sz w:val="28"/>
          <w:szCs w:val="28"/>
        </w:rPr>
      </w:pPr>
      <w:r w:rsidRPr="003149BD">
        <w:rPr>
          <w:sz w:val="28"/>
          <w:szCs w:val="28"/>
        </w:rPr>
        <w:t>«Первая Кадастровая Компания»</w:t>
      </w:r>
    </w:p>
    <w:p w:rsidR="00637BD7" w:rsidRPr="00117868" w:rsidRDefault="00637BD7" w:rsidP="00637BD7">
      <w:pPr>
        <w:suppressAutoHyphens w:val="0"/>
        <w:overflowPunct w:val="0"/>
        <w:autoSpaceDE w:val="0"/>
        <w:ind w:right="284"/>
        <w:jc w:val="center"/>
        <w:textAlignment w:val="baseline"/>
        <w:rPr>
          <w:rFonts w:eastAsia="Arial-BoldItalicMT"/>
          <w:b/>
          <w:bCs/>
          <w:iCs/>
          <w:sz w:val="36"/>
          <w:szCs w:val="36"/>
          <w:lang w:eastAsia="ru-RU"/>
        </w:rPr>
      </w:pPr>
      <w:r w:rsidRPr="00117868">
        <w:rPr>
          <w:noProof/>
          <w:lang w:eastAsia="ru-RU"/>
        </w:rPr>
        <mc:AlternateContent>
          <mc:Choice Requires="wps">
            <w:drawing>
              <wp:anchor distT="4294967292" distB="4294967292" distL="114300" distR="114300" simplePos="0" relativeHeight="251672576" behindDoc="0" locked="0" layoutInCell="1" allowOverlap="1" wp14:anchorId="5FEB960C" wp14:editId="6BE845B0">
                <wp:simplePos x="0" y="0"/>
                <wp:positionH relativeFrom="column">
                  <wp:posOffset>-5715</wp:posOffset>
                </wp:positionH>
                <wp:positionV relativeFrom="paragraph">
                  <wp:posOffset>101600</wp:posOffset>
                </wp:positionV>
                <wp:extent cx="5819775" cy="635"/>
                <wp:effectExtent l="0" t="0" r="28575" b="374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ABCD2E" id="Line 3" o:spid="_x0000_s1026" style="position:absolute;flip:y;z-index:2516725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28GwIAADQ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"/>
            </w:pict>
          </mc:Fallback>
        </mc:AlternateContent>
      </w:r>
    </w:p>
    <w:p w:rsidR="00637BD7" w:rsidRPr="00117868" w:rsidRDefault="00637BD7" w:rsidP="00637BD7">
      <w:pPr>
        <w:overflowPunct w:val="0"/>
        <w:autoSpaceDE w:val="0"/>
        <w:jc w:val="center"/>
        <w:textAlignment w:val="baseline"/>
        <w:rPr>
          <w:rFonts w:eastAsia="Arial-BoldItalicMT"/>
          <w:b/>
          <w:bCs/>
          <w:iCs/>
          <w:sz w:val="36"/>
          <w:szCs w:val="36"/>
        </w:rPr>
      </w:pPr>
      <w:r w:rsidRPr="00117868">
        <w:rPr>
          <w:noProof/>
          <w:lang w:eastAsia="ru-RU"/>
        </w:rPr>
        <w:drawing>
          <wp:inline distT="0" distB="0" distL="0" distR="0" wp14:anchorId="48C67064" wp14:editId="7FD2851D">
            <wp:extent cx="1572610" cy="2400300"/>
            <wp:effectExtent l="0" t="0" r="8890" b="0"/>
            <wp:docPr id="5" name="Рисунок 5"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0506" cy="2412351"/>
                    </a:xfrm>
                    <a:prstGeom prst="rect">
                      <a:avLst/>
                    </a:prstGeom>
                    <a:noFill/>
                    <a:ln>
                      <a:noFill/>
                    </a:ln>
                  </pic:spPr>
                </pic:pic>
              </a:graphicData>
            </a:graphic>
          </wp:inline>
        </w:drawing>
      </w:r>
    </w:p>
    <w:p w:rsidR="00637BD7" w:rsidRPr="00117868" w:rsidRDefault="00637BD7" w:rsidP="00637BD7">
      <w:pPr>
        <w:overflowPunct w:val="0"/>
        <w:autoSpaceDE w:val="0"/>
        <w:textAlignment w:val="baseline"/>
        <w:rPr>
          <w:b/>
          <w:iCs/>
          <w:sz w:val="32"/>
          <w:szCs w:val="32"/>
        </w:rPr>
      </w:pPr>
    </w:p>
    <w:p w:rsidR="00637BD7" w:rsidRPr="00117868" w:rsidRDefault="00637BD7" w:rsidP="00637BD7">
      <w:pPr>
        <w:suppressAutoHyphens w:val="0"/>
        <w:ind w:right="-3"/>
        <w:jc w:val="center"/>
        <w:rPr>
          <w:b/>
          <w:sz w:val="32"/>
          <w:szCs w:val="32"/>
        </w:rPr>
      </w:pPr>
      <w:r w:rsidRPr="00117868">
        <w:rPr>
          <w:b/>
          <w:sz w:val="32"/>
          <w:szCs w:val="32"/>
        </w:rPr>
        <w:t>Документация по планировке территории СНТ «Труженик»</w:t>
      </w:r>
    </w:p>
    <w:p w:rsidR="00637BD7" w:rsidRPr="00117868" w:rsidRDefault="00637BD7" w:rsidP="00637BD7">
      <w:pPr>
        <w:suppressAutoHyphens w:val="0"/>
        <w:overflowPunct w:val="0"/>
        <w:autoSpaceDE w:val="0"/>
        <w:ind w:right="284"/>
        <w:jc w:val="center"/>
        <w:textAlignment w:val="baseline"/>
        <w:rPr>
          <w:sz w:val="32"/>
          <w:szCs w:val="32"/>
          <w:lang w:eastAsia="ru-RU"/>
        </w:rPr>
      </w:pPr>
    </w:p>
    <w:p w:rsidR="00637BD7" w:rsidRPr="00117868" w:rsidRDefault="00637BD7" w:rsidP="00637BD7">
      <w:pPr>
        <w:suppressAutoHyphens w:val="0"/>
        <w:overflowPunct w:val="0"/>
        <w:autoSpaceDE w:val="0"/>
        <w:ind w:right="-3"/>
        <w:jc w:val="center"/>
        <w:textAlignment w:val="baseline"/>
        <w:rPr>
          <w:sz w:val="32"/>
          <w:szCs w:val="32"/>
          <w:lang w:eastAsia="ru-RU"/>
        </w:rPr>
      </w:pPr>
      <w:r w:rsidRPr="00117868">
        <w:rPr>
          <w:sz w:val="32"/>
          <w:szCs w:val="32"/>
          <w:lang w:eastAsia="ru-RU"/>
        </w:rPr>
        <w:t>Том I</w:t>
      </w:r>
      <w:r w:rsidRPr="00117868">
        <w:rPr>
          <w:sz w:val="32"/>
          <w:szCs w:val="32"/>
          <w:lang w:val="en-US" w:eastAsia="ru-RU"/>
        </w:rPr>
        <w:t>II</w:t>
      </w:r>
    </w:p>
    <w:p w:rsidR="00637BD7" w:rsidRPr="00117868" w:rsidRDefault="00637BD7" w:rsidP="00637BD7">
      <w:pPr>
        <w:overflowPunct w:val="0"/>
        <w:autoSpaceDE w:val="0"/>
        <w:jc w:val="center"/>
        <w:textAlignment w:val="baseline"/>
        <w:rPr>
          <w:i/>
          <w:sz w:val="32"/>
          <w:szCs w:val="32"/>
          <w:lang w:eastAsia="ru-RU"/>
        </w:rPr>
      </w:pPr>
    </w:p>
    <w:p w:rsidR="00637BD7" w:rsidRPr="00117868" w:rsidRDefault="00637BD7" w:rsidP="00637BD7">
      <w:pPr>
        <w:suppressAutoHyphens w:val="0"/>
        <w:overflowPunct w:val="0"/>
        <w:autoSpaceDE w:val="0"/>
        <w:ind w:right="-3"/>
        <w:jc w:val="center"/>
        <w:textAlignment w:val="baseline"/>
        <w:rPr>
          <w:i/>
          <w:sz w:val="32"/>
          <w:szCs w:val="32"/>
          <w:lang w:eastAsia="ru-RU"/>
        </w:rPr>
      </w:pPr>
      <w:r w:rsidRPr="00117868">
        <w:rPr>
          <w:i/>
          <w:sz w:val="32"/>
          <w:szCs w:val="32"/>
          <w:lang w:eastAsia="ru-RU"/>
        </w:rPr>
        <w:t>ПРОЕКТ МЕЖЕВАНИЯ ТЕРРИТОРИИ</w:t>
      </w:r>
    </w:p>
    <w:p w:rsidR="00637BD7" w:rsidRPr="00117868" w:rsidRDefault="00637BD7" w:rsidP="00637BD7">
      <w:pPr>
        <w:suppressAutoHyphens w:val="0"/>
        <w:overflowPunct w:val="0"/>
        <w:autoSpaceDE w:val="0"/>
        <w:ind w:right="-3"/>
        <w:jc w:val="center"/>
        <w:textAlignment w:val="baseline"/>
        <w:rPr>
          <w:sz w:val="32"/>
          <w:szCs w:val="32"/>
          <w:lang w:eastAsia="ru-RU"/>
        </w:rPr>
      </w:pPr>
    </w:p>
    <w:p w:rsidR="00637BD7" w:rsidRPr="00117868" w:rsidRDefault="00637BD7" w:rsidP="00637BD7">
      <w:pPr>
        <w:suppressAutoHyphens w:val="0"/>
        <w:overflowPunct w:val="0"/>
        <w:autoSpaceDE w:val="0"/>
        <w:ind w:right="-3"/>
        <w:jc w:val="center"/>
        <w:textAlignment w:val="baseline"/>
        <w:rPr>
          <w:sz w:val="28"/>
          <w:szCs w:val="28"/>
          <w:lang w:eastAsia="ru-RU"/>
        </w:rPr>
      </w:pPr>
      <w:r w:rsidRPr="00117868">
        <w:rPr>
          <w:sz w:val="28"/>
          <w:szCs w:val="28"/>
          <w:lang w:eastAsia="ru-RU"/>
        </w:rPr>
        <w:t>Текстовая часть</w:t>
      </w:r>
    </w:p>
    <w:p w:rsidR="00637BD7" w:rsidRPr="00117868" w:rsidRDefault="00637BD7" w:rsidP="00637BD7">
      <w:pPr>
        <w:suppressAutoHyphens w:val="0"/>
        <w:overflowPunct w:val="0"/>
        <w:autoSpaceDE w:val="0"/>
        <w:ind w:right="-3"/>
        <w:jc w:val="center"/>
        <w:textAlignment w:val="baseline"/>
        <w:rPr>
          <w:sz w:val="28"/>
          <w:szCs w:val="28"/>
          <w:lang w:eastAsia="ru-RU"/>
        </w:rPr>
      </w:pPr>
    </w:p>
    <w:p w:rsidR="00637BD7" w:rsidRPr="00117868" w:rsidRDefault="00637BD7" w:rsidP="00637BD7">
      <w:pPr>
        <w:ind w:right="-3"/>
        <w:jc w:val="center"/>
        <w:rPr>
          <w:rFonts w:eastAsia="Lucida Sans Unicode"/>
          <w:bCs/>
          <w:kern w:val="1"/>
          <w:sz w:val="20"/>
          <w:szCs w:val="20"/>
          <w:lang w:eastAsia="ru-RU"/>
        </w:rPr>
      </w:pPr>
    </w:p>
    <w:p w:rsidR="00637BD7" w:rsidRPr="00117868" w:rsidRDefault="00637BD7" w:rsidP="00637BD7">
      <w:pPr>
        <w:widowControl w:val="0"/>
        <w:ind w:right="-3"/>
        <w:jc w:val="center"/>
        <w:rPr>
          <w:rFonts w:eastAsia="Lucida Sans Unicode"/>
          <w:bCs/>
          <w:kern w:val="1"/>
          <w:sz w:val="20"/>
          <w:szCs w:val="20"/>
          <w:lang w:eastAsia="ru-RU"/>
        </w:rPr>
      </w:pPr>
      <w:r w:rsidRPr="00117868">
        <w:rPr>
          <w:rFonts w:eastAsia="Lucida Sans Unicode"/>
          <w:bCs/>
          <w:kern w:val="1"/>
          <w:sz w:val="20"/>
          <w:szCs w:val="20"/>
          <w:lang w:eastAsia="ru-RU"/>
        </w:rPr>
        <w:t>Шифр: А-01.1027-</w:t>
      </w:r>
      <w:r>
        <w:rPr>
          <w:rFonts w:eastAsia="Lucida Sans Unicode"/>
          <w:bCs/>
          <w:kern w:val="1"/>
          <w:sz w:val="20"/>
          <w:szCs w:val="20"/>
          <w:lang w:eastAsia="ru-RU"/>
        </w:rPr>
        <w:t>20</w:t>
      </w:r>
      <w:r w:rsidRPr="00117868">
        <w:rPr>
          <w:rFonts w:eastAsia="Lucida Sans Unicode"/>
          <w:bCs/>
          <w:kern w:val="1"/>
          <w:sz w:val="20"/>
          <w:szCs w:val="20"/>
          <w:lang w:eastAsia="ru-RU"/>
        </w:rPr>
        <w:t xml:space="preserve"> П</w:t>
      </w:r>
      <w:r>
        <w:rPr>
          <w:rFonts w:eastAsia="Lucida Sans Unicode"/>
          <w:bCs/>
          <w:kern w:val="1"/>
          <w:sz w:val="20"/>
          <w:szCs w:val="20"/>
          <w:lang w:eastAsia="ru-RU"/>
        </w:rPr>
        <w:t>М</w:t>
      </w:r>
      <w:r w:rsidRPr="00117868">
        <w:rPr>
          <w:rFonts w:eastAsia="Lucida Sans Unicode"/>
          <w:bCs/>
          <w:kern w:val="1"/>
          <w:sz w:val="20"/>
          <w:szCs w:val="20"/>
          <w:lang w:eastAsia="ru-RU"/>
        </w:rPr>
        <w:t>Т.ТЧ</w:t>
      </w:r>
    </w:p>
    <w:p w:rsidR="00637BD7" w:rsidRPr="00117868"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tbl>
      <w:tblPr>
        <w:tblW w:w="9889" w:type="dxa"/>
        <w:tblLook w:val="00A0" w:firstRow="1" w:lastRow="0" w:firstColumn="1" w:lastColumn="0" w:noHBand="0" w:noVBand="0"/>
      </w:tblPr>
      <w:tblGrid>
        <w:gridCol w:w="3690"/>
        <w:gridCol w:w="3395"/>
        <w:gridCol w:w="2804"/>
      </w:tblGrid>
      <w:tr w:rsidR="00637BD7" w:rsidRPr="003149BD" w:rsidTr="00BB3B61">
        <w:trPr>
          <w:trHeight w:val="928"/>
        </w:trPr>
        <w:tc>
          <w:tcPr>
            <w:tcW w:w="3544" w:type="dxa"/>
            <w:vAlign w:val="center"/>
          </w:tcPr>
          <w:p w:rsidR="00637BD7" w:rsidRPr="003149BD" w:rsidRDefault="00637BD7" w:rsidP="00BB3B61">
            <w:pPr>
              <w:pStyle w:val="affffd"/>
              <w:rPr>
                <w:szCs w:val="24"/>
              </w:rPr>
            </w:pPr>
            <w:r w:rsidRPr="003149BD">
              <w:rPr>
                <w:szCs w:val="24"/>
              </w:rPr>
              <w:t>Генеральный директор</w:t>
            </w:r>
          </w:p>
        </w:tc>
        <w:tc>
          <w:tcPr>
            <w:tcW w:w="3260" w:type="dxa"/>
            <w:vAlign w:val="center"/>
          </w:tcPr>
          <w:p w:rsidR="00637BD7" w:rsidRPr="003149BD" w:rsidRDefault="00637BD7" w:rsidP="00BB3B61">
            <w:pPr>
              <w:pStyle w:val="affffd"/>
              <w:rPr>
                <w:szCs w:val="24"/>
              </w:rPr>
            </w:pPr>
          </w:p>
        </w:tc>
        <w:tc>
          <w:tcPr>
            <w:tcW w:w="2693" w:type="dxa"/>
            <w:vAlign w:val="center"/>
          </w:tcPr>
          <w:p w:rsidR="00637BD7" w:rsidRPr="003149BD" w:rsidRDefault="00637BD7" w:rsidP="00BB3B61">
            <w:pPr>
              <w:pStyle w:val="affffd"/>
              <w:rPr>
                <w:szCs w:val="24"/>
              </w:rPr>
            </w:pPr>
            <w:r w:rsidRPr="003149BD">
              <w:rPr>
                <w:szCs w:val="24"/>
              </w:rPr>
              <w:t>А.Ю. Жук</w:t>
            </w:r>
          </w:p>
        </w:tc>
      </w:tr>
      <w:tr w:rsidR="00637BD7" w:rsidRPr="003149BD" w:rsidTr="00BB3B61">
        <w:trPr>
          <w:trHeight w:val="737"/>
        </w:trPr>
        <w:tc>
          <w:tcPr>
            <w:tcW w:w="3544" w:type="dxa"/>
            <w:vAlign w:val="center"/>
          </w:tcPr>
          <w:p w:rsidR="00637BD7" w:rsidRPr="003149BD" w:rsidRDefault="00637BD7" w:rsidP="00BB3B61">
            <w:pPr>
              <w:pStyle w:val="2f0"/>
              <w:rPr>
                <w:szCs w:val="24"/>
                <w:lang w:eastAsia="en-US"/>
              </w:rPr>
            </w:pPr>
            <w:r w:rsidRPr="003149BD">
              <w:rPr>
                <w:szCs w:val="24"/>
                <w:lang w:eastAsia="en-US"/>
              </w:rPr>
              <w:t>Начальник отдела</w:t>
            </w:r>
          </w:p>
        </w:tc>
        <w:tc>
          <w:tcPr>
            <w:tcW w:w="3260" w:type="dxa"/>
            <w:vAlign w:val="center"/>
          </w:tcPr>
          <w:p w:rsidR="00637BD7" w:rsidRPr="003149BD" w:rsidRDefault="00637BD7" w:rsidP="00BB3B61">
            <w:pPr>
              <w:pStyle w:val="affffd"/>
              <w:rPr>
                <w:szCs w:val="24"/>
              </w:rPr>
            </w:pPr>
          </w:p>
          <w:p w:rsidR="00637BD7" w:rsidRPr="003149BD" w:rsidRDefault="00637BD7" w:rsidP="00BB3B61">
            <w:pPr>
              <w:pStyle w:val="affffd"/>
              <w:rPr>
                <w:szCs w:val="24"/>
              </w:rPr>
            </w:pPr>
          </w:p>
          <w:p w:rsidR="00637BD7" w:rsidRPr="003149BD" w:rsidRDefault="00637BD7" w:rsidP="00BB3B61">
            <w:pPr>
              <w:pStyle w:val="affffd"/>
              <w:rPr>
                <w:szCs w:val="24"/>
              </w:rPr>
            </w:pPr>
          </w:p>
        </w:tc>
        <w:tc>
          <w:tcPr>
            <w:tcW w:w="2693" w:type="dxa"/>
            <w:vAlign w:val="center"/>
          </w:tcPr>
          <w:p w:rsidR="00637BD7" w:rsidRPr="003149BD" w:rsidRDefault="00637BD7" w:rsidP="00BB3B61">
            <w:pPr>
              <w:pStyle w:val="2f0"/>
              <w:rPr>
                <w:szCs w:val="24"/>
                <w:lang w:eastAsia="en-US"/>
              </w:rPr>
            </w:pPr>
            <w:r w:rsidRPr="003149BD">
              <w:rPr>
                <w:szCs w:val="24"/>
                <w:lang w:eastAsia="en-US"/>
              </w:rPr>
              <w:t>А.С. Никифоров</w:t>
            </w:r>
          </w:p>
        </w:tc>
      </w:tr>
    </w:tbl>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Default="00637BD7" w:rsidP="00637BD7">
      <w:pPr>
        <w:tabs>
          <w:tab w:val="left" w:pos="5700"/>
        </w:tabs>
        <w:suppressAutoHyphens w:val="0"/>
        <w:ind w:right="-3"/>
        <w:jc w:val="center"/>
        <w:rPr>
          <w:sz w:val="20"/>
          <w:szCs w:val="20"/>
          <w:lang w:eastAsia="ru-RU"/>
        </w:rPr>
      </w:pPr>
    </w:p>
    <w:p w:rsidR="00637BD7" w:rsidRPr="00117868" w:rsidRDefault="00637BD7" w:rsidP="00637BD7">
      <w:pPr>
        <w:tabs>
          <w:tab w:val="left" w:pos="5700"/>
        </w:tabs>
        <w:suppressAutoHyphens w:val="0"/>
        <w:ind w:right="-3"/>
        <w:jc w:val="center"/>
        <w:rPr>
          <w:sz w:val="20"/>
          <w:szCs w:val="20"/>
          <w:lang w:eastAsia="ru-RU"/>
        </w:rPr>
      </w:pPr>
    </w:p>
    <w:p w:rsidR="00637BD7" w:rsidRPr="00117868" w:rsidRDefault="00637BD7" w:rsidP="00637BD7">
      <w:pPr>
        <w:tabs>
          <w:tab w:val="left" w:pos="5700"/>
        </w:tabs>
        <w:suppressAutoHyphens w:val="0"/>
        <w:ind w:right="-3"/>
        <w:jc w:val="center"/>
        <w:rPr>
          <w:sz w:val="20"/>
          <w:szCs w:val="20"/>
          <w:lang w:eastAsia="ru-RU"/>
        </w:rPr>
      </w:pPr>
    </w:p>
    <w:p w:rsidR="00637BD7" w:rsidRPr="00117868" w:rsidRDefault="00637BD7" w:rsidP="00637BD7">
      <w:pPr>
        <w:tabs>
          <w:tab w:val="left" w:pos="5700"/>
        </w:tabs>
        <w:suppressAutoHyphens w:val="0"/>
        <w:ind w:right="-3"/>
        <w:jc w:val="center"/>
        <w:rPr>
          <w:rFonts w:eastAsia="Lucida Sans Unicode"/>
          <w:kern w:val="1"/>
          <w:lang w:eastAsia="ru-RU"/>
        </w:rPr>
        <w:sectPr w:rsidR="00637BD7" w:rsidRPr="00117868" w:rsidSect="0042504C">
          <w:headerReference w:type="default" r:id="rId14"/>
          <w:footerReference w:type="default" r:id="rId15"/>
          <w:footerReference w:type="first" r:id="rId16"/>
          <w:pgSz w:w="11905" w:h="16837"/>
          <w:pgMar w:top="1135" w:right="851" w:bottom="851" w:left="1418" w:header="420" w:footer="176" w:gutter="0"/>
          <w:cols w:space="720"/>
          <w:titlePg/>
          <w:docGrid w:linePitch="360"/>
        </w:sectPr>
      </w:pPr>
      <w:r>
        <w:rPr>
          <w:sz w:val="20"/>
          <w:szCs w:val="20"/>
          <w:lang w:eastAsia="ru-RU"/>
        </w:rPr>
        <w:t>2021</w:t>
      </w:r>
      <w:r w:rsidRPr="00117868">
        <w:rPr>
          <w:sz w:val="20"/>
          <w:szCs w:val="20"/>
          <w:lang w:eastAsia="ru-RU"/>
        </w:rPr>
        <w:t>.</w:t>
      </w:r>
    </w:p>
    <w:p w:rsidR="00637BD7" w:rsidRPr="00096C52" w:rsidRDefault="00637BD7" w:rsidP="00637BD7">
      <w:pPr>
        <w:spacing w:after="240"/>
        <w:jc w:val="center"/>
        <w:rPr>
          <w:rFonts w:eastAsia="SimSun"/>
          <w:b/>
          <w:iCs/>
        </w:rPr>
      </w:pPr>
      <w:r w:rsidRPr="00096C52">
        <w:rPr>
          <w:rFonts w:eastAsia="SimSun"/>
          <w:b/>
          <w:iCs/>
        </w:rPr>
        <w:lastRenderedPageBreak/>
        <w:t>СОСТАВ ПРОЕКТА</w:t>
      </w:r>
    </w:p>
    <w:tbl>
      <w:tblPr>
        <w:tblW w:w="10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5244"/>
        <w:gridCol w:w="2978"/>
        <w:gridCol w:w="1291"/>
      </w:tblGrid>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BD7" w:rsidRPr="00096C52" w:rsidRDefault="00637BD7" w:rsidP="00BB3B61">
            <w:pPr>
              <w:suppressAutoHyphens w:val="0"/>
              <w:jc w:val="center"/>
              <w:rPr>
                <w:rFonts w:eastAsiaTheme="minorHAnsi"/>
                <w:b/>
                <w:sz w:val="22"/>
                <w:szCs w:val="22"/>
                <w:lang w:eastAsia="en-US"/>
              </w:rPr>
            </w:pPr>
            <w:bookmarkStart w:id="3" w:name="_Hlk509778114"/>
            <w:r w:rsidRPr="00096C52">
              <w:rPr>
                <w:rFonts w:eastAsiaTheme="minorHAnsi"/>
                <w:b/>
                <w:sz w:val="22"/>
                <w:szCs w:val="22"/>
                <w:lang w:eastAsia="en-US"/>
              </w:rPr>
              <w:t>№</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BD7" w:rsidRPr="00096C52" w:rsidRDefault="00637BD7" w:rsidP="00BB3B61">
            <w:pPr>
              <w:suppressAutoHyphens w:val="0"/>
              <w:jc w:val="center"/>
              <w:rPr>
                <w:rFonts w:eastAsiaTheme="minorHAnsi"/>
                <w:b/>
                <w:sz w:val="22"/>
                <w:szCs w:val="22"/>
                <w:lang w:eastAsia="en-US"/>
              </w:rPr>
            </w:pPr>
            <w:r w:rsidRPr="00096C52">
              <w:rPr>
                <w:rFonts w:eastAsiaTheme="minorHAnsi"/>
                <w:b/>
                <w:sz w:val="22"/>
                <w:szCs w:val="22"/>
                <w:lang w:eastAsia="en-US"/>
              </w:rPr>
              <w:t>Наименование</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BD7" w:rsidRPr="00096C52" w:rsidRDefault="00637BD7" w:rsidP="00BB3B61">
            <w:pPr>
              <w:suppressAutoHyphens w:val="0"/>
              <w:jc w:val="center"/>
              <w:rPr>
                <w:rFonts w:eastAsiaTheme="minorHAnsi"/>
                <w:b/>
                <w:sz w:val="22"/>
                <w:szCs w:val="22"/>
                <w:lang w:eastAsia="en-US"/>
              </w:rPr>
            </w:pPr>
            <w:r w:rsidRPr="00096C52">
              <w:rPr>
                <w:rFonts w:eastAsiaTheme="minorHAnsi"/>
                <w:b/>
                <w:sz w:val="22"/>
                <w:szCs w:val="22"/>
                <w:lang w:eastAsia="en-US"/>
              </w:rPr>
              <w:t>Шифр</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7BD7" w:rsidRPr="00096C52" w:rsidRDefault="00637BD7" w:rsidP="00BB3B61">
            <w:pPr>
              <w:suppressAutoHyphens w:val="0"/>
              <w:jc w:val="center"/>
              <w:rPr>
                <w:rFonts w:eastAsiaTheme="minorHAnsi"/>
                <w:b/>
                <w:sz w:val="22"/>
                <w:szCs w:val="22"/>
                <w:lang w:eastAsia="en-US"/>
              </w:rPr>
            </w:pPr>
            <w:r w:rsidRPr="00096C52">
              <w:rPr>
                <w:rFonts w:eastAsiaTheme="minorHAnsi"/>
                <w:b/>
                <w:sz w:val="22"/>
                <w:szCs w:val="22"/>
                <w:lang w:eastAsia="en-US"/>
              </w:rPr>
              <w:t>Масштаб</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b/>
                <w:sz w:val="22"/>
                <w:szCs w:val="22"/>
                <w:lang w:eastAsia="en-US"/>
              </w:rPr>
            </w:pPr>
            <w:r w:rsidRPr="00096C52">
              <w:rPr>
                <w:rFonts w:eastAsiaTheme="minorHAnsi"/>
                <w:b/>
                <w:iCs/>
                <w:sz w:val="22"/>
                <w:szCs w:val="22"/>
                <w:lang w:eastAsia="en-US"/>
              </w:rPr>
              <w:t>Проект планировки территории</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i/>
                <w:sz w:val="22"/>
                <w:szCs w:val="22"/>
                <w:lang w:eastAsia="en-US"/>
              </w:rPr>
            </w:pPr>
            <w:r w:rsidRPr="00096C52">
              <w:rPr>
                <w:rFonts w:eastAsiaTheme="minorHAnsi"/>
                <w:i/>
                <w:sz w:val="22"/>
                <w:szCs w:val="22"/>
                <w:lang w:eastAsia="en-US"/>
              </w:rPr>
              <w:t>Основная часть проекта</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Чертеж планировки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r w:rsidRPr="00096C52">
              <w:rPr>
                <w:rFonts w:eastAsia="Lucida Sans Unicode"/>
                <w:bCs/>
                <w:kern w:val="1"/>
                <w:sz w:val="22"/>
                <w:szCs w:val="20"/>
                <w:lang w:eastAsia="ru-RU"/>
              </w:rPr>
              <w:t>А-01.1027-</w:t>
            </w:r>
            <w:r w:rsidR="00BB3B61">
              <w:rPr>
                <w:rFonts w:eastAsia="Lucida Sans Unicode"/>
                <w:bCs/>
                <w:kern w:val="1"/>
                <w:sz w:val="22"/>
                <w:szCs w:val="20"/>
                <w:lang w:eastAsia="ru-RU"/>
              </w:rPr>
              <w:t xml:space="preserve">20 </w:t>
            </w:r>
            <w:r w:rsidRPr="00096C52">
              <w:rPr>
                <w:rFonts w:eastAsia="GOST Type AU"/>
                <w:sz w:val="22"/>
                <w:szCs w:val="22"/>
                <w:lang w:eastAsia="en-US"/>
              </w:rPr>
              <w:t>ППТ.ОЧП-1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Theme="minorHAnsi"/>
                <w:sz w:val="22"/>
                <w:szCs w:val="22"/>
                <w:lang w:eastAsia="en-US"/>
              </w:rPr>
            </w:pP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Положение о характеристиках планируемого развития территории, о характеристиках объектов капитального строительства</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eastAsia="en-US"/>
              </w:rPr>
            </w:pPr>
            <w:r w:rsidRPr="00096C52">
              <w:rPr>
                <w:rFonts w:eastAsiaTheme="minorHAnsi"/>
                <w:iCs/>
                <w:sz w:val="22"/>
                <w:szCs w:val="22"/>
                <w:lang w:eastAsia="en-US"/>
              </w:rPr>
              <w:t xml:space="preserve">Том </w:t>
            </w:r>
            <w:r w:rsidRPr="00096C52">
              <w:rPr>
                <w:rFonts w:eastAsiaTheme="minorHAnsi"/>
                <w:iCs/>
                <w:sz w:val="22"/>
                <w:szCs w:val="22"/>
                <w:lang w:val="en-US" w:eastAsia="en-US"/>
              </w:rPr>
              <w:t>I</w:t>
            </w:r>
            <w:r w:rsidRPr="00096C52">
              <w:rPr>
                <w:rFonts w:eastAsiaTheme="minorHAnsi"/>
                <w:iCs/>
                <w:sz w:val="22"/>
                <w:szCs w:val="22"/>
                <w:lang w:eastAsia="en-US"/>
              </w:rPr>
              <w:t xml:space="preserve"> </w:t>
            </w:r>
          </w:p>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Положения об очередности планируемого развития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eastAsia="en-US"/>
              </w:rPr>
            </w:pPr>
            <w:r w:rsidRPr="00096C52">
              <w:rPr>
                <w:rFonts w:eastAsiaTheme="minorHAnsi"/>
                <w:iCs/>
                <w:sz w:val="22"/>
                <w:szCs w:val="22"/>
                <w:lang w:eastAsia="en-US"/>
              </w:rPr>
              <w:t xml:space="preserve">Том </w:t>
            </w:r>
            <w:r w:rsidRPr="00096C52">
              <w:rPr>
                <w:rFonts w:eastAsiaTheme="minorHAnsi"/>
                <w:iCs/>
                <w:sz w:val="22"/>
                <w:szCs w:val="22"/>
                <w:lang w:val="en-US" w:eastAsia="en-US"/>
              </w:rPr>
              <w:t>I</w:t>
            </w:r>
            <w:r w:rsidRPr="00096C52">
              <w:rPr>
                <w:rFonts w:eastAsiaTheme="minorHAnsi"/>
                <w:iCs/>
                <w:sz w:val="22"/>
                <w:szCs w:val="22"/>
                <w:lang w:eastAsia="en-US"/>
              </w:rPr>
              <w:t xml:space="preserve"> </w:t>
            </w:r>
          </w:p>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ППТ.П</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i/>
                <w:sz w:val="22"/>
                <w:szCs w:val="22"/>
                <w:lang w:eastAsia="en-US"/>
              </w:rPr>
            </w:pPr>
            <w:r w:rsidRPr="00096C52">
              <w:rPr>
                <w:rFonts w:eastAsiaTheme="minorHAnsi"/>
                <w:i/>
                <w:sz w:val="22"/>
                <w:szCs w:val="22"/>
                <w:lang w:eastAsia="en-US"/>
              </w:rPr>
              <w:t>Материалы по обоснованию проекта</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Карта (фрагмент карты) планировочной структуры территории межселенной территории муниципального района с отображением границ элементов планировочной структуры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 xml:space="preserve">20 </w:t>
            </w:r>
            <w:r w:rsidRPr="00096C52">
              <w:rPr>
                <w:rFonts w:eastAsiaTheme="minorHAnsi"/>
                <w:sz w:val="22"/>
                <w:szCs w:val="22"/>
                <w:lang w:eastAsia="en-US"/>
              </w:rPr>
              <w:t>ППТ.МОП-1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б/м</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Схема организации движения транспорта (включая транспорт общего пользования) и пешеходов, схема организации улично-дорожной сети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ППТ.МОП-2</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Схема границ территорий объектов культурного наследия. Схема границ зон с особыми условиями использования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ППТ.МОП-3</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Схема, отображающая местоположение существующих объектов капитального строительства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ППТ.МОП-4</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Вариант планировочного решения застройки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ППТ.МОП-5</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Схема вертикальной планировки, инженерной подготовки территории и инженерной защиты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ППТ.МОП-6</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 xml:space="preserve">Схема инженерного обеспечения территории </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Pr>
                <w:rFonts w:eastAsia="Lucida Sans Unicode"/>
                <w:bCs/>
                <w:kern w:val="1"/>
                <w:sz w:val="22"/>
                <w:szCs w:val="20"/>
                <w:lang w:eastAsia="ru-RU"/>
              </w:rPr>
              <w:t>А-01.1027-20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ППТ.МОП-7</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Pr>
                <w:rFonts w:eastAsiaTheme="minorHAnsi"/>
                <w:sz w:val="22"/>
                <w:szCs w:val="22"/>
                <w:lang w:eastAsia="en-US"/>
              </w:rPr>
              <w:t>Поперечный профиль 1-1</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Pr>
                <w:rFonts w:eastAsia="Lucida Sans Unicode"/>
                <w:bCs/>
                <w:kern w:val="1"/>
                <w:sz w:val="22"/>
                <w:szCs w:val="20"/>
                <w:lang w:eastAsia="ru-RU"/>
              </w:rPr>
              <w:t>А-01.1027-20</w:t>
            </w:r>
            <w:r w:rsidRPr="00096C52">
              <w:rPr>
                <w:rFonts w:eastAsia="Lucida Sans Unicode"/>
                <w:bCs/>
                <w:kern w:val="1"/>
                <w:sz w:val="22"/>
                <w:szCs w:val="20"/>
                <w:lang w:eastAsia="ru-RU"/>
              </w:rPr>
              <w:t xml:space="preserve"> </w:t>
            </w:r>
            <w:r w:rsidRPr="00096C52">
              <w:rPr>
                <w:rFonts w:eastAsiaTheme="minorHAnsi"/>
                <w:sz w:val="22"/>
                <w:szCs w:val="22"/>
                <w:lang w:eastAsia="en-US"/>
              </w:rPr>
              <w:t>ППТ.МОП-</w:t>
            </w:r>
            <w:r>
              <w:rPr>
                <w:rFonts w:eastAsiaTheme="minorHAnsi"/>
                <w:sz w:val="22"/>
                <w:szCs w:val="22"/>
                <w:lang w:eastAsia="en-US"/>
              </w:rPr>
              <w:t>8</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2"/>
                <w:szCs w:val="22"/>
                <w:lang w:eastAsia="en-US"/>
              </w:rPr>
            </w:pPr>
            <w:r w:rsidRPr="00096C52">
              <w:rPr>
                <w:rFonts w:eastAsia="GOST Type AU"/>
                <w:sz w:val="22"/>
                <w:szCs w:val="22"/>
                <w:lang w:eastAsia="en-US"/>
              </w:rPr>
              <w:t>1</w:t>
            </w:r>
            <w:r>
              <w:rPr>
                <w:rFonts w:eastAsia="GOST Type AU"/>
                <w:sz w:val="22"/>
                <w:szCs w:val="22"/>
                <w:lang w:eastAsia="en-US"/>
              </w:rPr>
              <w:t>:1</w:t>
            </w:r>
            <w:r w:rsidRPr="00096C52">
              <w:rPr>
                <w:rFonts w:eastAsia="GOST Type AU"/>
                <w:sz w:val="22"/>
                <w:szCs w:val="22"/>
                <w:lang w:eastAsia="en-US"/>
              </w:rPr>
              <w:t>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eastAsia="en-US"/>
              </w:rPr>
            </w:pPr>
            <w:r w:rsidRPr="00096C52">
              <w:rPr>
                <w:rFonts w:eastAsiaTheme="minorHAnsi"/>
                <w:iCs/>
                <w:sz w:val="22"/>
                <w:szCs w:val="22"/>
                <w:lang w:eastAsia="en-US"/>
              </w:rPr>
              <w:t xml:space="preserve">Том </w:t>
            </w:r>
            <w:r w:rsidRPr="00096C52">
              <w:rPr>
                <w:rFonts w:eastAsiaTheme="minorHAnsi"/>
                <w:iCs/>
                <w:sz w:val="22"/>
                <w:szCs w:val="22"/>
                <w:lang w:val="en-US" w:eastAsia="en-US"/>
              </w:rPr>
              <w:t>II</w:t>
            </w:r>
            <w:r w:rsidRPr="00096C52">
              <w:rPr>
                <w:rFonts w:eastAsiaTheme="minorHAnsi"/>
                <w:iCs/>
                <w:sz w:val="22"/>
                <w:szCs w:val="22"/>
                <w:lang w:eastAsia="en-US"/>
              </w:rPr>
              <w:t xml:space="preserve"> </w:t>
            </w:r>
          </w:p>
          <w:p w:rsidR="00637BD7" w:rsidRPr="00096C52" w:rsidRDefault="00637BD7" w:rsidP="00BB3B61">
            <w:pPr>
              <w:suppressAutoHyphens w:val="0"/>
              <w:jc w:val="center"/>
              <w:rPr>
                <w:rFonts w:eastAsiaTheme="minorHAnsi"/>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iCs/>
                <w:sz w:val="22"/>
                <w:szCs w:val="22"/>
                <w:lang w:eastAsia="en-US"/>
              </w:rPr>
              <w:t>ППТ.ТЧ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GOST Type AU"/>
                <w:sz w:val="22"/>
                <w:szCs w:val="22"/>
                <w:lang w:eastAsia="en-US"/>
              </w:rPr>
            </w:pP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b/>
                <w:sz w:val="22"/>
                <w:szCs w:val="22"/>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r w:rsidRPr="00096C52">
              <w:rPr>
                <w:rFonts w:eastAsiaTheme="minorHAnsi"/>
                <w:b/>
                <w:iCs/>
                <w:sz w:val="22"/>
                <w:szCs w:val="22"/>
                <w:lang w:eastAsia="en-US"/>
              </w:rPr>
              <w:t>Проект межевания территории</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i/>
                <w:sz w:val="22"/>
                <w:szCs w:val="22"/>
                <w:lang w:eastAsia="en-US"/>
              </w:rPr>
            </w:pPr>
            <w:r w:rsidRPr="00096C52">
              <w:rPr>
                <w:rFonts w:eastAsiaTheme="minorHAnsi"/>
                <w:i/>
                <w:sz w:val="22"/>
                <w:szCs w:val="22"/>
                <w:lang w:eastAsia="en-US"/>
              </w:rPr>
              <w:t>Основная часть проекта</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textAlignment w:val="baseline"/>
              <w:rPr>
                <w:rFonts w:eastAsiaTheme="minorHAnsi"/>
                <w:iCs/>
                <w:sz w:val="22"/>
                <w:szCs w:val="22"/>
                <w:lang w:val="en-US" w:eastAsia="en-US"/>
              </w:rPr>
            </w:pPr>
            <w:r w:rsidRPr="00096C52">
              <w:rPr>
                <w:rFonts w:eastAsiaTheme="minorHAnsi"/>
                <w:sz w:val="22"/>
                <w:szCs w:val="22"/>
                <w:lang w:eastAsia="en-US"/>
              </w:rPr>
              <w:t>Текстовая часть</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eastAsia="en-US"/>
              </w:rPr>
            </w:pPr>
            <w:r w:rsidRPr="00096C52">
              <w:rPr>
                <w:rFonts w:eastAsiaTheme="minorHAnsi"/>
                <w:iCs/>
                <w:sz w:val="22"/>
                <w:szCs w:val="22"/>
                <w:lang w:eastAsia="en-US"/>
              </w:rPr>
              <w:t>Том</w:t>
            </w:r>
            <w:r w:rsidRPr="00096C52">
              <w:rPr>
                <w:rFonts w:eastAsiaTheme="minorHAnsi"/>
                <w:iCs/>
                <w:sz w:val="22"/>
                <w:szCs w:val="22"/>
                <w:lang w:val="en-US" w:eastAsia="en-US"/>
              </w:rPr>
              <w:t xml:space="preserve"> III</w:t>
            </w:r>
          </w:p>
          <w:p w:rsidR="00637BD7" w:rsidRPr="00096C52" w:rsidRDefault="00637BD7" w:rsidP="00BB3B61">
            <w:pPr>
              <w:widowControl w:val="0"/>
              <w:suppressAutoHyphens w:val="0"/>
              <w:autoSpaceDE w:val="0"/>
              <w:adjustRightInd w:val="0"/>
              <w:jc w:val="center"/>
              <w:textAlignment w:val="baseline"/>
              <w:rPr>
                <w:rFonts w:eastAsiaTheme="minorHAnsi"/>
                <w:iCs/>
                <w:sz w:val="22"/>
                <w:szCs w:val="22"/>
                <w:lang w:val="en-US"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Theme="minorHAnsi"/>
                <w:iCs/>
                <w:sz w:val="22"/>
                <w:szCs w:val="22"/>
                <w:lang w:val="en-US" w:eastAsia="en-US"/>
              </w:rPr>
              <w:t>ПМТ.ТЧ</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2"/>
                <w:szCs w:val="22"/>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sz w:val="22"/>
                <w:szCs w:val="22"/>
                <w:lang w:eastAsia="en-US"/>
              </w:rPr>
            </w:pPr>
            <w:r w:rsidRPr="00096C52">
              <w:rPr>
                <w:rFonts w:eastAsiaTheme="minorHAnsi"/>
                <w:sz w:val="22"/>
                <w:szCs w:val="22"/>
                <w:lang w:eastAsia="en-US"/>
              </w:rPr>
              <w:t>Чертеж межевания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autoSpaceDE w:val="0"/>
              <w:adjustRightInd w:val="0"/>
              <w:jc w:val="center"/>
              <w:textAlignment w:val="baseline"/>
              <w:rPr>
                <w:rFonts w:eastAsia="GOST Type AU"/>
                <w:sz w:val="22"/>
                <w:szCs w:val="22"/>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GOST Type AU"/>
                <w:sz w:val="22"/>
                <w:szCs w:val="22"/>
              </w:rPr>
              <w:t>ПМТ.ОЧП-1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autoSpaceDE w:val="0"/>
              <w:adjustRightInd w:val="0"/>
              <w:jc w:val="center"/>
              <w:textAlignment w:val="baseline"/>
              <w:rPr>
                <w:rFonts w:eastAsia="GOST Type AU"/>
                <w:sz w:val="22"/>
                <w:szCs w:val="22"/>
              </w:rPr>
            </w:pPr>
            <w:r w:rsidRPr="00096C52">
              <w:rPr>
                <w:rFonts w:eastAsia="GOST Type AU"/>
                <w:sz w:val="22"/>
                <w:szCs w:val="22"/>
              </w:rPr>
              <w:t>1:1 000</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Theme="minorHAnsi"/>
                <w:sz w:val="20"/>
                <w:szCs w:val="20"/>
                <w:lang w:eastAsia="en-US"/>
              </w:rPr>
            </w:pPr>
          </w:p>
        </w:tc>
        <w:tc>
          <w:tcPr>
            <w:tcW w:w="95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i/>
                <w:sz w:val="22"/>
                <w:szCs w:val="22"/>
                <w:lang w:eastAsia="en-US"/>
              </w:rPr>
            </w:pPr>
            <w:r w:rsidRPr="00096C52">
              <w:rPr>
                <w:rFonts w:eastAsiaTheme="minorHAnsi"/>
                <w:i/>
                <w:sz w:val="22"/>
                <w:szCs w:val="22"/>
                <w:lang w:eastAsia="en-US"/>
              </w:rPr>
              <w:t>Материалы по обоснованию проекта</w:t>
            </w:r>
          </w:p>
        </w:tc>
      </w:tr>
      <w:tr w:rsidR="00637BD7" w:rsidRPr="00096C52" w:rsidTr="00BB3B61">
        <w:trPr>
          <w:trHeight w:val="2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637BD7">
            <w:pPr>
              <w:numPr>
                <w:ilvl w:val="0"/>
                <w:numId w:val="5"/>
              </w:numPr>
              <w:suppressAutoHyphens w:val="0"/>
              <w:ind w:left="0" w:firstLine="0"/>
              <w:jc w:val="center"/>
              <w:rPr>
                <w:rFonts w:eastAsiaTheme="minorHAnsi"/>
                <w:sz w:val="20"/>
                <w:szCs w:val="20"/>
                <w:lang w:eastAsia="en-US"/>
              </w:rPr>
            </w:pP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rPr>
                <w:rFonts w:eastAsiaTheme="minorHAnsi"/>
                <w:b/>
                <w:sz w:val="22"/>
                <w:szCs w:val="22"/>
                <w:lang w:eastAsia="en-US"/>
              </w:rPr>
            </w:pPr>
            <w:r w:rsidRPr="00096C52">
              <w:rPr>
                <w:rFonts w:eastAsiaTheme="minorHAnsi"/>
                <w:sz w:val="22"/>
                <w:szCs w:val="22"/>
                <w:lang w:eastAsia="en-US"/>
              </w:rPr>
              <w:t>Чертеж по обоснованию межевания территории</w:t>
            </w:r>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widowControl w:val="0"/>
              <w:suppressAutoHyphens w:val="0"/>
              <w:autoSpaceDE w:val="0"/>
              <w:adjustRightInd w:val="0"/>
              <w:jc w:val="center"/>
              <w:textAlignment w:val="baseline"/>
              <w:rPr>
                <w:rFonts w:eastAsia="GOST Type AU"/>
                <w:sz w:val="22"/>
                <w:szCs w:val="22"/>
                <w:lang w:eastAsia="en-US"/>
              </w:rPr>
            </w:pPr>
            <w:r w:rsidRPr="00096C52">
              <w:rPr>
                <w:rFonts w:eastAsia="Lucida Sans Unicode"/>
                <w:bCs/>
                <w:kern w:val="1"/>
                <w:sz w:val="22"/>
                <w:szCs w:val="20"/>
                <w:lang w:eastAsia="ru-RU"/>
              </w:rPr>
              <w:t>А-01.1027-</w:t>
            </w:r>
            <w:r>
              <w:rPr>
                <w:rFonts w:eastAsia="Lucida Sans Unicode"/>
                <w:bCs/>
                <w:kern w:val="1"/>
                <w:sz w:val="22"/>
                <w:szCs w:val="20"/>
                <w:lang w:eastAsia="ru-RU"/>
              </w:rPr>
              <w:t>20</w:t>
            </w:r>
            <w:r w:rsidRPr="00096C52">
              <w:rPr>
                <w:rFonts w:eastAsia="Lucida Sans Unicode"/>
                <w:bCs/>
                <w:kern w:val="1"/>
                <w:sz w:val="22"/>
                <w:szCs w:val="20"/>
                <w:lang w:eastAsia="ru-RU"/>
              </w:rPr>
              <w:t xml:space="preserve"> </w:t>
            </w:r>
            <w:r w:rsidRPr="00096C52">
              <w:rPr>
                <w:rFonts w:eastAsia="GOST Type AU"/>
                <w:sz w:val="22"/>
                <w:szCs w:val="22"/>
                <w:lang w:eastAsia="en-US"/>
              </w:rPr>
              <w:t>ПМТ.МОП-1</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637BD7" w:rsidRPr="00096C52" w:rsidRDefault="00637BD7" w:rsidP="00BB3B61">
            <w:pPr>
              <w:suppressAutoHyphens w:val="0"/>
              <w:jc w:val="center"/>
              <w:rPr>
                <w:rFonts w:eastAsia="GOST Type AU"/>
                <w:sz w:val="22"/>
                <w:szCs w:val="22"/>
                <w:lang w:eastAsia="en-US"/>
              </w:rPr>
            </w:pPr>
            <w:r w:rsidRPr="00096C52">
              <w:rPr>
                <w:rFonts w:eastAsia="GOST Type AU"/>
                <w:sz w:val="22"/>
                <w:szCs w:val="22"/>
                <w:lang w:eastAsia="en-US"/>
              </w:rPr>
              <w:t>1:1 000</w:t>
            </w:r>
          </w:p>
        </w:tc>
      </w:tr>
      <w:bookmarkEnd w:id="3"/>
    </w:tbl>
    <w:p w:rsidR="001B6E05" w:rsidRPr="00117868" w:rsidRDefault="001B6E05" w:rsidP="0008044E">
      <w:pPr>
        <w:autoSpaceDE w:val="0"/>
        <w:ind w:right="564" w:firstLine="426"/>
        <w:jc w:val="center"/>
      </w:pPr>
    </w:p>
    <w:p w:rsidR="00CF1699" w:rsidRPr="00117868" w:rsidRDefault="00CF1699" w:rsidP="0008044E">
      <w:pPr>
        <w:tabs>
          <w:tab w:val="left" w:pos="1418"/>
        </w:tabs>
        <w:ind w:firstLine="426"/>
        <w:rPr>
          <w:rFonts w:eastAsia="Lucida Sans Unicode"/>
          <w:i/>
          <w:kern w:val="1"/>
        </w:rPr>
        <w:sectPr w:rsidR="00CF1699" w:rsidRPr="00117868" w:rsidSect="00CF1699">
          <w:headerReference w:type="first" r:id="rId17"/>
          <w:footerReference w:type="first" r:id="rId18"/>
          <w:pgSz w:w="11905" w:h="16837"/>
          <w:pgMar w:top="851" w:right="851" w:bottom="851" w:left="1418" w:header="420" w:footer="176" w:gutter="0"/>
          <w:cols w:space="720"/>
          <w:docGrid w:linePitch="360"/>
        </w:sectPr>
      </w:pPr>
    </w:p>
    <w:p w:rsidR="00BD09FA" w:rsidRPr="00117868" w:rsidRDefault="00BF20C0" w:rsidP="0008044E">
      <w:pPr>
        <w:autoSpaceDE w:val="0"/>
        <w:ind w:firstLine="426"/>
        <w:jc w:val="center"/>
        <w:rPr>
          <w:rFonts w:eastAsia="GOST Type AU"/>
        </w:rPr>
      </w:pPr>
      <w:r w:rsidRPr="00117868">
        <w:rPr>
          <w:rFonts w:eastAsia="GOST Type AU"/>
        </w:rPr>
        <w:lastRenderedPageBreak/>
        <w:t>СОДЕРЖАНИЕ</w:t>
      </w:r>
    </w:p>
    <w:bookmarkStart w:id="4" w:name="_Toc278967003"/>
    <w:p w:rsidR="005C5062" w:rsidRDefault="00444524">
      <w:pPr>
        <w:pStyle w:val="16"/>
        <w:rPr>
          <w:rFonts w:asciiTheme="minorHAnsi" w:eastAsiaTheme="minorEastAsia" w:hAnsiTheme="minorHAnsi" w:cstheme="minorBidi"/>
          <w:sz w:val="22"/>
          <w:szCs w:val="22"/>
        </w:rPr>
      </w:pPr>
      <w:r>
        <w:rPr>
          <w:rStyle w:val="af2"/>
          <w:color w:val="FF0000"/>
          <w:szCs w:val="24"/>
        </w:rPr>
        <w:fldChar w:fldCharType="begin"/>
      </w:r>
      <w:r>
        <w:rPr>
          <w:rStyle w:val="af2"/>
          <w:color w:val="FF0000"/>
          <w:szCs w:val="24"/>
        </w:rPr>
        <w:instrText xml:space="preserve"> TOC \o "1-1" \h \z \t "Заголовок 2;2;Заголовок 3;3;Заголовок1;1;Требования;2;ГРАД 1.1 Заголовок;2;ГРАД 1.1.1 Заголовок;3" </w:instrText>
      </w:r>
      <w:r>
        <w:rPr>
          <w:rStyle w:val="af2"/>
          <w:color w:val="FF0000"/>
          <w:szCs w:val="24"/>
        </w:rPr>
        <w:fldChar w:fldCharType="separate"/>
      </w:r>
      <w:hyperlink w:anchor="_Toc67260029" w:history="1">
        <w:r w:rsidR="005C5062" w:rsidRPr="001C0C80">
          <w:rPr>
            <w:rStyle w:val="af2"/>
          </w:rPr>
          <w:t>Введение</w:t>
        </w:r>
        <w:r w:rsidR="005C5062">
          <w:rPr>
            <w:webHidden/>
          </w:rPr>
          <w:tab/>
        </w:r>
        <w:r w:rsidR="005C5062">
          <w:rPr>
            <w:webHidden/>
          </w:rPr>
          <w:fldChar w:fldCharType="begin"/>
        </w:r>
        <w:r w:rsidR="005C5062">
          <w:rPr>
            <w:webHidden/>
          </w:rPr>
          <w:instrText xml:space="preserve"> PAGEREF _Toc67260029 \h </w:instrText>
        </w:r>
        <w:r w:rsidR="005C5062">
          <w:rPr>
            <w:webHidden/>
          </w:rPr>
        </w:r>
        <w:r w:rsidR="005C5062">
          <w:rPr>
            <w:webHidden/>
          </w:rPr>
          <w:fldChar w:fldCharType="separate"/>
        </w:r>
        <w:r w:rsidR="00BB4BE9">
          <w:rPr>
            <w:webHidden/>
          </w:rPr>
          <w:t>5</w:t>
        </w:r>
        <w:r w:rsidR="005C5062">
          <w:rPr>
            <w:webHidden/>
          </w:rPr>
          <w:fldChar w:fldCharType="end"/>
        </w:r>
      </w:hyperlink>
    </w:p>
    <w:p w:rsidR="005C5062" w:rsidRDefault="00944B9C">
      <w:pPr>
        <w:pStyle w:val="16"/>
        <w:rPr>
          <w:rFonts w:asciiTheme="minorHAnsi" w:eastAsiaTheme="minorEastAsia" w:hAnsiTheme="minorHAnsi" w:cstheme="minorBidi"/>
          <w:sz w:val="22"/>
          <w:szCs w:val="22"/>
        </w:rPr>
      </w:pPr>
      <w:hyperlink w:anchor="_Toc67260030" w:history="1">
        <w:r w:rsidR="005C5062" w:rsidRPr="001C0C80">
          <w:rPr>
            <w:rStyle w:val="af2"/>
          </w:rPr>
          <w:t>1. Перечень и сведения о площади образуемых земельных участков (способы их образования), видах их разрешенного использования</w:t>
        </w:r>
        <w:r w:rsidR="005C5062">
          <w:rPr>
            <w:webHidden/>
          </w:rPr>
          <w:tab/>
        </w:r>
        <w:r w:rsidR="005C5062">
          <w:rPr>
            <w:webHidden/>
          </w:rPr>
          <w:fldChar w:fldCharType="begin"/>
        </w:r>
        <w:r w:rsidR="005C5062">
          <w:rPr>
            <w:webHidden/>
          </w:rPr>
          <w:instrText xml:space="preserve"> PAGEREF _Toc67260030 \h </w:instrText>
        </w:r>
        <w:r w:rsidR="005C5062">
          <w:rPr>
            <w:webHidden/>
          </w:rPr>
        </w:r>
        <w:r w:rsidR="005C5062">
          <w:rPr>
            <w:webHidden/>
          </w:rPr>
          <w:fldChar w:fldCharType="separate"/>
        </w:r>
        <w:r w:rsidR="00BB4BE9">
          <w:rPr>
            <w:webHidden/>
          </w:rPr>
          <w:t>17</w:t>
        </w:r>
        <w:r w:rsidR="005C5062">
          <w:rPr>
            <w:webHidden/>
          </w:rPr>
          <w:fldChar w:fldCharType="end"/>
        </w:r>
      </w:hyperlink>
    </w:p>
    <w:p w:rsidR="005C5062" w:rsidRDefault="00944B9C">
      <w:pPr>
        <w:pStyle w:val="16"/>
        <w:rPr>
          <w:rFonts w:asciiTheme="minorHAnsi" w:eastAsiaTheme="minorEastAsia" w:hAnsiTheme="minorHAnsi" w:cstheme="minorBidi"/>
          <w:sz w:val="22"/>
          <w:szCs w:val="22"/>
        </w:rPr>
      </w:pPr>
      <w:hyperlink w:anchor="_Toc67260031" w:history="1">
        <w:r w:rsidR="005C5062" w:rsidRPr="001C0C80">
          <w:rPr>
            <w:rStyle w:val="af2"/>
          </w:rPr>
          <w:t>2. Перечень и сведения о площади образуемых земельных участков, которые будут отнесены к территориям общего пользования</w:t>
        </w:r>
        <w:r w:rsidR="005C5062">
          <w:rPr>
            <w:webHidden/>
          </w:rPr>
          <w:tab/>
        </w:r>
        <w:r w:rsidR="005C5062">
          <w:rPr>
            <w:webHidden/>
          </w:rPr>
          <w:fldChar w:fldCharType="begin"/>
        </w:r>
        <w:r w:rsidR="005C5062">
          <w:rPr>
            <w:webHidden/>
          </w:rPr>
          <w:instrText xml:space="preserve"> PAGEREF _Toc67260031 \h </w:instrText>
        </w:r>
        <w:r w:rsidR="005C5062">
          <w:rPr>
            <w:webHidden/>
          </w:rPr>
        </w:r>
        <w:r w:rsidR="005C5062">
          <w:rPr>
            <w:webHidden/>
          </w:rPr>
          <w:fldChar w:fldCharType="separate"/>
        </w:r>
        <w:r w:rsidR="00BB4BE9">
          <w:rPr>
            <w:webHidden/>
          </w:rPr>
          <w:t>52</w:t>
        </w:r>
        <w:r w:rsidR="005C5062">
          <w:rPr>
            <w:webHidden/>
          </w:rPr>
          <w:fldChar w:fldCharType="end"/>
        </w:r>
      </w:hyperlink>
    </w:p>
    <w:p w:rsidR="005C5062" w:rsidRDefault="00944B9C">
      <w:pPr>
        <w:pStyle w:val="16"/>
        <w:rPr>
          <w:rFonts w:asciiTheme="minorHAnsi" w:eastAsiaTheme="minorEastAsia" w:hAnsiTheme="minorHAnsi" w:cstheme="minorBidi"/>
          <w:sz w:val="22"/>
          <w:szCs w:val="22"/>
        </w:rPr>
      </w:pPr>
      <w:hyperlink w:anchor="_Toc67260032" w:history="1">
        <w:r w:rsidR="005C5062" w:rsidRPr="001C0C80">
          <w:rPr>
            <w:rStyle w:val="af2"/>
          </w:rPr>
          <w:t>3. Сведения о границах образуемых и (или) изменяемых лесных участков</w:t>
        </w:r>
        <w:r w:rsidR="005C5062">
          <w:rPr>
            <w:webHidden/>
          </w:rPr>
          <w:tab/>
        </w:r>
        <w:r w:rsidR="005C5062">
          <w:rPr>
            <w:webHidden/>
          </w:rPr>
          <w:fldChar w:fldCharType="begin"/>
        </w:r>
        <w:r w:rsidR="005C5062">
          <w:rPr>
            <w:webHidden/>
          </w:rPr>
          <w:instrText xml:space="preserve"> PAGEREF _Toc67260032 \h </w:instrText>
        </w:r>
        <w:r w:rsidR="005C5062">
          <w:rPr>
            <w:webHidden/>
          </w:rPr>
        </w:r>
        <w:r w:rsidR="005C5062">
          <w:rPr>
            <w:webHidden/>
          </w:rPr>
          <w:fldChar w:fldCharType="separate"/>
        </w:r>
        <w:r w:rsidR="00BB4BE9">
          <w:rPr>
            <w:webHidden/>
          </w:rPr>
          <w:t>61</w:t>
        </w:r>
        <w:r w:rsidR="005C5062">
          <w:rPr>
            <w:webHidden/>
          </w:rPr>
          <w:fldChar w:fldCharType="end"/>
        </w:r>
      </w:hyperlink>
    </w:p>
    <w:p w:rsidR="005C5062" w:rsidRDefault="00944B9C">
      <w:pPr>
        <w:pStyle w:val="16"/>
        <w:rPr>
          <w:rFonts w:asciiTheme="minorHAnsi" w:eastAsiaTheme="minorEastAsia" w:hAnsiTheme="minorHAnsi" w:cstheme="minorBidi"/>
          <w:sz w:val="22"/>
          <w:szCs w:val="22"/>
        </w:rPr>
      </w:pPr>
      <w:hyperlink w:anchor="_Toc67260033" w:history="1">
        <w:r w:rsidR="005C5062" w:rsidRPr="001C0C80">
          <w:rPr>
            <w:rStyle w:val="af2"/>
          </w:rPr>
          <w:t>4. Сведения о границах территории, в отношении которой утвержден проект межевания</w:t>
        </w:r>
        <w:r w:rsidR="005C5062">
          <w:rPr>
            <w:webHidden/>
          </w:rPr>
          <w:tab/>
        </w:r>
        <w:r w:rsidR="005C5062">
          <w:rPr>
            <w:webHidden/>
          </w:rPr>
          <w:fldChar w:fldCharType="begin"/>
        </w:r>
        <w:r w:rsidR="005C5062">
          <w:rPr>
            <w:webHidden/>
          </w:rPr>
          <w:instrText xml:space="preserve"> PAGEREF _Toc67260033 \h </w:instrText>
        </w:r>
        <w:r w:rsidR="005C5062">
          <w:rPr>
            <w:webHidden/>
          </w:rPr>
        </w:r>
        <w:r w:rsidR="005C5062">
          <w:rPr>
            <w:webHidden/>
          </w:rPr>
          <w:fldChar w:fldCharType="separate"/>
        </w:r>
        <w:r w:rsidR="00BB4BE9">
          <w:rPr>
            <w:webHidden/>
          </w:rPr>
          <w:t>61</w:t>
        </w:r>
        <w:r w:rsidR="005C5062">
          <w:rPr>
            <w:webHidden/>
          </w:rPr>
          <w:fldChar w:fldCharType="end"/>
        </w:r>
      </w:hyperlink>
    </w:p>
    <w:p w:rsidR="00444524" w:rsidRDefault="00444524" w:rsidP="00444524">
      <w:pPr>
        <w:pStyle w:val="16"/>
        <w:rPr>
          <w:rFonts w:asciiTheme="minorHAnsi" w:eastAsiaTheme="minorEastAsia" w:hAnsiTheme="minorHAnsi" w:cstheme="minorBidi"/>
          <w:sz w:val="22"/>
          <w:szCs w:val="22"/>
        </w:rPr>
      </w:pPr>
      <w:r>
        <w:rPr>
          <w:rStyle w:val="af2"/>
          <w:color w:val="FF0000"/>
          <w:szCs w:val="24"/>
        </w:rPr>
        <w:fldChar w:fldCharType="end"/>
      </w:r>
      <w:r w:rsidR="006332C3" w:rsidRPr="00117868">
        <w:rPr>
          <w:rStyle w:val="af2"/>
          <w:color w:val="auto"/>
          <w:sz w:val="22"/>
          <w:szCs w:val="24"/>
        </w:rPr>
        <w:fldChar w:fldCharType="begin"/>
      </w:r>
      <w:r w:rsidR="006332C3" w:rsidRPr="00117868">
        <w:rPr>
          <w:rStyle w:val="af2"/>
          <w:color w:val="auto"/>
          <w:sz w:val="22"/>
          <w:szCs w:val="24"/>
        </w:rPr>
        <w:instrText xml:space="preserve"> TOC \o "1-5" \h \z \u </w:instrText>
      </w:r>
      <w:r w:rsidR="006332C3" w:rsidRPr="00117868">
        <w:rPr>
          <w:rStyle w:val="af2"/>
          <w:color w:val="auto"/>
          <w:sz w:val="22"/>
          <w:szCs w:val="24"/>
        </w:rPr>
        <w:fldChar w:fldCharType="separate"/>
      </w:r>
    </w:p>
    <w:p w:rsidR="00444524" w:rsidRDefault="00444524">
      <w:pPr>
        <w:pStyle w:val="16"/>
        <w:rPr>
          <w:rFonts w:asciiTheme="minorHAnsi" w:eastAsiaTheme="minorEastAsia" w:hAnsiTheme="minorHAnsi" w:cstheme="minorBidi"/>
          <w:sz w:val="22"/>
          <w:szCs w:val="22"/>
        </w:rPr>
      </w:pPr>
    </w:p>
    <w:p w:rsidR="00F04EF8" w:rsidRPr="00117868" w:rsidRDefault="006332C3" w:rsidP="0043687F">
      <w:pPr>
        <w:pStyle w:val="24"/>
        <w:rPr>
          <w:rStyle w:val="af2"/>
          <w:rFonts w:eastAsia="GOST Type AU"/>
          <w:noProof/>
          <w:color w:val="auto"/>
          <w:sz w:val="24"/>
          <w:szCs w:val="24"/>
        </w:rPr>
      </w:pPr>
      <w:r w:rsidRPr="00117868">
        <w:rPr>
          <w:rStyle w:val="af2"/>
          <w:rFonts w:eastAsia="GOST Type AU"/>
          <w:noProof/>
          <w:color w:val="auto"/>
          <w:sz w:val="22"/>
          <w:szCs w:val="24"/>
        </w:rPr>
        <w:fldChar w:fldCharType="end"/>
      </w:r>
    </w:p>
    <w:p w:rsidR="00511306" w:rsidRPr="00117868" w:rsidRDefault="00511306" w:rsidP="0043687F">
      <w:pPr>
        <w:pStyle w:val="24"/>
        <w:rPr>
          <w:rStyle w:val="af2"/>
          <w:rFonts w:eastAsia="GOST Type AU"/>
          <w:noProof/>
          <w:color w:val="auto"/>
          <w:sz w:val="24"/>
          <w:szCs w:val="24"/>
        </w:rPr>
        <w:sectPr w:rsidR="00511306" w:rsidRPr="00117868" w:rsidSect="0006088C">
          <w:headerReference w:type="first" r:id="rId19"/>
          <w:footerReference w:type="first" r:id="rId20"/>
          <w:pgSz w:w="11905" w:h="16837"/>
          <w:pgMar w:top="851" w:right="851" w:bottom="851" w:left="1418" w:header="420" w:footer="176" w:gutter="0"/>
          <w:cols w:space="720"/>
          <w:docGrid w:linePitch="360"/>
        </w:sectPr>
      </w:pPr>
    </w:p>
    <w:p w:rsidR="00BB3B61" w:rsidRPr="00BB3B61" w:rsidRDefault="00BB3B61" w:rsidP="00BB3B61">
      <w:pPr>
        <w:pStyle w:val="10"/>
        <w:rPr>
          <w:rFonts w:eastAsia="GOST Type AU"/>
        </w:rPr>
      </w:pPr>
      <w:bookmarkStart w:id="5" w:name="_Toc67092071"/>
      <w:bookmarkStart w:id="6" w:name="_Toc67092998"/>
      <w:bookmarkStart w:id="7" w:name="_Toc67259735"/>
      <w:bookmarkStart w:id="8" w:name="_Toc67260029"/>
      <w:bookmarkStart w:id="9" w:name="_Toc467779528"/>
      <w:bookmarkEnd w:id="4"/>
      <w:r w:rsidRPr="00096C52">
        <w:rPr>
          <w:rFonts w:eastAsia="GOST Type AU"/>
        </w:rPr>
        <w:lastRenderedPageBreak/>
        <w:t>В</w:t>
      </w:r>
      <w:bookmarkEnd w:id="5"/>
      <w:bookmarkEnd w:id="6"/>
      <w:bookmarkEnd w:id="7"/>
      <w:r w:rsidR="00444524">
        <w:rPr>
          <w:rFonts w:eastAsia="GOST Type AU"/>
        </w:rPr>
        <w:t>ведение</w:t>
      </w:r>
      <w:bookmarkEnd w:id="8"/>
    </w:p>
    <w:bookmarkEnd w:id="9"/>
    <w:p w:rsidR="00E03689" w:rsidRPr="00117868" w:rsidRDefault="00E03689" w:rsidP="00E03689">
      <w:pPr>
        <w:tabs>
          <w:tab w:val="left" w:pos="1418"/>
        </w:tabs>
        <w:ind w:firstLine="567"/>
        <w:jc w:val="both"/>
        <w:rPr>
          <w:szCs w:val="20"/>
          <w:lang w:eastAsia="ru-RU"/>
        </w:rPr>
      </w:pPr>
      <w:r w:rsidRPr="00117868">
        <w:rPr>
          <w:szCs w:val="20"/>
          <w:lang w:eastAsia="ru-RU"/>
        </w:rPr>
        <w:t>Проект разработан ООО «Первая Кадастровая Компания» в соответствии с:</w:t>
      </w:r>
    </w:p>
    <w:p w:rsidR="0042504C" w:rsidRPr="00117868" w:rsidRDefault="0042504C" w:rsidP="0042504C">
      <w:pPr>
        <w:tabs>
          <w:tab w:val="left" w:pos="1418"/>
        </w:tabs>
        <w:ind w:firstLine="567"/>
        <w:jc w:val="both"/>
        <w:rPr>
          <w:szCs w:val="20"/>
          <w:lang w:eastAsia="ru-RU"/>
        </w:rPr>
      </w:pPr>
      <w:r w:rsidRPr="00117868">
        <w:rPr>
          <w:szCs w:val="20"/>
          <w:lang w:eastAsia="ru-RU"/>
        </w:rPr>
        <w:t>- Градостроительным кодексом РФ от 29.12.2004 № 190-ФЗ;</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 Земельным Кодексом РФ от 25.10.2001 № 136-ФЗ; </w:t>
      </w:r>
    </w:p>
    <w:p w:rsidR="0042504C" w:rsidRPr="00117868" w:rsidRDefault="0042504C" w:rsidP="0042504C">
      <w:pPr>
        <w:tabs>
          <w:tab w:val="left" w:pos="1418"/>
        </w:tabs>
        <w:ind w:firstLine="567"/>
        <w:jc w:val="both"/>
        <w:rPr>
          <w:szCs w:val="20"/>
          <w:lang w:eastAsia="ru-RU"/>
        </w:rPr>
      </w:pPr>
      <w:r w:rsidRPr="00117868">
        <w:rPr>
          <w:szCs w:val="20"/>
          <w:lang w:eastAsia="ru-RU"/>
        </w:rPr>
        <w:t>- Водным Кодексом РФ от 03.06.2006 № 74-ФЗ;</w:t>
      </w:r>
    </w:p>
    <w:p w:rsidR="0042504C" w:rsidRPr="00117868" w:rsidRDefault="0042504C" w:rsidP="0042504C">
      <w:pPr>
        <w:tabs>
          <w:tab w:val="left" w:pos="1418"/>
        </w:tabs>
        <w:ind w:firstLine="567"/>
        <w:jc w:val="both"/>
        <w:rPr>
          <w:szCs w:val="20"/>
          <w:lang w:eastAsia="ru-RU"/>
        </w:rPr>
      </w:pPr>
      <w:r w:rsidRPr="00117868">
        <w:rPr>
          <w:szCs w:val="20"/>
          <w:lang w:eastAsia="ru-RU"/>
        </w:rPr>
        <w:t>- Лесным Кодексом РФ от 04.12.2006 № 200-ФЗ;</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06.10.2003 № 131-ФЗ «Об общих принципах организации местного самоуправления в РФ»;</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18.06.2001 № 78-ФЗ «О землеустройстве»;</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14.03.1995 № 33-ФЗ «Об особо охраняемых территориях»;</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25.06.2002 № 73-ФЗ «Об объектах культурного наследия, памятниках истории и культуры народов Российской Федерации»;</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30.03.1999 № 52-ФЗ «О санитарно-эпидемиологическом благополучии населения»;</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21.12.1994 № 68-ФЗ «О защите населения и территорий от чрезвычайных ситуаций природного и техногенного характера»;</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10.01.2002 № 7-ФЗ «Об охране окружающей среды»;</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21.12.1994 № 69-ФЗ «О пожарной безопасности»;</w:t>
      </w:r>
    </w:p>
    <w:p w:rsidR="0042504C" w:rsidRPr="00117868" w:rsidRDefault="0042504C" w:rsidP="0042504C">
      <w:pPr>
        <w:tabs>
          <w:tab w:val="left" w:pos="1418"/>
        </w:tabs>
        <w:ind w:firstLine="567"/>
        <w:jc w:val="both"/>
        <w:rPr>
          <w:szCs w:val="20"/>
          <w:lang w:eastAsia="ru-RU"/>
        </w:rPr>
      </w:pPr>
      <w:r w:rsidRPr="00117868">
        <w:rPr>
          <w:szCs w:val="20"/>
          <w:lang w:eastAsia="ru-RU"/>
        </w:rPr>
        <w:t>- Федеральным законом от 24.07.2007 № 221-ФЗ «О государственном кадастре недвижимости»;</w:t>
      </w:r>
    </w:p>
    <w:p w:rsidR="0042504C" w:rsidRPr="00117868" w:rsidRDefault="0042504C" w:rsidP="0042504C">
      <w:pPr>
        <w:tabs>
          <w:tab w:val="left" w:pos="1418"/>
        </w:tabs>
        <w:ind w:firstLine="567"/>
        <w:jc w:val="both"/>
        <w:rPr>
          <w:szCs w:val="20"/>
          <w:lang w:eastAsia="ru-RU"/>
        </w:rPr>
      </w:pPr>
      <w:r w:rsidRPr="00117868">
        <w:rPr>
          <w:szCs w:val="20"/>
          <w:lang w:eastAsia="ru-RU"/>
        </w:rPr>
        <w:t>- СНиП 11-04-2003 «Инструкция о порядке разработки, согласования, экспертизы и утверждения градостроительной документации»;</w:t>
      </w:r>
    </w:p>
    <w:p w:rsidR="0042504C" w:rsidRPr="00117868" w:rsidRDefault="0042504C" w:rsidP="0042504C">
      <w:pPr>
        <w:tabs>
          <w:tab w:val="left" w:pos="1418"/>
        </w:tabs>
        <w:ind w:firstLine="567"/>
        <w:jc w:val="both"/>
        <w:rPr>
          <w:szCs w:val="20"/>
          <w:lang w:eastAsia="ru-RU"/>
        </w:rPr>
      </w:pPr>
      <w:r w:rsidRPr="00117868">
        <w:rPr>
          <w:szCs w:val="20"/>
          <w:lang w:eastAsia="ru-RU"/>
        </w:rPr>
        <w:t>- Методическими рекомендациями по разработке проектов генеральных планов поселений и городских округов (утв. Приказом Министерства регионального развития РФ от 26.05.2011 г. № 244);</w:t>
      </w:r>
    </w:p>
    <w:p w:rsidR="0042504C" w:rsidRPr="00117868" w:rsidRDefault="0042504C" w:rsidP="0042504C">
      <w:pPr>
        <w:tabs>
          <w:tab w:val="left" w:pos="1418"/>
        </w:tabs>
        <w:ind w:firstLine="567"/>
        <w:jc w:val="both"/>
        <w:rPr>
          <w:szCs w:val="20"/>
          <w:lang w:eastAsia="ru-RU"/>
        </w:rPr>
      </w:pPr>
      <w:r w:rsidRPr="00117868">
        <w:rPr>
          <w:szCs w:val="20"/>
          <w:lang w:eastAsia="ru-RU"/>
        </w:rPr>
        <w:t>- СП 42.13330.2016 «СНиП 2.07.01-89* Градостроительство. Планировка и застройка городских и сельских поселений»;</w:t>
      </w:r>
    </w:p>
    <w:p w:rsidR="0042504C" w:rsidRPr="00117868" w:rsidRDefault="0042504C" w:rsidP="0042504C">
      <w:pPr>
        <w:tabs>
          <w:tab w:val="left" w:pos="1418"/>
        </w:tabs>
        <w:ind w:firstLine="567"/>
        <w:jc w:val="both"/>
        <w:rPr>
          <w:szCs w:val="20"/>
          <w:lang w:eastAsia="ru-RU"/>
        </w:rPr>
      </w:pPr>
      <w:r w:rsidRPr="00117868">
        <w:rPr>
          <w:szCs w:val="20"/>
          <w:lang w:eastAsia="ru-RU"/>
        </w:rPr>
        <w:t>- СанПиН 2.2.1/2.1.1.1200-03 «Санитарно-защитные зоны и санитарная классификация предприятий, сооружений и иных объектов»;</w:t>
      </w:r>
    </w:p>
    <w:p w:rsidR="0042504C" w:rsidRPr="00117868" w:rsidRDefault="0042504C" w:rsidP="0042504C">
      <w:pPr>
        <w:tabs>
          <w:tab w:val="left" w:pos="1418"/>
        </w:tabs>
        <w:ind w:firstLine="567"/>
        <w:jc w:val="both"/>
        <w:rPr>
          <w:szCs w:val="20"/>
          <w:lang w:eastAsia="ru-RU"/>
        </w:rPr>
      </w:pPr>
      <w:r w:rsidRPr="00117868">
        <w:rPr>
          <w:szCs w:val="20"/>
          <w:lang w:eastAsia="ru-RU"/>
        </w:rPr>
        <w:t>- СП 53.13330.2011 «Планировка и застройка территорий садоводческих (дачных) объединений граждан, здания и сооружения»;</w:t>
      </w:r>
    </w:p>
    <w:p w:rsidR="0042504C" w:rsidRPr="00117868" w:rsidRDefault="0042504C" w:rsidP="0042504C">
      <w:pPr>
        <w:tabs>
          <w:tab w:val="left" w:pos="1418"/>
        </w:tabs>
        <w:ind w:firstLine="567"/>
        <w:jc w:val="both"/>
        <w:rPr>
          <w:szCs w:val="20"/>
          <w:lang w:eastAsia="ru-RU"/>
        </w:rPr>
      </w:pPr>
      <w:r w:rsidRPr="00117868">
        <w:rPr>
          <w:szCs w:val="20"/>
          <w:lang w:eastAsia="ru-RU"/>
        </w:rPr>
        <w:t>- Действующим законодательством в области архитектурной деятельности и градостроительства, строительными и санитарно-эпидемиологическими нормами;</w:t>
      </w:r>
    </w:p>
    <w:p w:rsidR="0042504C" w:rsidRPr="00117868" w:rsidRDefault="0042504C" w:rsidP="0042504C">
      <w:pPr>
        <w:tabs>
          <w:tab w:val="left" w:pos="1418"/>
        </w:tabs>
        <w:ind w:firstLine="567"/>
        <w:jc w:val="both"/>
        <w:rPr>
          <w:szCs w:val="20"/>
          <w:lang w:eastAsia="ru-RU"/>
        </w:rPr>
      </w:pPr>
      <w:r w:rsidRPr="00117868">
        <w:rPr>
          <w:szCs w:val="20"/>
          <w:lang w:eastAsia="ru-RU"/>
        </w:rPr>
        <w:t>- Приказом Министерства регионального развития РФ от 01.09.2014 № 540 «Об утверждении классификатора видов разрешенного использования земельных участков»;</w:t>
      </w:r>
    </w:p>
    <w:p w:rsidR="0042504C" w:rsidRPr="00117868" w:rsidRDefault="0042504C" w:rsidP="0042504C">
      <w:pPr>
        <w:tabs>
          <w:tab w:val="left" w:pos="1418"/>
        </w:tabs>
        <w:ind w:firstLine="567"/>
        <w:jc w:val="both"/>
        <w:rPr>
          <w:szCs w:val="20"/>
          <w:lang w:eastAsia="ru-RU"/>
        </w:rPr>
      </w:pPr>
      <w:r w:rsidRPr="00117868">
        <w:rPr>
          <w:szCs w:val="20"/>
          <w:lang w:eastAsia="ru-RU"/>
        </w:rPr>
        <w:t>- Приказом Министерства экономического развития Российской Федерации от 20.10.2010 № 503 «Об установлении требований к формату документов, представляемых в электронном виде в процессе информационного взаимодействия при ведении государственного кадастра недвижимости»;</w:t>
      </w:r>
    </w:p>
    <w:p w:rsidR="0042504C" w:rsidRPr="00117868" w:rsidRDefault="0042504C" w:rsidP="0042504C">
      <w:pPr>
        <w:tabs>
          <w:tab w:val="left" w:pos="1418"/>
        </w:tabs>
        <w:ind w:firstLine="567"/>
        <w:jc w:val="both"/>
        <w:rPr>
          <w:szCs w:val="20"/>
          <w:lang w:eastAsia="ru-RU"/>
        </w:rPr>
      </w:pPr>
      <w:r w:rsidRPr="00117868">
        <w:rPr>
          <w:szCs w:val="20"/>
          <w:lang w:eastAsia="ru-RU"/>
        </w:rPr>
        <w:t>- Приказом от 1.08.2014 г. № П/369 "О реализации информационного взаимодействия при ведении государственного кадастра недвижимости в электронном виде";</w:t>
      </w:r>
    </w:p>
    <w:p w:rsidR="0042504C" w:rsidRPr="00117868" w:rsidRDefault="0042504C" w:rsidP="0042504C">
      <w:pPr>
        <w:tabs>
          <w:tab w:val="left" w:pos="1418"/>
        </w:tabs>
        <w:ind w:firstLine="567"/>
        <w:jc w:val="both"/>
        <w:rPr>
          <w:szCs w:val="20"/>
          <w:lang w:eastAsia="ru-RU"/>
        </w:rPr>
      </w:pPr>
      <w:r w:rsidRPr="00117868">
        <w:rPr>
          <w:szCs w:val="20"/>
          <w:lang w:eastAsia="ru-RU"/>
        </w:rPr>
        <w:t>- Законом Ханты-Мансийского автономного округа - Югры от 18.04.2007 № 39-оз «О градостроительной деятельности на территории Ханты-Мансийского автономного округа – Югры»;</w:t>
      </w:r>
    </w:p>
    <w:p w:rsidR="0042504C" w:rsidRPr="00117868" w:rsidRDefault="0042504C" w:rsidP="0042504C">
      <w:pPr>
        <w:tabs>
          <w:tab w:val="left" w:pos="1418"/>
        </w:tabs>
        <w:ind w:firstLine="567"/>
        <w:jc w:val="both"/>
        <w:rPr>
          <w:szCs w:val="20"/>
          <w:lang w:eastAsia="ru-RU"/>
        </w:rPr>
      </w:pPr>
      <w:r w:rsidRPr="00117868">
        <w:rPr>
          <w:szCs w:val="20"/>
          <w:lang w:eastAsia="ru-RU"/>
        </w:rPr>
        <w:t>- Законом Ханты-Мансийского автономного округа - Югры от 07.07.2004 № 43-оз «Об административно-территориальном устройстве Ханты-Мансийского автономного округа – Югры и порядке его изменения»;</w:t>
      </w:r>
    </w:p>
    <w:p w:rsidR="0042504C" w:rsidRPr="00117868" w:rsidRDefault="0042504C" w:rsidP="0042504C">
      <w:pPr>
        <w:tabs>
          <w:tab w:val="left" w:pos="1418"/>
        </w:tabs>
        <w:ind w:firstLine="567"/>
        <w:jc w:val="both"/>
        <w:rPr>
          <w:szCs w:val="20"/>
          <w:lang w:eastAsia="ru-RU"/>
        </w:rPr>
      </w:pPr>
      <w:r w:rsidRPr="00117868">
        <w:rPr>
          <w:szCs w:val="20"/>
          <w:lang w:eastAsia="ru-RU"/>
        </w:rPr>
        <w:t>- Законом Ханты-Мансийского автономного округа - Югры от 25.11.2004 № 63-оз «О статусе и границах муниципальных образований Ханты-Мансийского автономного округа – Югры»;</w:t>
      </w:r>
    </w:p>
    <w:p w:rsidR="0042504C" w:rsidRPr="00117868" w:rsidRDefault="0042504C" w:rsidP="0042504C">
      <w:pPr>
        <w:tabs>
          <w:tab w:val="left" w:pos="1418"/>
        </w:tabs>
        <w:ind w:firstLine="567"/>
        <w:jc w:val="both"/>
        <w:rPr>
          <w:szCs w:val="20"/>
          <w:lang w:eastAsia="ru-RU"/>
        </w:rPr>
      </w:pPr>
      <w:r w:rsidRPr="00117868">
        <w:rPr>
          <w:szCs w:val="20"/>
          <w:lang w:eastAsia="ru-RU"/>
        </w:rPr>
        <w:lastRenderedPageBreak/>
        <w:t>- Постановление Правительства ХМАО - Югры от 14.06.2019 N 190-п "О внесении изменений в приложение к Постановлению Правительства Ханты-Мансийского автономного округа - Югры от 29.12.2014 № 534-п «Об утверждении Региональных нормативов градостроительного проектирования ХМАО – Югры» (далее РНГП).</w:t>
      </w:r>
    </w:p>
    <w:p w:rsidR="0042504C" w:rsidRPr="00117868" w:rsidRDefault="0042504C" w:rsidP="0042504C">
      <w:pPr>
        <w:tabs>
          <w:tab w:val="left" w:pos="1418"/>
        </w:tabs>
        <w:ind w:firstLine="567"/>
        <w:jc w:val="both"/>
        <w:rPr>
          <w:szCs w:val="20"/>
          <w:lang w:eastAsia="ru-RU"/>
        </w:rPr>
      </w:pPr>
      <w:r w:rsidRPr="00117868">
        <w:rPr>
          <w:szCs w:val="20"/>
          <w:lang w:eastAsia="ru-RU"/>
        </w:rPr>
        <w:t>При разработке документации по планировке территории использованы следующие материалы:</w:t>
      </w:r>
    </w:p>
    <w:p w:rsidR="0042504C" w:rsidRPr="00117868" w:rsidRDefault="0042504C" w:rsidP="0042504C">
      <w:pPr>
        <w:tabs>
          <w:tab w:val="left" w:pos="1418"/>
        </w:tabs>
        <w:ind w:firstLine="567"/>
        <w:jc w:val="both"/>
        <w:rPr>
          <w:szCs w:val="20"/>
          <w:lang w:eastAsia="ru-RU"/>
        </w:rPr>
      </w:pPr>
      <w:r w:rsidRPr="00117868">
        <w:rPr>
          <w:szCs w:val="20"/>
          <w:lang w:eastAsia="ru-RU"/>
        </w:rPr>
        <w:t>1. Утвержденная градостроительная документация:</w:t>
      </w:r>
    </w:p>
    <w:p w:rsidR="0042504C" w:rsidRPr="00117868" w:rsidRDefault="0042504C" w:rsidP="0042504C">
      <w:pPr>
        <w:tabs>
          <w:tab w:val="left" w:pos="1418"/>
        </w:tabs>
        <w:ind w:firstLine="567"/>
        <w:jc w:val="both"/>
        <w:rPr>
          <w:szCs w:val="20"/>
          <w:lang w:eastAsia="ru-RU"/>
        </w:rPr>
      </w:pPr>
      <w:r w:rsidRPr="00117868">
        <w:rPr>
          <w:szCs w:val="20"/>
          <w:lang w:eastAsia="ru-RU"/>
        </w:rPr>
        <w:t>- Схема территориального планирования Ханты-Мансийского автономного округа - Югры, утвержденная Постановлением Правительства Ханты-Мансийского автономного округа - Югры от 26.12.2014 № 506-п;</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 Генеральный план городского поселения </w:t>
      </w:r>
      <w:proofErr w:type="spellStart"/>
      <w:r w:rsidRPr="00117868">
        <w:rPr>
          <w:szCs w:val="20"/>
          <w:lang w:eastAsia="ru-RU"/>
        </w:rPr>
        <w:t>Пойковский</w:t>
      </w:r>
      <w:proofErr w:type="spellEnd"/>
      <w:r w:rsidRPr="00117868">
        <w:rPr>
          <w:szCs w:val="20"/>
          <w:lang w:eastAsia="ru-RU"/>
        </w:rPr>
        <w:t xml:space="preserve">, утвержденный решением Совета депутатов городского поселения </w:t>
      </w:r>
      <w:proofErr w:type="spellStart"/>
      <w:r w:rsidRPr="00117868">
        <w:rPr>
          <w:szCs w:val="20"/>
          <w:lang w:eastAsia="ru-RU"/>
        </w:rPr>
        <w:t>Пойковский</w:t>
      </w:r>
      <w:proofErr w:type="spellEnd"/>
      <w:r w:rsidRPr="00117868">
        <w:rPr>
          <w:szCs w:val="20"/>
          <w:lang w:eastAsia="ru-RU"/>
        </w:rPr>
        <w:t xml:space="preserve"> от 21.04.2017 №299 (далее – ГП);</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 Местные нормативы градостроительного проектирования </w:t>
      </w:r>
      <w:proofErr w:type="spellStart"/>
      <w:r w:rsidRPr="00117868">
        <w:rPr>
          <w:szCs w:val="20"/>
          <w:lang w:eastAsia="ru-RU"/>
        </w:rPr>
        <w:t>Нефтеюганского</w:t>
      </w:r>
      <w:proofErr w:type="spellEnd"/>
      <w:r w:rsidRPr="00117868">
        <w:rPr>
          <w:szCs w:val="20"/>
          <w:lang w:eastAsia="ru-RU"/>
        </w:rPr>
        <w:t xml:space="preserve"> района, утвержденные Решением Думы </w:t>
      </w:r>
      <w:proofErr w:type="spellStart"/>
      <w:r w:rsidRPr="00117868">
        <w:rPr>
          <w:szCs w:val="20"/>
          <w:lang w:eastAsia="ru-RU"/>
        </w:rPr>
        <w:t>Нефтеюганского</w:t>
      </w:r>
      <w:proofErr w:type="spellEnd"/>
      <w:r w:rsidRPr="00117868">
        <w:rPr>
          <w:szCs w:val="20"/>
          <w:lang w:eastAsia="ru-RU"/>
        </w:rPr>
        <w:t xml:space="preserve"> района от 23.01.2019 №322 «О внесении изменений в решение Думы </w:t>
      </w:r>
      <w:proofErr w:type="spellStart"/>
      <w:r w:rsidRPr="00117868">
        <w:rPr>
          <w:szCs w:val="20"/>
          <w:lang w:eastAsia="ru-RU"/>
        </w:rPr>
        <w:t>Нефтеюганского</w:t>
      </w:r>
      <w:proofErr w:type="spellEnd"/>
      <w:r w:rsidRPr="00117868">
        <w:rPr>
          <w:szCs w:val="20"/>
          <w:lang w:eastAsia="ru-RU"/>
        </w:rPr>
        <w:t xml:space="preserve"> района от 25.03.2015 №573 «Об утверждении местных нормативов градостроительного проектирования </w:t>
      </w:r>
      <w:proofErr w:type="spellStart"/>
      <w:r w:rsidRPr="00117868">
        <w:rPr>
          <w:szCs w:val="20"/>
          <w:lang w:eastAsia="ru-RU"/>
        </w:rPr>
        <w:t>Нефтеюганского</w:t>
      </w:r>
      <w:proofErr w:type="spellEnd"/>
      <w:r w:rsidRPr="00117868">
        <w:rPr>
          <w:szCs w:val="20"/>
          <w:lang w:eastAsia="ru-RU"/>
        </w:rPr>
        <w:t xml:space="preserve"> района» (далее – МНГП </w:t>
      </w:r>
      <w:proofErr w:type="spellStart"/>
      <w:r w:rsidRPr="00117868">
        <w:rPr>
          <w:szCs w:val="20"/>
          <w:lang w:eastAsia="ru-RU"/>
        </w:rPr>
        <w:t>Нефтеюганского</w:t>
      </w:r>
      <w:proofErr w:type="spellEnd"/>
      <w:r w:rsidRPr="00117868">
        <w:rPr>
          <w:szCs w:val="20"/>
          <w:lang w:eastAsia="ru-RU"/>
        </w:rPr>
        <w:t xml:space="preserve"> района);</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 Местные нормативы градостроительного проектирования городского поселения </w:t>
      </w:r>
      <w:proofErr w:type="spellStart"/>
      <w:r w:rsidRPr="00117868">
        <w:rPr>
          <w:szCs w:val="20"/>
          <w:lang w:eastAsia="ru-RU"/>
        </w:rPr>
        <w:t>Пойковский</w:t>
      </w:r>
      <w:proofErr w:type="spellEnd"/>
      <w:r w:rsidRPr="00117868">
        <w:rPr>
          <w:szCs w:val="20"/>
          <w:lang w:eastAsia="ru-RU"/>
        </w:rPr>
        <w:t xml:space="preserve">, утвержденные Решением Совета депутатов городского поселения </w:t>
      </w:r>
      <w:proofErr w:type="spellStart"/>
      <w:r w:rsidRPr="00117868">
        <w:rPr>
          <w:szCs w:val="20"/>
          <w:lang w:eastAsia="ru-RU"/>
        </w:rPr>
        <w:t>Пойковский</w:t>
      </w:r>
      <w:proofErr w:type="spellEnd"/>
      <w:r w:rsidRPr="00117868">
        <w:rPr>
          <w:szCs w:val="20"/>
          <w:lang w:eastAsia="ru-RU"/>
        </w:rPr>
        <w:t xml:space="preserve"> от 22.09.2017 №328 «О внесении изменений в решение Совета депутатов городского поселения </w:t>
      </w:r>
      <w:proofErr w:type="spellStart"/>
      <w:r w:rsidRPr="00117868">
        <w:rPr>
          <w:szCs w:val="20"/>
          <w:lang w:eastAsia="ru-RU"/>
        </w:rPr>
        <w:t>Пойковский</w:t>
      </w:r>
      <w:proofErr w:type="spellEnd"/>
      <w:r w:rsidRPr="00117868">
        <w:rPr>
          <w:szCs w:val="20"/>
          <w:lang w:eastAsia="ru-RU"/>
        </w:rPr>
        <w:t xml:space="preserve"> от 17.04.2015 №129 «Об утверждении местных нормативов градостроительного проектирования городского поселения </w:t>
      </w:r>
      <w:proofErr w:type="spellStart"/>
      <w:r w:rsidRPr="00117868">
        <w:rPr>
          <w:szCs w:val="20"/>
          <w:lang w:eastAsia="ru-RU"/>
        </w:rPr>
        <w:t>Пойковский</w:t>
      </w:r>
      <w:proofErr w:type="spellEnd"/>
      <w:r w:rsidRPr="00117868">
        <w:rPr>
          <w:szCs w:val="20"/>
          <w:lang w:eastAsia="ru-RU"/>
        </w:rPr>
        <w:t>» (далее – МНГП);</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 Правила землепользования и застройки городского поселения </w:t>
      </w:r>
      <w:proofErr w:type="spellStart"/>
      <w:r w:rsidRPr="00117868">
        <w:rPr>
          <w:szCs w:val="20"/>
          <w:lang w:eastAsia="ru-RU"/>
        </w:rPr>
        <w:t>Пойковский</w:t>
      </w:r>
      <w:proofErr w:type="spellEnd"/>
      <w:r w:rsidRPr="00117868">
        <w:rPr>
          <w:szCs w:val="20"/>
          <w:lang w:eastAsia="ru-RU"/>
        </w:rPr>
        <w:t xml:space="preserve">, утвержденные Решением Думы </w:t>
      </w:r>
      <w:proofErr w:type="spellStart"/>
      <w:r w:rsidRPr="00117868">
        <w:rPr>
          <w:szCs w:val="20"/>
          <w:lang w:eastAsia="ru-RU"/>
        </w:rPr>
        <w:t>Нефтеюганского</w:t>
      </w:r>
      <w:proofErr w:type="spellEnd"/>
      <w:r w:rsidRPr="00117868">
        <w:rPr>
          <w:szCs w:val="20"/>
          <w:lang w:eastAsia="ru-RU"/>
        </w:rPr>
        <w:t xml:space="preserve"> района от 19.04.2017 №304 «Об утверждении Правил землепользования и застройки городского поселения </w:t>
      </w:r>
      <w:proofErr w:type="spellStart"/>
      <w:r w:rsidRPr="00117868">
        <w:rPr>
          <w:szCs w:val="20"/>
          <w:lang w:eastAsia="ru-RU"/>
        </w:rPr>
        <w:t>Пойковский</w:t>
      </w:r>
      <w:proofErr w:type="spellEnd"/>
      <w:r w:rsidRPr="00117868">
        <w:rPr>
          <w:szCs w:val="20"/>
          <w:lang w:eastAsia="ru-RU"/>
        </w:rPr>
        <w:t>» (далее – ПЗЗ).</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2. Исходные данные, выданные заказчиком, в </w:t>
      </w:r>
      <w:proofErr w:type="spellStart"/>
      <w:r w:rsidRPr="00117868">
        <w:rPr>
          <w:szCs w:val="20"/>
          <w:lang w:eastAsia="ru-RU"/>
        </w:rPr>
        <w:t>т.ч</w:t>
      </w:r>
      <w:proofErr w:type="spellEnd"/>
      <w:r w:rsidRPr="00117868">
        <w:rPr>
          <w:szCs w:val="20"/>
          <w:lang w:eastAsia="ru-RU"/>
        </w:rPr>
        <w:t>. техническое задание, топографическая съемка масштаба 1:500.</w:t>
      </w:r>
    </w:p>
    <w:p w:rsidR="0042504C" w:rsidRPr="00117868" w:rsidRDefault="0042504C" w:rsidP="0042504C">
      <w:pPr>
        <w:tabs>
          <w:tab w:val="left" w:pos="1418"/>
        </w:tabs>
        <w:ind w:firstLine="567"/>
        <w:jc w:val="both"/>
        <w:rPr>
          <w:szCs w:val="20"/>
          <w:lang w:eastAsia="ru-RU"/>
        </w:rPr>
      </w:pPr>
      <w:r w:rsidRPr="00117868">
        <w:rPr>
          <w:szCs w:val="20"/>
          <w:lang w:eastAsia="ru-RU"/>
        </w:rPr>
        <w:t xml:space="preserve">Сведения информационных систем обеспечения градостроительной деятельности, предусмотренные частью 4 статьи 56 ГК РФ за исключением сведений, отнесенных федеральными законами к категории ограниченного доступа (в соответствии частью 8 статьи 56 ГК РФ). Картографические материалы в формате </w:t>
      </w:r>
      <w:proofErr w:type="spellStart"/>
      <w:r w:rsidRPr="00117868">
        <w:rPr>
          <w:szCs w:val="20"/>
          <w:lang w:eastAsia="ru-RU"/>
        </w:rPr>
        <w:t>Mapinfo</w:t>
      </w:r>
      <w:proofErr w:type="spellEnd"/>
      <w:r w:rsidRPr="00117868">
        <w:rPr>
          <w:szCs w:val="20"/>
          <w:lang w:eastAsia="ru-RU"/>
        </w:rPr>
        <w:t xml:space="preserve"> (</w:t>
      </w:r>
      <w:proofErr w:type="spellStart"/>
      <w:r w:rsidRPr="00117868">
        <w:rPr>
          <w:szCs w:val="20"/>
          <w:lang w:eastAsia="ru-RU"/>
        </w:rPr>
        <w:t>mid</w:t>
      </w:r>
      <w:proofErr w:type="spellEnd"/>
      <w:r w:rsidRPr="00117868">
        <w:rPr>
          <w:szCs w:val="20"/>
          <w:lang w:eastAsia="ru-RU"/>
        </w:rPr>
        <w:t>/</w:t>
      </w:r>
      <w:proofErr w:type="spellStart"/>
      <w:r w:rsidRPr="00117868">
        <w:rPr>
          <w:szCs w:val="20"/>
          <w:lang w:eastAsia="ru-RU"/>
        </w:rPr>
        <w:t>mif</w:t>
      </w:r>
      <w:proofErr w:type="spellEnd"/>
      <w:r w:rsidRPr="00117868">
        <w:rPr>
          <w:szCs w:val="20"/>
          <w:lang w:eastAsia="ru-RU"/>
        </w:rPr>
        <w:t>).</w:t>
      </w:r>
    </w:p>
    <w:p w:rsidR="0042504C" w:rsidRPr="00117868" w:rsidRDefault="0042504C" w:rsidP="0042504C">
      <w:pPr>
        <w:tabs>
          <w:tab w:val="left" w:pos="1418"/>
        </w:tabs>
        <w:ind w:firstLine="567"/>
        <w:jc w:val="both"/>
        <w:rPr>
          <w:szCs w:val="20"/>
          <w:lang w:eastAsia="ru-RU"/>
        </w:rPr>
      </w:pPr>
      <w:r w:rsidRPr="00117868">
        <w:rPr>
          <w:szCs w:val="20"/>
          <w:lang w:eastAsia="ru-RU"/>
        </w:rPr>
        <w:t>3. Границы соседних землевладений, отводов участков под все виды использования сформированы на основании кадастрового плана территории (выписка из государственного кадастра недвижимости), предоставленного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Ханты-Мансийскому автономному округу - Югре.</w:t>
      </w:r>
    </w:p>
    <w:p w:rsidR="0042504C" w:rsidRPr="00117868" w:rsidRDefault="0042504C" w:rsidP="0042504C">
      <w:pPr>
        <w:tabs>
          <w:tab w:val="left" w:pos="1418"/>
        </w:tabs>
        <w:ind w:firstLine="567"/>
        <w:jc w:val="both"/>
        <w:rPr>
          <w:szCs w:val="20"/>
          <w:lang w:eastAsia="ru-RU"/>
        </w:rPr>
      </w:pPr>
      <w:r w:rsidRPr="00117868">
        <w:rPr>
          <w:szCs w:val="20"/>
          <w:lang w:eastAsia="ru-RU"/>
        </w:rPr>
        <w:t>Подготовка графической части документации по планировке территории осуществляется:</w:t>
      </w:r>
    </w:p>
    <w:p w:rsidR="0042504C" w:rsidRPr="00117868" w:rsidRDefault="0042504C" w:rsidP="0042504C">
      <w:pPr>
        <w:tabs>
          <w:tab w:val="left" w:pos="1418"/>
        </w:tabs>
        <w:ind w:firstLine="567"/>
        <w:jc w:val="both"/>
        <w:rPr>
          <w:szCs w:val="20"/>
          <w:lang w:eastAsia="ru-RU"/>
        </w:rPr>
      </w:pPr>
      <w:r w:rsidRPr="00117868">
        <w:rPr>
          <w:szCs w:val="20"/>
          <w:lang w:eastAsia="ru-RU"/>
        </w:rPr>
        <w:t>1) в соответствии с системой координат, используемой для ведения Единого государственного реестра недвижимости (МСК-86);</w:t>
      </w:r>
    </w:p>
    <w:p w:rsidR="002F053E" w:rsidRPr="00117868" w:rsidRDefault="0042504C" w:rsidP="0042504C">
      <w:pPr>
        <w:tabs>
          <w:tab w:val="left" w:pos="1418"/>
        </w:tabs>
        <w:ind w:firstLine="567"/>
        <w:jc w:val="both"/>
        <w:rPr>
          <w:rFonts w:eastAsia="SimSun"/>
          <w:szCs w:val="20"/>
          <w:lang w:eastAsia="ru-RU"/>
        </w:rPr>
      </w:pPr>
      <w:r w:rsidRPr="00117868">
        <w:rPr>
          <w:szCs w:val="20"/>
          <w:lang w:eastAsia="ru-RU"/>
        </w:rPr>
        <w:t>2) с использованием цифрового топографического плана М 1:500, соответствующего действительному состоянию местности на момент разработки</w:t>
      </w:r>
      <w:r w:rsidR="00E03689" w:rsidRPr="00117868">
        <w:rPr>
          <w:szCs w:val="20"/>
          <w:lang w:eastAsia="ru-RU"/>
        </w:rPr>
        <w:t>.</w:t>
      </w:r>
    </w:p>
    <w:p w:rsidR="004859ED" w:rsidRPr="00117868" w:rsidRDefault="00970D0B" w:rsidP="00BB3B61">
      <w:pPr>
        <w:keepNext/>
        <w:suppressAutoHyphens w:val="0"/>
        <w:autoSpaceDE w:val="0"/>
        <w:autoSpaceDN w:val="0"/>
        <w:adjustRightInd w:val="0"/>
        <w:spacing w:before="240"/>
        <w:ind w:firstLine="567"/>
        <w:jc w:val="center"/>
        <w:rPr>
          <w:rFonts w:eastAsia="GOST Type AU"/>
          <w:i/>
        </w:rPr>
      </w:pPr>
      <w:r w:rsidRPr="00117868">
        <w:rPr>
          <w:rFonts w:eastAsia="GOST Type AU"/>
          <w:i/>
        </w:rPr>
        <w:t>Современное использование</w:t>
      </w:r>
    </w:p>
    <w:p w:rsidR="00215073" w:rsidRPr="00117868" w:rsidRDefault="00215073" w:rsidP="00215073">
      <w:pPr>
        <w:autoSpaceDE w:val="0"/>
        <w:ind w:firstLine="567"/>
        <w:jc w:val="both"/>
        <w:rPr>
          <w:szCs w:val="20"/>
          <w:lang w:eastAsia="ru-RU"/>
        </w:rPr>
      </w:pPr>
      <w:bookmarkStart w:id="10" w:name="_Hlk526124371"/>
      <w:bookmarkStart w:id="11" w:name="_Hlk525856465"/>
      <w:r w:rsidRPr="00117868">
        <w:rPr>
          <w:szCs w:val="20"/>
          <w:lang w:eastAsia="ru-RU"/>
        </w:rPr>
        <w:t xml:space="preserve">Территория находится в восточной части городского поселения </w:t>
      </w:r>
      <w:proofErr w:type="spellStart"/>
      <w:r w:rsidRPr="00117868">
        <w:rPr>
          <w:szCs w:val="20"/>
          <w:lang w:eastAsia="ru-RU"/>
        </w:rPr>
        <w:t>Пойковский</w:t>
      </w:r>
      <w:bookmarkEnd w:id="10"/>
      <w:proofErr w:type="spellEnd"/>
      <w:r w:rsidRPr="00117868">
        <w:rPr>
          <w:szCs w:val="20"/>
          <w:lang w:eastAsia="ru-RU"/>
        </w:rPr>
        <w:t xml:space="preserve">. </w:t>
      </w:r>
    </w:p>
    <w:p w:rsidR="00215073" w:rsidRPr="00117868" w:rsidRDefault="00215073" w:rsidP="00215073">
      <w:pPr>
        <w:widowControl w:val="0"/>
        <w:ind w:firstLine="567"/>
        <w:jc w:val="both"/>
        <w:rPr>
          <w:rFonts w:eastAsia="Arial Unicode MS"/>
          <w:kern w:val="1"/>
          <w:lang w:eastAsia="hi-IN" w:bidi="hi-IN"/>
        </w:rPr>
      </w:pPr>
      <w:r w:rsidRPr="00117868">
        <w:rPr>
          <w:szCs w:val="20"/>
          <w:lang w:eastAsia="ru-RU"/>
        </w:rPr>
        <w:t>Территория представляет собой преимущественно застройку участками для сельскохозяйственного использования</w:t>
      </w:r>
      <w:r w:rsidRPr="00117868">
        <w:t>.</w:t>
      </w:r>
      <w:r w:rsidRPr="00117868">
        <w:rPr>
          <w:szCs w:val="20"/>
          <w:lang w:eastAsia="ru-RU"/>
        </w:rPr>
        <w:t xml:space="preserve"> Участки частично застроены. </w:t>
      </w:r>
    </w:p>
    <w:bookmarkEnd w:id="11"/>
    <w:p w:rsidR="00215073" w:rsidRPr="00117868" w:rsidRDefault="00215073" w:rsidP="00215073">
      <w:pPr>
        <w:autoSpaceDE w:val="0"/>
        <w:ind w:firstLine="567"/>
        <w:jc w:val="both"/>
        <w:rPr>
          <w:szCs w:val="20"/>
          <w:lang w:eastAsia="ru-RU"/>
        </w:rPr>
      </w:pPr>
      <w:r w:rsidRPr="00117868">
        <w:t xml:space="preserve">Согласно кадастровому плану территории, а также топографической съемке на проектируемой территории проложены инженерные сооружения и коммуникации: </w:t>
      </w:r>
      <w:r w:rsidRPr="00117868">
        <w:rPr>
          <w:szCs w:val="20"/>
          <w:lang w:eastAsia="ru-RU"/>
        </w:rPr>
        <w:t xml:space="preserve">кабельные линии электропередачи напряжением 6 </w:t>
      </w:r>
      <w:proofErr w:type="spellStart"/>
      <w:r w:rsidRPr="00117868">
        <w:rPr>
          <w:szCs w:val="20"/>
          <w:lang w:eastAsia="ru-RU"/>
        </w:rPr>
        <w:t>кВ</w:t>
      </w:r>
      <w:proofErr w:type="spellEnd"/>
      <w:r w:rsidRPr="00117868">
        <w:rPr>
          <w:szCs w:val="20"/>
          <w:lang w:eastAsia="ru-RU"/>
        </w:rPr>
        <w:t xml:space="preserve"> (КЛ-6кВ), 0,4 </w:t>
      </w:r>
      <w:proofErr w:type="spellStart"/>
      <w:r w:rsidRPr="00117868">
        <w:rPr>
          <w:szCs w:val="20"/>
          <w:lang w:eastAsia="ru-RU"/>
        </w:rPr>
        <w:t>кВ</w:t>
      </w:r>
      <w:proofErr w:type="spellEnd"/>
      <w:r w:rsidRPr="00117868">
        <w:rPr>
          <w:szCs w:val="20"/>
          <w:lang w:eastAsia="ru-RU"/>
        </w:rPr>
        <w:t xml:space="preserve"> (КЛ-0,4кВ).</w:t>
      </w:r>
    </w:p>
    <w:p w:rsidR="00BB3B61" w:rsidRPr="003E7D02" w:rsidRDefault="00BB3B61" w:rsidP="00BB3B61">
      <w:pPr>
        <w:pStyle w:val="afffff3"/>
      </w:pPr>
      <w:r w:rsidRPr="003E7D02">
        <w:lastRenderedPageBreak/>
        <w:t>Территория проектирования представлена земельными участками, стоящими на кадастровом учете и неразграниченными землями населенного пункта.</w:t>
      </w:r>
    </w:p>
    <w:p w:rsidR="00BB3B61" w:rsidRPr="003E7D02" w:rsidRDefault="00BB3B61" w:rsidP="00BB3B61">
      <w:pPr>
        <w:pStyle w:val="afffff3"/>
      </w:pPr>
      <w:r w:rsidRPr="003E7D02">
        <w:t>В таблице 1 представлены земельные участки, попадающие в зону проектирования.</w:t>
      </w:r>
    </w:p>
    <w:p w:rsidR="00BB3B61" w:rsidRPr="00367ED2" w:rsidRDefault="00BB3B61" w:rsidP="00BB3B61">
      <w:pPr>
        <w:pStyle w:val="afffff"/>
      </w:pPr>
      <w:bookmarkStart w:id="12" w:name="_Toc67259736"/>
      <w:r w:rsidRPr="00367ED2">
        <w:t>Таблица 1</w:t>
      </w:r>
      <w:bookmarkEnd w:id="12"/>
    </w:p>
    <w:p w:rsidR="00BB3B61" w:rsidRPr="00367ED2" w:rsidRDefault="00BB3B61" w:rsidP="00BB3B61">
      <w:pPr>
        <w:pStyle w:val="afffff0"/>
      </w:pPr>
      <w:r w:rsidRPr="00367ED2">
        <w:t>Существующие земельные участки</w:t>
      </w:r>
    </w:p>
    <w:tbl>
      <w:tblPr>
        <w:tblW w:w="9922" w:type="dxa"/>
        <w:tblLayout w:type="fixed"/>
        <w:tblCellMar>
          <w:left w:w="0" w:type="dxa"/>
          <w:right w:w="0" w:type="dxa"/>
        </w:tblCellMar>
        <w:tblLook w:val="04A0" w:firstRow="1" w:lastRow="0" w:firstColumn="1" w:lastColumn="0" w:noHBand="0" w:noVBand="1"/>
      </w:tblPr>
      <w:tblGrid>
        <w:gridCol w:w="2835"/>
        <w:gridCol w:w="1701"/>
        <w:gridCol w:w="5386"/>
      </w:tblGrid>
      <w:tr w:rsidR="00BB3B61" w:rsidRPr="00026C7C" w:rsidTr="00BB3B61">
        <w:trPr>
          <w:cantSplit/>
          <w:trHeight w:val="510"/>
          <w:tblHead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B3B61" w:rsidRPr="00026C7C" w:rsidRDefault="00BB3B61" w:rsidP="00BB3B61">
            <w:pPr>
              <w:pStyle w:val="afffff1"/>
            </w:pPr>
            <w:r w:rsidRPr="00367ED2">
              <w:t>Кадастровый номер</w:t>
            </w:r>
          </w:p>
        </w:tc>
        <w:tc>
          <w:tcPr>
            <w:tcW w:w="1701" w:type="dxa"/>
            <w:tcBorders>
              <w:top w:val="single" w:sz="4" w:space="0" w:color="auto"/>
              <w:left w:val="nil"/>
              <w:bottom w:val="single" w:sz="4" w:space="0" w:color="auto"/>
              <w:right w:val="single" w:sz="4" w:space="0" w:color="auto"/>
            </w:tcBorders>
            <w:shd w:val="clear" w:color="auto" w:fill="auto"/>
            <w:vAlign w:val="center"/>
          </w:tcPr>
          <w:p w:rsidR="00BB3B61" w:rsidRPr="00026C7C" w:rsidRDefault="00BB3B61" w:rsidP="00BB3B61">
            <w:pPr>
              <w:pStyle w:val="afffff1"/>
            </w:pPr>
            <w:r w:rsidRPr="00367ED2">
              <w:t xml:space="preserve">Площадь, </w:t>
            </w:r>
            <w:proofErr w:type="spellStart"/>
            <w:r w:rsidRPr="00367ED2">
              <w:t>кв.м</w:t>
            </w:r>
            <w:proofErr w:type="spellEnd"/>
          </w:p>
        </w:tc>
        <w:tc>
          <w:tcPr>
            <w:tcW w:w="5386" w:type="dxa"/>
            <w:tcBorders>
              <w:top w:val="single" w:sz="4" w:space="0" w:color="auto"/>
              <w:left w:val="nil"/>
              <w:bottom w:val="single" w:sz="4" w:space="0" w:color="auto"/>
              <w:right w:val="single" w:sz="4" w:space="0" w:color="auto"/>
            </w:tcBorders>
            <w:shd w:val="clear" w:color="auto" w:fill="auto"/>
            <w:vAlign w:val="center"/>
          </w:tcPr>
          <w:p w:rsidR="00BB3B61" w:rsidRPr="00026C7C" w:rsidRDefault="00BB3B61" w:rsidP="00BB3B61">
            <w:pPr>
              <w:pStyle w:val="afffff1"/>
            </w:pPr>
            <w:r w:rsidRPr="00367ED2">
              <w:t>Вид разрешенного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86:08:0020302:508</w:t>
            </w:r>
          </w:p>
        </w:tc>
        <w:tc>
          <w:tcPr>
            <w:tcW w:w="1701" w:type="dxa"/>
            <w:shd w:val="clear" w:color="auto" w:fill="auto"/>
            <w:vAlign w:val="center"/>
            <w:hideMark/>
          </w:tcPr>
          <w:p w:rsidR="00BB3B61" w:rsidRPr="00BB3B61" w:rsidRDefault="00BB3B61" w:rsidP="00BB3B61">
            <w:pPr>
              <w:pStyle w:val="afffff2"/>
            </w:pPr>
            <w:r w:rsidRPr="00BB3B61">
              <w:t>747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86:08:0020302:509</w:t>
            </w:r>
          </w:p>
        </w:tc>
        <w:tc>
          <w:tcPr>
            <w:tcW w:w="1701" w:type="dxa"/>
            <w:shd w:val="clear" w:color="auto" w:fill="auto"/>
            <w:vAlign w:val="center"/>
            <w:hideMark/>
          </w:tcPr>
          <w:p w:rsidR="00BB3B61" w:rsidRPr="00BB3B61" w:rsidRDefault="00BB3B61" w:rsidP="00BB3B61">
            <w:pPr>
              <w:pStyle w:val="afffff2"/>
            </w:pPr>
            <w:r w:rsidRPr="00BB3B61">
              <w:t>905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86:08:0020302:510</w:t>
            </w:r>
          </w:p>
        </w:tc>
        <w:tc>
          <w:tcPr>
            <w:tcW w:w="1701" w:type="dxa"/>
            <w:shd w:val="clear" w:color="auto" w:fill="auto"/>
            <w:vAlign w:val="center"/>
            <w:hideMark/>
          </w:tcPr>
          <w:p w:rsidR="00BB3B61" w:rsidRPr="00BB3B61" w:rsidRDefault="00BB3B61" w:rsidP="00BB3B61">
            <w:pPr>
              <w:pStyle w:val="afffff2"/>
            </w:pPr>
            <w:r w:rsidRPr="00BB3B61">
              <w:t>786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86:08:0020302:511</w:t>
            </w:r>
          </w:p>
        </w:tc>
        <w:tc>
          <w:tcPr>
            <w:tcW w:w="1701" w:type="dxa"/>
            <w:shd w:val="clear" w:color="auto" w:fill="auto"/>
            <w:vAlign w:val="center"/>
            <w:hideMark/>
          </w:tcPr>
          <w:p w:rsidR="00BB3B61" w:rsidRPr="00BB3B61" w:rsidRDefault="00BB3B61" w:rsidP="00BB3B61">
            <w:pPr>
              <w:pStyle w:val="afffff2"/>
            </w:pPr>
            <w:r w:rsidRPr="00BB3B61">
              <w:t>835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86:08:0020302:513</w:t>
            </w:r>
          </w:p>
        </w:tc>
        <w:tc>
          <w:tcPr>
            <w:tcW w:w="1701" w:type="dxa"/>
            <w:shd w:val="clear" w:color="auto" w:fill="auto"/>
            <w:vAlign w:val="center"/>
            <w:hideMark/>
          </w:tcPr>
          <w:p w:rsidR="00BB3B61" w:rsidRPr="00BB3B61" w:rsidRDefault="00BB3B61" w:rsidP="00BB3B61">
            <w:pPr>
              <w:pStyle w:val="afffff2"/>
            </w:pPr>
            <w:r w:rsidRPr="00BB3B61">
              <w:t>808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86:08:0020302:514</w:t>
            </w:r>
          </w:p>
        </w:tc>
        <w:tc>
          <w:tcPr>
            <w:tcW w:w="1701" w:type="dxa"/>
            <w:shd w:val="clear" w:color="auto" w:fill="auto"/>
            <w:vAlign w:val="center"/>
            <w:hideMark/>
          </w:tcPr>
          <w:p w:rsidR="00BB3B61" w:rsidRPr="00BB3B61" w:rsidRDefault="00BB3B61" w:rsidP="00BB3B61">
            <w:pPr>
              <w:pStyle w:val="afffff2"/>
            </w:pPr>
            <w:r w:rsidRPr="00BB3B61">
              <w:t>964</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86:08:0020302:515</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86:08:0020302:516</w:t>
            </w:r>
          </w:p>
        </w:tc>
        <w:tc>
          <w:tcPr>
            <w:tcW w:w="1701" w:type="dxa"/>
            <w:shd w:val="clear" w:color="auto" w:fill="auto"/>
            <w:vAlign w:val="center"/>
            <w:hideMark/>
          </w:tcPr>
          <w:p w:rsidR="00BB3B61" w:rsidRPr="00BB3B61" w:rsidRDefault="00BB3B61" w:rsidP="00BB3B61">
            <w:pPr>
              <w:pStyle w:val="afffff2"/>
            </w:pPr>
            <w:r w:rsidRPr="00BB3B61">
              <w:t>789</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86:08:0020302:517</w:t>
            </w:r>
          </w:p>
        </w:tc>
        <w:tc>
          <w:tcPr>
            <w:tcW w:w="1701" w:type="dxa"/>
            <w:shd w:val="clear" w:color="auto" w:fill="auto"/>
            <w:vAlign w:val="center"/>
            <w:hideMark/>
          </w:tcPr>
          <w:p w:rsidR="00BB3B61" w:rsidRPr="00BB3B61" w:rsidRDefault="00BB3B61" w:rsidP="00BB3B61">
            <w:pPr>
              <w:pStyle w:val="afffff2"/>
            </w:pPr>
            <w:r w:rsidRPr="00BB3B61">
              <w:t>1222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86:08:0020302:518</w:t>
            </w:r>
          </w:p>
        </w:tc>
        <w:tc>
          <w:tcPr>
            <w:tcW w:w="1701" w:type="dxa"/>
            <w:shd w:val="clear" w:color="auto" w:fill="auto"/>
            <w:vAlign w:val="center"/>
            <w:hideMark/>
          </w:tcPr>
          <w:p w:rsidR="00BB3B61" w:rsidRPr="00BB3B61" w:rsidRDefault="00BB3B61" w:rsidP="00BB3B61">
            <w:pPr>
              <w:pStyle w:val="afffff2"/>
            </w:pPr>
            <w:r w:rsidRPr="00BB3B61">
              <w:t>971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86:08:0020302:519</w:t>
            </w:r>
          </w:p>
        </w:tc>
        <w:tc>
          <w:tcPr>
            <w:tcW w:w="1701" w:type="dxa"/>
            <w:shd w:val="clear" w:color="auto" w:fill="auto"/>
            <w:vAlign w:val="center"/>
            <w:hideMark/>
          </w:tcPr>
          <w:p w:rsidR="00BB3B61" w:rsidRPr="00BB3B61" w:rsidRDefault="00BB3B61" w:rsidP="00BB3B61">
            <w:pPr>
              <w:pStyle w:val="afffff2"/>
            </w:pPr>
            <w:r w:rsidRPr="00BB3B61">
              <w:t>805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86:08:0020302:521</w:t>
            </w:r>
          </w:p>
        </w:tc>
        <w:tc>
          <w:tcPr>
            <w:tcW w:w="1701" w:type="dxa"/>
            <w:shd w:val="clear" w:color="auto" w:fill="auto"/>
            <w:vAlign w:val="center"/>
            <w:hideMark/>
          </w:tcPr>
          <w:p w:rsidR="00BB3B61" w:rsidRPr="00BB3B61" w:rsidRDefault="00BB3B61" w:rsidP="00BB3B61">
            <w:pPr>
              <w:pStyle w:val="afffff2"/>
            </w:pPr>
            <w:r w:rsidRPr="00BB3B61">
              <w:t>563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86:08:0020302:522</w:t>
            </w:r>
          </w:p>
        </w:tc>
        <w:tc>
          <w:tcPr>
            <w:tcW w:w="1701" w:type="dxa"/>
            <w:shd w:val="clear" w:color="auto" w:fill="auto"/>
            <w:vAlign w:val="center"/>
            <w:hideMark/>
          </w:tcPr>
          <w:p w:rsidR="00BB3B61" w:rsidRPr="00BB3B61" w:rsidRDefault="00BB3B61" w:rsidP="00BB3B61">
            <w:pPr>
              <w:pStyle w:val="afffff2"/>
            </w:pPr>
            <w:r w:rsidRPr="00BB3B61">
              <w:t>1020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86:08:0020302:523</w:t>
            </w:r>
          </w:p>
        </w:tc>
        <w:tc>
          <w:tcPr>
            <w:tcW w:w="1701" w:type="dxa"/>
            <w:shd w:val="clear" w:color="auto" w:fill="auto"/>
            <w:vAlign w:val="center"/>
            <w:hideMark/>
          </w:tcPr>
          <w:p w:rsidR="00BB3B61" w:rsidRPr="00BB3B61" w:rsidRDefault="00BB3B61" w:rsidP="00BB3B61">
            <w:pPr>
              <w:pStyle w:val="afffff2"/>
            </w:pPr>
            <w:r w:rsidRPr="00BB3B61">
              <w:t>1114</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86:08:0020302:524</w:t>
            </w:r>
          </w:p>
        </w:tc>
        <w:tc>
          <w:tcPr>
            <w:tcW w:w="1701" w:type="dxa"/>
            <w:shd w:val="clear" w:color="auto" w:fill="auto"/>
            <w:vAlign w:val="center"/>
            <w:hideMark/>
          </w:tcPr>
          <w:p w:rsidR="00BB3B61" w:rsidRPr="00BB3B61" w:rsidRDefault="00BB3B61" w:rsidP="00BB3B61">
            <w:pPr>
              <w:pStyle w:val="afffff2"/>
            </w:pPr>
            <w:r w:rsidRPr="00BB3B61">
              <w:t>1448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86:08:0020302:525</w:t>
            </w:r>
          </w:p>
        </w:tc>
        <w:tc>
          <w:tcPr>
            <w:tcW w:w="1701" w:type="dxa"/>
            <w:shd w:val="clear" w:color="auto" w:fill="auto"/>
            <w:vAlign w:val="center"/>
            <w:hideMark/>
          </w:tcPr>
          <w:p w:rsidR="00BB3B61" w:rsidRPr="00BB3B61" w:rsidRDefault="00BB3B61" w:rsidP="00BB3B61">
            <w:pPr>
              <w:pStyle w:val="afffff2"/>
            </w:pPr>
            <w:r w:rsidRPr="00BB3B61">
              <w:t>979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86:08:0020302:526</w:t>
            </w:r>
          </w:p>
        </w:tc>
        <w:tc>
          <w:tcPr>
            <w:tcW w:w="1701" w:type="dxa"/>
            <w:shd w:val="clear" w:color="auto" w:fill="auto"/>
            <w:vAlign w:val="center"/>
            <w:hideMark/>
          </w:tcPr>
          <w:p w:rsidR="00BB3B61" w:rsidRPr="00BB3B61" w:rsidRDefault="00BB3B61" w:rsidP="00BB3B61">
            <w:pPr>
              <w:pStyle w:val="afffff2"/>
            </w:pPr>
            <w:r w:rsidRPr="00BB3B61">
              <w:t>615</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86:08:0020302:529</w:t>
            </w:r>
          </w:p>
        </w:tc>
        <w:tc>
          <w:tcPr>
            <w:tcW w:w="1701" w:type="dxa"/>
            <w:shd w:val="clear" w:color="auto" w:fill="auto"/>
            <w:vAlign w:val="center"/>
            <w:hideMark/>
          </w:tcPr>
          <w:p w:rsidR="00BB3B61" w:rsidRPr="00BB3B61" w:rsidRDefault="00BB3B61" w:rsidP="00BB3B61">
            <w:pPr>
              <w:pStyle w:val="afffff2"/>
            </w:pPr>
            <w:r w:rsidRPr="00BB3B61">
              <w:t>1166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86:08:0020302:530</w:t>
            </w:r>
          </w:p>
        </w:tc>
        <w:tc>
          <w:tcPr>
            <w:tcW w:w="1701" w:type="dxa"/>
            <w:shd w:val="clear" w:color="auto" w:fill="auto"/>
            <w:vAlign w:val="center"/>
            <w:hideMark/>
          </w:tcPr>
          <w:p w:rsidR="00BB3B61" w:rsidRPr="00BB3B61" w:rsidRDefault="00BB3B61" w:rsidP="00BB3B61">
            <w:pPr>
              <w:pStyle w:val="afffff2"/>
            </w:pPr>
            <w:r w:rsidRPr="00BB3B61">
              <w:t>1155</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86:08:0020302:533</w:t>
            </w:r>
          </w:p>
        </w:tc>
        <w:tc>
          <w:tcPr>
            <w:tcW w:w="1701" w:type="dxa"/>
            <w:shd w:val="clear" w:color="auto" w:fill="auto"/>
            <w:vAlign w:val="center"/>
            <w:hideMark/>
          </w:tcPr>
          <w:p w:rsidR="00BB3B61" w:rsidRPr="00BB3B61" w:rsidRDefault="00BB3B61" w:rsidP="00BB3B61">
            <w:pPr>
              <w:pStyle w:val="afffff2"/>
            </w:pPr>
            <w:r w:rsidRPr="00BB3B61">
              <w:t>727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86:08:0020302:534</w:t>
            </w:r>
          </w:p>
        </w:tc>
        <w:tc>
          <w:tcPr>
            <w:tcW w:w="1701" w:type="dxa"/>
            <w:shd w:val="clear" w:color="auto" w:fill="auto"/>
            <w:vAlign w:val="center"/>
            <w:hideMark/>
          </w:tcPr>
          <w:p w:rsidR="00BB3B61" w:rsidRPr="00BB3B61" w:rsidRDefault="00BB3B61" w:rsidP="00BB3B61">
            <w:pPr>
              <w:pStyle w:val="afffff2"/>
            </w:pPr>
            <w:r w:rsidRPr="00BB3B61">
              <w:t>1198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86:08:0020302:535</w:t>
            </w:r>
          </w:p>
        </w:tc>
        <w:tc>
          <w:tcPr>
            <w:tcW w:w="1701" w:type="dxa"/>
            <w:shd w:val="clear" w:color="auto" w:fill="auto"/>
            <w:vAlign w:val="center"/>
            <w:hideMark/>
          </w:tcPr>
          <w:p w:rsidR="00BB3B61" w:rsidRPr="00BB3B61" w:rsidRDefault="00BB3B61" w:rsidP="00BB3B61">
            <w:pPr>
              <w:pStyle w:val="afffff2"/>
            </w:pPr>
            <w:r w:rsidRPr="00BB3B61">
              <w:t>985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86:08:0020302:536</w:t>
            </w:r>
          </w:p>
        </w:tc>
        <w:tc>
          <w:tcPr>
            <w:tcW w:w="1701" w:type="dxa"/>
            <w:shd w:val="clear" w:color="auto" w:fill="auto"/>
            <w:vAlign w:val="center"/>
            <w:hideMark/>
          </w:tcPr>
          <w:p w:rsidR="00BB3B61" w:rsidRPr="00BB3B61" w:rsidRDefault="00BB3B61" w:rsidP="00BB3B61">
            <w:pPr>
              <w:pStyle w:val="afffff2"/>
            </w:pPr>
            <w:r w:rsidRPr="00BB3B61">
              <w:t>749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86:08:0020302:538</w:t>
            </w:r>
          </w:p>
        </w:tc>
        <w:tc>
          <w:tcPr>
            <w:tcW w:w="1701" w:type="dxa"/>
            <w:shd w:val="clear" w:color="auto" w:fill="auto"/>
            <w:vAlign w:val="center"/>
            <w:hideMark/>
          </w:tcPr>
          <w:p w:rsidR="00BB3B61" w:rsidRPr="00BB3B61" w:rsidRDefault="00BB3B61" w:rsidP="00BB3B61">
            <w:pPr>
              <w:pStyle w:val="afffff2"/>
            </w:pPr>
            <w:r w:rsidRPr="00BB3B61">
              <w:t>553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86:08:0020302:539</w:t>
            </w:r>
          </w:p>
        </w:tc>
        <w:tc>
          <w:tcPr>
            <w:tcW w:w="1701" w:type="dxa"/>
            <w:shd w:val="clear" w:color="auto" w:fill="auto"/>
            <w:vAlign w:val="center"/>
            <w:hideMark/>
          </w:tcPr>
          <w:p w:rsidR="00BB3B61" w:rsidRPr="00BB3B61" w:rsidRDefault="00BB3B61" w:rsidP="00BB3B61">
            <w:pPr>
              <w:pStyle w:val="afffff2"/>
            </w:pPr>
            <w:r w:rsidRPr="00BB3B61">
              <w:t>1244</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86:08:0020302:540</w:t>
            </w:r>
          </w:p>
        </w:tc>
        <w:tc>
          <w:tcPr>
            <w:tcW w:w="1701" w:type="dxa"/>
            <w:shd w:val="clear" w:color="auto" w:fill="auto"/>
            <w:vAlign w:val="center"/>
            <w:hideMark/>
          </w:tcPr>
          <w:p w:rsidR="00BB3B61" w:rsidRPr="00BB3B61" w:rsidRDefault="00BB3B61" w:rsidP="00BB3B61">
            <w:pPr>
              <w:pStyle w:val="afffff2"/>
            </w:pPr>
            <w:r w:rsidRPr="00BB3B61">
              <w:t>1005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86:08:0020302:541</w:t>
            </w:r>
          </w:p>
        </w:tc>
        <w:tc>
          <w:tcPr>
            <w:tcW w:w="1701" w:type="dxa"/>
            <w:shd w:val="clear" w:color="auto" w:fill="auto"/>
            <w:vAlign w:val="center"/>
            <w:hideMark/>
          </w:tcPr>
          <w:p w:rsidR="00BB3B61" w:rsidRPr="00BB3B61" w:rsidRDefault="00BB3B61" w:rsidP="00BB3B61">
            <w:pPr>
              <w:pStyle w:val="afffff2"/>
            </w:pPr>
            <w:r w:rsidRPr="00BB3B61">
              <w:t>1010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86:08:0020302:544</w:t>
            </w:r>
          </w:p>
        </w:tc>
        <w:tc>
          <w:tcPr>
            <w:tcW w:w="1701" w:type="dxa"/>
            <w:shd w:val="clear" w:color="auto" w:fill="auto"/>
            <w:vAlign w:val="center"/>
            <w:hideMark/>
          </w:tcPr>
          <w:p w:rsidR="00BB3B61" w:rsidRPr="00BB3B61" w:rsidRDefault="00BB3B61" w:rsidP="00BB3B61">
            <w:pPr>
              <w:pStyle w:val="afffff2"/>
            </w:pPr>
            <w:r w:rsidRPr="00BB3B61">
              <w:t>970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86:08:0020302:545</w:t>
            </w:r>
          </w:p>
        </w:tc>
        <w:tc>
          <w:tcPr>
            <w:tcW w:w="1701" w:type="dxa"/>
            <w:shd w:val="clear" w:color="auto" w:fill="auto"/>
            <w:vAlign w:val="center"/>
            <w:hideMark/>
          </w:tcPr>
          <w:p w:rsidR="00BB3B61" w:rsidRPr="00BB3B61" w:rsidRDefault="00BB3B61" w:rsidP="00BB3B61">
            <w:pPr>
              <w:pStyle w:val="afffff2"/>
            </w:pPr>
            <w:r w:rsidRPr="00BB3B61">
              <w:t>1277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86:08:0020302:546</w:t>
            </w:r>
          </w:p>
        </w:tc>
        <w:tc>
          <w:tcPr>
            <w:tcW w:w="1701" w:type="dxa"/>
            <w:shd w:val="clear" w:color="auto" w:fill="auto"/>
            <w:vAlign w:val="center"/>
            <w:hideMark/>
          </w:tcPr>
          <w:p w:rsidR="00BB3B61" w:rsidRPr="00BB3B61" w:rsidRDefault="00BB3B61" w:rsidP="00BB3B61">
            <w:pPr>
              <w:pStyle w:val="afffff2"/>
            </w:pPr>
            <w:r w:rsidRPr="00BB3B61">
              <w:t>916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lastRenderedPageBreak/>
              <w:t>86:08:0020302:547</w:t>
            </w:r>
          </w:p>
        </w:tc>
        <w:tc>
          <w:tcPr>
            <w:tcW w:w="1701" w:type="dxa"/>
            <w:shd w:val="clear" w:color="auto" w:fill="auto"/>
            <w:vAlign w:val="center"/>
            <w:hideMark/>
          </w:tcPr>
          <w:p w:rsidR="00BB3B61" w:rsidRPr="00BB3B61" w:rsidRDefault="00BB3B61" w:rsidP="00BB3B61">
            <w:pPr>
              <w:pStyle w:val="afffff2"/>
            </w:pPr>
            <w:r w:rsidRPr="00BB3B61">
              <w:t>1421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86:08:0020302:548</w:t>
            </w:r>
          </w:p>
        </w:tc>
        <w:tc>
          <w:tcPr>
            <w:tcW w:w="1701" w:type="dxa"/>
            <w:shd w:val="clear" w:color="auto" w:fill="auto"/>
            <w:vAlign w:val="center"/>
            <w:hideMark/>
          </w:tcPr>
          <w:p w:rsidR="00BB3B61" w:rsidRPr="00BB3B61" w:rsidRDefault="00BB3B61" w:rsidP="00BB3B61">
            <w:pPr>
              <w:pStyle w:val="afffff2"/>
            </w:pPr>
            <w:r w:rsidRPr="00BB3B61">
              <w:t>816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86:08:0020302:549</w:t>
            </w:r>
          </w:p>
        </w:tc>
        <w:tc>
          <w:tcPr>
            <w:tcW w:w="1701" w:type="dxa"/>
            <w:shd w:val="clear" w:color="auto" w:fill="auto"/>
            <w:vAlign w:val="center"/>
            <w:hideMark/>
          </w:tcPr>
          <w:p w:rsidR="00BB3B61" w:rsidRPr="00BB3B61" w:rsidRDefault="00BB3B61" w:rsidP="00BB3B61">
            <w:pPr>
              <w:pStyle w:val="afffff2"/>
            </w:pPr>
            <w:r w:rsidRPr="00BB3B61">
              <w:t>809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86:08:0020302:550</w:t>
            </w:r>
          </w:p>
        </w:tc>
        <w:tc>
          <w:tcPr>
            <w:tcW w:w="1701" w:type="dxa"/>
            <w:shd w:val="clear" w:color="auto" w:fill="auto"/>
            <w:vAlign w:val="center"/>
            <w:hideMark/>
          </w:tcPr>
          <w:p w:rsidR="00BB3B61" w:rsidRPr="00BB3B61" w:rsidRDefault="00BB3B61" w:rsidP="00BB3B61">
            <w:pPr>
              <w:pStyle w:val="afffff2"/>
            </w:pPr>
            <w:r w:rsidRPr="00BB3B61">
              <w:t>697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86:08:0020302:552</w:t>
            </w:r>
          </w:p>
        </w:tc>
        <w:tc>
          <w:tcPr>
            <w:tcW w:w="1701" w:type="dxa"/>
            <w:shd w:val="clear" w:color="auto" w:fill="auto"/>
            <w:vAlign w:val="center"/>
            <w:hideMark/>
          </w:tcPr>
          <w:p w:rsidR="00BB3B61" w:rsidRPr="00BB3B61" w:rsidRDefault="00BB3B61" w:rsidP="00BB3B61">
            <w:pPr>
              <w:pStyle w:val="afffff2"/>
            </w:pPr>
            <w:r w:rsidRPr="00BB3B61">
              <w:t>965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86:08:0020302:553</w:t>
            </w:r>
          </w:p>
        </w:tc>
        <w:tc>
          <w:tcPr>
            <w:tcW w:w="1701" w:type="dxa"/>
            <w:shd w:val="clear" w:color="auto" w:fill="auto"/>
            <w:vAlign w:val="center"/>
            <w:hideMark/>
          </w:tcPr>
          <w:p w:rsidR="00BB3B61" w:rsidRPr="00BB3B61" w:rsidRDefault="00BB3B61" w:rsidP="00BB3B61">
            <w:pPr>
              <w:pStyle w:val="afffff2"/>
            </w:pPr>
            <w:r w:rsidRPr="00BB3B61">
              <w:t>1220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86:08:0020302:554</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86:08:0020302:555</w:t>
            </w:r>
          </w:p>
        </w:tc>
        <w:tc>
          <w:tcPr>
            <w:tcW w:w="1701" w:type="dxa"/>
            <w:shd w:val="clear" w:color="auto" w:fill="auto"/>
            <w:vAlign w:val="center"/>
            <w:hideMark/>
          </w:tcPr>
          <w:p w:rsidR="00BB3B61" w:rsidRPr="00BB3B61" w:rsidRDefault="00BB3B61" w:rsidP="00BB3B61">
            <w:pPr>
              <w:pStyle w:val="afffff2"/>
            </w:pPr>
            <w:r w:rsidRPr="00BB3B61">
              <w:t>969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86:08:0020302:556</w:t>
            </w:r>
          </w:p>
        </w:tc>
        <w:tc>
          <w:tcPr>
            <w:tcW w:w="1701" w:type="dxa"/>
            <w:shd w:val="clear" w:color="auto" w:fill="auto"/>
            <w:vAlign w:val="center"/>
            <w:hideMark/>
          </w:tcPr>
          <w:p w:rsidR="00BB3B61" w:rsidRPr="00BB3B61" w:rsidRDefault="00BB3B61" w:rsidP="00BB3B61">
            <w:pPr>
              <w:pStyle w:val="afffff2"/>
            </w:pPr>
            <w:r w:rsidRPr="00BB3B61">
              <w:t>807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86:08:0020302:569</w:t>
            </w:r>
          </w:p>
        </w:tc>
        <w:tc>
          <w:tcPr>
            <w:tcW w:w="1701" w:type="dxa"/>
            <w:shd w:val="clear" w:color="auto" w:fill="auto"/>
            <w:vAlign w:val="center"/>
            <w:hideMark/>
          </w:tcPr>
          <w:p w:rsidR="00BB3B61" w:rsidRPr="00BB3B61" w:rsidRDefault="00BB3B61" w:rsidP="00BB3B61">
            <w:pPr>
              <w:pStyle w:val="afffff2"/>
            </w:pPr>
            <w:r w:rsidRPr="00BB3B61">
              <w:t>1397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86:08:0020302:570</w:t>
            </w:r>
          </w:p>
        </w:tc>
        <w:tc>
          <w:tcPr>
            <w:tcW w:w="1701" w:type="dxa"/>
            <w:shd w:val="clear" w:color="auto" w:fill="auto"/>
            <w:vAlign w:val="center"/>
            <w:hideMark/>
          </w:tcPr>
          <w:p w:rsidR="00BB3B61" w:rsidRPr="00BB3B61" w:rsidRDefault="00BB3B61" w:rsidP="00BB3B61">
            <w:pPr>
              <w:pStyle w:val="afffff2"/>
            </w:pPr>
            <w:r w:rsidRPr="00BB3B61">
              <w:t>610</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86:08:0020302:584</w:t>
            </w:r>
          </w:p>
        </w:tc>
        <w:tc>
          <w:tcPr>
            <w:tcW w:w="1701" w:type="dxa"/>
            <w:shd w:val="clear" w:color="auto" w:fill="auto"/>
            <w:vAlign w:val="center"/>
            <w:hideMark/>
          </w:tcPr>
          <w:p w:rsidR="00BB3B61" w:rsidRPr="00BB3B61" w:rsidRDefault="00BB3B61" w:rsidP="00BB3B61">
            <w:pPr>
              <w:pStyle w:val="afffff2"/>
            </w:pPr>
            <w:r w:rsidRPr="00BB3B61">
              <w:t>439</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86:08:0020302:585</w:t>
            </w:r>
          </w:p>
        </w:tc>
        <w:tc>
          <w:tcPr>
            <w:tcW w:w="1701" w:type="dxa"/>
            <w:shd w:val="clear" w:color="auto" w:fill="auto"/>
            <w:vAlign w:val="center"/>
            <w:hideMark/>
          </w:tcPr>
          <w:p w:rsidR="00BB3B61" w:rsidRPr="00BB3B61" w:rsidRDefault="00BB3B61" w:rsidP="00BB3B61">
            <w:pPr>
              <w:pStyle w:val="afffff2"/>
            </w:pPr>
            <w:r w:rsidRPr="00BB3B61">
              <w:t>689</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86:08:0020302:586</w:t>
            </w:r>
          </w:p>
        </w:tc>
        <w:tc>
          <w:tcPr>
            <w:tcW w:w="1701" w:type="dxa"/>
            <w:shd w:val="clear" w:color="auto" w:fill="auto"/>
            <w:vAlign w:val="center"/>
            <w:hideMark/>
          </w:tcPr>
          <w:p w:rsidR="00BB3B61" w:rsidRPr="00BB3B61" w:rsidRDefault="00BB3B61" w:rsidP="00BB3B61">
            <w:pPr>
              <w:pStyle w:val="afffff2"/>
            </w:pPr>
            <w:r w:rsidRPr="00BB3B61">
              <w:t>1175</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86:08:0020302:588</w:t>
            </w:r>
          </w:p>
        </w:tc>
        <w:tc>
          <w:tcPr>
            <w:tcW w:w="1701" w:type="dxa"/>
            <w:shd w:val="clear" w:color="auto" w:fill="auto"/>
            <w:vAlign w:val="center"/>
            <w:hideMark/>
          </w:tcPr>
          <w:p w:rsidR="00BB3B61" w:rsidRPr="00BB3B61" w:rsidRDefault="00BB3B61" w:rsidP="00BB3B61">
            <w:pPr>
              <w:pStyle w:val="afffff2"/>
            </w:pPr>
            <w:r w:rsidRPr="00BB3B61">
              <w:t>1265</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86:08:0020302:596</w:t>
            </w:r>
          </w:p>
        </w:tc>
        <w:tc>
          <w:tcPr>
            <w:tcW w:w="1701" w:type="dxa"/>
            <w:shd w:val="clear" w:color="auto" w:fill="auto"/>
            <w:vAlign w:val="center"/>
            <w:hideMark/>
          </w:tcPr>
          <w:p w:rsidR="00BB3B61" w:rsidRPr="00BB3B61" w:rsidRDefault="00BB3B61" w:rsidP="00BB3B61">
            <w:pPr>
              <w:pStyle w:val="afffff2"/>
            </w:pPr>
            <w:r w:rsidRPr="00BB3B61">
              <w:t>883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86:08:0020302:597</w:t>
            </w:r>
          </w:p>
        </w:tc>
        <w:tc>
          <w:tcPr>
            <w:tcW w:w="1701" w:type="dxa"/>
            <w:shd w:val="clear" w:color="auto" w:fill="auto"/>
            <w:vAlign w:val="center"/>
            <w:hideMark/>
          </w:tcPr>
          <w:p w:rsidR="00BB3B61" w:rsidRPr="00BB3B61" w:rsidRDefault="00BB3B61" w:rsidP="00BB3B61">
            <w:pPr>
              <w:pStyle w:val="afffff2"/>
            </w:pPr>
            <w:r w:rsidRPr="00BB3B61">
              <w:t>476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86:08:0020302:598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86:08:0020302:601</w:t>
            </w:r>
          </w:p>
        </w:tc>
        <w:tc>
          <w:tcPr>
            <w:tcW w:w="1701" w:type="dxa"/>
            <w:shd w:val="clear" w:color="auto" w:fill="auto"/>
            <w:vAlign w:val="center"/>
            <w:hideMark/>
          </w:tcPr>
          <w:p w:rsidR="00BB3B61" w:rsidRPr="00BB3B61" w:rsidRDefault="00BB3B61" w:rsidP="00BB3B61">
            <w:pPr>
              <w:pStyle w:val="afffff2"/>
            </w:pPr>
            <w:r w:rsidRPr="00BB3B61">
              <w:t>536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86:08:0020302:603</w:t>
            </w:r>
          </w:p>
        </w:tc>
        <w:tc>
          <w:tcPr>
            <w:tcW w:w="1701" w:type="dxa"/>
            <w:shd w:val="clear" w:color="auto" w:fill="auto"/>
            <w:vAlign w:val="center"/>
            <w:hideMark/>
          </w:tcPr>
          <w:p w:rsidR="00BB3B61" w:rsidRPr="00BB3B61" w:rsidRDefault="00BB3B61" w:rsidP="00BB3B61">
            <w:pPr>
              <w:pStyle w:val="afffff2"/>
            </w:pPr>
            <w:r w:rsidRPr="00BB3B61">
              <w:t>722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86:08:0020302:604</w:t>
            </w:r>
          </w:p>
        </w:tc>
        <w:tc>
          <w:tcPr>
            <w:tcW w:w="1701" w:type="dxa"/>
            <w:shd w:val="clear" w:color="auto" w:fill="auto"/>
            <w:vAlign w:val="center"/>
            <w:hideMark/>
          </w:tcPr>
          <w:p w:rsidR="00BB3B61" w:rsidRPr="00BB3B61" w:rsidRDefault="00BB3B61" w:rsidP="00BB3B61">
            <w:pPr>
              <w:pStyle w:val="afffff2"/>
            </w:pPr>
            <w:r w:rsidRPr="00BB3B61">
              <w:t>909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86:08:0020302:605</w:t>
            </w:r>
          </w:p>
        </w:tc>
        <w:tc>
          <w:tcPr>
            <w:tcW w:w="1701" w:type="dxa"/>
            <w:shd w:val="clear" w:color="auto" w:fill="auto"/>
            <w:vAlign w:val="center"/>
            <w:hideMark/>
          </w:tcPr>
          <w:p w:rsidR="00BB3B61" w:rsidRPr="00BB3B61" w:rsidRDefault="00BB3B61" w:rsidP="00BB3B61">
            <w:pPr>
              <w:pStyle w:val="afffff2"/>
            </w:pPr>
            <w:r w:rsidRPr="00BB3B61">
              <w:t>793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86:08:0020302:615</w:t>
            </w:r>
          </w:p>
        </w:tc>
        <w:tc>
          <w:tcPr>
            <w:tcW w:w="1701" w:type="dxa"/>
            <w:shd w:val="clear" w:color="auto" w:fill="auto"/>
            <w:vAlign w:val="center"/>
            <w:hideMark/>
          </w:tcPr>
          <w:p w:rsidR="00BB3B61" w:rsidRPr="00BB3B61" w:rsidRDefault="00BB3B61" w:rsidP="00BB3B61">
            <w:pPr>
              <w:pStyle w:val="afffff2"/>
            </w:pPr>
            <w:r w:rsidRPr="00BB3B61">
              <w:t>828</w:t>
            </w:r>
          </w:p>
        </w:tc>
        <w:tc>
          <w:tcPr>
            <w:tcW w:w="5386" w:type="dxa"/>
            <w:shd w:val="clear" w:color="auto" w:fill="auto"/>
            <w:vAlign w:val="center"/>
            <w:hideMark/>
          </w:tcPr>
          <w:p w:rsidR="00BB3B61" w:rsidRPr="00BB3B61" w:rsidRDefault="00BB3B61" w:rsidP="00BB3B61">
            <w:pPr>
              <w:pStyle w:val="afffff5"/>
            </w:pPr>
            <w:r w:rsidRPr="00BB3B61">
              <w:t xml:space="preserve">Ведение садоводства </w:t>
            </w:r>
            <w:proofErr w:type="gramStart"/>
            <w:r w:rsidRPr="00BB3B61">
              <w:t xml:space="preserve">( </w:t>
            </w:r>
            <w:proofErr w:type="gramEnd"/>
            <w:r w:rsidRPr="00BB3B61">
              <w:t>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86:08:0020302:616</w:t>
            </w:r>
          </w:p>
        </w:tc>
        <w:tc>
          <w:tcPr>
            <w:tcW w:w="1701" w:type="dxa"/>
            <w:shd w:val="clear" w:color="auto" w:fill="auto"/>
            <w:vAlign w:val="center"/>
            <w:hideMark/>
          </w:tcPr>
          <w:p w:rsidR="00BB3B61" w:rsidRPr="00BB3B61" w:rsidRDefault="00BB3B61" w:rsidP="00BB3B61">
            <w:pPr>
              <w:pStyle w:val="afffff2"/>
            </w:pPr>
            <w:r w:rsidRPr="00BB3B61">
              <w:t>895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86:08:0020302:628</w:t>
            </w:r>
          </w:p>
        </w:tc>
        <w:tc>
          <w:tcPr>
            <w:tcW w:w="1701" w:type="dxa"/>
            <w:shd w:val="clear" w:color="auto" w:fill="auto"/>
            <w:vAlign w:val="center"/>
            <w:hideMark/>
          </w:tcPr>
          <w:p w:rsidR="00BB3B61" w:rsidRPr="00BB3B61" w:rsidRDefault="00BB3B61" w:rsidP="00BB3B61">
            <w:pPr>
              <w:pStyle w:val="afffff2"/>
            </w:pPr>
            <w:r w:rsidRPr="00BB3B61">
              <w:t>1335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86:08:0020302:629</w:t>
            </w:r>
          </w:p>
        </w:tc>
        <w:tc>
          <w:tcPr>
            <w:tcW w:w="1701" w:type="dxa"/>
            <w:shd w:val="clear" w:color="auto" w:fill="auto"/>
            <w:vAlign w:val="center"/>
            <w:hideMark/>
          </w:tcPr>
          <w:p w:rsidR="00BB3B61" w:rsidRPr="00BB3B61" w:rsidRDefault="00BB3B61" w:rsidP="00BB3B61">
            <w:pPr>
              <w:pStyle w:val="afffff2"/>
            </w:pPr>
            <w:r w:rsidRPr="00BB3B61">
              <w:t>631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86:08:0020302:630</w:t>
            </w:r>
          </w:p>
        </w:tc>
        <w:tc>
          <w:tcPr>
            <w:tcW w:w="1701" w:type="dxa"/>
            <w:shd w:val="clear" w:color="auto" w:fill="auto"/>
            <w:vAlign w:val="center"/>
            <w:hideMark/>
          </w:tcPr>
          <w:p w:rsidR="00BB3B61" w:rsidRPr="00BB3B61" w:rsidRDefault="00BB3B61" w:rsidP="00BB3B61">
            <w:pPr>
              <w:pStyle w:val="afffff2"/>
            </w:pPr>
            <w:r w:rsidRPr="00BB3B61">
              <w:t>619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86:08:0020302:632</w:t>
            </w:r>
          </w:p>
        </w:tc>
        <w:tc>
          <w:tcPr>
            <w:tcW w:w="1701" w:type="dxa"/>
            <w:shd w:val="clear" w:color="auto" w:fill="auto"/>
            <w:vAlign w:val="center"/>
            <w:hideMark/>
          </w:tcPr>
          <w:p w:rsidR="00BB3B61" w:rsidRPr="00BB3B61" w:rsidRDefault="00BB3B61" w:rsidP="00BB3B61">
            <w:pPr>
              <w:pStyle w:val="afffff2"/>
            </w:pPr>
            <w:r w:rsidRPr="00BB3B61">
              <w:t>832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86:08:0020302:633</w:t>
            </w:r>
          </w:p>
        </w:tc>
        <w:tc>
          <w:tcPr>
            <w:tcW w:w="1701" w:type="dxa"/>
            <w:shd w:val="clear" w:color="auto" w:fill="auto"/>
            <w:vAlign w:val="center"/>
            <w:hideMark/>
          </w:tcPr>
          <w:p w:rsidR="00BB3B61" w:rsidRPr="00BB3B61" w:rsidRDefault="00BB3B61" w:rsidP="00BB3B61">
            <w:pPr>
              <w:pStyle w:val="afffff2"/>
            </w:pPr>
            <w:r w:rsidRPr="00BB3B61">
              <w:t>513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86:08:0020302:634</w:t>
            </w:r>
          </w:p>
        </w:tc>
        <w:tc>
          <w:tcPr>
            <w:tcW w:w="1701" w:type="dxa"/>
            <w:shd w:val="clear" w:color="auto" w:fill="auto"/>
            <w:vAlign w:val="center"/>
            <w:hideMark/>
          </w:tcPr>
          <w:p w:rsidR="00BB3B61" w:rsidRPr="00BB3B61" w:rsidRDefault="00BB3B61" w:rsidP="00BB3B61">
            <w:pPr>
              <w:pStyle w:val="afffff2"/>
            </w:pPr>
            <w:r w:rsidRPr="00BB3B61">
              <w:t>1163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86:08:0020302:635</w:t>
            </w:r>
          </w:p>
        </w:tc>
        <w:tc>
          <w:tcPr>
            <w:tcW w:w="1701" w:type="dxa"/>
            <w:shd w:val="clear" w:color="auto" w:fill="auto"/>
            <w:vAlign w:val="center"/>
            <w:hideMark/>
          </w:tcPr>
          <w:p w:rsidR="00BB3B61" w:rsidRPr="00BB3B61" w:rsidRDefault="00BB3B61" w:rsidP="00BB3B61">
            <w:pPr>
              <w:pStyle w:val="afffff2"/>
            </w:pPr>
            <w:r w:rsidRPr="00BB3B61">
              <w:t>1265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86:08:0020302:637</w:t>
            </w:r>
          </w:p>
        </w:tc>
        <w:tc>
          <w:tcPr>
            <w:tcW w:w="1701" w:type="dxa"/>
            <w:shd w:val="clear" w:color="auto" w:fill="auto"/>
            <w:vAlign w:val="center"/>
            <w:hideMark/>
          </w:tcPr>
          <w:p w:rsidR="00BB3B61" w:rsidRPr="00BB3B61" w:rsidRDefault="00BB3B61" w:rsidP="00BB3B61">
            <w:pPr>
              <w:pStyle w:val="afffff2"/>
            </w:pPr>
            <w:r w:rsidRPr="00BB3B61">
              <w:t>1324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86:08:0020302:639</w:t>
            </w:r>
          </w:p>
        </w:tc>
        <w:tc>
          <w:tcPr>
            <w:tcW w:w="1701" w:type="dxa"/>
            <w:shd w:val="clear" w:color="auto" w:fill="auto"/>
            <w:vAlign w:val="center"/>
            <w:hideMark/>
          </w:tcPr>
          <w:p w:rsidR="00BB3B61" w:rsidRPr="00BB3B61" w:rsidRDefault="00BB3B61" w:rsidP="00BB3B61">
            <w:pPr>
              <w:pStyle w:val="afffff2"/>
            </w:pPr>
            <w:r w:rsidRPr="00BB3B61">
              <w:t>1412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86:08:0020302:640</w:t>
            </w:r>
          </w:p>
        </w:tc>
        <w:tc>
          <w:tcPr>
            <w:tcW w:w="1701" w:type="dxa"/>
            <w:shd w:val="clear" w:color="auto" w:fill="auto"/>
            <w:vAlign w:val="center"/>
            <w:hideMark/>
          </w:tcPr>
          <w:p w:rsidR="00BB3B61" w:rsidRPr="00BB3B61" w:rsidRDefault="00BB3B61" w:rsidP="00BB3B61">
            <w:pPr>
              <w:pStyle w:val="afffff2"/>
            </w:pPr>
            <w:r w:rsidRPr="00BB3B61">
              <w:t>1017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86:08:0020302:642</w:t>
            </w:r>
          </w:p>
        </w:tc>
        <w:tc>
          <w:tcPr>
            <w:tcW w:w="1701" w:type="dxa"/>
            <w:shd w:val="clear" w:color="auto" w:fill="auto"/>
            <w:vAlign w:val="center"/>
            <w:hideMark/>
          </w:tcPr>
          <w:p w:rsidR="00BB3B61" w:rsidRPr="00BB3B61" w:rsidRDefault="00BB3B61" w:rsidP="00BB3B61">
            <w:pPr>
              <w:pStyle w:val="afffff2"/>
            </w:pPr>
            <w:r w:rsidRPr="00BB3B61">
              <w:t>857</w:t>
            </w:r>
          </w:p>
        </w:tc>
        <w:tc>
          <w:tcPr>
            <w:tcW w:w="5386" w:type="dxa"/>
            <w:shd w:val="clear" w:color="auto" w:fill="auto"/>
            <w:vAlign w:val="center"/>
            <w:hideMark/>
          </w:tcPr>
          <w:p w:rsidR="00BB3B61" w:rsidRPr="00BB3B61" w:rsidRDefault="00BB3B61" w:rsidP="00BB3B61">
            <w:pPr>
              <w:pStyle w:val="afffff5"/>
            </w:pPr>
            <w:r w:rsidRPr="00BB3B61">
              <w:t xml:space="preserve">земельный участок, </w:t>
            </w:r>
            <w:proofErr w:type="spellStart"/>
            <w:r w:rsidRPr="00BB3B61">
              <w:t>предназначеный</w:t>
            </w:r>
            <w:proofErr w:type="spellEnd"/>
            <w:r w:rsidRPr="00BB3B61">
              <w:t xml:space="preserve">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86:08:0020302:643</w:t>
            </w:r>
          </w:p>
        </w:tc>
        <w:tc>
          <w:tcPr>
            <w:tcW w:w="1701" w:type="dxa"/>
            <w:shd w:val="clear" w:color="auto" w:fill="auto"/>
            <w:vAlign w:val="center"/>
            <w:hideMark/>
          </w:tcPr>
          <w:p w:rsidR="00BB3B61" w:rsidRPr="00BB3B61" w:rsidRDefault="00BB3B61" w:rsidP="00BB3B61">
            <w:pPr>
              <w:pStyle w:val="afffff2"/>
            </w:pPr>
            <w:r w:rsidRPr="00BB3B61">
              <w:t>425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86:08:0020302:644</w:t>
            </w:r>
          </w:p>
        </w:tc>
        <w:tc>
          <w:tcPr>
            <w:tcW w:w="1701" w:type="dxa"/>
            <w:shd w:val="clear" w:color="auto" w:fill="auto"/>
            <w:vAlign w:val="center"/>
            <w:hideMark/>
          </w:tcPr>
          <w:p w:rsidR="00BB3B61" w:rsidRPr="00BB3B61" w:rsidRDefault="00BB3B61" w:rsidP="00BB3B61">
            <w:pPr>
              <w:pStyle w:val="afffff2"/>
            </w:pPr>
            <w:r w:rsidRPr="00BB3B61">
              <w:t>695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lastRenderedPageBreak/>
              <w:t>86:08:0020302:645</w:t>
            </w:r>
          </w:p>
        </w:tc>
        <w:tc>
          <w:tcPr>
            <w:tcW w:w="1701" w:type="dxa"/>
            <w:shd w:val="clear" w:color="auto" w:fill="auto"/>
            <w:vAlign w:val="center"/>
            <w:hideMark/>
          </w:tcPr>
          <w:p w:rsidR="00BB3B61" w:rsidRPr="00BB3B61" w:rsidRDefault="00BB3B61" w:rsidP="00BB3B61">
            <w:pPr>
              <w:pStyle w:val="afffff2"/>
            </w:pPr>
            <w:r w:rsidRPr="00BB3B61">
              <w:t>589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86:08:0020302:647</w:t>
            </w:r>
          </w:p>
        </w:tc>
        <w:tc>
          <w:tcPr>
            <w:tcW w:w="1701" w:type="dxa"/>
            <w:shd w:val="clear" w:color="auto" w:fill="auto"/>
            <w:vAlign w:val="center"/>
            <w:hideMark/>
          </w:tcPr>
          <w:p w:rsidR="00BB3B61" w:rsidRPr="00BB3B61" w:rsidRDefault="00BB3B61" w:rsidP="00BB3B61">
            <w:pPr>
              <w:pStyle w:val="afffff2"/>
            </w:pPr>
            <w:r w:rsidRPr="00BB3B61">
              <w:t>852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86:08:0020302:651</w:t>
            </w:r>
          </w:p>
        </w:tc>
        <w:tc>
          <w:tcPr>
            <w:tcW w:w="1701" w:type="dxa"/>
            <w:shd w:val="clear" w:color="auto" w:fill="auto"/>
            <w:vAlign w:val="center"/>
            <w:hideMark/>
          </w:tcPr>
          <w:p w:rsidR="00BB3B61" w:rsidRPr="00BB3B61" w:rsidRDefault="00BB3B61" w:rsidP="00BB3B61">
            <w:pPr>
              <w:pStyle w:val="afffff2"/>
            </w:pPr>
            <w:r w:rsidRPr="00BB3B61">
              <w:t>932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86:08:0020302:652</w:t>
            </w:r>
          </w:p>
        </w:tc>
        <w:tc>
          <w:tcPr>
            <w:tcW w:w="1701" w:type="dxa"/>
            <w:shd w:val="clear" w:color="auto" w:fill="auto"/>
            <w:vAlign w:val="center"/>
            <w:hideMark/>
          </w:tcPr>
          <w:p w:rsidR="00BB3B61" w:rsidRPr="00BB3B61" w:rsidRDefault="00BB3B61" w:rsidP="00BB3B61">
            <w:pPr>
              <w:pStyle w:val="afffff2"/>
            </w:pPr>
            <w:r w:rsidRPr="00BB3B61">
              <w:t>887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86:08:0020302:653</w:t>
            </w:r>
          </w:p>
        </w:tc>
        <w:tc>
          <w:tcPr>
            <w:tcW w:w="1701" w:type="dxa"/>
            <w:shd w:val="clear" w:color="auto" w:fill="auto"/>
            <w:vAlign w:val="center"/>
            <w:hideMark/>
          </w:tcPr>
          <w:p w:rsidR="00BB3B61" w:rsidRPr="00BB3B61" w:rsidRDefault="00BB3B61" w:rsidP="00BB3B61">
            <w:pPr>
              <w:pStyle w:val="afffff2"/>
            </w:pPr>
            <w:r w:rsidRPr="00BB3B61">
              <w:t>1121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86:08:0020302:654</w:t>
            </w:r>
          </w:p>
        </w:tc>
        <w:tc>
          <w:tcPr>
            <w:tcW w:w="1701" w:type="dxa"/>
            <w:shd w:val="clear" w:color="auto" w:fill="auto"/>
            <w:vAlign w:val="center"/>
            <w:hideMark/>
          </w:tcPr>
          <w:p w:rsidR="00BB3B61" w:rsidRPr="00BB3B61" w:rsidRDefault="00BB3B61" w:rsidP="00BB3B61">
            <w:pPr>
              <w:pStyle w:val="afffff2"/>
            </w:pPr>
            <w:r w:rsidRPr="00BB3B61">
              <w:t>711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86:08:0020302:656</w:t>
            </w:r>
          </w:p>
        </w:tc>
        <w:tc>
          <w:tcPr>
            <w:tcW w:w="1701" w:type="dxa"/>
            <w:shd w:val="clear" w:color="auto" w:fill="auto"/>
            <w:vAlign w:val="center"/>
            <w:hideMark/>
          </w:tcPr>
          <w:p w:rsidR="00BB3B61" w:rsidRPr="00BB3B61" w:rsidRDefault="00BB3B61" w:rsidP="00BB3B61">
            <w:pPr>
              <w:pStyle w:val="afffff2"/>
            </w:pPr>
            <w:r w:rsidRPr="00BB3B61">
              <w:t>698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86:08:0020302:657</w:t>
            </w:r>
          </w:p>
        </w:tc>
        <w:tc>
          <w:tcPr>
            <w:tcW w:w="1701" w:type="dxa"/>
            <w:shd w:val="clear" w:color="auto" w:fill="auto"/>
            <w:vAlign w:val="center"/>
            <w:hideMark/>
          </w:tcPr>
          <w:p w:rsidR="00BB3B61" w:rsidRPr="00BB3B61" w:rsidRDefault="00BB3B61" w:rsidP="00BB3B61">
            <w:pPr>
              <w:pStyle w:val="afffff2"/>
            </w:pPr>
            <w:r w:rsidRPr="00BB3B61">
              <w:t>1030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86:08:0020302:658</w:t>
            </w:r>
          </w:p>
        </w:tc>
        <w:tc>
          <w:tcPr>
            <w:tcW w:w="1701" w:type="dxa"/>
            <w:shd w:val="clear" w:color="auto" w:fill="auto"/>
            <w:vAlign w:val="center"/>
            <w:hideMark/>
          </w:tcPr>
          <w:p w:rsidR="00BB3B61" w:rsidRPr="00BB3B61" w:rsidRDefault="00BB3B61" w:rsidP="00BB3B61">
            <w:pPr>
              <w:pStyle w:val="afffff2"/>
            </w:pPr>
            <w:r w:rsidRPr="00BB3B61">
              <w:t>703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86:08:0020302:660</w:t>
            </w:r>
          </w:p>
        </w:tc>
        <w:tc>
          <w:tcPr>
            <w:tcW w:w="1701" w:type="dxa"/>
            <w:shd w:val="clear" w:color="auto" w:fill="auto"/>
            <w:vAlign w:val="center"/>
            <w:hideMark/>
          </w:tcPr>
          <w:p w:rsidR="00BB3B61" w:rsidRPr="00BB3B61" w:rsidRDefault="00BB3B61" w:rsidP="00BB3B61">
            <w:pPr>
              <w:pStyle w:val="afffff2"/>
            </w:pPr>
            <w:r w:rsidRPr="00BB3B61">
              <w:t>1200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86:08:0020302:662</w:t>
            </w:r>
          </w:p>
        </w:tc>
        <w:tc>
          <w:tcPr>
            <w:tcW w:w="1701" w:type="dxa"/>
            <w:shd w:val="clear" w:color="auto" w:fill="auto"/>
            <w:vAlign w:val="center"/>
            <w:hideMark/>
          </w:tcPr>
          <w:p w:rsidR="00BB3B61" w:rsidRPr="00BB3B61" w:rsidRDefault="00BB3B61" w:rsidP="00BB3B61">
            <w:pPr>
              <w:pStyle w:val="afffff2"/>
            </w:pPr>
            <w:r w:rsidRPr="00BB3B61">
              <w:t>953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86:08:0020302:663</w:t>
            </w:r>
          </w:p>
        </w:tc>
        <w:tc>
          <w:tcPr>
            <w:tcW w:w="1701" w:type="dxa"/>
            <w:shd w:val="clear" w:color="auto" w:fill="auto"/>
            <w:vAlign w:val="center"/>
            <w:hideMark/>
          </w:tcPr>
          <w:p w:rsidR="00BB3B61" w:rsidRPr="00BB3B61" w:rsidRDefault="00BB3B61" w:rsidP="00BB3B61">
            <w:pPr>
              <w:pStyle w:val="afffff2"/>
            </w:pPr>
            <w:r w:rsidRPr="00BB3B61">
              <w:t>886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86:08:0020302:665</w:t>
            </w:r>
          </w:p>
        </w:tc>
        <w:tc>
          <w:tcPr>
            <w:tcW w:w="1701" w:type="dxa"/>
            <w:shd w:val="clear" w:color="auto" w:fill="auto"/>
            <w:vAlign w:val="center"/>
            <w:hideMark/>
          </w:tcPr>
          <w:p w:rsidR="00BB3B61" w:rsidRPr="00BB3B61" w:rsidRDefault="00BB3B61" w:rsidP="00BB3B61">
            <w:pPr>
              <w:pStyle w:val="afffff2"/>
            </w:pPr>
            <w:r w:rsidRPr="00BB3B61">
              <w:t>1304</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86:08:0020302:666</w:t>
            </w:r>
          </w:p>
        </w:tc>
        <w:tc>
          <w:tcPr>
            <w:tcW w:w="1701" w:type="dxa"/>
            <w:shd w:val="clear" w:color="auto" w:fill="auto"/>
            <w:vAlign w:val="center"/>
            <w:hideMark/>
          </w:tcPr>
          <w:p w:rsidR="00BB3B61" w:rsidRPr="00BB3B61" w:rsidRDefault="00BB3B61" w:rsidP="00BB3B61">
            <w:pPr>
              <w:pStyle w:val="afffff2"/>
            </w:pPr>
            <w:r w:rsidRPr="00BB3B61">
              <w:t>771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86:08:0020302:667</w:t>
            </w:r>
          </w:p>
        </w:tc>
        <w:tc>
          <w:tcPr>
            <w:tcW w:w="1701" w:type="dxa"/>
            <w:shd w:val="clear" w:color="auto" w:fill="auto"/>
            <w:vAlign w:val="center"/>
            <w:hideMark/>
          </w:tcPr>
          <w:p w:rsidR="00BB3B61" w:rsidRPr="00BB3B61" w:rsidRDefault="00BB3B61" w:rsidP="00BB3B61">
            <w:pPr>
              <w:pStyle w:val="afffff2"/>
            </w:pPr>
            <w:r w:rsidRPr="00BB3B61">
              <w:t>1345</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86:08:0020302:682</w:t>
            </w:r>
          </w:p>
        </w:tc>
        <w:tc>
          <w:tcPr>
            <w:tcW w:w="1701" w:type="dxa"/>
            <w:shd w:val="clear" w:color="auto" w:fill="auto"/>
            <w:vAlign w:val="center"/>
            <w:hideMark/>
          </w:tcPr>
          <w:p w:rsidR="00BB3B61" w:rsidRPr="00BB3B61" w:rsidRDefault="00BB3B61" w:rsidP="00BB3B61">
            <w:pPr>
              <w:pStyle w:val="afffff2"/>
            </w:pPr>
            <w:r w:rsidRPr="00BB3B61">
              <w:t>844</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86:08:0020302:683</w:t>
            </w:r>
          </w:p>
        </w:tc>
        <w:tc>
          <w:tcPr>
            <w:tcW w:w="1701" w:type="dxa"/>
            <w:shd w:val="clear" w:color="auto" w:fill="auto"/>
            <w:vAlign w:val="center"/>
            <w:hideMark/>
          </w:tcPr>
          <w:p w:rsidR="00BB3B61" w:rsidRPr="00BB3B61" w:rsidRDefault="00BB3B61" w:rsidP="00BB3B61">
            <w:pPr>
              <w:pStyle w:val="afffff2"/>
            </w:pPr>
            <w:r w:rsidRPr="00BB3B61">
              <w:t>571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86:08:0020302:686</w:t>
            </w:r>
          </w:p>
        </w:tc>
        <w:tc>
          <w:tcPr>
            <w:tcW w:w="1701" w:type="dxa"/>
            <w:shd w:val="clear" w:color="auto" w:fill="auto"/>
            <w:vAlign w:val="center"/>
            <w:hideMark/>
          </w:tcPr>
          <w:p w:rsidR="00BB3B61" w:rsidRPr="00BB3B61" w:rsidRDefault="00BB3B61" w:rsidP="00BB3B61">
            <w:pPr>
              <w:pStyle w:val="afffff2"/>
            </w:pPr>
            <w:r w:rsidRPr="00BB3B61">
              <w:t>764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86:08:0020302:687</w:t>
            </w:r>
          </w:p>
        </w:tc>
        <w:tc>
          <w:tcPr>
            <w:tcW w:w="1701" w:type="dxa"/>
            <w:shd w:val="clear" w:color="auto" w:fill="auto"/>
            <w:vAlign w:val="center"/>
            <w:hideMark/>
          </w:tcPr>
          <w:p w:rsidR="00BB3B61" w:rsidRPr="00BB3B61" w:rsidRDefault="00BB3B61" w:rsidP="00BB3B61">
            <w:pPr>
              <w:pStyle w:val="afffff2"/>
            </w:pPr>
            <w:r w:rsidRPr="00BB3B61">
              <w:t>1081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86:08:0020302:689</w:t>
            </w:r>
          </w:p>
        </w:tc>
        <w:tc>
          <w:tcPr>
            <w:tcW w:w="1701" w:type="dxa"/>
            <w:shd w:val="clear" w:color="auto" w:fill="auto"/>
            <w:vAlign w:val="center"/>
            <w:hideMark/>
          </w:tcPr>
          <w:p w:rsidR="00BB3B61" w:rsidRPr="00BB3B61" w:rsidRDefault="00BB3B61" w:rsidP="00BB3B61">
            <w:pPr>
              <w:pStyle w:val="afffff2"/>
            </w:pPr>
            <w:r w:rsidRPr="00BB3B61">
              <w:t>1273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86:08:0020302:690</w:t>
            </w:r>
          </w:p>
        </w:tc>
        <w:tc>
          <w:tcPr>
            <w:tcW w:w="1701" w:type="dxa"/>
            <w:shd w:val="clear" w:color="auto" w:fill="auto"/>
            <w:vAlign w:val="center"/>
            <w:hideMark/>
          </w:tcPr>
          <w:p w:rsidR="00BB3B61" w:rsidRPr="00BB3B61" w:rsidRDefault="00BB3B61" w:rsidP="00BB3B61">
            <w:pPr>
              <w:pStyle w:val="afffff2"/>
            </w:pPr>
            <w:r w:rsidRPr="00BB3B61">
              <w:t>1327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86:08:0020302:691</w:t>
            </w:r>
          </w:p>
        </w:tc>
        <w:tc>
          <w:tcPr>
            <w:tcW w:w="1701" w:type="dxa"/>
            <w:shd w:val="clear" w:color="auto" w:fill="auto"/>
            <w:vAlign w:val="center"/>
            <w:hideMark/>
          </w:tcPr>
          <w:p w:rsidR="00BB3B61" w:rsidRPr="00BB3B61" w:rsidRDefault="00BB3B61" w:rsidP="00BB3B61">
            <w:pPr>
              <w:pStyle w:val="afffff2"/>
            </w:pPr>
            <w:r w:rsidRPr="00BB3B61">
              <w:t>1080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86:08:0020302:692</w:t>
            </w:r>
          </w:p>
        </w:tc>
        <w:tc>
          <w:tcPr>
            <w:tcW w:w="1701" w:type="dxa"/>
            <w:shd w:val="clear" w:color="auto" w:fill="auto"/>
            <w:vAlign w:val="center"/>
            <w:hideMark/>
          </w:tcPr>
          <w:p w:rsidR="00BB3B61" w:rsidRPr="00BB3B61" w:rsidRDefault="00BB3B61" w:rsidP="00BB3B61">
            <w:pPr>
              <w:pStyle w:val="afffff2"/>
            </w:pPr>
            <w:r w:rsidRPr="00BB3B61">
              <w:t>1286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86:08:0020302:693</w:t>
            </w:r>
          </w:p>
        </w:tc>
        <w:tc>
          <w:tcPr>
            <w:tcW w:w="1701" w:type="dxa"/>
            <w:shd w:val="clear" w:color="auto" w:fill="auto"/>
            <w:vAlign w:val="center"/>
            <w:hideMark/>
          </w:tcPr>
          <w:p w:rsidR="00BB3B61" w:rsidRPr="00BB3B61" w:rsidRDefault="00BB3B61" w:rsidP="00BB3B61">
            <w:pPr>
              <w:pStyle w:val="afffff2"/>
            </w:pPr>
            <w:r w:rsidRPr="00BB3B61">
              <w:t>913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86:08:0020302:697</w:t>
            </w:r>
          </w:p>
        </w:tc>
        <w:tc>
          <w:tcPr>
            <w:tcW w:w="1701" w:type="dxa"/>
            <w:shd w:val="clear" w:color="auto" w:fill="auto"/>
            <w:vAlign w:val="center"/>
            <w:hideMark/>
          </w:tcPr>
          <w:p w:rsidR="00BB3B61" w:rsidRPr="00BB3B61" w:rsidRDefault="00BB3B61" w:rsidP="00BB3B61">
            <w:pPr>
              <w:pStyle w:val="afffff2"/>
            </w:pPr>
            <w:r w:rsidRPr="00BB3B61">
              <w:t>446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86:08:0020302:698</w:t>
            </w:r>
          </w:p>
        </w:tc>
        <w:tc>
          <w:tcPr>
            <w:tcW w:w="1701" w:type="dxa"/>
            <w:shd w:val="clear" w:color="auto" w:fill="auto"/>
            <w:vAlign w:val="center"/>
            <w:hideMark/>
          </w:tcPr>
          <w:p w:rsidR="00BB3B61" w:rsidRPr="00BB3B61" w:rsidRDefault="00BB3B61" w:rsidP="00BB3B61">
            <w:pPr>
              <w:pStyle w:val="afffff2"/>
            </w:pPr>
            <w:r w:rsidRPr="00BB3B61">
              <w:t>677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86:08:0020302:699</w:t>
            </w:r>
          </w:p>
        </w:tc>
        <w:tc>
          <w:tcPr>
            <w:tcW w:w="1701" w:type="dxa"/>
            <w:shd w:val="clear" w:color="auto" w:fill="auto"/>
            <w:vAlign w:val="center"/>
            <w:hideMark/>
          </w:tcPr>
          <w:p w:rsidR="00BB3B61" w:rsidRPr="00BB3B61" w:rsidRDefault="00BB3B61" w:rsidP="00BB3B61">
            <w:pPr>
              <w:pStyle w:val="afffff2"/>
            </w:pPr>
            <w:r w:rsidRPr="00BB3B61">
              <w:t>793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86:08:0020302:700</w:t>
            </w:r>
          </w:p>
        </w:tc>
        <w:tc>
          <w:tcPr>
            <w:tcW w:w="1701" w:type="dxa"/>
            <w:shd w:val="clear" w:color="auto" w:fill="auto"/>
            <w:vAlign w:val="center"/>
            <w:hideMark/>
          </w:tcPr>
          <w:p w:rsidR="00BB3B61" w:rsidRPr="00BB3B61" w:rsidRDefault="00BB3B61" w:rsidP="00BB3B61">
            <w:pPr>
              <w:pStyle w:val="afffff2"/>
            </w:pPr>
            <w:r w:rsidRPr="00BB3B61">
              <w:t>733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86:08:0020302:705</w:t>
            </w:r>
          </w:p>
        </w:tc>
        <w:tc>
          <w:tcPr>
            <w:tcW w:w="1701" w:type="dxa"/>
            <w:shd w:val="clear" w:color="auto" w:fill="auto"/>
            <w:vAlign w:val="center"/>
            <w:hideMark/>
          </w:tcPr>
          <w:p w:rsidR="00BB3B61" w:rsidRPr="00BB3B61" w:rsidRDefault="00BB3B61" w:rsidP="00BB3B61">
            <w:pPr>
              <w:pStyle w:val="afffff2"/>
            </w:pPr>
            <w:r w:rsidRPr="00BB3B61">
              <w:t>1078</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86:08:0020302:711</w:t>
            </w:r>
          </w:p>
        </w:tc>
        <w:tc>
          <w:tcPr>
            <w:tcW w:w="1701" w:type="dxa"/>
            <w:shd w:val="clear" w:color="auto" w:fill="auto"/>
            <w:vAlign w:val="center"/>
            <w:hideMark/>
          </w:tcPr>
          <w:p w:rsidR="00BB3B61" w:rsidRPr="00BB3B61" w:rsidRDefault="00BB3B61" w:rsidP="00BB3B61">
            <w:pPr>
              <w:pStyle w:val="afffff2"/>
            </w:pPr>
            <w:r w:rsidRPr="00BB3B61">
              <w:t>677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86:08:0020302:719</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lastRenderedPageBreak/>
              <w:t>86:08:0020302:723</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86:08:0020302:724</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86:08:0020302:726</w:t>
            </w:r>
          </w:p>
        </w:tc>
        <w:tc>
          <w:tcPr>
            <w:tcW w:w="1701" w:type="dxa"/>
            <w:shd w:val="clear" w:color="auto" w:fill="auto"/>
            <w:vAlign w:val="center"/>
            <w:hideMark/>
          </w:tcPr>
          <w:p w:rsidR="00BB3B61" w:rsidRPr="00BB3B61" w:rsidRDefault="00BB3B61" w:rsidP="00BB3B61">
            <w:pPr>
              <w:pStyle w:val="afffff2"/>
            </w:pPr>
            <w:r w:rsidRPr="00BB3B61">
              <w:t>481</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86:08:0020302:727</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86:08:0020302:728</w:t>
            </w:r>
          </w:p>
        </w:tc>
        <w:tc>
          <w:tcPr>
            <w:tcW w:w="1701" w:type="dxa"/>
            <w:shd w:val="clear" w:color="auto" w:fill="auto"/>
            <w:vAlign w:val="center"/>
            <w:hideMark/>
          </w:tcPr>
          <w:p w:rsidR="00BB3B61" w:rsidRPr="00BB3B61" w:rsidRDefault="00BB3B61" w:rsidP="00BB3B61">
            <w:pPr>
              <w:pStyle w:val="afffff2"/>
            </w:pPr>
            <w:r w:rsidRPr="00BB3B61">
              <w:t>620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86:08:0020302:729</w:t>
            </w:r>
          </w:p>
        </w:tc>
        <w:tc>
          <w:tcPr>
            <w:tcW w:w="1701" w:type="dxa"/>
            <w:shd w:val="clear" w:color="auto" w:fill="auto"/>
            <w:vAlign w:val="center"/>
            <w:hideMark/>
          </w:tcPr>
          <w:p w:rsidR="00BB3B61" w:rsidRPr="00BB3B61" w:rsidRDefault="00BB3B61" w:rsidP="00BB3B61">
            <w:pPr>
              <w:pStyle w:val="afffff2"/>
            </w:pPr>
            <w:r w:rsidRPr="00BB3B61">
              <w:t>837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86:08:0020302:730</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86:08:0020302:731</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86:08:0020302:732</w:t>
            </w:r>
          </w:p>
        </w:tc>
        <w:tc>
          <w:tcPr>
            <w:tcW w:w="1701" w:type="dxa"/>
            <w:shd w:val="clear" w:color="auto" w:fill="auto"/>
            <w:vAlign w:val="center"/>
            <w:hideMark/>
          </w:tcPr>
          <w:p w:rsidR="00BB3B61" w:rsidRPr="00BB3B61" w:rsidRDefault="00BB3B61" w:rsidP="00BB3B61">
            <w:pPr>
              <w:pStyle w:val="afffff2"/>
            </w:pPr>
            <w:r w:rsidRPr="00BB3B61">
              <w:t>903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86:08:0020302:735</w:t>
            </w:r>
          </w:p>
        </w:tc>
        <w:tc>
          <w:tcPr>
            <w:tcW w:w="1701" w:type="dxa"/>
            <w:shd w:val="clear" w:color="auto" w:fill="auto"/>
            <w:vAlign w:val="center"/>
            <w:hideMark/>
          </w:tcPr>
          <w:p w:rsidR="00BB3B61" w:rsidRPr="00BB3B61" w:rsidRDefault="00BB3B61" w:rsidP="00BB3B61">
            <w:pPr>
              <w:pStyle w:val="afffff2"/>
            </w:pPr>
            <w:r w:rsidRPr="00BB3B61">
              <w:t>939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86:08:0020302:736</w:t>
            </w:r>
          </w:p>
        </w:tc>
        <w:tc>
          <w:tcPr>
            <w:tcW w:w="1701" w:type="dxa"/>
            <w:shd w:val="clear" w:color="auto" w:fill="auto"/>
            <w:vAlign w:val="center"/>
            <w:hideMark/>
          </w:tcPr>
          <w:p w:rsidR="00BB3B61" w:rsidRPr="00BB3B61" w:rsidRDefault="00BB3B61" w:rsidP="00BB3B61">
            <w:pPr>
              <w:pStyle w:val="afffff2"/>
            </w:pPr>
            <w:r w:rsidRPr="00BB3B61">
              <w:t>1343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86:08:0020302:737</w:t>
            </w:r>
          </w:p>
        </w:tc>
        <w:tc>
          <w:tcPr>
            <w:tcW w:w="1701" w:type="dxa"/>
            <w:shd w:val="clear" w:color="auto" w:fill="auto"/>
            <w:vAlign w:val="center"/>
            <w:hideMark/>
          </w:tcPr>
          <w:p w:rsidR="00BB3B61" w:rsidRPr="00BB3B61" w:rsidRDefault="00BB3B61" w:rsidP="00BB3B61">
            <w:pPr>
              <w:pStyle w:val="afffff2"/>
            </w:pPr>
            <w:r w:rsidRPr="00BB3B61">
              <w:t>891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86:08:0020302:739</w:t>
            </w:r>
          </w:p>
        </w:tc>
        <w:tc>
          <w:tcPr>
            <w:tcW w:w="1701" w:type="dxa"/>
            <w:shd w:val="clear" w:color="auto" w:fill="auto"/>
            <w:vAlign w:val="center"/>
            <w:hideMark/>
          </w:tcPr>
          <w:p w:rsidR="00BB3B61" w:rsidRPr="00BB3B61" w:rsidRDefault="00BB3B61" w:rsidP="00BB3B61">
            <w:pPr>
              <w:pStyle w:val="afffff2"/>
            </w:pPr>
            <w:r w:rsidRPr="00BB3B61">
              <w:t>613</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86:08:0020302:740</w:t>
            </w:r>
          </w:p>
        </w:tc>
        <w:tc>
          <w:tcPr>
            <w:tcW w:w="1701" w:type="dxa"/>
            <w:shd w:val="clear" w:color="auto" w:fill="auto"/>
            <w:vAlign w:val="center"/>
            <w:hideMark/>
          </w:tcPr>
          <w:p w:rsidR="00BB3B61" w:rsidRPr="00BB3B61" w:rsidRDefault="00BB3B61" w:rsidP="00BB3B61">
            <w:pPr>
              <w:pStyle w:val="afffff2"/>
            </w:pPr>
            <w:r w:rsidRPr="00BB3B61">
              <w:t>704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86:08:0020302:741</w:t>
            </w:r>
          </w:p>
        </w:tc>
        <w:tc>
          <w:tcPr>
            <w:tcW w:w="1701" w:type="dxa"/>
            <w:shd w:val="clear" w:color="auto" w:fill="auto"/>
            <w:vAlign w:val="center"/>
            <w:hideMark/>
          </w:tcPr>
          <w:p w:rsidR="00BB3B61" w:rsidRPr="00BB3B61" w:rsidRDefault="00BB3B61" w:rsidP="00BB3B61">
            <w:pPr>
              <w:pStyle w:val="afffff2"/>
            </w:pPr>
            <w:r w:rsidRPr="00BB3B61">
              <w:t>1094</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86:08:0020302:742</w:t>
            </w:r>
          </w:p>
        </w:tc>
        <w:tc>
          <w:tcPr>
            <w:tcW w:w="1701" w:type="dxa"/>
            <w:shd w:val="clear" w:color="auto" w:fill="auto"/>
            <w:vAlign w:val="center"/>
            <w:hideMark/>
          </w:tcPr>
          <w:p w:rsidR="00BB3B61" w:rsidRPr="00BB3B61" w:rsidRDefault="00BB3B61" w:rsidP="00BB3B61">
            <w:pPr>
              <w:pStyle w:val="afffff2"/>
            </w:pPr>
            <w:r w:rsidRPr="00BB3B61">
              <w:t>644</w:t>
            </w:r>
          </w:p>
        </w:tc>
        <w:tc>
          <w:tcPr>
            <w:tcW w:w="5386" w:type="dxa"/>
            <w:shd w:val="clear" w:color="auto" w:fill="auto"/>
            <w:vAlign w:val="center"/>
            <w:hideMark/>
          </w:tcPr>
          <w:p w:rsidR="00BB3B61" w:rsidRPr="00BB3B61" w:rsidRDefault="00BB3B61" w:rsidP="00BB3B61">
            <w:pPr>
              <w:pStyle w:val="afffff5"/>
            </w:pPr>
            <w:r w:rsidRPr="00BB3B61">
              <w:t>Ведения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86:08:0020302:744</w:t>
            </w:r>
          </w:p>
        </w:tc>
        <w:tc>
          <w:tcPr>
            <w:tcW w:w="1701" w:type="dxa"/>
            <w:shd w:val="clear" w:color="auto" w:fill="auto"/>
            <w:vAlign w:val="center"/>
            <w:hideMark/>
          </w:tcPr>
          <w:p w:rsidR="00BB3B61" w:rsidRPr="00BB3B61" w:rsidRDefault="00BB3B61" w:rsidP="00BB3B61">
            <w:pPr>
              <w:pStyle w:val="afffff2"/>
            </w:pPr>
            <w:r w:rsidRPr="00BB3B61">
              <w:t>676</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86:08:0020302:747</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86:08:0020302:749</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86:08:0020302:750</w:t>
            </w:r>
          </w:p>
        </w:tc>
        <w:tc>
          <w:tcPr>
            <w:tcW w:w="1701" w:type="dxa"/>
            <w:shd w:val="clear" w:color="auto" w:fill="auto"/>
            <w:vAlign w:val="center"/>
            <w:hideMark/>
          </w:tcPr>
          <w:p w:rsidR="00BB3B61" w:rsidRPr="00BB3B61" w:rsidRDefault="00BB3B61" w:rsidP="00BB3B61">
            <w:pPr>
              <w:pStyle w:val="afffff2"/>
            </w:pPr>
            <w:r w:rsidRPr="00BB3B61">
              <w:t>613</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86:08:0020302:751</w:t>
            </w:r>
          </w:p>
        </w:tc>
        <w:tc>
          <w:tcPr>
            <w:tcW w:w="1701" w:type="dxa"/>
            <w:shd w:val="clear" w:color="auto" w:fill="auto"/>
            <w:vAlign w:val="center"/>
            <w:hideMark/>
          </w:tcPr>
          <w:p w:rsidR="00BB3B61" w:rsidRPr="00BB3B61" w:rsidRDefault="00BB3B61" w:rsidP="00BB3B61">
            <w:pPr>
              <w:pStyle w:val="afffff2"/>
            </w:pPr>
            <w:r w:rsidRPr="00BB3B61">
              <w:t>781</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86:08:0020302:753</w:t>
            </w:r>
          </w:p>
        </w:tc>
        <w:tc>
          <w:tcPr>
            <w:tcW w:w="1701" w:type="dxa"/>
            <w:shd w:val="clear" w:color="auto" w:fill="auto"/>
            <w:vAlign w:val="center"/>
            <w:hideMark/>
          </w:tcPr>
          <w:p w:rsidR="00BB3B61" w:rsidRPr="00BB3B61" w:rsidRDefault="00BB3B61" w:rsidP="00BB3B61">
            <w:pPr>
              <w:pStyle w:val="afffff2"/>
            </w:pPr>
            <w:r w:rsidRPr="00BB3B61">
              <w:t>1255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86:08:0020302:754</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86:08:0020302:755</w:t>
            </w:r>
          </w:p>
        </w:tc>
        <w:tc>
          <w:tcPr>
            <w:tcW w:w="1701" w:type="dxa"/>
            <w:shd w:val="clear" w:color="auto" w:fill="auto"/>
            <w:vAlign w:val="center"/>
            <w:hideMark/>
          </w:tcPr>
          <w:p w:rsidR="00BB3B61" w:rsidRPr="00BB3B61" w:rsidRDefault="00BB3B61" w:rsidP="00BB3B61">
            <w:pPr>
              <w:pStyle w:val="afffff2"/>
            </w:pPr>
            <w:r w:rsidRPr="00BB3B61">
              <w:t>1024</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86:08:0020302:756</w:t>
            </w:r>
          </w:p>
        </w:tc>
        <w:tc>
          <w:tcPr>
            <w:tcW w:w="1701" w:type="dxa"/>
            <w:shd w:val="clear" w:color="auto" w:fill="auto"/>
            <w:vAlign w:val="center"/>
            <w:hideMark/>
          </w:tcPr>
          <w:p w:rsidR="00BB3B61" w:rsidRPr="00BB3B61" w:rsidRDefault="00BB3B61" w:rsidP="00BB3B61">
            <w:pPr>
              <w:pStyle w:val="afffff2"/>
            </w:pPr>
            <w:r w:rsidRPr="00BB3B61">
              <w:t>636</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86:08:0020302:757</w:t>
            </w:r>
          </w:p>
        </w:tc>
        <w:tc>
          <w:tcPr>
            <w:tcW w:w="1701" w:type="dxa"/>
            <w:shd w:val="clear" w:color="auto" w:fill="auto"/>
            <w:vAlign w:val="center"/>
            <w:hideMark/>
          </w:tcPr>
          <w:p w:rsidR="00BB3B61" w:rsidRPr="00BB3B61" w:rsidRDefault="00BB3B61" w:rsidP="00BB3B61">
            <w:pPr>
              <w:pStyle w:val="afffff2"/>
            </w:pPr>
            <w:r w:rsidRPr="00BB3B61">
              <w:t>866</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86:08:0020302:762</w:t>
            </w:r>
          </w:p>
        </w:tc>
        <w:tc>
          <w:tcPr>
            <w:tcW w:w="1701" w:type="dxa"/>
            <w:shd w:val="clear" w:color="auto" w:fill="auto"/>
            <w:vAlign w:val="center"/>
            <w:hideMark/>
          </w:tcPr>
          <w:p w:rsidR="00BB3B61" w:rsidRPr="00BB3B61" w:rsidRDefault="00BB3B61" w:rsidP="00BB3B61">
            <w:pPr>
              <w:pStyle w:val="afffff2"/>
            </w:pPr>
            <w:r w:rsidRPr="00BB3B61">
              <w:t>1089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86:08:0020302:763</w:t>
            </w:r>
          </w:p>
        </w:tc>
        <w:tc>
          <w:tcPr>
            <w:tcW w:w="1701" w:type="dxa"/>
            <w:shd w:val="clear" w:color="auto" w:fill="auto"/>
            <w:vAlign w:val="center"/>
            <w:hideMark/>
          </w:tcPr>
          <w:p w:rsidR="00BB3B61" w:rsidRPr="00BB3B61" w:rsidRDefault="00BB3B61" w:rsidP="00BB3B61">
            <w:pPr>
              <w:pStyle w:val="afffff2"/>
            </w:pPr>
            <w:r w:rsidRPr="00BB3B61">
              <w:t>1061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86:08:0020302:768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86:08:0020302:770</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86:08:0020302:771</w:t>
            </w:r>
          </w:p>
        </w:tc>
        <w:tc>
          <w:tcPr>
            <w:tcW w:w="1701" w:type="dxa"/>
            <w:shd w:val="clear" w:color="auto" w:fill="auto"/>
            <w:vAlign w:val="center"/>
            <w:hideMark/>
          </w:tcPr>
          <w:p w:rsidR="00BB3B61" w:rsidRPr="00BB3B61" w:rsidRDefault="00BB3B61" w:rsidP="00BB3B61">
            <w:pPr>
              <w:pStyle w:val="afffff2"/>
            </w:pPr>
            <w:r w:rsidRPr="00BB3B61">
              <w:t>746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roofErr w:type="gramStart"/>
            <w:r w:rsidRPr="00BB3B61">
              <w:t xml:space="preserve"> )</w:t>
            </w:r>
            <w:proofErr w:type="gramEnd"/>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86:08:0020302:772</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86:08:0020302:773</w:t>
            </w:r>
          </w:p>
        </w:tc>
        <w:tc>
          <w:tcPr>
            <w:tcW w:w="1701" w:type="dxa"/>
            <w:shd w:val="clear" w:color="auto" w:fill="auto"/>
            <w:vAlign w:val="center"/>
            <w:hideMark/>
          </w:tcPr>
          <w:p w:rsidR="00BB3B61" w:rsidRPr="00BB3B61" w:rsidRDefault="00BB3B61" w:rsidP="00BB3B61">
            <w:pPr>
              <w:pStyle w:val="afffff2"/>
            </w:pPr>
            <w:r w:rsidRPr="00BB3B61">
              <w:t>884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86:08:0020302:775</w:t>
            </w:r>
          </w:p>
        </w:tc>
        <w:tc>
          <w:tcPr>
            <w:tcW w:w="1701" w:type="dxa"/>
            <w:shd w:val="clear" w:color="auto" w:fill="auto"/>
            <w:vAlign w:val="center"/>
            <w:hideMark/>
          </w:tcPr>
          <w:p w:rsidR="00BB3B61" w:rsidRPr="00BB3B61" w:rsidRDefault="00BB3B61" w:rsidP="00BB3B61">
            <w:pPr>
              <w:pStyle w:val="afffff2"/>
            </w:pPr>
            <w:r w:rsidRPr="00BB3B61">
              <w:t>722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lastRenderedPageBreak/>
              <w:t>86:08:0020302:777</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86:08:0020302:781</w:t>
            </w:r>
          </w:p>
        </w:tc>
        <w:tc>
          <w:tcPr>
            <w:tcW w:w="1701" w:type="dxa"/>
            <w:shd w:val="clear" w:color="auto" w:fill="auto"/>
            <w:vAlign w:val="center"/>
            <w:hideMark/>
          </w:tcPr>
          <w:p w:rsidR="00BB3B61" w:rsidRPr="00BB3B61" w:rsidRDefault="00BB3B61" w:rsidP="00BB3B61">
            <w:pPr>
              <w:pStyle w:val="afffff2"/>
            </w:pPr>
            <w:r w:rsidRPr="00BB3B61">
              <w:t>659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86:08:0020302:782</w:t>
            </w:r>
          </w:p>
        </w:tc>
        <w:tc>
          <w:tcPr>
            <w:tcW w:w="1701" w:type="dxa"/>
            <w:shd w:val="clear" w:color="auto" w:fill="auto"/>
            <w:vAlign w:val="center"/>
            <w:hideMark/>
          </w:tcPr>
          <w:p w:rsidR="00BB3B61" w:rsidRPr="00BB3B61" w:rsidRDefault="00BB3B61" w:rsidP="00BB3B61">
            <w:pPr>
              <w:pStyle w:val="afffff2"/>
            </w:pPr>
            <w:r w:rsidRPr="00BB3B61">
              <w:t>711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86:08:0020302:785</w:t>
            </w:r>
          </w:p>
        </w:tc>
        <w:tc>
          <w:tcPr>
            <w:tcW w:w="1701" w:type="dxa"/>
            <w:shd w:val="clear" w:color="auto" w:fill="auto"/>
            <w:vAlign w:val="center"/>
            <w:hideMark/>
          </w:tcPr>
          <w:p w:rsidR="00BB3B61" w:rsidRPr="00BB3B61" w:rsidRDefault="00BB3B61" w:rsidP="00BB3B61">
            <w:pPr>
              <w:pStyle w:val="afffff2"/>
            </w:pPr>
            <w:r w:rsidRPr="00BB3B61">
              <w:t>842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86:08:0020302:786</w:t>
            </w:r>
          </w:p>
        </w:tc>
        <w:tc>
          <w:tcPr>
            <w:tcW w:w="1701" w:type="dxa"/>
            <w:shd w:val="clear" w:color="auto" w:fill="auto"/>
            <w:vAlign w:val="center"/>
            <w:hideMark/>
          </w:tcPr>
          <w:p w:rsidR="00BB3B61" w:rsidRPr="00BB3B61" w:rsidRDefault="00BB3B61" w:rsidP="00BB3B61">
            <w:pPr>
              <w:pStyle w:val="afffff2"/>
            </w:pPr>
            <w:r w:rsidRPr="00BB3B61">
              <w:t>974</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86:08:0020302:787</w:t>
            </w:r>
          </w:p>
        </w:tc>
        <w:tc>
          <w:tcPr>
            <w:tcW w:w="1701" w:type="dxa"/>
            <w:shd w:val="clear" w:color="auto" w:fill="auto"/>
            <w:vAlign w:val="center"/>
            <w:hideMark/>
          </w:tcPr>
          <w:p w:rsidR="00BB3B61" w:rsidRPr="00BB3B61" w:rsidRDefault="00BB3B61" w:rsidP="00BB3B61">
            <w:pPr>
              <w:pStyle w:val="afffff2"/>
            </w:pPr>
            <w:r w:rsidRPr="00BB3B61">
              <w:t>1047</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86:08:0020302:791</w:t>
            </w:r>
          </w:p>
        </w:tc>
        <w:tc>
          <w:tcPr>
            <w:tcW w:w="1701" w:type="dxa"/>
            <w:shd w:val="clear" w:color="auto" w:fill="auto"/>
            <w:vAlign w:val="center"/>
            <w:hideMark/>
          </w:tcPr>
          <w:p w:rsidR="00BB3B61" w:rsidRPr="00BB3B61" w:rsidRDefault="00BB3B61" w:rsidP="00BB3B61">
            <w:pPr>
              <w:pStyle w:val="afffff2"/>
            </w:pPr>
            <w:r w:rsidRPr="00BB3B61">
              <w:t>1348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86:08:0020302:792</w:t>
            </w:r>
          </w:p>
        </w:tc>
        <w:tc>
          <w:tcPr>
            <w:tcW w:w="1701" w:type="dxa"/>
            <w:shd w:val="clear" w:color="auto" w:fill="auto"/>
            <w:vAlign w:val="center"/>
            <w:hideMark/>
          </w:tcPr>
          <w:p w:rsidR="00BB3B61" w:rsidRPr="00BB3B61" w:rsidRDefault="00BB3B61" w:rsidP="00BB3B61">
            <w:pPr>
              <w:pStyle w:val="afffff2"/>
            </w:pPr>
            <w:r w:rsidRPr="00BB3B61">
              <w:t>400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86:08:0020302:793</w:t>
            </w:r>
          </w:p>
        </w:tc>
        <w:tc>
          <w:tcPr>
            <w:tcW w:w="1701" w:type="dxa"/>
            <w:shd w:val="clear" w:color="auto" w:fill="auto"/>
            <w:vAlign w:val="center"/>
            <w:hideMark/>
          </w:tcPr>
          <w:p w:rsidR="00BB3B61" w:rsidRPr="00BB3B61" w:rsidRDefault="00BB3B61" w:rsidP="00BB3B61">
            <w:pPr>
              <w:pStyle w:val="afffff2"/>
            </w:pPr>
            <w:r w:rsidRPr="00BB3B61">
              <w:t>715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86:08:0020302:795</w:t>
            </w:r>
          </w:p>
        </w:tc>
        <w:tc>
          <w:tcPr>
            <w:tcW w:w="1701" w:type="dxa"/>
            <w:shd w:val="clear" w:color="auto" w:fill="auto"/>
            <w:vAlign w:val="center"/>
            <w:hideMark/>
          </w:tcPr>
          <w:p w:rsidR="00BB3B61" w:rsidRPr="00BB3B61" w:rsidRDefault="00BB3B61" w:rsidP="00BB3B61">
            <w:pPr>
              <w:pStyle w:val="afffff2"/>
            </w:pPr>
            <w:r w:rsidRPr="00BB3B61">
              <w:t>805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86:08:0020302:796</w:t>
            </w:r>
          </w:p>
        </w:tc>
        <w:tc>
          <w:tcPr>
            <w:tcW w:w="1701" w:type="dxa"/>
            <w:shd w:val="clear" w:color="auto" w:fill="auto"/>
            <w:vAlign w:val="center"/>
            <w:hideMark/>
          </w:tcPr>
          <w:p w:rsidR="00BB3B61" w:rsidRPr="00BB3B61" w:rsidRDefault="00BB3B61" w:rsidP="00BB3B61">
            <w:pPr>
              <w:pStyle w:val="afffff2"/>
            </w:pPr>
            <w:r w:rsidRPr="00BB3B61">
              <w:t>1216</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86:08:0020302:797</w:t>
            </w:r>
          </w:p>
        </w:tc>
        <w:tc>
          <w:tcPr>
            <w:tcW w:w="1701" w:type="dxa"/>
            <w:shd w:val="clear" w:color="auto" w:fill="auto"/>
            <w:vAlign w:val="center"/>
            <w:hideMark/>
          </w:tcPr>
          <w:p w:rsidR="00BB3B61" w:rsidRPr="00BB3B61" w:rsidRDefault="00BB3B61" w:rsidP="00BB3B61">
            <w:pPr>
              <w:pStyle w:val="afffff2"/>
            </w:pPr>
            <w:r w:rsidRPr="00BB3B61">
              <w:t>1153</w:t>
            </w:r>
          </w:p>
        </w:tc>
        <w:tc>
          <w:tcPr>
            <w:tcW w:w="5386" w:type="dxa"/>
            <w:shd w:val="clear" w:color="auto" w:fill="auto"/>
            <w:vAlign w:val="center"/>
            <w:hideMark/>
          </w:tcPr>
          <w:p w:rsidR="00BB3B61" w:rsidRPr="00BB3B61" w:rsidRDefault="00BB3B61" w:rsidP="00BB3B61">
            <w:pPr>
              <w:pStyle w:val="afffff5"/>
            </w:pPr>
            <w:r w:rsidRPr="00BB3B61">
              <w:t>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86:08:0020302:812</w:t>
            </w:r>
          </w:p>
        </w:tc>
        <w:tc>
          <w:tcPr>
            <w:tcW w:w="1701" w:type="dxa"/>
            <w:shd w:val="clear" w:color="auto" w:fill="auto"/>
            <w:vAlign w:val="center"/>
            <w:hideMark/>
          </w:tcPr>
          <w:p w:rsidR="00BB3B61" w:rsidRPr="00BB3B61" w:rsidRDefault="00BB3B61" w:rsidP="00BB3B61">
            <w:pPr>
              <w:pStyle w:val="afffff2"/>
            </w:pPr>
            <w:r w:rsidRPr="00BB3B61">
              <w:t>490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86:08:0020302:813</w:t>
            </w:r>
          </w:p>
        </w:tc>
        <w:tc>
          <w:tcPr>
            <w:tcW w:w="1701" w:type="dxa"/>
            <w:shd w:val="clear" w:color="auto" w:fill="auto"/>
            <w:vAlign w:val="center"/>
            <w:hideMark/>
          </w:tcPr>
          <w:p w:rsidR="00BB3B61" w:rsidRPr="00BB3B61" w:rsidRDefault="00BB3B61" w:rsidP="00BB3B61">
            <w:pPr>
              <w:pStyle w:val="afffff2"/>
            </w:pPr>
            <w:r w:rsidRPr="00BB3B61">
              <w:t>822</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86:08:0020302:815</w:t>
            </w:r>
          </w:p>
        </w:tc>
        <w:tc>
          <w:tcPr>
            <w:tcW w:w="1701" w:type="dxa"/>
            <w:shd w:val="clear" w:color="auto" w:fill="auto"/>
            <w:vAlign w:val="center"/>
            <w:hideMark/>
          </w:tcPr>
          <w:p w:rsidR="00BB3B61" w:rsidRPr="00BB3B61" w:rsidRDefault="00BB3B61" w:rsidP="00BB3B61">
            <w:pPr>
              <w:pStyle w:val="afffff2"/>
            </w:pPr>
            <w:r w:rsidRPr="00BB3B61">
              <w:t>569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86:08:0020302:818</w:t>
            </w:r>
          </w:p>
        </w:tc>
        <w:tc>
          <w:tcPr>
            <w:tcW w:w="1701" w:type="dxa"/>
            <w:shd w:val="clear" w:color="auto" w:fill="auto"/>
            <w:vAlign w:val="center"/>
            <w:hideMark/>
          </w:tcPr>
          <w:p w:rsidR="00BB3B61" w:rsidRPr="00BB3B61" w:rsidRDefault="00BB3B61" w:rsidP="00BB3B61">
            <w:pPr>
              <w:pStyle w:val="afffff2"/>
            </w:pPr>
            <w:r w:rsidRPr="00BB3B61">
              <w:t>431</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86:08:0020302:827</w:t>
            </w:r>
          </w:p>
        </w:tc>
        <w:tc>
          <w:tcPr>
            <w:tcW w:w="1701" w:type="dxa"/>
            <w:shd w:val="clear" w:color="auto" w:fill="auto"/>
            <w:vAlign w:val="center"/>
            <w:hideMark/>
          </w:tcPr>
          <w:p w:rsidR="00BB3B61" w:rsidRPr="00BB3B61" w:rsidRDefault="00BB3B61" w:rsidP="00BB3B61">
            <w:pPr>
              <w:pStyle w:val="afffff2"/>
            </w:pPr>
            <w:r w:rsidRPr="00BB3B61">
              <w:t>1195</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86:08:0020302:828</w:t>
            </w:r>
          </w:p>
        </w:tc>
        <w:tc>
          <w:tcPr>
            <w:tcW w:w="1701" w:type="dxa"/>
            <w:shd w:val="clear" w:color="auto" w:fill="auto"/>
            <w:vAlign w:val="center"/>
            <w:hideMark/>
          </w:tcPr>
          <w:p w:rsidR="00BB3B61" w:rsidRPr="00BB3B61" w:rsidRDefault="00BB3B61" w:rsidP="00BB3B61">
            <w:pPr>
              <w:pStyle w:val="afffff2"/>
            </w:pPr>
            <w:r w:rsidRPr="00BB3B61">
              <w:t>498</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86:08:0020302:829</w:t>
            </w:r>
          </w:p>
        </w:tc>
        <w:tc>
          <w:tcPr>
            <w:tcW w:w="1701" w:type="dxa"/>
            <w:shd w:val="clear" w:color="auto" w:fill="auto"/>
            <w:vAlign w:val="center"/>
            <w:hideMark/>
          </w:tcPr>
          <w:p w:rsidR="00BB3B61" w:rsidRPr="00BB3B61" w:rsidRDefault="00BB3B61" w:rsidP="00BB3B61">
            <w:pPr>
              <w:pStyle w:val="afffff2"/>
            </w:pPr>
            <w:r w:rsidRPr="00BB3B61">
              <w:t>812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86:08:0020302:830</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86:08:0020302:834</w:t>
            </w:r>
          </w:p>
        </w:tc>
        <w:tc>
          <w:tcPr>
            <w:tcW w:w="1701" w:type="dxa"/>
            <w:shd w:val="clear" w:color="auto" w:fill="auto"/>
            <w:vAlign w:val="center"/>
            <w:hideMark/>
          </w:tcPr>
          <w:p w:rsidR="00BB3B61" w:rsidRPr="00BB3B61" w:rsidRDefault="00BB3B61" w:rsidP="00BB3B61">
            <w:pPr>
              <w:pStyle w:val="afffff2"/>
            </w:pPr>
            <w:r w:rsidRPr="00BB3B61">
              <w:t>839</w:t>
            </w:r>
          </w:p>
        </w:tc>
        <w:tc>
          <w:tcPr>
            <w:tcW w:w="5386" w:type="dxa"/>
            <w:shd w:val="clear" w:color="auto" w:fill="auto"/>
            <w:vAlign w:val="center"/>
            <w:hideMark/>
          </w:tcPr>
          <w:p w:rsidR="00BB3B61" w:rsidRPr="00BB3B61" w:rsidRDefault="00BB3B61" w:rsidP="00BB3B61">
            <w:pPr>
              <w:pStyle w:val="afffff5"/>
            </w:pPr>
            <w:r w:rsidRPr="00BB3B61">
              <w:t>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86:08:0020302:840</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86:08:0020302:841</w:t>
            </w:r>
          </w:p>
        </w:tc>
        <w:tc>
          <w:tcPr>
            <w:tcW w:w="1701" w:type="dxa"/>
            <w:shd w:val="clear" w:color="auto" w:fill="auto"/>
            <w:vAlign w:val="center"/>
            <w:hideMark/>
          </w:tcPr>
          <w:p w:rsidR="00BB3B61" w:rsidRPr="00BB3B61" w:rsidRDefault="00BB3B61" w:rsidP="00BB3B61">
            <w:pPr>
              <w:pStyle w:val="afffff2"/>
            </w:pPr>
            <w:r w:rsidRPr="00BB3B61">
              <w:t>431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86:08:0020302:842</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86:08:0020302:843</w:t>
            </w:r>
          </w:p>
        </w:tc>
        <w:tc>
          <w:tcPr>
            <w:tcW w:w="1701" w:type="dxa"/>
            <w:shd w:val="clear" w:color="auto" w:fill="auto"/>
            <w:vAlign w:val="center"/>
            <w:hideMark/>
          </w:tcPr>
          <w:p w:rsidR="00BB3B61" w:rsidRPr="00BB3B61" w:rsidRDefault="00BB3B61" w:rsidP="00BB3B61">
            <w:pPr>
              <w:pStyle w:val="afffff2"/>
            </w:pPr>
            <w:r w:rsidRPr="00BB3B61">
              <w:t>729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86:08:0020302:845</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86:08:0020302:847</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86:08:0020302:859</w:t>
            </w:r>
          </w:p>
        </w:tc>
        <w:tc>
          <w:tcPr>
            <w:tcW w:w="1701" w:type="dxa"/>
            <w:shd w:val="clear" w:color="auto" w:fill="auto"/>
            <w:vAlign w:val="center"/>
            <w:hideMark/>
          </w:tcPr>
          <w:p w:rsidR="00BB3B61" w:rsidRPr="00BB3B61" w:rsidRDefault="00BB3B61" w:rsidP="00BB3B61">
            <w:pPr>
              <w:pStyle w:val="afffff2"/>
            </w:pPr>
            <w:r w:rsidRPr="00BB3B61">
              <w:t>833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86:08:0020302:862</w:t>
            </w:r>
          </w:p>
        </w:tc>
        <w:tc>
          <w:tcPr>
            <w:tcW w:w="1701" w:type="dxa"/>
            <w:shd w:val="clear" w:color="auto" w:fill="auto"/>
            <w:vAlign w:val="center"/>
            <w:hideMark/>
          </w:tcPr>
          <w:p w:rsidR="00BB3B61" w:rsidRPr="00BB3B61" w:rsidRDefault="00BB3B61" w:rsidP="00BB3B61">
            <w:pPr>
              <w:pStyle w:val="afffff2"/>
            </w:pPr>
            <w:r w:rsidRPr="00BB3B61">
              <w:t>870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86:08:0020302:863</w:t>
            </w:r>
          </w:p>
        </w:tc>
        <w:tc>
          <w:tcPr>
            <w:tcW w:w="1701" w:type="dxa"/>
            <w:shd w:val="clear" w:color="auto" w:fill="auto"/>
            <w:vAlign w:val="center"/>
            <w:hideMark/>
          </w:tcPr>
          <w:p w:rsidR="00BB3B61" w:rsidRPr="00BB3B61" w:rsidRDefault="00BB3B61" w:rsidP="00BB3B61">
            <w:pPr>
              <w:pStyle w:val="afffff2"/>
            </w:pPr>
            <w:r w:rsidRPr="00BB3B61">
              <w:t>956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86:08:0020302:864</w:t>
            </w:r>
          </w:p>
        </w:tc>
        <w:tc>
          <w:tcPr>
            <w:tcW w:w="1701" w:type="dxa"/>
            <w:shd w:val="clear" w:color="auto" w:fill="auto"/>
            <w:vAlign w:val="center"/>
            <w:hideMark/>
          </w:tcPr>
          <w:p w:rsidR="00BB3B61" w:rsidRPr="00BB3B61" w:rsidRDefault="00BB3B61" w:rsidP="00BB3B61">
            <w:pPr>
              <w:pStyle w:val="afffff2"/>
            </w:pPr>
            <w:r w:rsidRPr="00BB3B61">
              <w:t>973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86:08:0020302:865</w:t>
            </w:r>
          </w:p>
        </w:tc>
        <w:tc>
          <w:tcPr>
            <w:tcW w:w="1701" w:type="dxa"/>
            <w:shd w:val="clear" w:color="auto" w:fill="auto"/>
            <w:vAlign w:val="center"/>
            <w:hideMark/>
          </w:tcPr>
          <w:p w:rsidR="00BB3B61" w:rsidRPr="00BB3B61" w:rsidRDefault="00BB3B61" w:rsidP="00BB3B61">
            <w:pPr>
              <w:pStyle w:val="afffff2"/>
            </w:pPr>
            <w:r w:rsidRPr="00BB3B61">
              <w:t>1211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86:08:0020302:866</w:t>
            </w:r>
          </w:p>
        </w:tc>
        <w:tc>
          <w:tcPr>
            <w:tcW w:w="1701" w:type="dxa"/>
            <w:shd w:val="clear" w:color="auto" w:fill="auto"/>
            <w:vAlign w:val="center"/>
            <w:hideMark/>
          </w:tcPr>
          <w:p w:rsidR="00BB3B61" w:rsidRPr="00BB3B61" w:rsidRDefault="00BB3B61" w:rsidP="00BB3B61">
            <w:pPr>
              <w:pStyle w:val="afffff2"/>
            </w:pPr>
            <w:r w:rsidRPr="00BB3B61">
              <w:t>682</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86:08:0020302:869</w:t>
            </w:r>
          </w:p>
        </w:tc>
        <w:tc>
          <w:tcPr>
            <w:tcW w:w="1701" w:type="dxa"/>
            <w:shd w:val="clear" w:color="auto" w:fill="auto"/>
            <w:vAlign w:val="center"/>
            <w:hideMark/>
          </w:tcPr>
          <w:p w:rsidR="00BB3B61" w:rsidRPr="00BB3B61" w:rsidRDefault="00BB3B61" w:rsidP="00BB3B61">
            <w:pPr>
              <w:pStyle w:val="afffff2"/>
            </w:pPr>
            <w:r w:rsidRPr="00BB3B61">
              <w:t>450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86:08:0020302:879</w:t>
            </w:r>
          </w:p>
        </w:tc>
        <w:tc>
          <w:tcPr>
            <w:tcW w:w="1701" w:type="dxa"/>
            <w:shd w:val="clear" w:color="auto" w:fill="auto"/>
            <w:vAlign w:val="center"/>
            <w:hideMark/>
          </w:tcPr>
          <w:p w:rsidR="00BB3B61" w:rsidRPr="00BB3B61" w:rsidRDefault="00BB3B61" w:rsidP="00BB3B61">
            <w:pPr>
              <w:pStyle w:val="afffff2"/>
            </w:pPr>
            <w:r w:rsidRPr="00BB3B61">
              <w:t>400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86:08:0020302:882</w:t>
            </w:r>
          </w:p>
        </w:tc>
        <w:tc>
          <w:tcPr>
            <w:tcW w:w="1701" w:type="dxa"/>
            <w:shd w:val="clear" w:color="auto" w:fill="auto"/>
            <w:vAlign w:val="center"/>
            <w:hideMark/>
          </w:tcPr>
          <w:p w:rsidR="00BB3B61" w:rsidRPr="00BB3B61" w:rsidRDefault="00BB3B61" w:rsidP="00BB3B61">
            <w:pPr>
              <w:pStyle w:val="afffff2"/>
            </w:pPr>
            <w:r w:rsidRPr="00BB3B61">
              <w:t>400</w:t>
            </w:r>
          </w:p>
        </w:tc>
        <w:tc>
          <w:tcPr>
            <w:tcW w:w="5386" w:type="dxa"/>
            <w:shd w:val="clear" w:color="auto" w:fill="auto"/>
            <w:vAlign w:val="center"/>
            <w:hideMark/>
          </w:tcPr>
          <w:p w:rsidR="00BB3B61" w:rsidRPr="00BB3B61" w:rsidRDefault="00BB3B61" w:rsidP="00BB3B61">
            <w:pPr>
              <w:pStyle w:val="afffff5"/>
            </w:pPr>
            <w:r w:rsidRPr="00BB3B61">
              <w:t>Ведение садоводства(13.2)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86:08:0020302:885</w:t>
            </w:r>
          </w:p>
        </w:tc>
        <w:tc>
          <w:tcPr>
            <w:tcW w:w="1701" w:type="dxa"/>
            <w:shd w:val="clear" w:color="auto" w:fill="auto"/>
            <w:vAlign w:val="center"/>
            <w:hideMark/>
          </w:tcPr>
          <w:p w:rsidR="00BB3B61" w:rsidRPr="00BB3B61" w:rsidRDefault="00BB3B61" w:rsidP="00BB3B61">
            <w:pPr>
              <w:pStyle w:val="afffff2"/>
            </w:pPr>
            <w:r w:rsidRPr="00BB3B61">
              <w:t>902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lastRenderedPageBreak/>
              <w:t>86:08:0020302:907</w:t>
            </w:r>
          </w:p>
        </w:tc>
        <w:tc>
          <w:tcPr>
            <w:tcW w:w="1701" w:type="dxa"/>
            <w:shd w:val="clear" w:color="auto" w:fill="auto"/>
            <w:vAlign w:val="center"/>
            <w:hideMark/>
          </w:tcPr>
          <w:p w:rsidR="00BB3B61" w:rsidRPr="00BB3B61" w:rsidRDefault="00BB3B61" w:rsidP="00BB3B61">
            <w:pPr>
              <w:pStyle w:val="afffff2"/>
            </w:pPr>
            <w:r w:rsidRPr="00BB3B61">
              <w:t>410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86:08:0020302:908</w:t>
            </w:r>
          </w:p>
        </w:tc>
        <w:tc>
          <w:tcPr>
            <w:tcW w:w="1701" w:type="dxa"/>
            <w:shd w:val="clear" w:color="auto" w:fill="auto"/>
            <w:vAlign w:val="center"/>
            <w:hideMark/>
          </w:tcPr>
          <w:p w:rsidR="00BB3B61" w:rsidRPr="00BB3B61" w:rsidRDefault="00BB3B61" w:rsidP="00BB3B61">
            <w:pPr>
              <w:pStyle w:val="afffff2"/>
            </w:pPr>
            <w:r w:rsidRPr="00BB3B61">
              <w:t>583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86:08:0020302:909</w:t>
            </w:r>
          </w:p>
        </w:tc>
        <w:tc>
          <w:tcPr>
            <w:tcW w:w="1701" w:type="dxa"/>
            <w:shd w:val="clear" w:color="auto" w:fill="auto"/>
            <w:vAlign w:val="center"/>
            <w:hideMark/>
          </w:tcPr>
          <w:p w:rsidR="00BB3B61" w:rsidRPr="00BB3B61" w:rsidRDefault="00BB3B61" w:rsidP="00BB3B61">
            <w:pPr>
              <w:pStyle w:val="afffff2"/>
            </w:pPr>
            <w:r w:rsidRPr="00BB3B61">
              <w:t>706</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86:08:0020302:910</w:t>
            </w:r>
          </w:p>
        </w:tc>
        <w:tc>
          <w:tcPr>
            <w:tcW w:w="1701" w:type="dxa"/>
            <w:shd w:val="clear" w:color="auto" w:fill="auto"/>
            <w:vAlign w:val="center"/>
            <w:hideMark/>
          </w:tcPr>
          <w:p w:rsidR="00BB3B61" w:rsidRPr="00BB3B61" w:rsidRDefault="00BB3B61" w:rsidP="00BB3B61">
            <w:pPr>
              <w:pStyle w:val="afffff2"/>
            </w:pPr>
            <w:r w:rsidRPr="00BB3B61">
              <w:t>515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86:08:0020302:936</w:t>
            </w:r>
          </w:p>
        </w:tc>
        <w:tc>
          <w:tcPr>
            <w:tcW w:w="1701" w:type="dxa"/>
            <w:shd w:val="clear" w:color="auto" w:fill="auto"/>
            <w:vAlign w:val="center"/>
            <w:hideMark/>
          </w:tcPr>
          <w:p w:rsidR="00BB3B61" w:rsidRPr="00BB3B61" w:rsidRDefault="00BB3B61" w:rsidP="00BB3B61">
            <w:pPr>
              <w:pStyle w:val="afffff2"/>
            </w:pPr>
            <w:r w:rsidRPr="00BB3B61">
              <w:t>741</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86:08:0020302:937</w:t>
            </w:r>
          </w:p>
        </w:tc>
        <w:tc>
          <w:tcPr>
            <w:tcW w:w="1701" w:type="dxa"/>
            <w:shd w:val="clear" w:color="auto" w:fill="auto"/>
            <w:vAlign w:val="center"/>
            <w:hideMark/>
          </w:tcPr>
          <w:p w:rsidR="00BB3B61" w:rsidRPr="00BB3B61" w:rsidRDefault="00BB3B61" w:rsidP="00BB3B61">
            <w:pPr>
              <w:pStyle w:val="afffff2"/>
            </w:pPr>
            <w:r w:rsidRPr="00BB3B61">
              <w:t>400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86:08:0020302:940</w:t>
            </w:r>
          </w:p>
        </w:tc>
        <w:tc>
          <w:tcPr>
            <w:tcW w:w="1701" w:type="dxa"/>
            <w:shd w:val="clear" w:color="auto" w:fill="auto"/>
            <w:vAlign w:val="center"/>
            <w:hideMark/>
          </w:tcPr>
          <w:p w:rsidR="00BB3B61" w:rsidRPr="00BB3B61" w:rsidRDefault="00BB3B61" w:rsidP="00BB3B61">
            <w:pPr>
              <w:pStyle w:val="afffff2"/>
            </w:pPr>
            <w:r w:rsidRPr="00BB3B61">
              <w:t>1271</w:t>
            </w:r>
          </w:p>
        </w:tc>
        <w:tc>
          <w:tcPr>
            <w:tcW w:w="5386" w:type="dxa"/>
            <w:shd w:val="clear" w:color="auto" w:fill="auto"/>
            <w:vAlign w:val="center"/>
            <w:hideMark/>
          </w:tcPr>
          <w:p w:rsidR="00BB3B61" w:rsidRPr="00BB3B61" w:rsidRDefault="00BB3B61" w:rsidP="00BB3B61">
            <w:pPr>
              <w:pStyle w:val="afffff5"/>
            </w:pPr>
            <w:r w:rsidRPr="00BB3B61">
              <w:t>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86:08:0020302:944</w:t>
            </w:r>
          </w:p>
        </w:tc>
        <w:tc>
          <w:tcPr>
            <w:tcW w:w="1701" w:type="dxa"/>
            <w:shd w:val="clear" w:color="auto" w:fill="auto"/>
            <w:vAlign w:val="center"/>
            <w:hideMark/>
          </w:tcPr>
          <w:p w:rsidR="00BB3B61" w:rsidRPr="00BB3B61" w:rsidRDefault="00BB3B61" w:rsidP="00BB3B61">
            <w:pPr>
              <w:pStyle w:val="afffff2"/>
            </w:pPr>
            <w:r w:rsidRPr="00BB3B61">
              <w:t>691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86:08:0020302:945</w:t>
            </w:r>
          </w:p>
        </w:tc>
        <w:tc>
          <w:tcPr>
            <w:tcW w:w="1701" w:type="dxa"/>
            <w:shd w:val="clear" w:color="auto" w:fill="auto"/>
            <w:vAlign w:val="center"/>
            <w:hideMark/>
          </w:tcPr>
          <w:p w:rsidR="00BB3B61" w:rsidRPr="00BB3B61" w:rsidRDefault="00BB3B61" w:rsidP="00BB3B61">
            <w:pPr>
              <w:pStyle w:val="afffff2"/>
            </w:pPr>
            <w:r w:rsidRPr="00BB3B61">
              <w:t>885</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86:08:0020302:946</w:t>
            </w:r>
          </w:p>
        </w:tc>
        <w:tc>
          <w:tcPr>
            <w:tcW w:w="1701" w:type="dxa"/>
            <w:shd w:val="clear" w:color="auto" w:fill="auto"/>
            <w:vAlign w:val="center"/>
            <w:hideMark/>
          </w:tcPr>
          <w:p w:rsidR="00BB3B61" w:rsidRPr="00BB3B61" w:rsidRDefault="00BB3B61" w:rsidP="00BB3B61">
            <w:pPr>
              <w:pStyle w:val="afffff2"/>
            </w:pPr>
            <w:r w:rsidRPr="00BB3B61">
              <w:t>830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86:08:0020302:947</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86:08:0020302:948</w:t>
            </w:r>
          </w:p>
        </w:tc>
        <w:tc>
          <w:tcPr>
            <w:tcW w:w="1701" w:type="dxa"/>
            <w:shd w:val="clear" w:color="auto" w:fill="auto"/>
            <w:vAlign w:val="center"/>
            <w:hideMark/>
          </w:tcPr>
          <w:p w:rsidR="00BB3B61" w:rsidRPr="00BB3B61" w:rsidRDefault="00BB3B61" w:rsidP="00BB3B61">
            <w:pPr>
              <w:pStyle w:val="afffff2"/>
            </w:pPr>
            <w:r w:rsidRPr="00BB3B61">
              <w:t>865</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86:08:0020302:949</w:t>
            </w:r>
          </w:p>
        </w:tc>
        <w:tc>
          <w:tcPr>
            <w:tcW w:w="1701" w:type="dxa"/>
            <w:shd w:val="clear" w:color="auto" w:fill="auto"/>
            <w:vAlign w:val="center"/>
            <w:hideMark/>
          </w:tcPr>
          <w:p w:rsidR="00BB3B61" w:rsidRPr="00BB3B61" w:rsidRDefault="00BB3B61" w:rsidP="00BB3B61">
            <w:pPr>
              <w:pStyle w:val="afffff2"/>
            </w:pPr>
            <w:r w:rsidRPr="00BB3B61">
              <w:t>1363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86:08:0020302:950</w:t>
            </w:r>
          </w:p>
        </w:tc>
        <w:tc>
          <w:tcPr>
            <w:tcW w:w="1701" w:type="dxa"/>
            <w:shd w:val="clear" w:color="auto" w:fill="auto"/>
            <w:vAlign w:val="center"/>
            <w:hideMark/>
          </w:tcPr>
          <w:p w:rsidR="00BB3B61" w:rsidRPr="00BB3B61" w:rsidRDefault="00BB3B61" w:rsidP="00BB3B61">
            <w:pPr>
              <w:pStyle w:val="afffff2"/>
            </w:pPr>
            <w:r w:rsidRPr="00BB3B61">
              <w:t>929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86:08:0020302:951</w:t>
            </w:r>
          </w:p>
        </w:tc>
        <w:tc>
          <w:tcPr>
            <w:tcW w:w="1701" w:type="dxa"/>
            <w:shd w:val="clear" w:color="auto" w:fill="auto"/>
            <w:vAlign w:val="center"/>
            <w:hideMark/>
          </w:tcPr>
          <w:p w:rsidR="00BB3B61" w:rsidRPr="00BB3B61" w:rsidRDefault="00BB3B61" w:rsidP="00BB3B61">
            <w:pPr>
              <w:pStyle w:val="afffff2"/>
            </w:pPr>
            <w:r w:rsidRPr="00BB3B61">
              <w:t>680</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86:08:0020302:963</w:t>
            </w:r>
          </w:p>
        </w:tc>
        <w:tc>
          <w:tcPr>
            <w:tcW w:w="1701" w:type="dxa"/>
            <w:shd w:val="clear" w:color="auto" w:fill="auto"/>
            <w:vAlign w:val="center"/>
            <w:hideMark/>
          </w:tcPr>
          <w:p w:rsidR="00BB3B61" w:rsidRPr="00BB3B61" w:rsidRDefault="00BB3B61" w:rsidP="00BB3B61">
            <w:pPr>
              <w:pStyle w:val="afffff2"/>
            </w:pPr>
            <w:r w:rsidRPr="00BB3B61">
              <w:t>836</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86:08:0020302:964</w:t>
            </w:r>
          </w:p>
        </w:tc>
        <w:tc>
          <w:tcPr>
            <w:tcW w:w="1701" w:type="dxa"/>
            <w:shd w:val="clear" w:color="auto" w:fill="auto"/>
            <w:vAlign w:val="center"/>
            <w:hideMark/>
          </w:tcPr>
          <w:p w:rsidR="00BB3B61" w:rsidRPr="00BB3B61" w:rsidRDefault="00BB3B61" w:rsidP="00BB3B61">
            <w:pPr>
              <w:pStyle w:val="afffff2"/>
            </w:pPr>
            <w:r w:rsidRPr="00BB3B61">
              <w:t>410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86:08:0020302:965</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86:08:0020302:966</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86:08:0020302:968</w:t>
            </w:r>
          </w:p>
        </w:tc>
        <w:tc>
          <w:tcPr>
            <w:tcW w:w="1701" w:type="dxa"/>
            <w:shd w:val="clear" w:color="auto" w:fill="auto"/>
            <w:vAlign w:val="center"/>
            <w:hideMark/>
          </w:tcPr>
          <w:p w:rsidR="00BB3B61" w:rsidRPr="00BB3B61" w:rsidRDefault="00BB3B61" w:rsidP="00BB3B61">
            <w:pPr>
              <w:pStyle w:val="afffff2"/>
            </w:pPr>
            <w:r w:rsidRPr="00BB3B61">
              <w:t>689</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86:08:0020302:969</w:t>
            </w:r>
          </w:p>
        </w:tc>
        <w:tc>
          <w:tcPr>
            <w:tcW w:w="1701" w:type="dxa"/>
            <w:shd w:val="clear" w:color="auto" w:fill="auto"/>
            <w:vAlign w:val="center"/>
            <w:hideMark/>
          </w:tcPr>
          <w:p w:rsidR="00BB3B61" w:rsidRPr="00BB3B61" w:rsidRDefault="00BB3B61" w:rsidP="00BB3B61">
            <w:pPr>
              <w:pStyle w:val="afffff2"/>
            </w:pPr>
            <w:r w:rsidRPr="00BB3B61">
              <w:t>1361</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86:08:0020302:973</w:t>
            </w:r>
          </w:p>
        </w:tc>
        <w:tc>
          <w:tcPr>
            <w:tcW w:w="1701" w:type="dxa"/>
            <w:shd w:val="clear" w:color="auto" w:fill="auto"/>
            <w:vAlign w:val="center"/>
            <w:hideMark/>
          </w:tcPr>
          <w:p w:rsidR="00BB3B61" w:rsidRPr="00BB3B61" w:rsidRDefault="00BB3B61" w:rsidP="00BB3B61">
            <w:pPr>
              <w:pStyle w:val="afffff2"/>
            </w:pPr>
            <w:r w:rsidRPr="00BB3B61">
              <w:t>1331</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86:08:0020302:985</w:t>
            </w:r>
          </w:p>
        </w:tc>
        <w:tc>
          <w:tcPr>
            <w:tcW w:w="1701" w:type="dxa"/>
            <w:shd w:val="clear" w:color="auto" w:fill="auto"/>
            <w:vAlign w:val="center"/>
            <w:hideMark/>
          </w:tcPr>
          <w:p w:rsidR="00BB3B61" w:rsidRPr="00BB3B61" w:rsidRDefault="00BB3B61" w:rsidP="00BB3B61">
            <w:pPr>
              <w:pStyle w:val="afffff2"/>
            </w:pPr>
            <w:r w:rsidRPr="00BB3B61">
              <w:t>915</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86:08:0020302:986</w:t>
            </w:r>
          </w:p>
        </w:tc>
        <w:tc>
          <w:tcPr>
            <w:tcW w:w="1701" w:type="dxa"/>
            <w:shd w:val="clear" w:color="auto" w:fill="auto"/>
            <w:vAlign w:val="center"/>
            <w:hideMark/>
          </w:tcPr>
          <w:p w:rsidR="00BB3B61" w:rsidRPr="00BB3B61" w:rsidRDefault="00BB3B61" w:rsidP="00BB3B61">
            <w:pPr>
              <w:pStyle w:val="afffff2"/>
            </w:pPr>
            <w:r w:rsidRPr="00BB3B61">
              <w:t>1217</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86:08:0020302:987</w:t>
            </w:r>
          </w:p>
        </w:tc>
        <w:tc>
          <w:tcPr>
            <w:tcW w:w="1701" w:type="dxa"/>
            <w:shd w:val="clear" w:color="auto" w:fill="auto"/>
            <w:vAlign w:val="center"/>
            <w:hideMark/>
          </w:tcPr>
          <w:p w:rsidR="00BB3B61" w:rsidRPr="00BB3B61" w:rsidRDefault="00BB3B61" w:rsidP="00BB3B61">
            <w:pPr>
              <w:pStyle w:val="afffff2"/>
            </w:pPr>
            <w:r w:rsidRPr="00BB3B61">
              <w:t>400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86:08:0020302:988</w:t>
            </w:r>
          </w:p>
        </w:tc>
        <w:tc>
          <w:tcPr>
            <w:tcW w:w="1701" w:type="dxa"/>
            <w:shd w:val="clear" w:color="auto" w:fill="auto"/>
            <w:vAlign w:val="center"/>
            <w:hideMark/>
          </w:tcPr>
          <w:p w:rsidR="00BB3B61" w:rsidRPr="00BB3B61" w:rsidRDefault="00BB3B61" w:rsidP="00BB3B61">
            <w:pPr>
              <w:pStyle w:val="afffff2"/>
            </w:pPr>
            <w:r w:rsidRPr="00BB3B61">
              <w:t>1342</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86:08:0020302:989</w:t>
            </w:r>
          </w:p>
        </w:tc>
        <w:tc>
          <w:tcPr>
            <w:tcW w:w="1701" w:type="dxa"/>
            <w:shd w:val="clear" w:color="auto" w:fill="auto"/>
            <w:vAlign w:val="center"/>
            <w:hideMark/>
          </w:tcPr>
          <w:p w:rsidR="00BB3B61" w:rsidRPr="00BB3B61" w:rsidRDefault="00BB3B61" w:rsidP="00BB3B61">
            <w:pPr>
              <w:pStyle w:val="afffff2"/>
            </w:pPr>
            <w:r w:rsidRPr="00BB3B61">
              <w:t>1130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86:08:0020302:990</w:t>
            </w:r>
          </w:p>
        </w:tc>
        <w:tc>
          <w:tcPr>
            <w:tcW w:w="1701" w:type="dxa"/>
            <w:shd w:val="clear" w:color="auto" w:fill="auto"/>
            <w:vAlign w:val="center"/>
            <w:hideMark/>
          </w:tcPr>
          <w:p w:rsidR="00BB3B61" w:rsidRPr="00BB3B61" w:rsidRDefault="00BB3B61" w:rsidP="00BB3B61">
            <w:pPr>
              <w:pStyle w:val="afffff2"/>
            </w:pPr>
            <w:r w:rsidRPr="00BB3B61">
              <w:t>1130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86:08:0020302:991</w:t>
            </w:r>
          </w:p>
        </w:tc>
        <w:tc>
          <w:tcPr>
            <w:tcW w:w="1701" w:type="dxa"/>
            <w:shd w:val="clear" w:color="auto" w:fill="auto"/>
            <w:vAlign w:val="center"/>
            <w:hideMark/>
          </w:tcPr>
          <w:p w:rsidR="00BB3B61" w:rsidRPr="00BB3B61" w:rsidRDefault="00BB3B61" w:rsidP="00BB3B61">
            <w:pPr>
              <w:pStyle w:val="afffff2"/>
            </w:pPr>
            <w:r w:rsidRPr="00BB3B61">
              <w:t>1359</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86:08:0020302:992</w:t>
            </w:r>
          </w:p>
        </w:tc>
        <w:tc>
          <w:tcPr>
            <w:tcW w:w="1701" w:type="dxa"/>
            <w:shd w:val="clear" w:color="auto" w:fill="auto"/>
            <w:vAlign w:val="center"/>
            <w:hideMark/>
          </w:tcPr>
          <w:p w:rsidR="00BB3B61" w:rsidRPr="00BB3B61" w:rsidRDefault="00BB3B61" w:rsidP="00BB3B61">
            <w:pPr>
              <w:pStyle w:val="afffff2"/>
            </w:pPr>
            <w:r w:rsidRPr="00BB3B61">
              <w:t>1233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86:08:0020302:993</w:t>
            </w:r>
          </w:p>
        </w:tc>
        <w:tc>
          <w:tcPr>
            <w:tcW w:w="1701" w:type="dxa"/>
            <w:shd w:val="clear" w:color="auto" w:fill="auto"/>
            <w:vAlign w:val="center"/>
            <w:hideMark/>
          </w:tcPr>
          <w:p w:rsidR="00BB3B61" w:rsidRPr="00BB3B61" w:rsidRDefault="00BB3B61" w:rsidP="00BB3B61">
            <w:pPr>
              <w:pStyle w:val="afffff2"/>
            </w:pPr>
            <w:r w:rsidRPr="00BB3B61">
              <w:t>810</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86:08:0020302:994</w:t>
            </w:r>
          </w:p>
        </w:tc>
        <w:tc>
          <w:tcPr>
            <w:tcW w:w="1701" w:type="dxa"/>
            <w:shd w:val="clear" w:color="auto" w:fill="auto"/>
            <w:vAlign w:val="center"/>
            <w:hideMark/>
          </w:tcPr>
          <w:p w:rsidR="00BB3B61" w:rsidRPr="00BB3B61" w:rsidRDefault="00BB3B61" w:rsidP="00BB3B61">
            <w:pPr>
              <w:pStyle w:val="afffff2"/>
            </w:pPr>
            <w:r w:rsidRPr="00BB3B61">
              <w:t>895</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70"/>
        </w:trPr>
        <w:tc>
          <w:tcPr>
            <w:tcW w:w="2835" w:type="dxa"/>
            <w:shd w:val="clear" w:color="auto" w:fill="auto"/>
            <w:vAlign w:val="center"/>
            <w:hideMark/>
          </w:tcPr>
          <w:p w:rsidR="00BB3B61" w:rsidRPr="00BB3B61" w:rsidRDefault="00BB3B61" w:rsidP="00BB3B61">
            <w:pPr>
              <w:pStyle w:val="afffff5"/>
            </w:pPr>
            <w:r w:rsidRPr="00BB3B61">
              <w:t>86:08:0020302:999</w:t>
            </w:r>
          </w:p>
        </w:tc>
        <w:tc>
          <w:tcPr>
            <w:tcW w:w="1701" w:type="dxa"/>
            <w:shd w:val="clear" w:color="auto" w:fill="auto"/>
            <w:vAlign w:val="center"/>
            <w:hideMark/>
          </w:tcPr>
          <w:p w:rsidR="00BB3B61" w:rsidRPr="00BB3B61" w:rsidRDefault="00BB3B61" w:rsidP="00BB3B61">
            <w:pPr>
              <w:pStyle w:val="afffff2"/>
            </w:pPr>
            <w:r w:rsidRPr="00BB3B61">
              <w:t>583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86:08:0020302:1000</w:t>
            </w:r>
          </w:p>
        </w:tc>
        <w:tc>
          <w:tcPr>
            <w:tcW w:w="1701" w:type="dxa"/>
            <w:shd w:val="clear" w:color="auto" w:fill="auto"/>
            <w:vAlign w:val="center"/>
            <w:hideMark/>
          </w:tcPr>
          <w:p w:rsidR="00BB3B61" w:rsidRPr="00BB3B61" w:rsidRDefault="00BB3B61" w:rsidP="00BB3B61">
            <w:pPr>
              <w:pStyle w:val="afffff2"/>
            </w:pPr>
            <w:r w:rsidRPr="00BB3B61">
              <w:t>590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86:08:0020302:1001</w:t>
            </w:r>
          </w:p>
        </w:tc>
        <w:tc>
          <w:tcPr>
            <w:tcW w:w="1701" w:type="dxa"/>
            <w:shd w:val="clear" w:color="auto" w:fill="auto"/>
            <w:vAlign w:val="center"/>
            <w:hideMark/>
          </w:tcPr>
          <w:p w:rsidR="00BB3B61" w:rsidRPr="00BB3B61" w:rsidRDefault="00BB3B61" w:rsidP="00BB3B61">
            <w:pPr>
              <w:pStyle w:val="afffff2"/>
            </w:pPr>
            <w:r w:rsidRPr="00BB3B61">
              <w:t>1408</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86:08:0020302:1002</w:t>
            </w:r>
          </w:p>
        </w:tc>
        <w:tc>
          <w:tcPr>
            <w:tcW w:w="1701" w:type="dxa"/>
            <w:shd w:val="clear" w:color="auto" w:fill="auto"/>
            <w:vAlign w:val="center"/>
            <w:hideMark/>
          </w:tcPr>
          <w:p w:rsidR="00BB3B61" w:rsidRPr="00BB3B61" w:rsidRDefault="00BB3B61" w:rsidP="00BB3B61">
            <w:pPr>
              <w:pStyle w:val="afffff2"/>
            </w:pPr>
            <w:r w:rsidRPr="00BB3B61">
              <w:t>1242</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86:08:0020302:1003</w:t>
            </w:r>
          </w:p>
        </w:tc>
        <w:tc>
          <w:tcPr>
            <w:tcW w:w="1701" w:type="dxa"/>
            <w:shd w:val="clear" w:color="auto" w:fill="auto"/>
            <w:vAlign w:val="center"/>
            <w:hideMark/>
          </w:tcPr>
          <w:p w:rsidR="00BB3B61" w:rsidRPr="00BB3B61" w:rsidRDefault="00BB3B61" w:rsidP="00BB3B61">
            <w:pPr>
              <w:pStyle w:val="afffff2"/>
            </w:pPr>
            <w:r w:rsidRPr="00BB3B61">
              <w:t>898</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86:08:0020302:1004</w:t>
            </w:r>
          </w:p>
        </w:tc>
        <w:tc>
          <w:tcPr>
            <w:tcW w:w="1701" w:type="dxa"/>
            <w:shd w:val="clear" w:color="auto" w:fill="auto"/>
            <w:vAlign w:val="center"/>
            <w:hideMark/>
          </w:tcPr>
          <w:p w:rsidR="00BB3B61" w:rsidRPr="00BB3B61" w:rsidRDefault="00BB3B61" w:rsidP="00BB3B61">
            <w:pPr>
              <w:pStyle w:val="afffff2"/>
            </w:pPr>
            <w:r w:rsidRPr="00BB3B61">
              <w:t>747</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86:08:0020302:1006</w:t>
            </w:r>
          </w:p>
        </w:tc>
        <w:tc>
          <w:tcPr>
            <w:tcW w:w="1701" w:type="dxa"/>
            <w:shd w:val="clear" w:color="auto" w:fill="auto"/>
            <w:vAlign w:val="center"/>
            <w:hideMark/>
          </w:tcPr>
          <w:p w:rsidR="00BB3B61" w:rsidRPr="00BB3B61" w:rsidRDefault="00BB3B61" w:rsidP="00BB3B61">
            <w:pPr>
              <w:pStyle w:val="afffff2"/>
            </w:pPr>
            <w:r w:rsidRPr="00BB3B61">
              <w:t>1034</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86:08:0020302:1007</w:t>
            </w:r>
          </w:p>
        </w:tc>
        <w:tc>
          <w:tcPr>
            <w:tcW w:w="1701" w:type="dxa"/>
            <w:shd w:val="clear" w:color="auto" w:fill="auto"/>
            <w:vAlign w:val="center"/>
            <w:hideMark/>
          </w:tcPr>
          <w:p w:rsidR="00BB3B61" w:rsidRPr="00BB3B61" w:rsidRDefault="00BB3B61" w:rsidP="00BB3B61">
            <w:pPr>
              <w:pStyle w:val="afffff2"/>
            </w:pPr>
            <w:r w:rsidRPr="00BB3B61">
              <w:t>466</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2835" w:type="dxa"/>
            <w:shd w:val="clear" w:color="auto" w:fill="auto"/>
            <w:vAlign w:val="center"/>
            <w:hideMark/>
          </w:tcPr>
          <w:p w:rsidR="00BB3B61" w:rsidRPr="00BB3B61" w:rsidRDefault="00BB3B61" w:rsidP="00BB3B61">
            <w:pPr>
              <w:pStyle w:val="afffff5"/>
            </w:pPr>
            <w:r w:rsidRPr="00BB3B61">
              <w:t>86:08:0020302:1017</w:t>
            </w:r>
          </w:p>
        </w:tc>
        <w:tc>
          <w:tcPr>
            <w:tcW w:w="1701" w:type="dxa"/>
            <w:shd w:val="clear" w:color="auto" w:fill="auto"/>
            <w:vAlign w:val="center"/>
            <w:hideMark/>
          </w:tcPr>
          <w:p w:rsidR="00BB3B61" w:rsidRPr="00BB3B61" w:rsidRDefault="00BB3B61" w:rsidP="00BB3B61">
            <w:pPr>
              <w:pStyle w:val="afffff2"/>
            </w:pPr>
            <w:r w:rsidRPr="00BB3B61">
              <w:t>889</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86:08:0020302:1054</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Под садоводство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86:08:0020302:1128</w:t>
            </w:r>
          </w:p>
        </w:tc>
        <w:tc>
          <w:tcPr>
            <w:tcW w:w="1701" w:type="dxa"/>
            <w:shd w:val="clear" w:color="auto" w:fill="auto"/>
            <w:vAlign w:val="center"/>
            <w:hideMark/>
          </w:tcPr>
          <w:p w:rsidR="00BB3B61" w:rsidRPr="00BB3B61" w:rsidRDefault="00BB3B61" w:rsidP="00BB3B61">
            <w:pPr>
              <w:pStyle w:val="afffff2"/>
            </w:pPr>
            <w:r w:rsidRPr="00BB3B61">
              <w:t>1212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86:08:0020302:1129</w:t>
            </w:r>
          </w:p>
        </w:tc>
        <w:tc>
          <w:tcPr>
            <w:tcW w:w="1701" w:type="dxa"/>
            <w:shd w:val="clear" w:color="auto" w:fill="auto"/>
            <w:vAlign w:val="center"/>
            <w:hideMark/>
          </w:tcPr>
          <w:p w:rsidR="00BB3B61" w:rsidRPr="00BB3B61" w:rsidRDefault="00BB3B61" w:rsidP="00BB3B61">
            <w:pPr>
              <w:pStyle w:val="afffff2"/>
            </w:pPr>
            <w:r w:rsidRPr="00BB3B61">
              <w:t>1121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lastRenderedPageBreak/>
              <w:t>86:08:0020302:1130</w:t>
            </w:r>
          </w:p>
        </w:tc>
        <w:tc>
          <w:tcPr>
            <w:tcW w:w="1701" w:type="dxa"/>
            <w:shd w:val="clear" w:color="auto" w:fill="auto"/>
            <w:vAlign w:val="center"/>
            <w:hideMark/>
          </w:tcPr>
          <w:p w:rsidR="00BB3B61" w:rsidRPr="00BB3B61" w:rsidRDefault="00BB3B61" w:rsidP="00BB3B61">
            <w:pPr>
              <w:pStyle w:val="afffff2"/>
            </w:pPr>
            <w:r w:rsidRPr="00BB3B61">
              <w:t>953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86:08:0020302:1131</w:t>
            </w:r>
          </w:p>
        </w:tc>
        <w:tc>
          <w:tcPr>
            <w:tcW w:w="1701" w:type="dxa"/>
            <w:shd w:val="clear" w:color="auto" w:fill="auto"/>
            <w:vAlign w:val="center"/>
            <w:hideMark/>
          </w:tcPr>
          <w:p w:rsidR="00BB3B61" w:rsidRPr="00BB3B61" w:rsidRDefault="00BB3B61" w:rsidP="00BB3B61">
            <w:pPr>
              <w:pStyle w:val="afffff2"/>
            </w:pPr>
            <w:r w:rsidRPr="00BB3B61">
              <w:t>873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86:08:0020302:1132</w:t>
            </w:r>
          </w:p>
        </w:tc>
        <w:tc>
          <w:tcPr>
            <w:tcW w:w="1701" w:type="dxa"/>
            <w:shd w:val="clear" w:color="auto" w:fill="auto"/>
            <w:vAlign w:val="center"/>
            <w:hideMark/>
          </w:tcPr>
          <w:p w:rsidR="00BB3B61" w:rsidRPr="00BB3B61" w:rsidRDefault="00BB3B61" w:rsidP="00BB3B61">
            <w:pPr>
              <w:pStyle w:val="afffff2"/>
            </w:pPr>
            <w:r w:rsidRPr="00BB3B61">
              <w:t>1209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86:08:0020302:1133</w:t>
            </w:r>
          </w:p>
        </w:tc>
        <w:tc>
          <w:tcPr>
            <w:tcW w:w="1701" w:type="dxa"/>
            <w:shd w:val="clear" w:color="auto" w:fill="auto"/>
            <w:vAlign w:val="center"/>
            <w:hideMark/>
          </w:tcPr>
          <w:p w:rsidR="00BB3B61" w:rsidRPr="00BB3B61" w:rsidRDefault="00BB3B61" w:rsidP="00BB3B61">
            <w:pPr>
              <w:pStyle w:val="afffff2"/>
            </w:pPr>
            <w:r w:rsidRPr="00BB3B61">
              <w:t>598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86:08:0020302:1134</w:t>
            </w:r>
          </w:p>
        </w:tc>
        <w:tc>
          <w:tcPr>
            <w:tcW w:w="1701" w:type="dxa"/>
            <w:shd w:val="clear" w:color="auto" w:fill="auto"/>
            <w:vAlign w:val="center"/>
            <w:hideMark/>
          </w:tcPr>
          <w:p w:rsidR="00BB3B61" w:rsidRPr="00BB3B61" w:rsidRDefault="00BB3B61" w:rsidP="00BB3B61">
            <w:pPr>
              <w:pStyle w:val="afffff2"/>
            </w:pPr>
            <w:r w:rsidRPr="00BB3B61">
              <w:t>1316</w:t>
            </w:r>
          </w:p>
        </w:tc>
        <w:tc>
          <w:tcPr>
            <w:tcW w:w="5386" w:type="dxa"/>
            <w:shd w:val="clear" w:color="auto" w:fill="auto"/>
            <w:vAlign w:val="center"/>
            <w:hideMark/>
          </w:tcPr>
          <w:p w:rsidR="00BB3B61" w:rsidRPr="00BB3B61" w:rsidRDefault="00BB3B61" w:rsidP="00BB3B61">
            <w:pPr>
              <w:pStyle w:val="afffff5"/>
            </w:pPr>
            <w:r w:rsidRPr="00BB3B61">
              <w:t xml:space="preserve">садоводство, </w:t>
            </w:r>
            <w:proofErr w:type="spellStart"/>
            <w:r w:rsidRPr="00BB3B61">
              <w:t>овошеводство</w:t>
            </w:r>
            <w:proofErr w:type="spellEnd"/>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86:08:0020302:1135</w:t>
            </w:r>
          </w:p>
        </w:tc>
        <w:tc>
          <w:tcPr>
            <w:tcW w:w="1701" w:type="dxa"/>
            <w:shd w:val="clear" w:color="auto" w:fill="auto"/>
            <w:vAlign w:val="center"/>
            <w:hideMark/>
          </w:tcPr>
          <w:p w:rsidR="00BB3B61" w:rsidRPr="00BB3B61" w:rsidRDefault="00BB3B61" w:rsidP="00BB3B61">
            <w:pPr>
              <w:pStyle w:val="afffff2"/>
            </w:pPr>
            <w:r w:rsidRPr="00BB3B61">
              <w:t>797</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86:08:0020302:1137</w:t>
            </w:r>
          </w:p>
        </w:tc>
        <w:tc>
          <w:tcPr>
            <w:tcW w:w="1701" w:type="dxa"/>
            <w:shd w:val="clear" w:color="auto" w:fill="auto"/>
            <w:vAlign w:val="center"/>
            <w:hideMark/>
          </w:tcPr>
          <w:p w:rsidR="00BB3B61" w:rsidRPr="00BB3B61" w:rsidRDefault="00BB3B61" w:rsidP="00BB3B61">
            <w:pPr>
              <w:pStyle w:val="afffff2"/>
            </w:pPr>
            <w:r w:rsidRPr="00BB3B61">
              <w:t>849</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86:08:0020302:1141</w:t>
            </w:r>
          </w:p>
        </w:tc>
        <w:tc>
          <w:tcPr>
            <w:tcW w:w="1701" w:type="dxa"/>
            <w:shd w:val="clear" w:color="auto" w:fill="auto"/>
            <w:vAlign w:val="center"/>
            <w:hideMark/>
          </w:tcPr>
          <w:p w:rsidR="00BB3B61" w:rsidRPr="00BB3B61" w:rsidRDefault="00BB3B61" w:rsidP="00BB3B61">
            <w:pPr>
              <w:pStyle w:val="afffff2"/>
            </w:pPr>
            <w:r w:rsidRPr="00BB3B61">
              <w:t>1161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86:08:0020302:1143</w:t>
            </w:r>
          </w:p>
        </w:tc>
        <w:tc>
          <w:tcPr>
            <w:tcW w:w="1701" w:type="dxa"/>
            <w:shd w:val="clear" w:color="auto" w:fill="auto"/>
            <w:vAlign w:val="center"/>
            <w:hideMark/>
          </w:tcPr>
          <w:p w:rsidR="00BB3B61" w:rsidRPr="00BB3B61" w:rsidRDefault="00BB3B61" w:rsidP="00BB3B61">
            <w:pPr>
              <w:pStyle w:val="afffff2"/>
            </w:pPr>
            <w:r w:rsidRPr="00BB3B61">
              <w:t>1187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86:08:0020302:1145</w:t>
            </w:r>
          </w:p>
        </w:tc>
        <w:tc>
          <w:tcPr>
            <w:tcW w:w="1701" w:type="dxa"/>
            <w:shd w:val="clear" w:color="auto" w:fill="auto"/>
            <w:vAlign w:val="center"/>
            <w:hideMark/>
          </w:tcPr>
          <w:p w:rsidR="00BB3B61" w:rsidRPr="00BB3B61" w:rsidRDefault="00BB3B61" w:rsidP="00BB3B61">
            <w:pPr>
              <w:pStyle w:val="afffff2"/>
            </w:pPr>
            <w:r w:rsidRPr="00BB3B61">
              <w:t>1190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86:08:0020302:1147</w:t>
            </w:r>
          </w:p>
        </w:tc>
        <w:tc>
          <w:tcPr>
            <w:tcW w:w="1701" w:type="dxa"/>
            <w:shd w:val="clear" w:color="auto" w:fill="auto"/>
            <w:vAlign w:val="center"/>
            <w:hideMark/>
          </w:tcPr>
          <w:p w:rsidR="00BB3B61" w:rsidRPr="00BB3B61" w:rsidRDefault="00BB3B61" w:rsidP="00BB3B61">
            <w:pPr>
              <w:pStyle w:val="afffff2"/>
            </w:pPr>
            <w:r w:rsidRPr="00BB3B61">
              <w:t>529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86:08:0020302:1148</w:t>
            </w:r>
          </w:p>
        </w:tc>
        <w:tc>
          <w:tcPr>
            <w:tcW w:w="1701" w:type="dxa"/>
            <w:shd w:val="clear" w:color="auto" w:fill="auto"/>
            <w:vAlign w:val="center"/>
            <w:hideMark/>
          </w:tcPr>
          <w:p w:rsidR="00BB3B61" w:rsidRPr="00BB3B61" w:rsidRDefault="00BB3B61" w:rsidP="00BB3B61">
            <w:pPr>
              <w:pStyle w:val="afffff2"/>
            </w:pPr>
            <w:r w:rsidRPr="00BB3B61">
              <w:t>1073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86:08:0020302:1149</w:t>
            </w:r>
          </w:p>
        </w:tc>
        <w:tc>
          <w:tcPr>
            <w:tcW w:w="1701" w:type="dxa"/>
            <w:shd w:val="clear" w:color="auto" w:fill="auto"/>
            <w:vAlign w:val="center"/>
            <w:hideMark/>
          </w:tcPr>
          <w:p w:rsidR="00BB3B61" w:rsidRPr="00BB3B61" w:rsidRDefault="00BB3B61" w:rsidP="00BB3B61">
            <w:pPr>
              <w:pStyle w:val="afffff2"/>
            </w:pPr>
            <w:r w:rsidRPr="00BB3B61">
              <w:t>1026</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86:08:0020302:1151</w:t>
            </w:r>
          </w:p>
        </w:tc>
        <w:tc>
          <w:tcPr>
            <w:tcW w:w="1701" w:type="dxa"/>
            <w:shd w:val="clear" w:color="auto" w:fill="auto"/>
            <w:vAlign w:val="center"/>
            <w:hideMark/>
          </w:tcPr>
          <w:p w:rsidR="00BB3B61" w:rsidRPr="00BB3B61" w:rsidRDefault="00BB3B61" w:rsidP="00BB3B61">
            <w:pPr>
              <w:pStyle w:val="afffff2"/>
            </w:pPr>
            <w:r w:rsidRPr="00BB3B61">
              <w:t>1158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86:08:0020302:1153</w:t>
            </w:r>
          </w:p>
        </w:tc>
        <w:tc>
          <w:tcPr>
            <w:tcW w:w="1701" w:type="dxa"/>
            <w:shd w:val="clear" w:color="auto" w:fill="auto"/>
            <w:vAlign w:val="center"/>
            <w:hideMark/>
          </w:tcPr>
          <w:p w:rsidR="00BB3B61" w:rsidRPr="00BB3B61" w:rsidRDefault="00BB3B61" w:rsidP="00BB3B61">
            <w:pPr>
              <w:pStyle w:val="afffff2"/>
            </w:pPr>
            <w:r w:rsidRPr="00BB3B61">
              <w:t>825</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86:08:0020302:1154</w:t>
            </w:r>
          </w:p>
        </w:tc>
        <w:tc>
          <w:tcPr>
            <w:tcW w:w="1701" w:type="dxa"/>
            <w:shd w:val="clear" w:color="auto" w:fill="auto"/>
            <w:vAlign w:val="center"/>
            <w:hideMark/>
          </w:tcPr>
          <w:p w:rsidR="00BB3B61" w:rsidRPr="00BB3B61" w:rsidRDefault="00BB3B61" w:rsidP="00BB3B61">
            <w:pPr>
              <w:pStyle w:val="afffff2"/>
            </w:pPr>
            <w:r w:rsidRPr="00BB3B61">
              <w:t>871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86:08:0020302:1155</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86:08:0020302:1156</w:t>
            </w:r>
          </w:p>
        </w:tc>
        <w:tc>
          <w:tcPr>
            <w:tcW w:w="1701" w:type="dxa"/>
            <w:shd w:val="clear" w:color="auto" w:fill="auto"/>
            <w:vAlign w:val="center"/>
            <w:hideMark/>
          </w:tcPr>
          <w:p w:rsidR="00BB3B61" w:rsidRPr="00BB3B61" w:rsidRDefault="00BB3B61" w:rsidP="00BB3B61">
            <w:pPr>
              <w:pStyle w:val="afffff2"/>
            </w:pPr>
            <w:r w:rsidRPr="00BB3B61">
              <w:t>986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86:08:0020302:1157</w:t>
            </w:r>
          </w:p>
        </w:tc>
        <w:tc>
          <w:tcPr>
            <w:tcW w:w="1701" w:type="dxa"/>
            <w:shd w:val="clear" w:color="auto" w:fill="auto"/>
            <w:vAlign w:val="center"/>
            <w:hideMark/>
          </w:tcPr>
          <w:p w:rsidR="00BB3B61" w:rsidRPr="00BB3B61" w:rsidRDefault="00BB3B61" w:rsidP="00BB3B61">
            <w:pPr>
              <w:pStyle w:val="afffff2"/>
            </w:pPr>
            <w:r w:rsidRPr="00BB3B61">
              <w:t>1196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86:08:0020302:1158</w:t>
            </w:r>
          </w:p>
        </w:tc>
        <w:tc>
          <w:tcPr>
            <w:tcW w:w="1701" w:type="dxa"/>
            <w:shd w:val="clear" w:color="auto" w:fill="auto"/>
            <w:vAlign w:val="center"/>
            <w:hideMark/>
          </w:tcPr>
          <w:p w:rsidR="00BB3B61" w:rsidRPr="00BB3B61" w:rsidRDefault="00BB3B61" w:rsidP="00BB3B61">
            <w:pPr>
              <w:pStyle w:val="afffff2"/>
            </w:pPr>
            <w:r w:rsidRPr="00BB3B61">
              <w:t>1249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86:08:0020302:1160</w:t>
            </w:r>
          </w:p>
        </w:tc>
        <w:tc>
          <w:tcPr>
            <w:tcW w:w="1701" w:type="dxa"/>
            <w:shd w:val="clear" w:color="auto" w:fill="auto"/>
            <w:vAlign w:val="center"/>
            <w:hideMark/>
          </w:tcPr>
          <w:p w:rsidR="00BB3B61" w:rsidRPr="00BB3B61" w:rsidRDefault="00BB3B61" w:rsidP="00BB3B61">
            <w:pPr>
              <w:pStyle w:val="afffff2"/>
            </w:pPr>
            <w:r w:rsidRPr="00BB3B61">
              <w:t>1191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86:08:0020302:1161</w:t>
            </w:r>
          </w:p>
        </w:tc>
        <w:tc>
          <w:tcPr>
            <w:tcW w:w="1701" w:type="dxa"/>
            <w:shd w:val="clear" w:color="auto" w:fill="auto"/>
            <w:vAlign w:val="center"/>
            <w:hideMark/>
          </w:tcPr>
          <w:p w:rsidR="00BB3B61" w:rsidRPr="00BB3B61" w:rsidRDefault="00BB3B61" w:rsidP="00BB3B61">
            <w:pPr>
              <w:pStyle w:val="afffff2"/>
            </w:pPr>
            <w:r w:rsidRPr="00BB3B61">
              <w:t>1189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86:08:0020302:1162</w:t>
            </w:r>
          </w:p>
        </w:tc>
        <w:tc>
          <w:tcPr>
            <w:tcW w:w="1701" w:type="dxa"/>
            <w:shd w:val="clear" w:color="auto" w:fill="auto"/>
            <w:vAlign w:val="center"/>
            <w:hideMark/>
          </w:tcPr>
          <w:p w:rsidR="00BB3B61" w:rsidRPr="00BB3B61" w:rsidRDefault="00BB3B61" w:rsidP="00BB3B61">
            <w:pPr>
              <w:pStyle w:val="afffff2"/>
            </w:pPr>
            <w:r w:rsidRPr="00BB3B61">
              <w:t>811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86:08:0020302:1163</w:t>
            </w:r>
          </w:p>
        </w:tc>
        <w:tc>
          <w:tcPr>
            <w:tcW w:w="1701" w:type="dxa"/>
            <w:shd w:val="clear" w:color="auto" w:fill="auto"/>
            <w:vAlign w:val="center"/>
            <w:hideMark/>
          </w:tcPr>
          <w:p w:rsidR="00BB3B61" w:rsidRPr="00BB3B61" w:rsidRDefault="00BB3B61" w:rsidP="00BB3B61">
            <w:pPr>
              <w:pStyle w:val="afffff2"/>
            </w:pPr>
            <w:r w:rsidRPr="00BB3B61">
              <w:t>613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86:08:0020302:1164</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86:08:0020302:1165</w:t>
            </w:r>
          </w:p>
        </w:tc>
        <w:tc>
          <w:tcPr>
            <w:tcW w:w="1701" w:type="dxa"/>
            <w:shd w:val="clear" w:color="auto" w:fill="auto"/>
            <w:vAlign w:val="center"/>
            <w:hideMark/>
          </w:tcPr>
          <w:p w:rsidR="00BB3B61" w:rsidRPr="00BB3B61" w:rsidRDefault="00BB3B61" w:rsidP="00BB3B61">
            <w:pPr>
              <w:pStyle w:val="afffff2"/>
            </w:pPr>
            <w:r w:rsidRPr="00BB3B61">
              <w:t>884</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86:08:0020302:1166</w:t>
            </w:r>
          </w:p>
        </w:tc>
        <w:tc>
          <w:tcPr>
            <w:tcW w:w="1701" w:type="dxa"/>
            <w:shd w:val="clear" w:color="auto" w:fill="auto"/>
            <w:vAlign w:val="center"/>
            <w:hideMark/>
          </w:tcPr>
          <w:p w:rsidR="00BB3B61" w:rsidRPr="00BB3B61" w:rsidRDefault="00BB3B61" w:rsidP="00BB3B61">
            <w:pPr>
              <w:pStyle w:val="afffff2"/>
            </w:pPr>
            <w:r w:rsidRPr="00BB3B61">
              <w:t>703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86:08:0020302:1168</w:t>
            </w:r>
          </w:p>
        </w:tc>
        <w:tc>
          <w:tcPr>
            <w:tcW w:w="1701" w:type="dxa"/>
            <w:shd w:val="clear" w:color="auto" w:fill="auto"/>
            <w:vAlign w:val="center"/>
            <w:hideMark/>
          </w:tcPr>
          <w:p w:rsidR="00BB3B61" w:rsidRPr="00BB3B61" w:rsidRDefault="00BB3B61" w:rsidP="00BB3B61">
            <w:pPr>
              <w:pStyle w:val="afffff2"/>
            </w:pPr>
            <w:r w:rsidRPr="00BB3B61">
              <w:t>548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86:08:0020302:1169</w:t>
            </w:r>
          </w:p>
        </w:tc>
        <w:tc>
          <w:tcPr>
            <w:tcW w:w="1701" w:type="dxa"/>
            <w:shd w:val="clear" w:color="auto" w:fill="auto"/>
            <w:vAlign w:val="center"/>
            <w:hideMark/>
          </w:tcPr>
          <w:p w:rsidR="00BB3B61" w:rsidRPr="00BB3B61" w:rsidRDefault="00BB3B61" w:rsidP="00BB3B61">
            <w:pPr>
              <w:pStyle w:val="afffff2"/>
            </w:pPr>
            <w:r w:rsidRPr="00BB3B61">
              <w:t>567</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86:08:0020302:1172</w:t>
            </w:r>
          </w:p>
        </w:tc>
        <w:tc>
          <w:tcPr>
            <w:tcW w:w="1701" w:type="dxa"/>
            <w:shd w:val="clear" w:color="auto" w:fill="auto"/>
            <w:vAlign w:val="center"/>
            <w:hideMark/>
          </w:tcPr>
          <w:p w:rsidR="00BB3B61" w:rsidRPr="00BB3B61" w:rsidRDefault="00BB3B61" w:rsidP="00BB3B61">
            <w:pPr>
              <w:pStyle w:val="afffff2"/>
            </w:pPr>
            <w:r w:rsidRPr="00BB3B61">
              <w:t>1287</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86:08:0020302:1173</w:t>
            </w:r>
          </w:p>
        </w:tc>
        <w:tc>
          <w:tcPr>
            <w:tcW w:w="1701" w:type="dxa"/>
            <w:shd w:val="clear" w:color="auto" w:fill="auto"/>
            <w:vAlign w:val="center"/>
            <w:hideMark/>
          </w:tcPr>
          <w:p w:rsidR="00BB3B61" w:rsidRPr="00BB3B61" w:rsidRDefault="00BB3B61" w:rsidP="00BB3B61">
            <w:pPr>
              <w:pStyle w:val="afffff2"/>
            </w:pPr>
            <w:r w:rsidRPr="00BB3B61">
              <w:t>827</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86:08:0020302:1174</w:t>
            </w:r>
          </w:p>
        </w:tc>
        <w:tc>
          <w:tcPr>
            <w:tcW w:w="1701" w:type="dxa"/>
            <w:shd w:val="clear" w:color="auto" w:fill="auto"/>
            <w:vAlign w:val="center"/>
            <w:hideMark/>
          </w:tcPr>
          <w:p w:rsidR="00BB3B61" w:rsidRPr="00BB3B61" w:rsidRDefault="00BB3B61" w:rsidP="00BB3B61">
            <w:pPr>
              <w:pStyle w:val="afffff2"/>
            </w:pPr>
            <w:r w:rsidRPr="00BB3B61">
              <w:t>726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86:08:0020302:1176</w:t>
            </w:r>
          </w:p>
        </w:tc>
        <w:tc>
          <w:tcPr>
            <w:tcW w:w="1701" w:type="dxa"/>
            <w:shd w:val="clear" w:color="auto" w:fill="auto"/>
            <w:vAlign w:val="center"/>
            <w:hideMark/>
          </w:tcPr>
          <w:p w:rsidR="00BB3B61" w:rsidRPr="00BB3B61" w:rsidRDefault="00BB3B61" w:rsidP="00BB3B61">
            <w:pPr>
              <w:pStyle w:val="afffff2"/>
            </w:pPr>
            <w:r w:rsidRPr="00BB3B61">
              <w:t>643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86:08:0020302:1177</w:t>
            </w:r>
          </w:p>
        </w:tc>
        <w:tc>
          <w:tcPr>
            <w:tcW w:w="1701" w:type="dxa"/>
            <w:shd w:val="clear" w:color="auto" w:fill="auto"/>
            <w:vAlign w:val="center"/>
            <w:hideMark/>
          </w:tcPr>
          <w:p w:rsidR="00BB3B61" w:rsidRPr="00BB3B61" w:rsidRDefault="00BB3B61" w:rsidP="00BB3B61">
            <w:pPr>
              <w:pStyle w:val="afffff2"/>
            </w:pPr>
            <w:r w:rsidRPr="00BB3B61">
              <w:t>881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86:08:0020302:1179</w:t>
            </w:r>
          </w:p>
        </w:tc>
        <w:tc>
          <w:tcPr>
            <w:tcW w:w="1701" w:type="dxa"/>
            <w:shd w:val="clear" w:color="auto" w:fill="auto"/>
            <w:vAlign w:val="center"/>
            <w:hideMark/>
          </w:tcPr>
          <w:p w:rsidR="00BB3B61" w:rsidRPr="00BB3B61" w:rsidRDefault="00BB3B61" w:rsidP="00BB3B61">
            <w:pPr>
              <w:pStyle w:val="afffff2"/>
            </w:pPr>
            <w:r w:rsidRPr="00BB3B61">
              <w:t>836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86:08:0020302:1180</w:t>
            </w:r>
          </w:p>
        </w:tc>
        <w:tc>
          <w:tcPr>
            <w:tcW w:w="1701" w:type="dxa"/>
            <w:shd w:val="clear" w:color="auto" w:fill="auto"/>
            <w:vAlign w:val="center"/>
            <w:hideMark/>
          </w:tcPr>
          <w:p w:rsidR="00BB3B61" w:rsidRPr="00BB3B61" w:rsidRDefault="00BB3B61" w:rsidP="00BB3B61">
            <w:pPr>
              <w:pStyle w:val="afffff2"/>
            </w:pPr>
            <w:r w:rsidRPr="00BB3B61">
              <w:t>753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86:08:0020302:1181</w:t>
            </w:r>
          </w:p>
        </w:tc>
        <w:tc>
          <w:tcPr>
            <w:tcW w:w="1701" w:type="dxa"/>
            <w:shd w:val="clear" w:color="auto" w:fill="auto"/>
            <w:vAlign w:val="center"/>
            <w:hideMark/>
          </w:tcPr>
          <w:p w:rsidR="00BB3B61" w:rsidRPr="00BB3B61" w:rsidRDefault="00BB3B61" w:rsidP="00BB3B61">
            <w:pPr>
              <w:pStyle w:val="afffff2"/>
            </w:pPr>
            <w:r w:rsidRPr="00BB3B61">
              <w:t>881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86:08:0020302:1214</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86:08:0020302:1218</w:t>
            </w:r>
          </w:p>
        </w:tc>
        <w:tc>
          <w:tcPr>
            <w:tcW w:w="1701" w:type="dxa"/>
            <w:shd w:val="clear" w:color="auto" w:fill="auto"/>
            <w:vAlign w:val="center"/>
            <w:hideMark/>
          </w:tcPr>
          <w:p w:rsidR="00BB3B61" w:rsidRPr="00BB3B61" w:rsidRDefault="00BB3B61" w:rsidP="00BB3B61">
            <w:pPr>
              <w:pStyle w:val="afffff2"/>
            </w:pPr>
            <w:r w:rsidRPr="00BB3B61">
              <w:t>870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86:08:0020302:1219</w:t>
            </w:r>
          </w:p>
        </w:tc>
        <w:tc>
          <w:tcPr>
            <w:tcW w:w="1701" w:type="dxa"/>
            <w:shd w:val="clear" w:color="auto" w:fill="auto"/>
            <w:vAlign w:val="center"/>
            <w:hideMark/>
          </w:tcPr>
          <w:p w:rsidR="00BB3B61" w:rsidRPr="00BB3B61" w:rsidRDefault="00BB3B61" w:rsidP="00BB3B61">
            <w:pPr>
              <w:pStyle w:val="afffff2"/>
            </w:pPr>
            <w:r w:rsidRPr="00BB3B61">
              <w:t>871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86:08:0020302:1223</w:t>
            </w:r>
          </w:p>
        </w:tc>
        <w:tc>
          <w:tcPr>
            <w:tcW w:w="1701" w:type="dxa"/>
            <w:shd w:val="clear" w:color="auto" w:fill="auto"/>
            <w:vAlign w:val="center"/>
            <w:hideMark/>
          </w:tcPr>
          <w:p w:rsidR="00BB3B61" w:rsidRPr="00BB3B61" w:rsidRDefault="00BB3B61" w:rsidP="00BB3B61">
            <w:pPr>
              <w:pStyle w:val="afffff2"/>
            </w:pPr>
            <w:r w:rsidRPr="00BB3B61">
              <w:t>631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86:08:0020302:1224</w:t>
            </w:r>
          </w:p>
        </w:tc>
        <w:tc>
          <w:tcPr>
            <w:tcW w:w="1701" w:type="dxa"/>
            <w:shd w:val="clear" w:color="auto" w:fill="auto"/>
            <w:vAlign w:val="center"/>
            <w:hideMark/>
          </w:tcPr>
          <w:p w:rsidR="00BB3B61" w:rsidRPr="00BB3B61" w:rsidRDefault="00BB3B61" w:rsidP="00BB3B61">
            <w:pPr>
              <w:pStyle w:val="afffff2"/>
            </w:pPr>
            <w:r w:rsidRPr="00BB3B61">
              <w:t>1062</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86:08:0020302:1225</w:t>
            </w:r>
          </w:p>
        </w:tc>
        <w:tc>
          <w:tcPr>
            <w:tcW w:w="1701" w:type="dxa"/>
            <w:shd w:val="clear" w:color="auto" w:fill="auto"/>
            <w:vAlign w:val="center"/>
            <w:hideMark/>
          </w:tcPr>
          <w:p w:rsidR="00BB3B61" w:rsidRPr="00BB3B61" w:rsidRDefault="00BB3B61" w:rsidP="00BB3B61">
            <w:pPr>
              <w:pStyle w:val="afffff2"/>
            </w:pPr>
            <w:r w:rsidRPr="00BB3B61">
              <w:t>973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86:08:0020302:1227</w:t>
            </w:r>
          </w:p>
        </w:tc>
        <w:tc>
          <w:tcPr>
            <w:tcW w:w="1701" w:type="dxa"/>
            <w:shd w:val="clear" w:color="auto" w:fill="auto"/>
            <w:vAlign w:val="center"/>
            <w:hideMark/>
          </w:tcPr>
          <w:p w:rsidR="00BB3B61" w:rsidRPr="00BB3B61" w:rsidRDefault="00BB3B61" w:rsidP="00BB3B61">
            <w:pPr>
              <w:pStyle w:val="afffff2"/>
            </w:pPr>
            <w:r w:rsidRPr="00BB3B61">
              <w:t>631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86:08:0020302:1228</w:t>
            </w:r>
          </w:p>
        </w:tc>
        <w:tc>
          <w:tcPr>
            <w:tcW w:w="1701" w:type="dxa"/>
            <w:shd w:val="clear" w:color="auto" w:fill="auto"/>
            <w:vAlign w:val="center"/>
            <w:hideMark/>
          </w:tcPr>
          <w:p w:rsidR="00BB3B61" w:rsidRPr="00BB3B61" w:rsidRDefault="00BB3B61" w:rsidP="00BB3B61">
            <w:pPr>
              <w:pStyle w:val="afffff2"/>
            </w:pPr>
            <w:r w:rsidRPr="00BB3B61">
              <w:t>523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86:08:0020302:1229</w:t>
            </w:r>
          </w:p>
        </w:tc>
        <w:tc>
          <w:tcPr>
            <w:tcW w:w="1701" w:type="dxa"/>
            <w:shd w:val="clear" w:color="auto" w:fill="auto"/>
            <w:vAlign w:val="center"/>
            <w:hideMark/>
          </w:tcPr>
          <w:p w:rsidR="00BB3B61" w:rsidRPr="00BB3B61" w:rsidRDefault="00BB3B61" w:rsidP="00BB3B61">
            <w:pPr>
              <w:pStyle w:val="afffff2"/>
            </w:pPr>
            <w:r w:rsidRPr="00BB3B61">
              <w:t>1088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lastRenderedPageBreak/>
              <w:t>86:08:0020302:1230</w:t>
            </w:r>
          </w:p>
        </w:tc>
        <w:tc>
          <w:tcPr>
            <w:tcW w:w="1701" w:type="dxa"/>
            <w:shd w:val="clear" w:color="auto" w:fill="auto"/>
            <w:vAlign w:val="center"/>
            <w:hideMark/>
          </w:tcPr>
          <w:p w:rsidR="00BB3B61" w:rsidRPr="00BB3B61" w:rsidRDefault="00BB3B61" w:rsidP="00BB3B61">
            <w:pPr>
              <w:pStyle w:val="afffff2"/>
            </w:pPr>
            <w:r w:rsidRPr="00BB3B61">
              <w:t>502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86:08:0020302:1231</w:t>
            </w:r>
          </w:p>
        </w:tc>
        <w:tc>
          <w:tcPr>
            <w:tcW w:w="1701" w:type="dxa"/>
            <w:shd w:val="clear" w:color="auto" w:fill="auto"/>
            <w:vAlign w:val="center"/>
            <w:hideMark/>
          </w:tcPr>
          <w:p w:rsidR="00BB3B61" w:rsidRPr="00BB3B61" w:rsidRDefault="00BB3B61" w:rsidP="00BB3B61">
            <w:pPr>
              <w:pStyle w:val="afffff2"/>
            </w:pPr>
            <w:r w:rsidRPr="00BB3B61">
              <w:t>942</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86:08:0020302:1232</w:t>
            </w:r>
          </w:p>
        </w:tc>
        <w:tc>
          <w:tcPr>
            <w:tcW w:w="1701" w:type="dxa"/>
            <w:shd w:val="clear" w:color="auto" w:fill="auto"/>
            <w:vAlign w:val="center"/>
            <w:hideMark/>
          </w:tcPr>
          <w:p w:rsidR="00BB3B61" w:rsidRPr="00BB3B61" w:rsidRDefault="00BB3B61" w:rsidP="00BB3B61">
            <w:pPr>
              <w:pStyle w:val="afffff2"/>
            </w:pPr>
            <w:r w:rsidRPr="00BB3B61">
              <w:t>910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86:08:0020302:1233</w:t>
            </w:r>
          </w:p>
        </w:tc>
        <w:tc>
          <w:tcPr>
            <w:tcW w:w="1701" w:type="dxa"/>
            <w:shd w:val="clear" w:color="auto" w:fill="auto"/>
            <w:vAlign w:val="center"/>
            <w:hideMark/>
          </w:tcPr>
          <w:p w:rsidR="00BB3B61" w:rsidRPr="00BB3B61" w:rsidRDefault="00BB3B61" w:rsidP="00BB3B61">
            <w:pPr>
              <w:pStyle w:val="afffff2"/>
            </w:pPr>
            <w:r w:rsidRPr="00BB3B61">
              <w:t>577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86:08:0020302:1234</w:t>
            </w:r>
          </w:p>
        </w:tc>
        <w:tc>
          <w:tcPr>
            <w:tcW w:w="1701" w:type="dxa"/>
            <w:shd w:val="clear" w:color="auto" w:fill="auto"/>
            <w:vAlign w:val="center"/>
            <w:hideMark/>
          </w:tcPr>
          <w:p w:rsidR="00BB3B61" w:rsidRPr="00BB3B61" w:rsidRDefault="00BB3B61" w:rsidP="00BB3B61">
            <w:pPr>
              <w:pStyle w:val="afffff2"/>
            </w:pPr>
            <w:r w:rsidRPr="00BB3B61">
              <w:t>1182</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86:08:0020302:1235</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86:08:0020302:1236</w:t>
            </w:r>
          </w:p>
        </w:tc>
        <w:tc>
          <w:tcPr>
            <w:tcW w:w="1701" w:type="dxa"/>
            <w:shd w:val="clear" w:color="auto" w:fill="auto"/>
            <w:vAlign w:val="center"/>
            <w:hideMark/>
          </w:tcPr>
          <w:p w:rsidR="00BB3B61" w:rsidRPr="00BB3B61" w:rsidRDefault="00BB3B61" w:rsidP="00BB3B61">
            <w:pPr>
              <w:pStyle w:val="afffff2"/>
            </w:pPr>
            <w:r w:rsidRPr="00BB3B61">
              <w:t>1082</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86:08:0020302:1237</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86:08:0020302:1238</w:t>
            </w:r>
          </w:p>
        </w:tc>
        <w:tc>
          <w:tcPr>
            <w:tcW w:w="1701" w:type="dxa"/>
            <w:shd w:val="clear" w:color="auto" w:fill="auto"/>
            <w:vAlign w:val="center"/>
            <w:hideMark/>
          </w:tcPr>
          <w:p w:rsidR="00BB3B61" w:rsidRPr="00BB3B61" w:rsidRDefault="00BB3B61" w:rsidP="00BB3B61">
            <w:pPr>
              <w:pStyle w:val="afffff2"/>
            </w:pPr>
            <w:r w:rsidRPr="00BB3B61">
              <w:t>1277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86:08:0020302:1239</w:t>
            </w:r>
          </w:p>
        </w:tc>
        <w:tc>
          <w:tcPr>
            <w:tcW w:w="1701" w:type="dxa"/>
            <w:shd w:val="clear" w:color="auto" w:fill="auto"/>
            <w:vAlign w:val="center"/>
            <w:hideMark/>
          </w:tcPr>
          <w:p w:rsidR="00BB3B61" w:rsidRPr="00BB3B61" w:rsidRDefault="00BB3B61" w:rsidP="00BB3B61">
            <w:pPr>
              <w:pStyle w:val="afffff2"/>
            </w:pPr>
            <w:r w:rsidRPr="00BB3B61">
              <w:t>750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86:08:0020302:1240</w:t>
            </w:r>
          </w:p>
        </w:tc>
        <w:tc>
          <w:tcPr>
            <w:tcW w:w="1701" w:type="dxa"/>
            <w:shd w:val="clear" w:color="auto" w:fill="auto"/>
            <w:vAlign w:val="center"/>
            <w:hideMark/>
          </w:tcPr>
          <w:p w:rsidR="00BB3B61" w:rsidRPr="00BB3B61" w:rsidRDefault="00BB3B61" w:rsidP="00BB3B61">
            <w:pPr>
              <w:pStyle w:val="afffff2"/>
            </w:pPr>
            <w:r w:rsidRPr="00BB3B61">
              <w:t>995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86:08:0020302:1242</w:t>
            </w:r>
          </w:p>
        </w:tc>
        <w:tc>
          <w:tcPr>
            <w:tcW w:w="1701" w:type="dxa"/>
            <w:shd w:val="clear" w:color="auto" w:fill="auto"/>
            <w:vAlign w:val="center"/>
            <w:hideMark/>
          </w:tcPr>
          <w:p w:rsidR="00BB3B61" w:rsidRPr="00BB3B61" w:rsidRDefault="00BB3B61" w:rsidP="00BB3B61">
            <w:pPr>
              <w:pStyle w:val="afffff2"/>
            </w:pPr>
            <w:r w:rsidRPr="00BB3B61">
              <w:t>941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86:08:0020302:1243</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86:08:0020302:1244</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86:08:0020302:1245</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86:08:0020302:1246</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86:08:0020302:1247</w:t>
            </w:r>
          </w:p>
        </w:tc>
        <w:tc>
          <w:tcPr>
            <w:tcW w:w="1701" w:type="dxa"/>
            <w:shd w:val="clear" w:color="auto" w:fill="auto"/>
            <w:vAlign w:val="center"/>
            <w:hideMark/>
          </w:tcPr>
          <w:p w:rsidR="00BB3B61" w:rsidRPr="00BB3B61" w:rsidRDefault="00BB3B61" w:rsidP="00BB3B61">
            <w:pPr>
              <w:pStyle w:val="afffff2"/>
            </w:pPr>
            <w:r w:rsidRPr="00BB3B61">
              <w:t>540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86:08:0020302:1248</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86:08:0020302:1249</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86:08:0020302:1250</w:t>
            </w:r>
          </w:p>
        </w:tc>
        <w:tc>
          <w:tcPr>
            <w:tcW w:w="1701" w:type="dxa"/>
            <w:shd w:val="clear" w:color="auto" w:fill="auto"/>
            <w:vAlign w:val="center"/>
            <w:hideMark/>
          </w:tcPr>
          <w:p w:rsidR="00BB3B61" w:rsidRPr="00BB3B61" w:rsidRDefault="00BB3B61" w:rsidP="00BB3B61">
            <w:pPr>
              <w:pStyle w:val="afffff2"/>
            </w:pPr>
            <w:r w:rsidRPr="00BB3B61">
              <w:t>578</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86:08:0020302:1251</w:t>
            </w:r>
          </w:p>
        </w:tc>
        <w:tc>
          <w:tcPr>
            <w:tcW w:w="1701" w:type="dxa"/>
            <w:shd w:val="clear" w:color="auto" w:fill="auto"/>
            <w:vAlign w:val="center"/>
            <w:hideMark/>
          </w:tcPr>
          <w:p w:rsidR="00BB3B61" w:rsidRPr="00BB3B61" w:rsidRDefault="00BB3B61" w:rsidP="00BB3B61">
            <w:pPr>
              <w:pStyle w:val="afffff2"/>
            </w:pPr>
            <w:r w:rsidRPr="00BB3B61">
              <w:t>598</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86:08:0020302:1252</w:t>
            </w:r>
          </w:p>
        </w:tc>
        <w:tc>
          <w:tcPr>
            <w:tcW w:w="1701" w:type="dxa"/>
            <w:shd w:val="clear" w:color="auto" w:fill="auto"/>
            <w:vAlign w:val="center"/>
            <w:hideMark/>
          </w:tcPr>
          <w:p w:rsidR="00BB3B61" w:rsidRPr="00BB3B61" w:rsidRDefault="00BB3B61" w:rsidP="00BB3B61">
            <w:pPr>
              <w:pStyle w:val="afffff2"/>
            </w:pPr>
            <w:r w:rsidRPr="00BB3B61">
              <w:t>709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86:08:0020302:1253</w:t>
            </w:r>
          </w:p>
        </w:tc>
        <w:tc>
          <w:tcPr>
            <w:tcW w:w="1701" w:type="dxa"/>
            <w:shd w:val="clear" w:color="auto" w:fill="auto"/>
            <w:vAlign w:val="center"/>
            <w:hideMark/>
          </w:tcPr>
          <w:p w:rsidR="00BB3B61" w:rsidRPr="00BB3B61" w:rsidRDefault="00BB3B61" w:rsidP="00BB3B61">
            <w:pPr>
              <w:pStyle w:val="afffff2"/>
            </w:pPr>
            <w:r w:rsidRPr="00BB3B61">
              <w:t>1035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86:08:0020302:1254</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86:08:0020302:1255</w:t>
            </w:r>
          </w:p>
        </w:tc>
        <w:tc>
          <w:tcPr>
            <w:tcW w:w="1701" w:type="dxa"/>
            <w:shd w:val="clear" w:color="auto" w:fill="auto"/>
            <w:vAlign w:val="center"/>
            <w:hideMark/>
          </w:tcPr>
          <w:p w:rsidR="00BB3B61" w:rsidRPr="00BB3B61" w:rsidRDefault="00BB3B61" w:rsidP="00BB3B61">
            <w:pPr>
              <w:pStyle w:val="afffff2"/>
            </w:pPr>
            <w:r w:rsidRPr="00BB3B61">
              <w:t>1195</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86:08:0020302:1256</w:t>
            </w:r>
          </w:p>
        </w:tc>
        <w:tc>
          <w:tcPr>
            <w:tcW w:w="1701" w:type="dxa"/>
            <w:shd w:val="clear" w:color="auto" w:fill="auto"/>
            <w:vAlign w:val="center"/>
            <w:hideMark/>
          </w:tcPr>
          <w:p w:rsidR="00BB3B61" w:rsidRPr="00BB3B61" w:rsidRDefault="00BB3B61" w:rsidP="00BB3B61">
            <w:pPr>
              <w:pStyle w:val="afffff2"/>
            </w:pPr>
            <w:r w:rsidRPr="00BB3B61">
              <w:t>421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86:08:0020302:1257</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86:08:0020302:1259</w:t>
            </w:r>
          </w:p>
        </w:tc>
        <w:tc>
          <w:tcPr>
            <w:tcW w:w="1701" w:type="dxa"/>
            <w:shd w:val="clear" w:color="auto" w:fill="auto"/>
            <w:vAlign w:val="center"/>
            <w:hideMark/>
          </w:tcPr>
          <w:p w:rsidR="00BB3B61" w:rsidRPr="00BB3B61" w:rsidRDefault="00BB3B61" w:rsidP="00BB3B61">
            <w:pPr>
              <w:pStyle w:val="afffff2"/>
            </w:pPr>
            <w:r w:rsidRPr="00BB3B61">
              <w:t>666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86:08:0020302:1260</w:t>
            </w:r>
          </w:p>
        </w:tc>
        <w:tc>
          <w:tcPr>
            <w:tcW w:w="1701" w:type="dxa"/>
            <w:shd w:val="clear" w:color="auto" w:fill="auto"/>
            <w:vAlign w:val="center"/>
            <w:hideMark/>
          </w:tcPr>
          <w:p w:rsidR="00BB3B61" w:rsidRPr="00BB3B61" w:rsidRDefault="00BB3B61" w:rsidP="00BB3B61">
            <w:pPr>
              <w:pStyle w:val="afffff2"/>
            </w:pPr>
            <w:r w:rsidRPr="00BB3B61">
              <w:t>1069</w:t>
            </w:r>
          </w:p>
        </w:tc>
        <w:tc>
          <w:tcPr>
            <w:tcW w:w="5386" w:type="dxa"/>
            <w:shd w:val="clear" w:color="auto" w:fill="auto"/>
            <w:vAlign w:val="center"/>
            <w:hideMark/>
          </w:tcPr>
          <w:p w:rsidR="00BB3B61" w:rsidRPr="00BB3B61" w:rsidRDefault="00BB3B61" w:rsidP="00BB3B61">
            <w:pPr>
              <w:pStyle w:val="afffff5"/>
            </w:pPr>
            <w:r w:rsidRPr="00BB3B61">
              <w:t>Ведение садоводство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86:08:0020302:1261</w:t>
            </w:r>
          </w:p>
        </w:tc>
        <w:tc>
          <w:tcPr>
            <w:tcW w:w="1701" w:type="dxa"/>
            <w:shd w:val="clear" w:color="auto" w:fill="auto"/>
            <w:vAlign w:val="center"/>
            <w:hideMark/>
          </w:tcPr>
          <w:p w:rsidR="00BB3B61" w:rsidRPr="00BB3B61" w:rsidRDefault="00BB3B61" w:rsidP="00BB3B61">
            <w:pPr>
              <w:pStyle w:val="afffff2"/>
            </w:pPr>
            <w:r w:rsidRPr="00BB3B61">
              <w:t>972</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86:08:0020302:1262</w:t>
            </w:r>
          </w:p>
        </w:tc>
        <w:tc>
          <w:tcPr>
            <w:tcW w:w="1701" w:type="dxa"/>
            <w:shd w:val="clear" w:color="auto" w:fill="auto"/>
            <w:vAlign w:val="center"/>
            <w:hideMark/>
          </w:tcPr>
          <w:p w:rsidR="00BB3B61" w:rsidRPr="00BB3B61" w:rsidRDefault="00BB3B61" w:rsidP="00BB3B61">
            <w:pPr>
              <w:pStyle w:val="afffff2"/>
            </w:pPr>
            <w:r w:rsidRPr="00BB3B61">
              <w:t>974</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86:08:0020302:1263</w:t>
            </w:r>
          </w:p>
        </w:tc>
        <w:tc>
          <w:tcPr>
            <w:tcW w:w="1701" w:type="dxa"/>
            <w:shd w:val="clear" w:color="auto" w:fill="auto"/>
            <w:vAlign w:val="center"/>
            <w:hideMark/>
          </w:tcPr>
          <w:p w:rsidR="00BB3B61" w:rsidRPr="00BB3B61" w:rsidRDefault="00BB3B61" w:rsidP="00BB3B61">
            <w:pPr>
              <w:pStyle w:val="afffff2"/>
            </w:pPr>
            <w:r w:rsidRPr="00BB3B61">
              <w:t>1030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86:08:0020302:1266</w:t>
            </w:r>
          </w:p>
        </w:tc>
        <w:tc>
          <w:tcPr>
            <w:tcW w:w="1701" w:type="dxa"/>
            <w:shd w:val="clear" w:color="auto" w:fill="auto"/>
            <w:vAlign w:val="center"/>
            <w:hideMark/>
          </w:tcPr>
          <w:p w:rsidR="00BB3B61" w:rsidRPr="00BB3B61" w:rsidRDefault="00BB3B61" w:rsidP="00BB3B61">
            <w:pPr>
              <w:pStyle w:val="afffff2"/>
            </w:pPr>
            <w:r w:rsidRPr="00BB3B61">
              <w:t>553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86:08:0020302:1267</w:t>
            </w:r>
          </w:p>
        </w:tc>
        <w:tc>
          <w:tcPr>
            <w:tcW w:w="1701" w:type="dxa"/>
            <w:shd w:val="clear" w:color="auto" w:fill="auto"/>
            <w:vAlign w:val="center"/>
            <w:hideMark/>
          </w:tcPr>
          <w:p w:rsidR="00BB3B61" w:rsidRPr="00BB3B61" w:rsidRDefault="00BB3B61" w:rsidP="00BB3B61">
            <w:pPr>
              <w:pStyle w:val="afffff2"/>
            </w:pPr>
            <w:r w:rsidRPr="00BB3B61">
              <w:t>749</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86:08:0020302:1269</w:t>
            </w:r>
          </w:p>
        </w:tc>
        <w:tc>
          <w:tcPr>
            <w:tcW w:w="1701" w:type="dxa"/>
            <w:shd w:val="clear" w:color="auto" w:fill="auto"/>
            <w:vAlign w:val="center"/>
            <w:hideMark/>
          </w:tcPr>
          <w:p w:rsidR="00BB3B61" w:rsidRPr="00BB3B61" w:rsidRDefault="00BB3B61" w:rsidP="00BB3B61">
            <w:pPr>
              <w:pStyle w:val="afffff2"/>
            </w:pPr>
            <w:r w:rsidRPr="00BB3B61">
              <w:t>1123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86:08:0020302:1270</w:t>
            </w:r>
          </w:p>
        </w:tc>
        <w:tc>
          <w:tcPr>
            <w:tcW w:w="1701" w:type="dxa"/>
            <w:shd w:val="clear" w:color="auto" w:fill="auto"/>
            <w:vAlign w:val="center"/>
            <w:hideMark/>
          </w:tcPr>
          <w:p w:rsidR="00BB3B61" w:rsidRPr="00BB3B61" w:rsidRDefault="00BB3B61" w:rsidP="00BB3B61">
            <w:pPr>
              <w:pStyle w:val="afffff2"/>
            </w:pPr>
            <w:r w:rsidRPr="00BB3B61">
              <w:t>1161</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86:08:0020302:1271</w:t>
            </w:r>
          </w:p>
        </w:tc>
        <w:tc>
          <w:tcPr>
            <w:tcW w:w="1701" w:type="dxa"/>
            <w:shd w:val="clear" w:color="auto" w:fill="auto"/>
            <w:vAlign w:val="center"/>
            <w:hideMark/>
          </w:tcPr>
          <w:p w:rsidR="00BB3B61" w:rsidRPr="00BB3B61" w:rsidRDefault="00BB3B61" w:rsidP="00BB3B61">
            <w:pPr>
              <w:pStyle w:val="afffff2"/>
            </w:pPr>
            <w:r w:rsidRPr="00BB3B61">
              <w:t>1140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86:08:0020302:1272</w:t>
            </w:r>
          </w:p>
        </w:tc>
        <w:tc>
          <w:tcPr>
            <w:tcW w:w="1701" w:type="dxa"/>
            <w:shd w:val="clear" w:color="auto" w:fill="auto"/>
            <w:vAlign w:val="center"/>
            <w:hideMark/>
          </w:tcPr>
          <w:p w:rsidR="00BB3B61" w:rsidRPr="00BB3B61" w:rsidRDefault="00BB3B61" w:rsidP="00BB3B61">
            <w:pPr>
              <w:pStyle w:val="afffff2"/>
            </w:pPr>
            <w:r w:rsidRPr="00BB3B61">
              <w:t>786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86:08:0020302:1273</w:t>
            </w:r>
          </w:p>
        </w:tc>
        <w:tc>
          <w:tcPr>
            <w:tcW w:w="1701" w:type="dxa"/>
            <w:shd w:val="clear" w:color="auto" w:fill="auto"/>
            <w:vAlign w:val="center"/>
            <w:hideMark/>
          </w:tcPr>
          <w:p w:rsidR="00BB3B61" w:rsidRPr="00BB3B61" w:rsidRDefault="00BB3B61" w:rsidP="00BB3B61">
            <w:pPr>
              <w:pStyle w:val="afffff2"/>
            </w:pPr>
            <w:r w:rsidRPr="00BB3B61">
              <w:t>907</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86:08:0020302:1274</w:t>
            </w:r>
          </w:p>
        </w:tc>
        <w:tc>
          <w:tcPr>
            <w:tcW w:w="1701" w:type="dxa"/>
            <w:shd w:val="clear" w:color="auto" w:fill="auto"/>
            <w:vAlign w:val="center"/>
            <w:hideMark/>
          </w:tcPr>
          <w:p w:rsidR="00BB3B61" w:rsidRPr="00BB3B61" w:rsidRDefault="00BB3B61" w:rsidP="00BB3B61">
            <w:pPr>
              <w:pStyle w:val="afffff2"/>
            </w:pPr>
            <w:r w:rsidRPr="00BB3B61">
              <w:t>1108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86:08:0020302:1275</w:t>
            </w:r>
          </w:p>
        </w:tc>
        <w:tc>
          <w:tcPr>
            <w:tcW w:w="1701" w:type="dxa"/>
            <w:shd w:val="clear" w:color="auto" w:fill="auto"/>
            <w:vAlign w:val="center"/>
            <w:hideMark/>
          </w:tcPr>
          <w:p w:rsidR="00BB3B61" w:rsidRPr="00BB3B61" w:rsidRDefault="00BB3B61" w:rsidP="00BB3B61">
            <w:pPr>
              <w:pStyle w:val="afffff2"/>
            </w:pPr>
            <w:r w:rsidRPr="00BB3B61">
              <w:t>1186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86:08:0020302:1276</w:t>
            </w:r>
          </w:p>
        </w:tc>
        <w:tc>
          <w:tcPr>
            <w:tcW w:w="1701" w:type="dxa"/>
            <w:shd w:val="clear" w:color="auto" w:fill="auto"/>
            <w:vAlign w:val="center"/>
            <w:hideMark/>
          </w:tcPr>
          <w:p w:rsidR="00BB3B61" w:rsidRPr="00BB3B61" w:rsidRDefault="00BB3B61" w:rsidP="00BB3B61">
            <w:pPr>
              <w:pStyle w:val="afffff2"/>
            </w:pPr>
            <w:r w:rsidRPr="00BB3B61">
              <w:t>732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86:08:0020302:1277</w:t>
            </w:r>
          </w:p>
        </w:tc>
        <w:tc>
          <w:tcPr>
            <w:tcW w:w="1701" w:type="dxa"/>
            <w:shd w:val="clear" w:color="auto" w:fill="auto"/>
            <w:vAlign w:val="center"/>
            <w:hideMark/>
          </w:tcPr>
          <w:p w:rsidR="00BB3B61" w:rsidRPr="00BB3B61" w:rsidRDefault="00BB3B61" w:rsidP="00BB3B61">
            <w:pPr>
              <w:pStyle w:val="afffff2"/>
            </w:pPr>
            <w:r w:rsidRPr="00BB3B61">
              <w:t>731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2835" w:type="dxa"/>
            <w:shd w:val="clear" w:color="auto" w:fill="auto"/>
            <w:vAlign w:val="center"/>
            <w:hideMark/>
          </w:tcPr>
          <w:p w:rsidR="00BB3B61" w:rsidRPr="00BB3B61" w:rsidRDefault="00BB3B61" w:rsidP="00BB3B61">
            <w:pPr>
              <w:pStyle w:val="afffff5"/>
            </w:pPr>
            <w:r w:rsidRPr="00BB3B61">
              <w:t>86:08:0020302:1278</w:t>
            </w:r>
          </w:p>
        </w:tc>
        <w:tc>
          <w:tcPr>
            <w:tcW w:w="1701" w:type="dxa"/>
            <w:shd w:val="clear" w:color="auto" w:fill="auto"/>
            <w:vAlign w:val="center"/>
            <w:hideMark/>
          </w:tcPr>
          <w:p w:rsidR="00BB3B61" w:rsidRPr="00BB3B61" w:rsidRDefault="00BB3B61" w:rsidP="00BB3B61">
            <w:pPr>
              <w:pStyle w:val="afffff2"/>
            </w:pPr>
            <w:r w:rsidRPr="00BB3B61">
              <w:t>732</w:t>
            </w:r>
          </w:p>
        </w:tc>
        <w:tc>
          <w:tcPr>
            <w:tcW w:w="5386" w:type="dxa"/>
            <w:shd w:val="clear" w:color="auto" w:fill="auto"/>
            <w:vAlign w:val="center"/>
            <w:hideMark/>
          </w:tcPr>
          <w:p w:rsidR="00BB3B61" w:rsidRPr="00BB3B61" w:rsidRDefault="00BB3B61" w:rsidP="00BB3B61">
            <w:pPr>
              <w:pStyle w:val="afffff5"/>
            </w:pPr>
            <w:r w:rsidRPr="00BB3B61">
              <w:t xml:space="preserve">земельный участок, предназначенный для </w:t>
            </w:r>
            <w:proofErr w:type="spellStart"/>
            <w:r w:rsidRPr="00BB3B61">
              <w:t>сельскохозйственного</w:t>
            </w:r>
            <w:proofErr w:type="spellEnd"/>
            <w:r w:rsidRPr="00BB3B61">
              <w:t xml:space="preserve">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lastRenderedPageBreak/>
              <w:t>86:08:0020302:1280</w:t>
            </w:r>
          </w:p>
        </w:tc>
        <w:tc>
          <w:tcPr>
            <w:tcW w:w="1701" w:type="dxa"/>
            <w:shd w:val="clear" w:color="auto" w:fill="auto"/>
            <w:vAlign w:val="center"/>
            <w:hideMark/>
          </w:tcPr>
          <w:p w:rsidR="00BB3B61" w:rsidRPr="00BB3B61" w:rsidRDefault="00BB3B61" w:rsidP="00BB3B61">
            <w:pPr>
              <w:pStyle w:val="afffff2"/>
            </w:pPr>
            <w:r w:rsidRPr="00BB3B61">
              <w:t>1228</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86:08:0020302:1281</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86:08:0020302:1282</w:t>
            </w:r>
          </w:p>
        </w:tc>
        <w:tc>
          <w:tcPr>
            <w:tcW w:w="1701" w:type="dxa"/>
            <w:shd w:val="clear" w:color="auto" w:fill="auto"/>
            <w:vAlign w:val="center"/>
            <w:hideMark/>
          </w:tcPr>
          <w:p w:rsidR="00BB3B61" w:rsidRPr="00BB3B61" w:rsidRDefault="00BB3B61" w:rsidP="00BB3B61">
            <w:pPr>
              <w:pStyle w:val="afffff2"/>
            </w:pPr>
            <w:r w:rsidRPr="00BB3B61">
              <w:t>786</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86:08:0020302:1293</w:t>
            </w:r>
          </w:p>
        </w:tc>
        <w:tc>
          <w:tcPr>
            <w:tcW w:w="1701" w:type="dxa"/>
            <w:shd w:val="clear" w:color="auto" w:fill="auto"/>
            <w:vAlign w:val="center"/>
            <w:hideMark/>
          </w:tcPr>
          <w:p w:rsidR="00BB3B61" w:rsidRPr="00BB3B61" w:rsidRDefault="00BB3B61" w:rsidP="00BB3B61">
            <w:pPr>
              <w:pStyle w:val="afffff2"/>
            </w:pPr>
            <w:r w:rsidRPr="00BB3B61">
              <w:t>625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86:08:0020302:1294</w:t>
            </w:r>
          </w:p>
        </w:tc>
        <w:tc>
          <w:tcPr>
            <w:tcW w:w="1701" w:type="dxa"/>
            <w:shd w:val="clear" w:color="auto" w:fill="auto"/>
            <w:vAlign w:val="center"/>
            <w:hideMark/>
          </w:tcPr>
          <w:p w:rsidR="00BB3B61" w:rsidRPr="00BB3B61" w:rsidRDefault="00BB3B61" w:rsidP="00BB3B61">
            <w:pPr>
              <w:pStyle w:val="afffff2"/>
            </w:pPr>
            <w:r w:rsidRPr="00BB3B61">
              <w:t>1189</w:t>
            </w:r>
          </w:p>
        </w:tc>
        <w:tc>
          <w:tcPr>
            <w:tcW w:w="5386" w:type="dxa"/>
            <w:shd w:val="clear" w:color="auto" w:fill="auto"/>
            <w:vAlign w:val="center"/>
            <w:hideMark/>
          </w:tcPr>
          <w:p w:rsidR="00BB3B61" w:rsidRPr="00BB3B61" w:rsidRDefault="00BB3B61" w:rsidP="00BB3B61">
            <w:pPr>
              <w:pStyle w:val="afffff5"/>
            </w:pPr>
            <w:r w:rsidRPr="00BB3B61">
              <w:t>ведение садоводство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86:08:0020302:1300</w:t>
            </w:r>
          </w:p>
        </w:tc>
        <w:tc>
          <w:tcPr>
            <w:tcW w:w="1701" w:type="dxa"/>
            <w:shd w:val="clear" w:color="auto" w:fill="auto"/>
            <w:vAlign w:val="center"/>
            <w:hideMark/>
          </w:tcPr>
          <w:p w:rsidR="00BB3B61" w:rsidRPr="00BB3B61" w:rsidRDefault="00BB3B61" w:rsidP="00BB3B61">
            <w:pPr>
              <w:pStyle w:val="afffff2"/>
            </w:pPr>
            <w:r w:rsidRPr="00BB3B61">
              <w:t>1004</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86:08:0020302:1310</w:t>
            </w:r>
          </w:p>
        </w:tc>
        <w:tc>
          <w:tcPr>
            <w:tcW w:w="1701" w:type="dxa"/>
            <w:shd w:val="clear" w:color="auto" w:fill="auto"/>
            <w:vAlign w:val="center"/>
            <w:hideMark/>
          </w:tcPr>
          <w:p w:rsidR="00BB3B61" w:rsidRPr="00BB3B61" w:rsidRDefault="00BB3B61" w:rsidP="00BB3B61">
            <w:pPr>
              <w:pStyle w:val="afffff2"/>
            </w:pPr>
            <w:r w:rsidRPr="00BB3B61">
              <w:t>539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86:08:0020302:1311</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86:08:0020302:1313</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86:08:0020302:1314</w:t>
            </w:r>
          </w:p>
        </w:tc>
        <w:tc>
          <w:tcPr>
            <w:tcW w:w="1701" w:type="dxa"/>
            <w:shd w:val="clear" w:color="auto" w:fill="auto"/>
            <w:vAlign w:val="center"/>
            <w:hideMark/>
          </w:tcPr>
          <w:p w:rsidR="00BB3B61" w:rsidRPr="00BB3B61" w:rsidRDefault="00BB3B61" w:rsidP="00BB3B61">
            <w:pPr>
              <w:pStyle w:val="afffff2"/>
            </w:pPr>
            <w:r w:rsidRPr="00BB3B61">
              <w:t>603</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86:08:0020302:1315</w:t>
            </w:r>
          </w:p>
        </w:tc>
        <w:tc>
          <w:tcPr>
            <w:tcW w:w="1701" w:type="dxa"/>
            <w:shd w:val="clear" w:color="auto" w:fill="auto"/>
            <w:vAlign w:val="center"/>
            <w:hideMark/>
          </w:tcPr>
          <w:p w:rsidR="00BB3B61" w:rsidRPr="00BB3B61" w:rsidRDefault="00BB3B61" w:rsidP="00BB3B61">
            <w:pPr>
              <w:pStyle w:val="afffff2"/>
            </w:pPr>
            <w:r w:rsidRPr="00BB3B61">
              <w:t>910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86:08:0020302:1316</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86:08:0020302:1317</w:t>
            </w:r>
          </w:p>
        </w:tc>
        <w:tc>
          <w:tcPr>
            <w:tcW w:w="1701" w:type="dxa"/>
            <w:shd w:val="clear" w:color="auto" w:fill="auto"/>
            <w:vAlign w:val="center"/>
            <w:hideMark/>
          </w:tcPr>
          <w:p w:rsidR="00BB3B61" w:rsidRPr="00BB3B61" w:rsidRDefault="00BB3B61" w:rsidP="00BB3B61">
            <w:pPr>
              <w:pStyle w:val="afffff2"/>
            </w:pPr>
            <w:r w:rsidRPr="00BB3B61">
              <w:t>800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86:08:0020302:1318</w:t>
            </w:r>
          </w:p>
        </w:tc>
        <w:tc>
          <w:tcPr>
            <w:tcW w:w="1701" w:type="dxa"/>
            <w:shd w:val="clear" w:color="auto" w:fill="auto"/>
            <w:vAlign w:val="center"/>
            <w:hideMark/>
          </w:tcPr>
          <w:p w:rsidR="00BB3B61" w:rsidRPr="00BB3B61" w:rsidRDefault="00BB3B61" w:rsidP="00BB3B61">
            <w:pPr>
              <w:pStyle w:val="afffff2"/>
            </w:pPr>
            <w:r w:rsidRPr="00BB3B61">
              <w:t>690</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86:08:0020302:1319</w:t>
            </w:r>
          </w:p>
        </w:tc>
        <w:tc>
          <w:tcPr>
            <w:tcW w:w="1701" w:type="dxa"/>
            <w:shd w:val="clear" w:color="auto" w:fill="auto"/>
            <w:vAlign w:val="center"/>
            <w:hideMark/>
          </w:tcPr>
          <w:p w:rsidR="00BB3B61" w:rsidRPr="00BB3B61" w:rsidRDefault="00BB3B61" w:rsidP="00BB3B61">
            <w:pPr>
              <w:pStyle w:val="afffff2"/>
            </w:pPr>
            <w:r w:rsidRPr="00BB3B61">
              <w:t>693</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86:08:0020302:1322</w:t>
            </w:r>
          </w:p>
        </w:tc>
        <w:tc>
          <w:tcPr>
            <w:tcW w:w="1701" w:type="dxa"/>
            <w:shd w:val="clear" w:color="auto" w:fill="auto"/>
            <w:vAlign w:val="center"/>
            <w:hideMark/>
          </w:tcPr>
          <w:p w:rsidR="00BB3B61" w:rsidRPr="00BB3B61" w:rsidRDefault="00BB3B61" w:rsidP="00BB3B61">
            <w:pPr>
              <w:pStyle w:val="afffff2"/>
            </w:pPr>
            <w:r w:rsidRPr="00BB3B61">
              <w:t>1030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86:08:0020302:1323</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86:08:0020302:1327</w:t>
            </w:r>
          </w:p>
        </w:tc>
        <w:tc>
          <w:tcPr>
            <w:tcW w:w="1701" w:type="dxa"/>
            <w:shd w:val="clear" w:color="auto" w:fill="auto"/>
            <w:vAlign w:val="center"/>
            <w:hideMark/>
          </w:tcPr>
          <w:p w:rsidR="00BB3B61" w:rsidRPr="00BB3B61" w:rsidRDefault="00BB3B61" w:rsidP="00BB3B61">
            <w:pPr>
              <w:pStyle w:val="afffff2"/>
            </w:pPr>
            <w:r w:rsidRPr="00BB3B61">
              <w:t>1017</w:t>
            </w:r>
          </w:p>
        </w:tc>
        <w:tc>
          <w:tcPr>
            <w:tcW w:w="5386" w:type="dxa"/>
            <w:shd w:val="clear" w:color="auto" w:fill="auto"/>
            <w:vAlign w:val="center"/>
            <w:hideMark/>
          </w:tcPr>
          <w:p w:rsidR="00BB3B61" w:rsidRPr="00BB3B61" w:rsidRDefault="00BB3B61" w:rsidP="00BB3B61">
            <w:pPr>
              <w:pStyle w:val="afffff5"/>
            </w:pPr>
            <w:r w:rsidRPr="00BB3B61">
              <w:t xml:space="preserve">садоводство, </w:t>
            </w:r>
            <w:proofErr w:type="spellStart"/>
            <w:r w:rsidRPr="00BB3B61">
              <w:t>овщеводство</w:t>
            </w:r>
            <w:proofErr w:type="spellEnd"/>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86:08:0020302:1335</w:t>
            </w:r>
          </w:p>
        </w:tc>
        <w:tc>
          <w:tcPr>
            <w:tcW w:w="1701" w:type="dxa"/>
            <w:shd w:val="clear" w:color="auto" w:fill="auto"/>
            <w:vAlign w:val="center"/>
            <w:hideMark/>
          </w:tcPr>
          <w:p w:rsidR="00BB3B61" w:rsidRPr="00BB3B61" w:rsidRDefault="00BB3B61" w:rsidP="00BB3B61">
            <w:pPr>
              <w:pStyle w:val="afffff2"/>
            </w:pPr>
            <w:r w:rsidRPr="00BB3B61">
              <w:t>665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86:08:0020302:1337</w:t>
            </w:r>
          </w:p>
        </w:tc>
        <w:tc>
          <w:tcPr>
            <w:tcW w:w="1701" w:type="dxa"/>
            <w:shd w:val="clear" w:color="auto" w:fill="auto"/>
            <w:vAlign w:val="center"/>
            <w:hideMark/>
          </w:tcPr>
          <w:p w:rsidR="00BB3B61" w:rsidRPr="00BB3B61" w:rsidRDefault="00BB3B61" w:rsidP="00BB3B61">
            <w:pPr>
              <w:pStyle w:val="afffff2"/>
            </w:pPr>
            <w:r w:rsidRPr="00BB3B61">
              <w:t>1035</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86:08:0020302:1338</w:t>
            </w:r>
          </w:p>
        </w:tc>
        <w:tc>
          <w:tcPr>
            <w:tcW w:w="1701" w:type="dxa"/>
            <w:shd w:val="clear" w:color="auto" w:fill="auto"/>
            <w:vAlign w:val="center"/>
            <w:hideMark/>
          </w:tcPr>
          <w:p w:rsidR="00BB3B61" w:rsidRPr="00BB3B61" w:rsidRDefault="00BB3B61" w:rsidP="00BB3B61">
            <w:pPr>
              <w:pStyle w:val="afffff2"/>
            </w:pPr>
            <w:r w:rsidRPr="00BB3B61">
              <w:t>474</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86:08:0020302:1372</w:t>
            </w:r>
          </w:p>
        </w:tc>
        <w:tc>
          <w:tcPr>
            <w:tcW w:w="1701" w:type="dxa"/>
            <w:shd w:val="clear" w:color="auto" w:fill="auto"/>
            <w:vAlign w:val="center"/>
            <w:hideMark/>
          </w:tcPr>
          <w:p w:rsidR="00BB3B61" w:rsidRPr="00BB3B61" w:rsidRDefault="00BB3B61" w:rsidP="00BB3B61">
            <w:pPr>
              <w:pStyle w:val="afffff2"/>
            </w:pPr>
            <w:r w:rsidRPr="00BB3B61">
              <w:t>1132</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86:08:0020302:1374</w:t>
            </w:r>
          </w:p>
        </w:tc>
        <w:tc>
          <w:tcPr>
            <w:tcW w:w="1701" w:type="dxa"/>
            <w:shd w:val="clear" w:color="auto" w:fill="auto"/>
            <w:vAlign w:val="center"/>
            <w:hideMark/>
          </w:tcPr>
          <w:p w:rsidR="00BB3B61" w:rsidRPr="00BB3B61" w:rsidRDefault="00BB3B61" w:rsidP="00BB3B61">
            <w:pPr>
              <w:pStyle w:val="afffff2"/>
            </w:pPr>
            <w:r w:rsidRPr="00BB3B61">
              <w:t>1171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86:08:0020302:1379</w:t>
            </w:r>
          </w:p>
        </w:tc>
        <w:tc>
          <w:tcPr>
            <w:tcW w:w="1701" w:type="dxa"/>
            <w:shd w:val="clear" w:color="auto" w:fill="auto"/>
            <w:vAlign w:val="center"/>
            <w:hideMark/>
          </w:tcPr>
          <w:p w:rsidR="00BB3B61" w:rsidRPr="00BB3B61" w:rsidRDefault="00BB3B61" w:rsidP="00BB3B61">
            <w:pPr>
              <w:pStyle w:val="afffff2"/>
            </w:pPr>
            <w:r w:rsidRPr="00BB3B61">
              <w:t>534</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86:08:0020302:1382</w:t>
            </w:r>
          </w:p>
        </w:tc>
        <w:tc>
          <w:tcPr>
            <w:tcW w:w="1701" w:type="dxa"/>
            <w:shd w:val="clear" w:color="auto" w:fill="auto"/>
            <w:vAlign w:val="center"/>
            <w:hideMark/>
          </w:tcPr>
          <w:p w:rsidR="00BB3B61" w:rsidRPr="00BB3B61" w:rsidRDefault="00BB3B61" w:rsidP="00BB3B61">
            <w:pPr>
              <w:pStyle w:val="afffff2"/>
            </w:pPr>
            <w:r w:rsidRPr="00BB3B61">
              <w:t>1290</w:t>
            </w:r>
          </w:p>
        </w:tc>
        <w:tc>
          <w:tcPr>
            <w:tcW w:w="5386" w:type="dxa"/>
            <w:shd w:val="clear" w:color="auto" w:fill="auto"/>
            <w:vAlign w:val="center"/>
            <w:hideMark/>
          </w:tcPr>
          <w:p w:rsidR="00BB3B61" w:rsidRPr="00BB3B61" w:rsidRDefault="00BB3B61" w:rsidP="00BB3B61">
            <w:pPr>
              <w:pStyle w:val="afffff5"/>
            </w:pPr>
            <w:r w:rsidRPr="00BB3B61">
              <w:t>растениеводство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86:08:0020302:1383</w:t>
            </w:r>
          </w:p>
        </w:tc>
        <w:tc>
          <w:tcPr>
            <w:tcW w:w="1701" w:type="dxa"/>
            <w:shd w:val="clear" w:color="auto" w:fill="auto"/>
            <w:vAlign w:val="center"/>
            <w:hideMark/>
          </w:tcPr>
          <w:p w:rsidR="00BB3B61" w:rsidRPr="00BB3B61" w:rsidRDefault="00BB3B61" w:rsidP="00BB3B61">
            <w:pPr>
              <w:pStyle w:val="afffff2"/>
            </w:pPr>
            <w:r w:rsidRPr="00BB3B61">
              <w:t>804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86:08:0020302:1384</w:t>
            </w:r>
          </w:p>
        </w:tc>
        <w:tc>
          <w:tcPr>
            <w:tcW w:w="1701" w:type="dxa"/>
            <w:shd w:val="clear" w:color="auto" w:fill="auto"/>
            <w:vAlign w:val="center"/>
            <w:hideMark/>
          </w:tcPr>
          <w:p w:rsidR="00BB3B61" w:rsidRPr="00BB3B61" w:rsidRDefault="00BB3B61" w:rsidP="00BB3B61">
            <w:pPr>
              <w:pStyle w:val="afffff2"/>
            </w:pPr>
            <w:r w:rsidRPr="00BB3B61">
              <w:t>1298</w:t>
            </w:r>
          </w:p>
        </w:tc>
        <w:tc>
          <w:tcPr>
            <w:tcW w:w="5386" w:type="dxa"/>
            <w:shd w:val="clear" w:color="auto" w:fill="auto"/>
            <w:vAlign w:val="center"/>
            <w:hideMark/>
          </w:tcPr>
          <w:p w:rsidR="00BB3B61" w:rsidRPr="00BB3B61" w:rsidRDefault="00BB3B61" w:rsidP="00BB3B61">
            <w:pPr>
              <w:pStyle w:val="afffff5"/>
            </w:pPr>
            <w:r w:rsidRPr="00BB3B61">
              <w:t>растениеводство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86:08:0020302:1387</w:t>
            </w:r>
          </w:p>
        </w:tc>
        <w:tc>
          <w:tcPr>
            <w:tcW w:w="1701" w:type="dxa"/>
            <w:shd w:val="clear" w:color="auto" w:fill="auto"/>
            <w:vAlign w:val="center"/>
            <w:hideMark/>
          </w:tcPr>
          <w:p w:rsidR="00BB3B61" w:rsidRPr="00BB3B61" w:rsidRDefault="00BB3B61" w:rsidP="00BB3B61">
            <w:pPr>
              <w:pStyle w:val="afffff2"/>
            </w:pPr>
            <w:r w:rsidRPr="00BB3B61">
              <w:t>1330</w:t>
            </w:r>
          </w:p>
        </w:tc>
        <w:tc>
          <w:tcPr>
            <w:tcW w:w="5386" w:type="dxa"/>
            <w:shd w:val="clear" w:color="auto" w:fill="auto"/>
            <w:vAlign w:val="center"/>
            <w:hideMark/>
          </w:tcPr>
          <w:p w:rsidR="00BB3B61" w:rsidRPr="00BB3B61" w:rsidRDefault="00BB3B61" w:rsidP="00BB3B61">
            <w:pPr>
              <w:pStyle w:val="afffff5"/>
            </w:pPr>
            <w:r w:rsidRPr="00BB3B61">
              <w:t>растениеводство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86:08:0020302:1388</w:t>
            </w:r>
          </w:p>
        </w:tc>
        <w:tc>
          <w:tcPr>
            <w:tcW w:w="1701" w:type="dxa"/>
            <w:shd w:val="clear" w:color="auto" w:fill="auto"/>
            <w:vAlign w:val="center"/>
            <w:hideMark/>
          </w:tcPr>
          <w:p w:rsidR="00BB3B61" w:rsidRPr="00BB3B61" w:rsidRDefault="00BB3B61" w:rsidP="00BB3B61">
            <w:pPr>
              <w:pStyle w:val="afffff2"/>
            </w:pPr>
            <w:r w:rsidRPr="00BB3B61">
              <w:t>1362</w:t>
            </w:r>
          </w:p>
        </w:tc>
        <w:tc>
          <w:tcPr>
            <w:tcW w:w="5386" w:type="dxa"/>
            <w:shd w:val="clear" w:color="auto" w:fill="auto"/>
            <w:vAlign w:val="center"/>
            <w:hideMark/>
          </w:tcPr>
          <w:p w:rsidR="00BB3B61" w:rsidRPr="00BB3B61" w:rsidRDefault="00BB3B61" w:rsidP="00BB3B61">
            <w:pPr>
              <w:pStyle w:val="afffff5"/>
            </w:pPr>
            <w:r w:rsidRPr="00BB3B61">
              <w:t>садоводство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86:08:0020302:1389</w:t>
            </w:r>
          </w:p>
        </w:tc>
        <w:tc>
          <w:tcPr>
            <w:tcW w:w="1701" w:type="dxa"/>
            <w:shd w:val="clear" w:color="auto" w:fill="auto"/>
            <w:vAlign w:val="center"/>
            <w:hideMark/>
          </w:tcPr>
          <w:p w:rsidR="00BB3B61" w:rsidRPr="00BB3B61" w:rsidRDefault="00BB3B61" w:rsidP="00BB3B61">
            <w:pPr>
              <w:pStyle w:val="afffff2"/>
            </w:pPr>
            <w:r w:rsidRPr="00BB3B61">
              <w:t>849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86:08:0020302:1390</w:t>
            </w:r>
          </w:p>
        </w:tc>
        <w:tc>
          <w:tcPr>
            <w:tcW w:w="1701" w:type="dxa"/>
            <w:shd w:val="clear" w:color="auto" w:fill="auto"/>
            <w:vAlign w:val="center"/>
            <w:hideMark/>
          </w:tcPr>
          <w:p w:rsidR="00BB3B61" w:rsidRPr="00BB3B61" w:rsidRDefault="00BB3B61" w:rsidP="00BB3B61">
            <w:pPr>
              <w:pStyle w:val="afffff2"/>
            </w:pPr>
            <w:r w:rsidRPr="00BB3B61">
              <w:t>965</w:t>
            </w:r>
          </w:p>
        </w:tc>
        <w:tc>
          <w:tcPr>
            <w:tcW w:w="5386" w:type="dxa"/>
            <w:shd w:val="clear" w:color="auto" w:fill="auto"/>
            <w:vAlign w:val="center"/>
            <w:hideMark/>
          </w:tcPr>
          <w:p w:rsidR="00BB3B61" w:rsidRPr="00BB3B61" w:rsidRDefault="00BB3B61" w:rsidP="00BB3B61">
            <w:pPr>
              <w:pStyle w:val="afffff5"/>
            </w:pPr>
            <w:r w:rsidRPr="00BB3B61">
              <w:t>растениеводство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86:08:0020302:1397</w:t>
            </w:r>
          </w:p>
        </w:tc>
        <w:tc>
          <w:tcPr>
            <w:tcW w:w="1701" w:type="dxa"/>
            <w:shd w:val="clear" w:color="auto" w:fill="auto"/>
            <w:vAlign w:val="center"/>
            <w:hideMark/>
          </w:tcPr>
          <w:p w:rsidR="00BB3B61" w:rsidRPr="00BB3B61" w:rsidRDefault="00BB3B61" w:rsidP="00BB3B61">
            <w:pPr>
              <w:pStyle w:val="afffff2"/>
            </w:pPr>
            <w:r w:rsidRPr="00BB3B61">
              <w:t>1145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86:08:0020302:1416</w:t>
            </w:r>
          </w:p>
        </w:tc>
        <w:tc>
          <w:tcPr>
            <w:tcW w:w="1701" w:type="dxa"/>
            <w:shd w:val="clear" w:color="auto" w:fill="auto"/>
            <w:vAlign w:val="center"/>
            <w:hideMark/>
          </w:tcPr>
          <w:p w:rsidR="00BB3B61" w:rsidRPr="00BB3B61" w:rsidRDefault="00BB3B61" w:rsidP="00BB3B61">
            <w:pPr>
              <w:pStyle w:val="afffff2"/>
            </w:pPr>
            <w:r w:rsidRPr="00BB3B61">
              <w:t>667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86:08:0020302:1417</w:t>
            </w:r>
          </w:p>
        </w:tc>
        <w:tc>
          <w:tcPr>
            <w:tcW w:w="1701" w:type="dxa"/>
            <w:shd w:val="clear" w:color="auto" w:fill="auto"/>
            <w:vAlign w:val="center"/>
            <w:hideMark/>
          </w:tcPr>
          <w:p w:rsidR="00BB3B61" w:rsidRPr="00BB3B61" w:rsidRDefault="00BB3B61" w:rsidP="00BB3B61">
            <w:pPr>
              <w:pStyle w:val="afffff2"/>
            </w:pPr>
            <w:r w:rsidRPr="00BB3B61">
              <w:t>785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86:08:0020302:1418</w:t>
            </w:r>
          </w:p>
        </w:tc>
        <w:tc>
          <w:tcPr>
            <w:tcW w:w="1701" w:type="dxa"/>
            <w:shd w:val="clear" w:color="auto" w:fill="auto"/>
            <w:vAlign w:val="center"/>
            <w:hideMark/>
          </w:tcPr>
          <w:p w:rsidR="00BB3B61" w:rsidRPr="00BB3B61" w:rsidRDefault="00BB3B61" w:rsidP="00BB3B61">
            <w:pPr>
              <w:pStyle w:val="afffff2"/>
            </w:pPr>
            <w:r w:rsidRPr="00BB3B61">
              <w:t>943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86:08:0020302:1420</w:t>
            </w:r>
          </w:p>
        </w:tc>
        <w:tc>
          <w:tcPr>
            <w:tcW w:w="1701" w:type="dxa"/>
            <w:shd w:val="clear" w:color="auto" w:fill="auto"/>
            <w:vAlign w:val="center"/>
            <w:hideMark/>
          </w:tcPr>
          <w:p w:rsidR="00BB3B61" w:rsidRPr="00BB3B61" w:rsidRDefault="00BB3B61" w:rsidP="00BB3B61">
            <w:pPr>
              <w:pStyle w:val="afffff2"/>
            </w:pPr>
            <w:r w:rsidRPr="00BB3B61">
              <w:t>788</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86:08:0020302:1421</w:t>
            </w:r>
          </w:p>
        </w:tc>
        <w:tc>
          <w:tcPr>
            <w:tcW w:w="1701" w:type="dxa"/>
            <w:shd w:val="clear" w:color="auto" w:fill="auto"/>
            <w:vAlign w:val="center"/>
            <w:hideMark/>
          </w:tcPr>
          <w:p w:rsidR="00BB3B61" w:rsidRPr="00BB3B61" w:rsidRDefault="00BB3B61" w:rsidP="00BB3B61">
            <w:pPr>
              <w:pStyle w:val="afffff2"/>
            </w:pPr>
            <w:r w:rsidRPr="00BB3B61">
              <w:t>1064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86:08:0020302:1423</w:t>
            </w:r>
          </w:p>
        </w:tc>
        <w:tc>
          <w:tcPr>
            <w:tcW w:w="1701" w:type="dxa"/>
            <w:shd w:val="clear" w:color="auto" w:fill="auto"/>
            <w:vAlign w:val="center"/>
            <w:hideMark/>
          </w:tcPr>
          <w:p w:rsidR="00BB3B61" w:rsidRPr="00BB3B61" w:rsidRDefault="00BB3B61" w:rsidP="00BB3B61">
            <w:pPr>
              <w:pStyle w:val="afffff2"/>
            </w:pPr>
            <w:r w:rsidRPr="00BB3B61">
              <w:t>1126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86:08:0020302:1430</w:t>
            </w:r>
          </w:p>
        </w:tc>
        <w:tc>
          <w:tcPr>
            <w:tcW w:w="1701" w:type="dxa"/>
            <w:shd w:val="clear" w:color="auto" w:fill="auto"/>
            <w:vAlign w:val="center"/>
            <w:hideMark/>
          </w:tcPr>
          <w:p w:rsidR="00BB3B61" w:rsidRPr="00BB3B61" w:rsidRDefault="00BB3B61" w:rsidP="00BB3B61">
            <w:pPr>
              <w:pStyle w:val="afffff2"/>
            </w:pPr>
            <w:r w:rsidRPr="00BB3B61">
              <w:t>968</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86:08:0020302:1431</w:t>
            </w:r>
          </w:p>
        </w:tc>
        <w:tc>
          <w:tcPr>
            <w:tcW w:w="1701" w:type="dxa"/>
            <w:shd w:val="clear" w:color="auto" w:fill="auto"/>
            <w:vAlign w:val="center"/>
            <w:hideMark/>
          </w:tcPr>
          <w:p w:rsidR="00BB3B61" w:rsidRPr="00BB3B61" w:rsidRDefault="00BB3B61" w:rsidP="00BB3B61">
            <w:pPr>
              <w:pStyle w:val="afffff2"/>
            </w:pPr>
            <w:r w:rsidRPr="00BB3B61">
              <w:t>589</w:t>
            </w:r>
          </w:p>
        </w:tc>
        <w:tc>
          <w:tcPr>
            <w:tcW w:w="5386" w:type="dxa"/>
            <w:shd w:val="clear" w:color="auto" w:fill="auto"/>
            <w:vAlign w:val="center"/>
            <w:hideMark/>
          </w:tcPr>
          <w:p w:rsidR="00BB3B61" w:rsidRPr="00BB3B61" w:rsidRDefault="00BB3B61" w:rsidP="00BB3B61">
            <w:pPr>
              <w:pStyle w:val="afffff5"/>
            </w:pPr>
            <w:r w:rsidRPr="00BB3B61">
              <w:t>садоводство, овощеводство</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86:08:0020302:1434</w:t>
            </w:r>
          </w:p>
        </w:tc>
        <w:tc>
          <w:tcPr>
            <w:tcW w:w="1701" w:type="dxa"/>
            <w:shd w:val="clear" w:color="auto" w:fill="auto"/>
            <w:vAlign w:val="center"/>
            <w:hideMark/>
          </w:tcPr>
          <w:p w:rsidR="00BB3B61" w:rsidRPr="00BB3B61" w:rsidRDefault="00BB3B61" w:rsidP="00BB3B61">
            <w:pPr>
              <w:pStyle w:val="afffff2"/>
            </w:pPr>
            <w:r w:rsidRPr="00BB3B61">
              <w:t>1057</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86:08:0020302:1436</w:t>
            </w:r>
          </w:p>
        </w:tc>
        <w:tc>
          <w:tcPr>
            <w:tcW w:w="1701" w:type="dxa"/>
            <w:shd w:val="clear" w:color="auto" w:fill="auto"/>
            <w:vAlign w:val="center"/>
            <w:hideMark/>
          </w:tcPr>
          <w:p w:rsidR="00BB3B61" w:rsidRPr="00BB3B61" w:rsidRDefault="00BB3B61" w:rsidP="00BB3B61">
            <w:pPr>
              <w:pStyle w:val="afffff2"/>
            </w:pPr>
            <w:r w:rsidRPr="00BB3B61">
              <w:t>990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86:08:0020302:1438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86:08:0020302:1440</w:t>
            </w:r>
          </w:p>
        </w:tc>
        <w:tc>
          <w:tcPr>
            <w:tcW w:w="1701" w:type="dxa"/>
            <w:shd w:val="clear" w:color="auto" w:fill="auto"/>
            <w:vAlign w:val="center"/>
            <w:hideMark/>
          </w:tcPr>
          <w:p w:rsidR="00BB3B61" w:rsidRPr="00BB3B61" w:rsidRDefault="00BB3B61" w:rsidP="00BB3B61">
            <w:pPr>
              <w:pStyle w:val="afffff2"/>
            </w:pPr>
            <w:r w:rsidRPr="00BB3B61">
              <w:t>1320</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86:08:0020302:1441</w:t>
            </w:r>
          </w:p>
        </w:tc>
        <w:tc>
          <w:tcPr>
            <w:tcW w:w="1701" w:type="dxa"/>
            <w:shd w:val="clear" w:color="auto" w:fill="auto"/>
            <w:vAlign w:val="center"/>
            <w:hideMark/>
          </w:tcPr>
          <w:p w:rsidR="00BB3B61" w:rsidRPr="00BB3B61" w:rsidRDefault="00BB3B61" w:rsidP="00BB3B61">
            <w:pPr>
              <w:pStyle w:val="afffff2"/>
            </w:pPr>
            <w:r w:rsidRPr="00BB3B61">
              <w:t>1317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86:08:0020302:1442</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lastRenderedPageBreak/>
              <w:t>86:08:0020302:1450</w:t>
            </w:r>
          </w:p>
        </w:tc>
        <w:tc>
          <w:tcPr>
            <w:tcW w:w="1701" w:type="dxa"/>
            <w:shd w:val="clear" w:color="auto" w:fill="auto"/>
            <w:vAlign w:val="center"/>
            <w:hideMark/>
          </w:tcPr>
          <w:p w:rsidR="00BB3B61" w:rsidRPr="00BB3B61" w:rsidRDefault="00BB3B61" w:rsidP="00BB3B61">
            <w:pPr>
              <w:pStyle w:val="afffff2"/>
            </w:pPr>
            <w:r w:rsidRPr="00BB3B61">
              <w:t>717</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86:08:0020302:1451</w:t>
            </w:r>
          </w:p>
        </w:tc>
        <w:tc>
          <w:tcPr>
            <w:tcW w:w="1701" w:type="dxa"/>
            <w:shd w:val="clear" w:color="auto" w:fill="auto"/>
            <w:vAlign w:val="center"/>
            <w:hideMark/>
          </w:tcPr>
          <w:p w:rsidR="00BB3B61" w:rsidRPr="00BB3B61" w:rsidRDefault="00BB3B61" w:rsidP="00BB3B61">
            <w:pPr>
              <w:pStyle w:val="afffff2"/>
            </w:pPr>
            <w:r w:rsidRPr="00BB3B61">
              <w:t>702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86:08:0020302:1457</w:t>
            </w:r>
          </w:p>
        </w:tc>
        <w:tc>
          <w:tcPr>
            <w:tcW w:w="1701" w:type="dxa"/>
            <w:shd w:val="clear" w:color="auto" w:fill="auto"/>
            <w:vAlign w:val="center"/>
            <w:hideMark/>
          </w:tcPr>
          <w:p w:rsidR="00BB3B61" w:rsidRPr="00BB3B61" w:rsidRDefault="00BB3B61" w:rsidP="00BB3B61">
            <w:pPr>
              <w:pStyle w:val="afffff2"/>
            </w:pPr>
            <w:r w:rsidRPr="00BB3B61">
              <w:t>703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86:08:0020302:1483</w:t>
            </w:r>
          </w:p>
        </w:tc>
        <w:tc>
          <w:tcPr>
            <w:tcW w:w="1701" w:type="dxa"/>
            <w:shd w:val="clear" w:color="auto" w:fill="auto"/>
            <w:vAlign w:val="center"/>
            <w:hideMark/>
          </w:tcPr>
          <w:p w:rsidR="00BB3B61" w:rsidRPr="00BB3B61" w:rsidRDefault="00BB3B61" w:rsidP="00BB3B61">
            <w:pPr>
              <w:pStyle w:val="afffff2"/>
            </w:pPr>
            <w:r w:rsidRPr="00BB3B61">
              <w:t>1142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86:08:0020302:1485</w:t>
            </w:r>
          </w:p>
        </w:tc>
        <w:tc>
          <w:tcPr>
            <w:tcW w:w="1701" w:type="dxa"/>
            <w:shd w:val="clear" w:color="auto" w:fill="auto"/>
            <w:vAlign w:val="center"/>
            <w:hideMark/>
          </w:tcPr>
          <w:p w:rsidR="00BB3B61" w:rsidRPr="00BB3B61" w:rsidRDefault="00BB3B61" w:rsidP="00BB3B61">
            <w:pPr>
              <w:pStyle w:val="afffff2"/>
            </w:pPr>
            <w:r w:rsidRPr="00BB3B61">
              <w:t>601</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86:08:0020302:1486</w:t>
            </w:r>
          </w:p>
        </w:tc>
        <w:tc>
          <w:tcPr>
            <w:tcW w:w="1701" w:type="dxa"/>
            <w:shd w:val="clear" w:color="auto" w:fill="auto"/>
            <w:vAlign w:val="center"/>
            <w:hideMark/>
          </w:tcPr>
          <w:p w:rsidR="00BB3B61" w:rsidRPr="00BB3B61" w:rsidRDefault="00BB3B61" w:rsidP="00BB3B61">
            <w:pPr>
              <w:pStyle w:val="afffff2"/>
            </w:pPr>
            <w:r w:rsidRPr="00BB3B61">
              <w:t>1426</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86:08:0020302:1585</w:t>
            </w:r>
          </w:p>
        </w:tc>
        <w:tc>
          <w:tcPr>
            <w:tcW w:w="1701" w:type="dxa"/>
            <w:shd w:val="clear" w:color="auto" w:fill="auto"/>
            <w:vAlign w:val="center"/>
            <w:hideMark/>
          </w:tcPr>
          <w:p w:rsidR="00BB3B61" w:rsidRPr="00BB3B61" w:rsidRDefault="00BB3B61" w:rsidP="00BB3B61">
            <w:pPr>
              <w:pStyle w:val="afffff2"/>
            </w:pPr>
            <w:r w:rsidRPr="00BB3B61">
              <w:t>942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86:08:0020302:1602</w:t>
            </w:r>
          </w:p>
        </w:tc>
        <w:tc>
          <w:tcPr>
            <w:tcW w:w="1701" w:type="dxa"/>
            <w:shd w:val="clear" w:color="auto" w:fill="auto"/>
            <w:vAlign w:val="center"/>
            <w:hideMark/>
          </w:tcPr>
          <w:p w:rsidR="00BB3B61" w:rsidRPr="00BB3B61" w:rsidRDefault="00BB3B61" w:rsidP="00BB3B61">
            <w:pPr>
              <w:pStyle w:val="afffff2"/>
            </w:pPr>
            <w:r w:rsidRPr="00BB3B61">
              <w:t>859</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86:08:0020302:1603</w:t>
            </w:r>
          </w:p>
        </w:tc>
        <w:tc>
          <w:tcPr>
            <w:tcW w:w="1701" w:type="dxa"/>
            <w:shd w:val="clear" w:color="auto" w:fill="auto"/>
            <w:vAlign w:val="center"/>
            <w:hideMark/>
          </w:tcPr>
          <w:p w:rsidR="00BB3B61" w:rsidRPr="00BB3B61" w:rsidRDefault="00BB3B61" w:rsidP="00BB3B61">
            <w:pPr>
              <w:pStyle w:val="afffff2"/>
            </w:pPr>
            <w:r w:rsidRPr="00BB3B61">
              <w:t>432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86:08:0020302:1800</w:t>
            </w:r>
          </w:p>
        </w:tc>
        <w:tc>
          <w:tcPr>
            <w:tcW w:w="1701" w:type="dxa"/>
            <w:shd w:val="clear" w:color="auto" w:fill="auto"/>
            <w:vAlign w:val="center"/>
            <w:hideMark/>
          </w:tcPr>
          <w:p w:rsidR="00BB3B61" w:rsidRPr="00BB3B61" w:rsidRDefault="00BB3B61" w:rsidP="00BB3B61">
            <w:pPr>
              <w:pStyle w:val="afffff2"/>
            </w:pPr>
            <w:r w:rsidRPr="00BB3B61">
              <w:t>780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86:08:0020302:1808</w:t>
            </w:r>
          </w:p>
        </w:tc>
        <w:tc>
          <w:tcPr>
            <w:tcW w:w="1701" w:type="dxa"/>
            <w:shd w:val="clear" w:color="auto" w:fill="auto"/>
            <w:vAlign w:val="center"/>
            <w:hideMark/>
          </w:tcPr>
          <w:p w:rsidR="00BB3B61" w:rsidRPr="00BB3B61" w:rsidRDefault="00BB3B61" w:rsidP="00BB3B61">
            <w:pPr>
              <w:pStyle w:val="afffff2"/>
            </w:pPr>
            <w:r w:rsidRPr="00BB3B61">
              <w:t>545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86:08:0020302:1816</w:t>
            </w:r>
          </w:p>
        </w:tc>
        <w:tc>
          <w:tcPr>
            <w:tcW w:w="1701" w:type="dxa"/>
            <w:shd w:val="clear" w:color="auto" w:fill="auto"/>
            <w:vAlign w:val="center"/>
            <w:hideMark/>
          </w:tcPr>
          <w:p w:rsidR="00BB3B61" w:rsidRPr="00BB3B61" w:rsidRDefault="00BB3B61" w:rsidP="00BB3B61">
            <w:pPr>
              <w:pStyle w:val="afffff2"/>
            </w:pPr>
            <w:r w:rsidRPr="00BB3B61">
              <w:t>465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86:08:0020302:1817</w:t>
            </w:r>
          </w:p>
        </w:tc>
        <w:tc>
          <w:tcPr>
            <w:tcW w:w="1701" w:type="dxa"/>
            <w:shd w:val="clear" w:color="auto" w:fill="auto"/>
            <w:vAlign w:val="center"/>
            <w:hideMark/>
          </w:tcPr>
          <w:p w:rsidR="00BB3B61" w:rsidRPr="00BB3B61" w:rsidRDefault="00BB3B61" w:rsidP="00BB3B61">
            <w:pPr>
              <w:pStyle w:val="afffff2"/>
            </w:pPr>
            <w:r w:rsidRPr="00BB3B61">
              <w:t>1083</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86:08:0020302:1818</w:t>
            </w:r>
          </w:p>
        </w:tc>
        <w:tc>
          <w:tcPr>
            <w:tcW w:w="1701" w:type="dxa"/>
            <w:shd w:val="clear" w:color="auto" w:fill="auto"/>
            <w:vAlign w:val="center"/>
            <w:hideMark/>
          </w:tcPr>
          <w:p w:rsidR="00BB3B61" w:rsidRPr="00BB3B61" w:rsidRDefault="00BB3B61" w:rsidP="00BB3B61">
            <w:pPr>
              <w:pStyle w:val="afffff2"/>
            </w:pPr>
            <w:r w:rsidRPr="00BB3B61">
              <w:t>744</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86:08:0020302:1822</w:t>
            </w:r>
          </w:p>
        </w:tc>
        <w:tc>
          <w:tcPr>
            <w:tcW w:w="1701" w:type="dxa"/>
            <w:shd w:val="clear" w:color="auto" w:fill="auto"/>
            <w:vAlign w:val="center"/>
            <w:hideMark/>
          </w:tcPr>
          <w:p w:rsidR="00BB3B61" w:rsidRPr="00BB3B61" w:rsidRDefault="00BB3B61" w:rsidP="00BB3B61">
            <w:pPr>
              <w:pStyle w:val="afffff2"/>
            </w:pPr>
            <w:r w:rsidRPr="00BB3B61">
              <w:t>913</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86:08:0020302:1825</w:t>
            </w:r>
          </w:p>
        </w:tc>
        <w:tc>
          <w:tcPr>
            <w:tcW w:w="1701" w:type="dxa"/>
            <w:shd w:val="clear" w:color="auto" w:fill="auto"/>
            <w:vAlign w:val="center"/>
            <w:hideMark/>
          </w:tcPr>
          <w:p w:rsidR="00BB3B61" w:rsidRPr="00BB3B61" w:rsidRDefault="00BB3B61" w:rsidP="00BB3B61">
            <w:pPr>
              <w:pStyle w:val="afffff2"/>
            </w:pPr>
            <w:r w:rsidRPr="00BB3B61">
              <w:t>789</w:t>
            </w:r>
          </w:p>
        </w:tc>
        <w:tc>
          <w:tcPr>
            <w:tcW w:w="5386" w:type="dxa"/>
            <w:shd w:val="clear" w:color="auto" w:fill="auto"/>
            <w:vAlign w:val="center"/>
            <w:hideMark/>
          </w:tcPr>
          <w:p w:rsidR="00BB3B61" w:rsidRPr="00BB3B61" w:rsidRDefault="00BB3B61" w:rsidP="00BB3B61">
            <w:pPr>
              <w:pStyle w:val="afffff5"/>
            </w:pPr>
            <w:r w:rsidRPr="00BB3B61">
              <w:t>для ведения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86:08:0020302:1827</w:t>
            </w:r>
          </w:p>
        </w:tc>
        <w:tc>
          <w:tcPr>
            <w:tcW w:w="1701" w:type="dxa"/>
            <w:shd w:val="clear" w:color="auto" w:fill="auto"/>
            <w:vAlign w:val="center"/>
            <w:hideMark/>
          </w:tcPr>
          <w:p w:rsidR="00BB3B61" w:rsidRPr="00BB3B61" w:rsidRDefault="00BB3B61" w:rsidP="00BB3B61">
            <w:pPr>
              <w:pStyle w:val="afffff2"/>
            </w:pPr>
            <w:r w:rsidRPr="00BB3B61">
              <w:t>762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86:08:0020302:1850</w:t>
            </w:r>
          </w:p>
        </w:tc>
        <w:tc>
          <w:tcPr>
            <w:tcW w:w="1701" w:type="dxa"/>
            <w:shd w:val="clear" w:color="auto" w:fill="auto"/>
            <w:vAlign w:val="center"/>
            <w:hideMark/>
          </w:tcPr>
          <w:p w:rsidR="00BB3B61" w:rsidRPr="00BB3B61" w:rsidRDefault="00BB3B61" w:rsidP="00BB3B61">
            <w:pPr>
              <w:pStyle w:val="afffff2"/>
            </w:pPr>
            <w:r w:rsidRPr="00BB3B61">
              <w:t>470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86:08:0020302:1901</w:t>
            </w:r>
          </w:p>
        </w:tc>
        <w:tc>
          <w:tcPr>
            <w:tcW w:w="1701" w:type="dxa"/>
            <w:shd w:val="clear" w:color="auto" w:fill="auto"/>
            <w:vAlign w:val="center"/>
            <w:hideMark/>
          </w:tcPr>
          <w:p w:rsidR="00BB3B61" w:rsidRPr="00BB3B61" w:rsidRDefault="00BB3B61" w:rsidP="00BB3B61">
            <w:pPr>
              <w:pStyle w:val="afffff2"/>
            </w:pPr>
            <w:r w:rsidRPr="00BB3B61">
              <w:t>1062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86:08:0020302:1969</w:t>
            </w:r>
          </w:p>
        </w:tc>
        <w:tc>
          <w:tcPr>
            <w:tcW w:w="1701" w:type="dxa"/>
            <w:shd w:val="clear" w:color="auto" w:fill="auto"/>
            <w:vAlign w:val="center"/>
            <w:hideMark/>
          </w:tcPr>
          <w:p w:rsidR="00BB3B61" w:rsidRPr="00BB3B61" w:rsidRDefault="00BB3B61" w:rsidP="00BB3B61">
            <w:pPr>
              <w:pStyle w:val="afffff2"/>
            </w:pPr>
            <w:r w:rsidRPr="00BB3B61">
              <w:t>770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86:08:0020302:1998</w:t>
            </w:r>
          </w:p>
        </w:tc>
        <w:tc>
          <w:tcPr>
            <w:tcW w:w="1701" w:type="dxa"/>
            <w:shd w:val="clear" w:color="auto" w:fill="auto"/>
            <w:vAlign w:val="center"/>
            <w:hideMark/>
          </w:tcPr>
          <w:p w:rsidR="00BB3B61" w:rsidRPr="00BB3B61" w:rsidRDefault="00BB3B61" w:rsidP="00BB3B61">
            <w:pPr>
              <w:pStyle w:val="afffff2"/>
            </w:pPr>
            <w:r w:rsidRPr="00BB3B61">
              <w:t>1500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20"/>
        </w:trPr>
        <w:tc>
          <w:tcPr>
            <w:tcW w:w="2835" w:type="dxa"/>
            <w:shd w:val="clear" w:color="auto" w:fill="auto"/>
            <w:vAlign w:val="center"/>
            <w:hideMark/>
          </w:tcPr>
          <w:p w:rsidR="00BB3B61" w:rsidRPr="00BB3B61" w:rsidRDefault="00BB3B61" w:rsidP="00BB3B61">
            <w:pPr>
              <w:pStyle w:val="afffff5"/>
            </w:pPr>
            <w:r w:rsidRPr="00BB3B61">
              <w:t>86:08:0020302:2006</w:t>
            </w:r>
          </w:p>
        </w:tc>
        <w:tc>
          <w:tcPr>
            <w:tcW w:w="1701" w:type="dxa"/>
            <w:shd w:val="clear" w:color="auto" w:fill="auto"/>
            <w:vAlign w:val="center"/>
            <w:hideMark/>
          </w:tcPr>
          <w:p w:rsidR="00BB3B61" w:rsidRPr="00BB3B61" w:rsidRDefault="00BB3B61" w:rsidP="00BB3B61">
            <w:pPr>
              <w:pStyle w:val="afffff2"/>
            </w:pPr>
            <w:r w:rsidRPr="00BB3B61">
              <w:t>848</w:t>
            </w:r>
          </w:p>
        </w:tc>
        <w:tc>
          <w:tcPr>
            <w:tcW w:w="5386" w:type="dxa"/>
            <w:shd w:val="clear" w:color="auto" w:fill="auto"/>
            <w:vAlign w:val="center"/>
            <w:hideMark/>
          </w:tcPr>
          <w:p w:rsidR="00BB3B61" w:rsidRPr="00BB3B61" w:rsidRDefault="00BB3B61" w:rsidP="00BB3B61">
            <w:pPr>
              <w:pStyle w:val="afffff5"/>
            </w:pPr>
            <w:r w:rsidRPr="00BB3B61">
              <w:t>земельный участок, предназначенный для сельскохозяйственного использования</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86:08:0020302:2013</w:t>
            </w:r>
          </w:p>
        </w:tc>
        <w:tc>
          <w:tcPr>
            <w:tcW w:w="1701" w:type="dxa"/>
            <w:shd w:val="clear" w:color="auto" w:fill="auto"/>
            <w:vAlign w:val="center"/>
            <w:hideMark/>
          </w:tcPr>
          <w:p w:rsidR="00BB3B61" w:rsidRPr="00BB3B61" w:rsidRDefault="00BB3B61" w:rsidP="00BB3B61">
            <w:pPr>
              <w:pStyle w:val="afffff2"/>
            </w:pPr>
            <w:r w:rsidRPr="00BB3B61">
              <w:t>602</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86:08:0020302:2014</w:t>
            </w:r>
          </w:p>
        </w:tc>
        <w:tc>
          <w:tcPr>
            <w:tcW w:w="1701" w:type="dxa"/>
            <w:shd w:val="clear" w:color="auto" w:fill="auto"/>
            <w:vAlign w:val="center"/>
            <w:hideMark/>
          </w:tcPr>
          <w:p w:rsidR="00BB3B61" w:rsidRPr="00BB3B61" w:rsidRDefault="00BB3B61" w:rsidP="00BB3B61">
            <w:pPr>
              <w:pStyle w:val="afffff2"/>
            </w:pPr>
            <w:r w:rsidRPr="00BB3B61">
              <w:t>605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86:08:0020302:2017</w:t>
            </w:r>
          </w:p>
        </w:tc>
        <w:tc>
          <w:tcPr>
            <w:tcW w:w="1701" w:type="dxa"/>
            <w:shd w:val="clear" w:color="auto" w:fill="auto"/>
            <w:vAlign w:val="center"/>
            <w:hideMark/>
          </w:tcPr>
          <w:p w:rsidR="00BB3B61" w:rsidRPr="00BB3B61" w:rsidRDefault="00BB3B61" w:rsidP="00BB3B61">
            <w:pPr>
              <w:pStyle w:val="afffff2"/>
            </w:pPr>
            <w:r w:rsidRPr="00BB3B61">
              <w:t>586</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86:08:0020302:2021</w:t>
            </w:r>
          </w:p>
        </w:tc>
        <w:tc>
          <w:tcPr>
            <w:tcW w:w="1701" w:type="dxa"/>
            <w:shd w:val="clear" w:color="auto" w:fill="auto"/>
            <w:vAlign w:val="center"/>
            <w:hideMark/>
          </w:tcPr>
          <w:p w:rsidR="00BB3B61" w:rsidRPr="00BB3B61" w:rsidRDefault="00BB3B61" w:rsidP="00BB3B61">
            <w:pPr>
              <w:pStyle w:val="afffff2"/>
            </w:pPr>
            <w:r w:rsidRPr="00BB3B61">
              <w:t>665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86:08:0020302:2023</w:t>
            </w:r>
          </w:p>
        </w:tc>
        <w:tc>
          <w:tcPr>
            <w:tcW w:w="1701" w:type="dxa"/>
            <w:shd w:val="clear" w:color="auto" w:fill="auto"/>
            <w:vAlign w:val="center"/>
            <w:hideMark/>
          </w:tcPr>
          <w:p w:rsidR="00BB3B61" w:rsidRPr="00BB3B61" w:rsidRDefault="00BB3B61" w:rsidP="00BB3B61">
            <w:pPr>
              <w:pStyle w:val="afffff2"/>
            </w:pPr>
            <w:r w:rsidRPr="00BB3B61">
              <w:t>987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86:08:0020302:2048</w:t>
            </w:r>
          </w:p>
        </w:tc>
        <w:tc>
          <w:tcPr>
            <w:tcW w:w="1701" w:type="dxa"/>
            <w:shd w:val="clear" w:color="auto" w:fill="auto"/>
            <w:vAlign w:val="center"/>
            <w:hideMark/>
          </w:tcPr>
          <w:p w:rsidR="00BB3B61" w:rsidRPr="00BB3B61" w:rsidRDefault="00BB3B61" w:rsidP="00BB3B61">
            <w:pPr>
              <w:pStyle w:val="afffff2"/>
            </w:pPr>
            <w:r w:rsidRPr="00BB3B61">
              <w:t>1000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86:08:0020302:2054</w:t>
            </w:r>
          </w:p>
        </w:tc>
        <w:tc>
          <w:tcPr>
            <w:tcW w:w="1701" w:type="dxa"/>
            <w:shd w:val="clear" w:color="auto" w:fill="auto"/>
            <w:vAlign w:val="center"/>
            <w:hideMark/>
          </w:tcPr>
          <w:p w:rsidR="00BB3B61" w:rsidRPr="00BB3B61" w:rsidRDefault="00BB3B61" w:rsidP="00BB3B61">
            <w:pPr>
              <w:pStyle w:val="afffff2"/>
            </w:pPr>
            <w:r w:rsidRPr="00BB3B61">
              <w:t>467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86:08:0020302:2057</w:t>
            </w:r>
          </w:p>
        </w:tc>
        <w:tc>
          <w:tcPr>
            <w:tcW w:w="1701" w:type="dxa"/>
            <w:shd w:val="clear" w:color="auto" w:fill="auto"/>
            <w:vAlign w:val="center"/>
            <w:hideMark/>
          </w:tcPr>
          <w:p w:rsidR="00BB3B61" w:rsidRPr="00BB3B61" w:rsidRDefault="00BB3B61" w:rsidP="00BB3B61">
            <w:pPr>
              <w:pStyle w:val="afffff2"/>
            </w:pPr>
            <w:r w:rsidRPr="00BB3B61">
              <w:t>797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86:08:0020302:2064</w:t>
            </w:r>
          </w:p>
        </w:tc>
        <w:tc>
          <w:tcPr>
            <w:tcW w:w="1701" w:type="dxa"/>
            <w:shd w:val="clear" w:color="auto" w:fill="auto"/>
            <w:vAlign w:val="center"/>
            <w:hideMark/>
          </w:tcPr>
          <w:p w:rsidR="00BB3B61" w:rsidRPr="00BB3B61" w:rsidRDefault="00BB3B61" w:rsidP="00BB3B61">
            <w:pPr>
              <w:pStyle w:val="afffff2"/>
            </w:pPr>
            <w:r w:rsidRPr="00BB3B61">
              <w:t>671</w:t>
            </w:r>
          </w:p>
        </w:tc>
        <w:tc>
          <w:tcPr>
            <w:tcW w:w="5386" w:type="dxa"/>
            <w:shd w:val="clear" w:color="auto" w:fill="auto"/>
            <w:vAlign w:val="center"/>
            <w:hideMark/>
          </w:tcPr>
          <w:p w:rsidR="00BB3B61" w:rsidRPr="00BB3B61" w:rsidRDefault="00BB3B61" w:rsidP="00BB3B61">
            <w:pPr>
              <w:pStyle w:val="afffff5"/>
            </w:pPr>
            <w:r w:rsidRPr="00BB3B61">
              <w:t>Ведение садоводства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86:08:0020302:2065</w:t>
            </w:r>
          </w:p>
        </w:tc>
        <w:tc>
          <w:tcPr>
            <w:tcW w:w="1701" w:type="dxa"/>
            <w:shd w:val="clear" w:color="auto" w:fill="auto"/>
            <w:vAlign w:val="center"/>
            <w:hideMark/>
          </w:tcPr>
          <w:p w:rsidR="00BB3B61" w:rsidRPr="00BB3B61" w:rsidRDefault="00BB3B61" w:rsidP="00BB3B61">
            <w:pPr>
              <w:pStyle w:val="afffff2"/>
            </w:pPr>
            <w:r w:rsidRPr="00BB3B61">
              <w:t>754</w:t>
            </w:r>
          </w:p>
        </w:tc>
        <w:tc>
          <w:tcPr>
            <w:tcW w:w="5386" w:type="dxa"/>
            <w:shd w:val="clear" w:color="auto" w:fill="auto"/>
            <w:vAlign w:val="center"/>
            <w:hideMark/>
          </w:tcPr>
          <w:p w:rsidR="00BB3B61" w:rsidRPr="00BB3B61" w:rsidRDefault="00BB3B61" w:rsidP="00BB3B61">
            <w:pPr>
              <w:pStyle w:val="afffff5"/>
            </w:pPr>
            <w:r w:rsidRPr="00BB3B61">
              <w:t>Ведение садоводства</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86:08:0020302:2074</w:t>
            </w:r>
          </w:p>
        </w:tc>
        <w:tc>
          <w:tcPr>
            <w:tcW w:w="1701" w:type="dxa"/>
            <w:shd w:val="clear" w:color="auto" w:fill="auto"/>
            <w:vAlign w:val="center"/>
            <w:hideMark/>
          </w:tcPr>
          <w:p w:rsidR="00BB3B61" w:rsidRPr="00BB3B61" w:rsidRDefault="00BB3B61" w:rsidP="00BB3B61">
            <w:pPr>
              <w:pStyle w:val="afffff2"/>
            </w:pPr>
            <w:r w:rsidRPr="00BB3B61">
              <w:t>907</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86:08:0020302:2075</w:t>
            </w:r>
          </w:p>
        </w:tc>
        <w:tc>
          <w:tcPr>
            <w:tcW w:w="1701" w:type="dxa"/>
            <w:shd w:val="clear" w:color="auto" w:fill="auto"/>
            <w:vAlign w:val="center"/>
            <w:hideMark/>
          </w:tcPr>
          <w:p w:rsidR="00BB3B61" w:rsidRPr="00BB3B61" w:rsidRDefault="00BB3B61" w:rsidP="00BB3B61">
            <w:pPr>
              <w:pStyle w:val="afffff2"/>
            </w:pPr>
            <w:r w:rsidRPr="00BB3B61">
              <w:t>750</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86:08:0020302:2092</w:t>
            </w:r>
          </w:p>
        </w:tc>
        <w:tc>
          <w:tcPr>
            <w:tcW w:w="1701" w:type="dxa"/>
            <w:shd w:val="clear" w:color="auto" w:fill="auto"/>
            <w:vAlign w:val="center"/>
            <w:hideMark/>
          </w:tcPr>
          <w:p w:rsidR="00BB3B61" w:rsidRPr="00BB3B61" w:rsidRDefault="00BB3B61" w:rsidP="00BB3B61">
            <w:pPr>
              <w:pStyle w:val="afffff2"/>
            </w:pPr>
            <w:r w:rsidRPr="00BB3B61">
              <w:t>1091</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r w:rsidR="00BB3B61" w:rsidRPr="00BB3B61" w:rsidTr="00BB3B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2835" w:type="dxa"/>
            <w:shd w:val="clear" w:color="auto" w:fill="auto"/>
            <w:vAlign w:val="center"/>
            <w:hideMark/>
          </w:tcPr>
          <w:p w:rsidR="00BB3B61" w:rsidRPr="00BB3B61" w:rsidRDefault="00BB3B61" w:rsidP="00BB3B61">
            <w:pPr>
              <w:pStyle w:val="afffff5"/>
            </w:pPr>
            <w:r w:rsidRPr="00BB3B61">
              <w:t>86:08:0020302:2130</w:t>
            </w:r>
          </w:p>
        </w:tc>
        <w:tc>
          <w:tcPr>
            <w:tcW w:w="1701" w:type="dxa"/>
            <w:shd w:val="clear" w:color="auto" w:fill="auto"/>
            <w:vAlign w:val="center"/>
            <w:hideMark/>
          </w:tcPr>
          <w:p w:rsidR="00BB3B61" w:rsidRPr="00BB3B61" w:rsidRDefault="00BB3B61" w:rsidP="00BB3B61">
            <w:pPr>
              <w:pStyle w:val="afffff2"/>
            </w:pPr>
            <w:r w:rsidRPr="00BB3B61">
              <w:t>63095</w:t>
            </w:r>
          </w:p>
        </w:tc>
        <w:tc>
          <w:tcPr>
            <w:tcW w:w="5386" w:type="dxa"/>
            <w:shd w:val="clear" w:color="auto" w:fill="auto"/>
            <w:vAlign w:val="center"/>
            <w:hideMark/>
          </w:tcPr>
          <w:p w:rsidR="00BB3B61" w:rsidRPr="00BB3B61" w:rsidRDefault="00BB3B61" w:rsidP="00BB3B61">
            <w:pPr>
              <w:pStyle w:val="afffff5"/>
            </w:pPr>
            <w:r w:rsidRPr="00BB3B61">
              <w:t>ведение садоводства (код 13.2)</w:t>
            </w:r>
          </w:p>
        </w:tc>
      </w:tr>
    </w:tbl>
    <w:p w:rsidR="00BB3B61" w:rsidRDefault="00BB3B61" w:rsidP="00215073">
      <w:pPr>
        <w:ind w:firstLine="567"/>
        <w:jc w:val="both"/>
        <w:rPr>
          <w:rFonts w:eastAsia="GOST Type AU"/>
        </w:rPr>
      </w:pPr>
    </w:p>
    <w:p w:rsidR="00BB3B61" w:rsidRDefault="00BB3B61" w:rsidP="00215073">
      <w:pPr>
        <w:ind w:firstLine="567"/>
        <w:jc w:val="both"/>
        <w:rPr>
          <w:rFonts w:eastAsia="GOST Type AU"/>
        </w:rPr>
      </w:pPr>
    </w:p>
    <w:p w:rsidR="00BB3B61" w:rsidRPr="00117868" w:rsidRDefault="00BB3B61" w:rsidP="00215073">
      <w:pPr>
        <w:ind w:firstLine="567"/>
        <w:jc w:val="both"/>
        <w:rPr>
          <w:rFonts w:eastAsia="GOST Type AU"/>
        </w:rPr>
        <w:sectPr w:rsidR="00BB3B61" w:rsidRPr="00117868" w:rsidSect="00C92C50">
          <w:headerReference w:type="even" r:id="rId21"/>
          <w:footerReference w:type="even" r:id="rId22"/>
          <w:pgSz w:w="11905" w:h="16837"/>
          <w:pgMar w:top="851" w:right="851" w:bottom="851" w:left="1418" w:header="420" w:footer="414" w:gutter="0"/>
          <w:cols w:space="720"/>
          <w:docGrid w:linePitch="360"/>
        </w:sectPr>
      </w:pPr>
    </w:p>
    <w:p w:rsidR="00DF10FC" w:rsidRPr="00117868" w:rsidRDefault="00DF10FC" w:rsidP="00DF10FC">
      <w:pPr>
        <w:spacing w:before="240"/>
        <w:ind w:firstLine="540"/>
        <w:jc w:val="center"/>
        <w:rPr>
          <w:i/>
        </w:rPr>
      </w:pPr>
      <w:r w:rsidRPr="00117868">
        <w:rPr>
          <w:i/>
        </w:rPr>
        <w:lastRenderedPageBreak/>
        <w:t>Основные положения проекта межевания территории</w:t>
      </w:r>
    </w:p>
    <w:p w:rsidR="00215073" w:rsidRPr="00117868" w:rsidRDefault="00215073" w:rsidP="00215073">
      <w:pPr>
        <w:autoSpaceDE w:val="0"/>
        <w:ind w:firstLine="567"/>
        <w:jc w:val="both"/>
        <w:rPr>
          <w:rFonts w:eastAsia="GOST Type AU"/>
        </w:rPr>
      </w:pPr>
      <w:bookmarkStart w:id="13" w:name="_Toc12636562"/>
      <w:r w:rsidRPr="00117868">
        <w:t xml:space="preserve">Проектом межевания предусматривается образование земельных участков с целью </w:t>
      </w:r>
      <w:r w:rsidRPr="00117868">
        <w:rPr>
          <w:rFonts w:eastAsia="GOST Type AU"/>
        </w:rPr>
        <w:t>взаимоувязанного размещения садовых участков, общественной застройки, улично-дорожной сети.</w:t>
      </w:r>
    </w:p>
    <w:p w:rsidR="00DF10FC" w:rsidRPr="00117868" w:rsidRDefault="00DF10FC" w:rsidP="00BB3B61">
      <w:pPr>
        <w:pStyle w:val="10"/>
        <w:rPr>
          <w:rFonts w:eastAsia="GOST Type AU"/>
        </w:rPr>
      </w:pPr>
      <w:bookmarkStart w:id="14" w:name="_Toc67259737"/>
      <w:bookmarkStart w:id="15" w:name="_Toc67260030"/>
      <w:r w:rsidRPr="00117868">
        <w:rPr>
          <w:rFonts w:eastAsia="GOST Type AU"/>
        </w:rPr>
        <w:t xml:space="preserve">1. </w:t>
      </w:r>
      <w:bookmarkEnd w:id="13"/>
      <w:bookmarkEnd w:id="14"/>
      <w:r w:rsidR="00444524" w:rsidRPr="00AC7EF2">
        <w:t>Перечень и сведения о площади образуемых земельных участков (способы их образования), видах их разрешенного использования</w:t>
      </w:r>
      <w:bookmarkEnd w:id="15"/>
    </w:p>
    <w:p w:rsidR="00AD69C8" w:rsidRPr="00117868" w:rsidRDefault="00AD69C8" w:rsidP="00AD69C8">
      <w:pPr>
        <w:autoSpaceDE w:val="0"/>
        <w:ind w:firstLine="567"/>
        <w:jc w:val="both"/>
      </w:pPr>
      <w:r w:rsidRPr="00117868">
        <w:t>Проект межевания территорий разрабатывается для подлежащих застройке территорий в границах красных линий, устанавливаемых в проекте планировки территории. Подготовка проекта межевания разработана с целью обоснования оптимальных размеров и границ земельных участков для проектируемых объектов капитального строительства.</w:t>
      </w:r>
    </w:p>
    <w:p w:rsidR="00935DBB" w:rsidRPr="00117868" w:rsidRDefault="00935DBB" w:rsidP="0008044E">
      <w:pPr>
        <w:autoSpaceDE w:val="0"/>
        <w:ind w:firstLine="567"/>
        <w:jc w:val="both"/>
      </w:pPr>
      <w:r w:rsidRPr="00117868">
        <w:t xml:space="preserve">Основными задачами проекта межевания являются: </w:t>
      </w:r>
    </w:p>
    <w:p w:rsidR="00935DBB" w:rsidRPr="00117868" w:rsidRDefault="00AD69C8" w:rsidP="0008044E">
      <w:pPr>
        <w:autoSpaceDE w:val="0"/>
        <w:ind w:firstLine="567"/>
        <w:jc w:val="both"/>
      </w:pPr>
      <w:r w:rsidRPr="00117868">
        <w:t>- </w:t>
      </w:r>
      <w:r w:rsidR="00935DBB" w:rsidRPr="00117868">
        <w:t>определение местоположения границ образуемых земельных участков, планируемых для предоставления физическим и юридическим лицам для строительства;</w:t>
      </w:r>
    </w:p>
    <w:p w:rsidR="00935DBB" w:rsidRPr="00117868" w:rsidRDefault="00AD69C8" w:rsidP="0008044E">
      <w:pPr>
        <w:autoSpaceDE w:val="0"/>
        <w:ind w:firstLine="567"/>
        <w:jc w:val="both"/>
      </w:pPr>
      <w:r w:rsidRPr="00117868">
        <w:t>- </w:t>
      </w:r>
      <w:r w:rsidR="00935DBB" w:rsidRPr="00117868">
        <w:t>обоснование оптимальных размеров образуемых земельных участков;</w:t>
      </w:r>
    </w:p>
    <w:p w:rsidR="00935DBB" w:rsidRPr="00117868" w:rsidRDefault="00AD69C8" w:rsidP="0008044E">
      <w:pPr>
        <w:autoSpaceDE w:val="0"/>
        <w:ind w:firstLine="567"/>
        <w:jc w:val="both"/>
      </w:pPr>
      <w:r w:rsidRPr="00117868">
        <w:t>- </w:t>
      </w:r>
      <w:r w:rsidR="00935DBB" w:rsidRPr="00117868">
        <w:t>определение видов разрешенного использования образуемых земельных участков в соответствии с проектом планировки и градостроительными регламентами.</w:t>
      </w:r>
    </w:p>
    <w:p w:rsidR="00935DBB" w:rsidRPr="00117868" w:rsidRDefault="00935DBB" w:rsidP="0008044E">
      <w:pPr>
        <w:autoSpaceDE w:val="0"/>
        <w:ind w:firstLine="567"/>
        <w:jc w:val="both"/>
      </w:pPr>
      <w:r w:rsidRPr="00117868">
        <w:t>При разработке проекта межевания территорий обеспечено соблюдение следующих требований:</w:t>
      </w:r>
    </w:p>
    <w:p w:rsidR="00935DBB" w:rsidRPr="00117868" w:rsidRDefault="00AD69C8" w:rsidP="0008044E">
      <w:pPr>
        <w:autoSpaceDE w:val="0"/>
        <w:ind w:firstLine="567"/>
        <w:jc w:val="both"/>
      </w:pPr>
      <w:r w:rsidRPr="00117868">
        <w:t>- </w:t>
      </w:r>
      <w:r w:rsidR="00935DBB" w:rsidRPr="00117868">
        <w:t>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 включая проезды, проходы к ним.</w:t>
      </w:r>
    </w:p>
    <w:p w:rsidR="00935DBB" w:rsidRPr="00117868" w:rsidRDefault="00AD69C8" w:rsidP="0008044E">
      <w:pPr>
        <w:autoSpaceDE w:val="0"/>
        <w:ind w:firstLine="567"/>
        <w:jc w:val="both"/>
      </w:pPr>
      <w:r w:rsidRPr="00117868">
        <w:t>- </w:t>
      </w:r>
      <w:r w:rsidR="00935DBB" w:rsidRPr="00117868">
        <w:t>межеванию подлежат образуемые земельные участки, которые после образования будут относиться к территориям общего пользования или имуществу общего пользования. К таким участкам относятся</w:t>
      </w:r>
      <w:r w:rsidR="00B05079" w:rsidRPr="00117868">
        <w:t xml:space="preserve"> </w:t>
      </w:r>
      <w:r w:rsidR="00436440" w:rsidRPr="00117868">
        <w:rPr>
          <w:szCs w:val="20"/>
          <w:lang w:eastAsia="ru-RU"/>
        </w:rPr>
        <w:t xml:space="preserve">участки </w:t>
      </w:r>
      <w:r w:rsidR="00436440" w:rsidRPr="00117868">
        <w:t>для размещения линейных объектов улично-дорожной сети и коммуникаций инженерно-технического обеспечения, площадок общего пользования.</w:t>
      </w:r>
    </w:p>
    <w:p w:rsidR="00F311E3" w:rsidRPr="00117868" w:rsidRDefault="00F311E3" w:rsidP="0008044E">
      <w:pPr>
        <w:autoSpaceDE w:val="0"/>
        <w:ind w:firstLine="567"/>
        <w:jc w:val="both"/>
      </w:pPr>
      <w:r w:rsidRPr="00117868">
        <w:t>При определении границ земельных участков использовались следующие материалы:</w:t>
      </w:r>
    </w:p>
    <w:p w:rsidR="00F311E3" w:rsidRPr="00117868" w:rsidRDefault="00F311E3" w:rsidP="0008044E">
      <w:pPr>
        <w:autoSpaceDE w:val="0"/>
        <w:ind w:firstLine="567"/>
        <w:jc w:val="both"/>
      </w:pPr>
      <w:r w:rsidRPr="00117868">
        <w:t>1. Проект планировки территории, включая красные линии и линии градостроительного регулирования</w:t>
      </w:r>
      <w:r w:rsidR="00F643C2" w:rsidRPr="00117868">
        <w:t>.</w:t>
      </w:r>
    </w:p>
    <w:p w:rsidR="00215073" w:rsidRPr="00117868" w:rsidRDefault="00215073" w:rsidP="00215073">
      <w:pPr>
        <w:autoSpaceDE w:val="0"/>
        <w:ind w:firstLine="567"/>
        <w:jc w:val="both"/>
      </w:pPr>
      <w:r w:rsidRPr="00117868">
        <w:t>2. Кадастровый план территории с номером: 86:08:0020302.</w:t>
      </w:r>
    </w:p>
    <w:p w:rsidR="00215073" w:rsidRPr="00117868" w:rsidRDefault="00215073" w:rsidP="00215073">
      <w:pPr>
        <w:autoSpaceDE w:val="0"/>
        <w:ind w:firstLine="567"/>
        <w:jc w:val="both"/>
        <w:rPr>
          <w:szCs w:val="20"/>
          <w:lang w:eastAsia="ru-RU"/>
        </w:rPr>
      </w:pPr>
      <w:r w:rsidRPr="00117868">
        <w:rPr>
          <w:szCs w:val="20"/>
          <w:lang w:eastAsia="ru-RU"/>
        </w:rPr>
        <w:t xml:space="preserve">Площадь земельных участков под индивидуальное жилищное строительство принималась путем расчета размеров земельных участков в соответствии с </w:t>
      </w:r>
      <w:bookmarkStart w:id="16" w:name="_Hlk491381327"/>
      <w:r w:rsidRPr="00117868">
        <w:rPr>
          <w:szCs w:val="20"/>
          <w:lang w:eastAsia="ru-RU"/>
        </w:rPr>
        <w:t xml:space="preserve">РНГП, МНГП, ПЗЗ: </w:t>
      </w:r>
      <w:bookmarkEnd w:id="16"/>
      <w:r w:rsidRPr="00117868">
        <w:rPr>
          <w:szCs w:val="20"/>
          <w:lang w:eastAsia="ru-RU"/>
        </w:rPr>
        <w:t>минимальный - 0,04 га. максимальный - 0,15 га.</w:t>
      </w:r>
    </w:p>
    <w:p w:rsidR="00215073" w:rsidRPr="00117868" w:rsidRDefault="00215073" w:rsidP="00215073">
      <w:pPr>
        <w:tabs>
          <w:tab w:val="left" w:pos="1418"/>
        </w:tabs>
        <w:ind w:firstLine="567"/>
        <w:jc w:val="both"/>
        <w:rPr>
          <w:szCs w:val="20"/>
          <w:lang w:eastAsia="ru-RU"/>
        </w:rPr>
      </w:pPr>
      <w:r w:rsidRPr="00117868">
        <w:rPr>
          <w:szCs w:val="20"/>
          <w:lang w:eastAsia="ru-RU"/>
        </w:rPr>
        <w:t>Расчет участков под объекты социального обслуживания производились в соответствии с СП 42.13330.2016, РНГП.</w:t>
      </w:r>
    </w:p>
    <w:p w:rsidR="005F39FD" w:rsidRPr="00117868" w:rsidRDefault="004F6BDA" w:rsidP="004F6BDA">
      <w:pPr>
        <w:pStyle w:val="afffff"/>
      </w:pPr>
      <w:bookmarkStart w:id="17" w:name="_Toc67259738"/>
      <w:r>
        <w:t>Таблица 2</w:t>
      </w:r>
      <w:bookmarkEnd w:id="17"/>
    </w:p>
    <w:p w:rsidR="005F39FD" w:rsidRPr="00117868" w:rsidRDefault="005F39FD" w:rsidP="0008044E">
      <w:pPr>
        <w:jc w:val="center"/>
      </w:pPr>
      <w:r w:rsidRPr="00117868">
        <w:t xml:space="preserve">Расчет </w:t>
      </w:r>
      <w:r w:rsidR="001D3314" w:rsidRPr="00117868">
        <w:t xml:space="preserve">площади </w:t>
      </w:r>
      <w:r w:rsidRPr="00117868">
        <w:t>земельн</w:t>
      </w:r>
      <w:r w:rsidR="00F643C2" w:rsidRPr="00117868">
        <w:t xml:space="preserve">ых </w:t>
      </w:r>
      <w:r w:rsidRPr="00117868">
        <w:t>участк</w:t>
      </w:r>
      <w:r w:rsidR="00F643C2" w:rsidRPr="00117868">
        <w:t>ов</w:t>
      </w:r>
      <w:r w:rsidRPr="00117868">
        <w:t xml:space="preserve"> </w:t>
      </w:r>
      <w:r w:rsidR="001D3314" w:rsidRPr="00117868">
        <w:t xml:space="preserve">для проектируемых объектов </w:t>
      </w:r>
    </w:p>
    <w:tbl>
      <w:tblPr>
        <w:tblStyle w:val="af1"/>
        <w:tblW w:w="9641" w:type="dxa"/>
        <w:tblInd w:w="108" w:type="dxa"/>
        <w:tblLayout w:type="fixed"/>
        <w:tblLook w:val="04A0" w:firstRow="1" w:lastRow="0" w:firstColumn="1" w:lastColumn="0" w:noHBand="0" w:noVBand="1"/>
      </w:tblPr>
      <w:tblGrid>
        <w:gridCol w:w="426"/>
        <w:gridCol w:w="2551"/>
        <w:gridCol w:w="1276"/>
        <w:gridCol w:w="2410"/>
        <w:gridCol w:w="1560"/>
        <w:gridCol w:w="1418"/>
      </w:tblGrid>
      <w:tr w:rsidR="00117868" w:rsidRPr="00117868" w:rsidTr="000E3CD5">
        <w:trPr>
          <w:trHeight w:val="20"/>
        </w:trPr>
        <w:tc>
          <w:tcPr>
            <w:tcW w:w="426" w:type="dxa"/>
            <w:noWrap/>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w:t>
            </w:r>
          </w:p>
        </w:tc>
        <w:tc>
          <w:tcPr>
            <w:tcW w:w="2551" w:type="dxa"/>
            <w:noWrap/>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Объект</w:t>
            </w:r>
          </w:p>
        </w:tc>
        <w:tc>
          <w:tcPr>
            <w:tcW w:w="1276" w:type="dxa"/>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Единица измерения</w:t>
            </w:r>
          </w:p>
        </w:tc>
        <w:tc>
          <w:tcPr>
            <w:tcW w:w="2410" w:type="dxa"/>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Нормативный показатель</w:t>
            </w:r>
          </w:p>
        </w:tc>
        <w:tc>
          <w:tcPr>
            <w:tcW w:w="1560" w:type="dxa"/>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Расчетная величина, м</w:t>
            </w:r>
            <w:r w:rsidRPr="00117868">
              <w:rPr>
                <w:b/>
                <w:sz w:val="20"/>
                <w:szCs w:val="20"/>
                <w:vertAlign w:val="superscript"/>
                <w:lang w:eastAsia="ru-RU"/>
              </w:rPr>
              <w:t>2</w:t>
            </w:r>
          </w:p>
        </w:tc>
        <w:tc>
          <w:tcPr>
            <w:tcW w:w="1418" w:type="dxa"/>
            <w:vAlign w:val="center"/>
            <w:hideMark/>
          </w:tcPr>
          <w:p w:rsidR="00402BA0" w:rsidRPr="00117868" w:rsidRDefault="00402BA0" w:rsidP="00675CB5">
            <w:pPr>
              <w:spacing w:line="240" w:lineRule="auto"/>
              <w:jc w:val="center"/>
              <w:rPr>
                <w:b/>
                <w:sz w:val="20"/>
                <w:szCs w:val="20"/>
                <w:lang w:eastAsia="ru-RU"/>
              </w:rPr>
            </w:pPr>
            <w:r w:rsidRPr="00117868">
              <w:rPr>
                <w:b/>
                <w:sz w:val="20"/>
                <w:szCs w:val="20"/>
                <w:lang w:eastAsia="ru-RU"/>
              </w:rPr>
              <w:t>Проектное решение, м</w:t>
            </w:r>
            <w:r w:rsidRPr="00117868">
              <w:rPr>
                <w:b/>
                <w:sz w:val="20"/>
                <w:szCs w:val="20"/>
                <w:vertAlign w:val="superscript"/>
                <w:lang w:eastAsia="ru-RU"/>
              </w:rPr>
              <w:t>2</w:t>
            </w:r>
          </w:p>
        </w:tc>
      </w:tr>
      <w:tr w:rsidR="00117868" w:rsidRPr="00117868" w:rsidTr="00591A0D">
        <w:trPr>
          <w:trHeight w:val="20"/>
        </w:trPr>
        <w:tc>
          <w:tcPr>
            <w:tcW w:w="426" w:type="dxa"/>
            <w:noWrap/>
            <w:vAlign w:val="center"/>
          </w:tcPr>
          <w:p w:rsidR="00591A0D" w:rsidRPr="00117868" w:rsidRDefault="00591A0D" w:rsidP="00591A0D">
            <w:pPr>
              <w:spacing w:line="240" w:lineRule="auto"/>
              <w:ind w:left="-113" w:right="-113"/>
              <w:jc w:val="center"/>
              <w:rPr>
                <w:rFonts w:eastAsia="SimSun"/>
                <w:sz w:val="16"/>
                <w:szCs w:val="16"/>
              </w:rPr>
            </w:pPr>
            <w:r w:rsidRPr="00117868">
              <w:rPr>
                <w:rFonts w:eastAsia="SimSun"/>
                <w:sz w:val="16"/>
                <w:szCs w:val="16"/>
              </w:rPr>
              <w:t>283</w:t>
            </w:r>
          </w:p>
        </w:tc>
        <w:tc>
          <w:tcPr>
            <w:tcW w:w="2551" w:type="dxa"/>
            <w:noWrap/>
            <w:vAlign w:val="center"/>
          </w:tcPr>
          <w:p w:rsidR="00591A0D" w:rsidRPr="00117868" w:rsidRDefault="00591A0D" w:rsidP="00591A0D">
            <w:pPr>
              <w:spacing w:line="240" w:lineRule="auto"/>
              <w:ind w:left="-57" w:right="-57"/>
              <w:jc w:val="left"/>
              <w:rPr>
                <w:rFonts w:eastAsia="SimSun"/>
                <w:sz w:val="18"/>
                <w:szCs w:val="18"/>
              </w:rPr>
            </w:pPr>
            <w:r w:rsidRPr="00117868">
              <w:rPr>
                <w:rFonts w:eastAsia="SimSun"/>
                <w:sz w:val="18"/>
                <w:szCs w:val="18"/>
              </w:rPr>
              <w:t>Магазин смешанной торговли</w:t>
            </w:r>
          </w:p>
        </w:tc>
        <w:tc>
          <w:tcPr>
            <w:tcW w:w="1276" w:type="dxa"/>
            <w:noWrap/>
            <w:vAlign w:val="center"/>
          </w:tcPr>
          <w:p w:rsidR="00591A0D" w:rsidRPr="00117868" w:rsidRDefault="00591A0D" w:rsidP="00675CB5">
            <w:pPr>
              <w:spacing w:line="240" w:lineRule="auto"/>
              <w:jc w:val="center"/>
              <w:rPr>
                <w:sz w:val="20"/>
                <w:szCs w:val="20"/>
                <w:lang w:eastAsia="ru-RU"/>
              </w:rPr>
            </w:pPr>
            <w:proofErr w:type="spellStart"/>
            <w:r w:rsidRPr="00117868">
              <w:rPr>
                <w:sz w:val="20"/>
                <w:szCs w:val="20"/>
                <w:lang w:eastAsia="ru-RU"/>
              </w:rPr>
              <w:t>кв.м</w:t>
            </w:r>
            <w:proofErr w:type="spellEnd"/>
          </w:p>
        </w:tc>
        <w:tc>
          <w:tcPr>
            <w:tcW w:w="2410" w:type="dxa"/>
            <w:noWrap/>
            <w:vAlign w:val="center"/>
          </w:tcPr>
          <w:p w:rsidR="00591A0D" w:rsidRPr="00117868" w:rsidRDefault="00591A0D" w:rsidP="0097335C">
            <w:pPr>
              <w:spacing w:line="240" w:lineRule="auto"/>
              <w:jc w:val="center"/>
              <w:rPr>
                <w:sz w:val="20"/>
                <w:szCs w:val="20"/>
                <w:lang w:eastAsia="ru-RU"/>
              </w:rPr>
            </w:pPr>
            <w:r w:rsidRPr="00117868">
              <w:rPr>
                <w:sz w:val="16"/>
                <w:szCs w:val="20"/>
                <w:lang w:eastAsia="ru-RU"/>
              </w:rPr>
              <w:t xml:space="preserve">0,03 га/100 </w:t>
            </w:r>
            <w:proofErr w:type="spellStart"/>
            <w:r w:rsidRPr="00117868">
              <w:rPr>
                <w:sz w:val="16"/>
                <w:szCs w:val="20"/>
                <w:lang w:eastAsia="ru-RU"/>
              </w:rPr>
              <w:t>кв.м</w:t>
            </w:r>
            <w:proofErr w:type="spellEnd"/>
            <w:r w:rsidRPr="00117868">
              <w:rPr>
                <w:sz w:val="16"/>
                <w:szCs w:val="20"/>
                <w:lang w:eastAsia="ru-RU"/>
              </w:rPr>
              <w:t xml:space="preserve"> при торговой площади (до 150 </w:t>
            </w:r>
            <w:proofErr w:type="spellStart"/>
            <w:r w:rsidRPr="00117868">
              <w:rPr>
                <w:sz w:val="16"/>
                <w:szCs w:val="20"/>
                <w:lang w:eastAsia="ru-RU"/>
              </w:rPr>
              <w:t>кв.м</w:t>
            </w:r>
            <w:proofErr w:type="spellEnd"/>
            <w:r w:rsidRPr="00117868">
              <w:rPr>
                <w:sz w:val="16"/>
                <w:szCs w:val="20"/>
                <w:lang w:eastAsia="ru-RU"/>
              </w:rPr>
              <w:t>)</w:t>
            </w:r>
          </w:p>
        </w:tc>
        <w:tc>
          <w:tcPr>
            <w:tcW w:w="1560" w:type="dxa"/>
            <w:noWrap/>
            <w:vAlign w:val="center"/>
          </w:tcPr>
          <w:p w:rsidR="00591A0D" w:rsidRPr="00117868" w:rsidRDefault="00591A0D" w:rsidP="00675CB5">
            <w:pPr>
              <w:spacing w:line="240" w:lineRule="auto"/>
              <w:jc w:val="center"/>
              <w:rPr>
                <w:sz w:val="20"/>
                <w:szCs w:val="20"/>
                <w:lang w:eastAsia="ru-RU"/>
              </w:rPr>
            </w:pPr>
            <w:r w:rsidRPr="00117868">
              <w:rPr>
                <w:sz w:val="20"/>
                <w:szCs w:val="20"/>
                <w:lang w:eastAsia="ru-RU"/>
              </w:rPr>
              <w:t>270</w:t>
            </w:r>
          </w:p>
        </w:tc>
        <w:tc>
          <w:tcPr>
            <w:tcW w:w="1418" w:type="dxa"/>
            <w:vMerge w:val="restart"/>
            <w:noWrap/>
            <w:vAlign w:val="center"/>
          </w:tcPr>
          <w:p w:rsidR="00591A0D" w:rsidRPr="00117868" w:rsidRDefault="00591A0D" w:rsidP="00675CB5">
            <w:pPr>
              <w:spacing w:line="240" w:lineRule="auto"/>
              <w:jc w:val="center"/>
              <w:rPr>
                <w:sz w:val="20"/>
                <w:szCs w:val="20"/>
                <w:highlight w:val="yellow"/>
                <w:lang w:eastAsia="ru-RU"/>
              </w:rPr>
            </w:pPr>
            <w:r w:rsidRPr="00117868">
              <w:rPr>
                <w:sz w:val="20"/>
                <w:szCs w:val="20"/>
                <w:lang w:eastAsia="ru-RU"/>
              </w:rPr>
              <w:t>841</w:t>
            </w:r>
          </w:p>
        </w:tc>
      </w:tr>
      <w:tr w:rsidR="00591A0D" w:rsidRPr="00117868" w:rsidTr="00591A0D">
        <w:trPr>
          <w:trHeight w:val="20"/>
        </w:trPr>
        <w:tc>
          <w:tcPr>
            <w:tcW w:w="426" w:type="dxa"/>
            <w:noWrap/>
            <w:vAlign w:val="center"/>
          </w:tcPr>
          <w:p w:rsidR="00591A0D" w:rsidRPr="00117868" w:rsidRDefault="00591A0D" w:rsidP="00591A0D">
            <w:pPr>
              <w:spacing w:line="240" w:lineRule="auto"/>
              <w:ind w:left="-113" w:right="-113"/>
              <w:jc w:val="center"/>
              <w:rPr>
                <w:rFonts w:eastAsia="SimSun"/>
                <w:sz w:val="16"/>
                <w:szCs w:val="16"/>
              </w:rPr>
            </w:pPr>
            <w:r w:rsidRPr="00117868">
              <w:rPr>
                <w:rFonts w:eastAsia="SimSun"/>
                <w:sz w:val="16"/>
                <w:szCs w:val="16"/>
              </w:rPr>
              <w:t>413</w:t>
            </w:r>
          </w:p>
        </w:tc>
        <w:tc>
          <w:tcPr>
            <w:tcW w:w="2551" w:type="dxa"/>
            <w:noWrap/>
            <w:vAlign w:val="center"/>
          </w:tcPr>
          <w:p w:rsidR="00591A0D" w:rsidRPr="00117868" w:rsidRDefault="00591A0D" w:rsidP="00591A0D">
            <w:pPr>
              <w:spacing w:line="240" w:lineRule="auto"/>
              <w:ind w:left="-57" w:right="-57"/>
              <w:jc w:val="left"/>
              <w:rPr>
                <w:rFonts w:eastAsia="SimSun"/>
                <w:sz w:val="18"/>
                <w:szCs w:val="18"/>
              </w:rPr>
            </w:pPr>
            <w:r w:rsidRPr="00117868">
              <w:rPr>
                <w:rFonts w:eastAsia="SimSun"/>
                <w:sz w:val="18"/>
                <w:szCs w:val="18"/>
              </w:rPr>
              <w:t>Сторожка с правлением объединения</w:t>
            </w:r>
          </w:p>
        </w:tc>
        <w:tc>
          <w:tcPr>
            <w:tcW w:w="1276" w:type="dxa"/>
            <w:noWrap/>
            <w:vAlign w:val="center"/>
          </w:tcPr>
          <w:p w:rsidR="00591A0D" w:rsidRPr="00117868" w:rsidRDefault="00591A0D" w:rsidP="00675CB5">
            <w:pPr>
              <w:spacing w:line="240" w:lineRule="auto"/>
              <w:jc w:val="center"/>
              <w:rPr>
                <w:sz w:val="20"/>
                <w:szCs w:val="20"/>
                <w:lang w:eastAsia="ru-RU"/>
              </w:rPr>
            </w:pPr>
            <w:r w:rsidRPr="00117868">
              <w:rPr>
                <w:sz w:val="20"/>
                <w:szCs w:val="20"/>
                <w:lang w:eastAsia="ru-RU"/>
              </w:rPr>
              <w:t>-</w:t>
            </w:r>
          </w:p>
        </w:tc>
        <w:tc>
          <w:tcPr>
            <w:tcW w:w="2410" w:type="dxa"/>
            <w:noWrap/>
            <w:vAlign w:val="center"/>
          </w:tcPr>
          <w:p w:rsidR="00591A0D" w:rsidRPr="00117868" w:rsidRDefault="00591A0D" w:rsidP="00675CB5">
            <w:pPr>
              <w:spacing w:line="240" w:lineRule="auto"/>
              <w:jc w:val="center"/>
              <w:rPr>
                <w:sz w:val="20"/>
                <w:szCs w:val="20"/>
                <w:lang w:eastAsia="ru-RU"/>
              </w:rPr>
            </w:pPr>
            <w:r w:rsidRPr="00117868">
              <w:rPr>
                <w:sz w:val="20"/>
                <w:szCs w:val="20"/>
                <w:lang w:eastAsia="ru-RU"/>
              </w:rPr>
              <w:t>-</w:t>
            </w:r>
          </w:p>
        </w:tc>
        <w:tc>
          <w:tcPr>
            <w:tcW w:w="1560" w:type="dxa"/>
            <w:noWrap/>
            <w:vAlign w:val="center"/>
          </w:tcPr>
          <w:p w:rsidR="00591A0D" w:rsidRPr="00117868" w:rsidRDefault="00591A0D" w:rsidP="00675CB5">
            <w:pPr>
              <w:spacing w:line="240" w:lineRule="auto"/>
              <w:jc w:val="center"/>
              <w:rPr>
                <w:sz w:val="20"/>
                <w:szCs w:val="20"/>
                <w:lang w:eastAsia="ru-RU"/>
              </w:rPr>
            </w:pPr>
            <w:r w:rsidRPr="00117868">
              <w:rPr>
                <w:sz w:val="20"/>
                <w:szCs w:val="20"/>
                <w:lang w:eastAsia="ru-RU"/>
              </w:rPr>
              <w:t>-</w:t>
            </w:r>
          </w:p>
        </w:tc>
        <w:tc>
          <w:tcPr>
            <w:tcW w:w="1418" w:type="dxa"/>
            <w:vMerge/>
            <w:noWrap/>
            <w:vAlign w:val="center"/>
          </w:tcPr>
          <w:p w:rsidR="00591A0D" w:rsidRPr="00117868" w:rsidRDefault="00591A0D" w:rsidP="00675CB5">
            <w:pPr>
              <w:spacing w:line="240" w:lineRule="auto"/>
              <w:jc w:val="center"/>
              <w:rPr>
                <w:sz w:val="20"/>
                <w:szCs w:val="20"/>
                <w:highlight w:val="yellow"/>
                <w:lang w:eastAsia="ru-RU"/>
              </w:rPr>
            </w:pPr>
          </w:p>
        </w:tc>
      </w:tr>
    </w:tbl>
    <w:p w:rsidR="004149CB" w:rsidRPr="00117868" w:rsidRDefault="004149CB" w:rsidP="0008044E">
      <w:pPr>
        <w:tabs>
          <w:tab w:val="left" w:pos="1418"/>
        </w:tabs>
        <w:ind w:firstLine="567"/>
        <w:jc w:val="both"/>
        <w:rPr>
          <w:szCs w:val="20"/>
          <w:lang w:eastAsia="ru-RU"/>
        </w:rPr>
      </w:pPr>
    </w:p>
    <w:p w:rsidR="00675CB5" w:rsidRPr="00117868" w:rsidRDefault="00675CB5" w:rsidP="00675CB5">
      <w:pPr>
        <w:tabs>
          <w:tab w:val="left" w:pos="1418"/>
        </w:tabs>
        <w:ind w:firstLine="567"/>
        <w:jc w:val="both"/>
        <w:rPr>
          <w:szCs w:val="20"/>
          <w:lang w:eastAsia="ru-RU"/>
        </w:rPr>
      </w:pPr>
      <w:bookmarkStart w:id="18" w:name="sub_43051"/>
      <w:bookmarkStart w:id="19" w:name="_Toc385850635"/>
      <w:bookmarkStart w:id="20" w:name="_Toc412553451"/>
      <w:r w:rsidRPr="00117868">
        <w:rPr>
          <w:szCs w:val="20"/>
          <w:lang w:eastAsia="ru-RU"/>
        </w:rPr>
        <w:t>Проверка на соответствие градостроительным регламентам производились в соответствии с ПЗЗ. Для территориальных зон установлены следующие регламенты:</w:t>
      </w:r>
    </w:p>
    <w:p w:rsidR="00675CB5" w:rsidRPr="00117868" w:rsidRDefault="00675CB5" w:rsidP="00675CB5">
      <w:pPr>
        <w:ind w:firstLine="567"/>
        <w:jc w:val="both"/>
        <w:rPr>
          <w:b/>
          <w:szCs w:val="20"/>
          <w:lang w:eastAsia="ru-RU"/>
        </w:rPr>
      </w:pPr>
      <w:r w:rsidRPr="00117868">
        <w:rPr>
          <w:b/>
          <w:szCs w:val="20"/>
          <w:lang w:eastAsia="ru-RU"/>
        </w:rPr>
        <w:t>Зона растениеводства – СХЗ 704</w:t>
      </w:r>
    </w:p>
    <w:p w:rsidR="00675CB5" w:rsidRPr="00117868" w:rsidRDefault="00675CB5" w:rsidP="00675CB5">
      <w:pPr>
        <w:ind w:firstLine="567"/>
        <w:jc w:val="both"/>
        <w:rPr>
          <w:szCs w:val="20"/>
          <w:u w:val="single"/>
          <w:lang w:eastAsia="ru-RU"/>
        </w:rPr>
      </w:pPr>
      <w:r w:rsidRPr="00117868">
        <w:rPr>
          <w:szCs w:val="20"/>
          <w:u w:val="single"/>
          <w:lang w:eastAsia="ru-RU"/>
        </w:rPr>
        <w:t>Условно разрешенные виды разрешенного использования:</w:t>
      </w:r>
    </w:p>
    <w:p w:rsidR="00675CB5" w:rsidRPr="00117868" w:rsidRDefault="00675CB5" w:rsidP="00675CB5">
      <w:pPr>
        <w:ind w:firstLine="567"/>
        <w:jc w:val="both"/>
      </w:pPr>
      <w:r w:rsidRPr="00117868">
        <w:t>Ведение садоводства (13.2):</w:t>
      </w:r>
    </w:p>
    <w:p w:rsidR="00675CB5" w:rsidRPr="00117868" w:rsidRDefault="00675CB5" w:rsidP="00675CB5">
      <w:pPr>
        <w:ind w:firstLine="567"/>
        <w:jc w:val="both"/>
      </w:pPr>
      <w:r w:rsidRPr="00117868">
        <w:t>Размеры земельных участков – 0,04-0,15 га</w:t>
      </w:r>
    </w:p>
    <w:p w:rsidR="00675CB5" w:rsidRPr="00117868" w:rsidRDefault="00675CB5" w:rsidP="00675CB5">
      <w:pPr>
        <w:ind w:firstLine="567"/>
        <w:jc w:val="both"/>
        <w:rPr>
          <w:szCs w:val="20"/>
          <w:u w:val="single"/>
          <w:lang w:eastAsia="ru-RU"/>
        </w:rPr>
      </w:pPr>
      <w:r w:rsidRPr="00117868">
        <w:rPr>
          <w:szCs w:val="20"/>
          <w:u w:val="single"/>
          <w:lang w:eastAsia="ru-RU"/>
        </w:rPr>
        <w:t>Вспомогательные виды разрешенного использования:</w:t>
      </w:r>
    </w:p>
    <w:p w:rsidR="00675CB5" w:rsidRPr="00117868" w:rsidRDefault="00675CB5" w:rsidP="00675CB5">
      <w:pPr>
        <w:ind w:firstLine="567"/>
        <w:jc w:val="both"/>
        <w:rPr>
          <w:szCs w:val="20"/>
          <w:lang w:eastAsia="ru-RU"/>
        </w:rPr>
      </w:pPr>
      <w:r w:rsidRPr="00117868">
        <w:lastRenderedPageBreak/>
        <w:t>Коммунальное обслуживание (3.1)</w:t>
      </w:r>
      <w:r w:rsidRPr="00117868">
        <w:rPr>
          <w:szCs w:val="20"/>
          <w:lang w:eastAsia="ru-RU"/>
        </w:rPr>
        <w:t>:</w:t>
      </w:r>
    </w:p>
    <w:p w:rsidR="00675CB5" w:rsidRPr="00117868" w:rsidRDefault="00675CB5" w:rsidP="00675CB5">
      <w:pPr>
        <w:ind w:firstLine="567"/>
        <w:jc w:val="both"/>
      </w:pPr>
      <w:r w:rsidRPr="00117868">
        <w:t>Минимальный отступ от границы земельного участка – 3 м.</w:t>
      </w:r>
    </w:p>
    <w:p w:rsidR="00675CB5" w:rsidRPr="00117868" w:rsidRDefault="00675CB5" w:rsidP="00675CB5">
      <w:pPr>
        <w:ind w:firstLine="567"/>
        <w:jc w:val="both"/>
      </w:pPr>
      <w:r w:rsidRPr="00117868">
        <w:t>Размеры земельных участков определяются в соответствии с региональными нормативами градостроительного проектирования.</w:t>
      </w:r>
    </w:p>
    <w:p w:rsidR="004A67CC" w:rsidRPr="00117868" w:rsidRDefault="004F6BDA" w:rsidP="004F6BDA">
      <w:pPr>
        <w:pStyle w:val="afffff"/>
      </w:pPr>
      <w:bookmarkStart w:id="21" w:name="_Toc67259739"/>
      <w:r>
        <w:t>Таблица 3</w:t>
      </w:r>
      <w:bookmarkEnd w:id="21"/>
    </w:p>
    <w:p w:rsidR="00436475" w:rsidRDefault="00436475" w:rsidP="000607D0">
      <w:pPr>
        <w:pStyle w:val="afffff0"/>
      </w:pPr>
      <w:r w:rsidRPr="00117868">
        <w:t>Ведомость образуемых земельных участков</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268"/>
        <w:gridCol w:w="5386"/>
        <w:gridCol w:w="1134"/>
      </w:tblGrid>
      <w:tr w:rsidR="000607D0" w:rsidRPr="00334F86" w:rsidTr="00D571EC">
        <w:trPr>
          <w:cantSplit/>
          <w:trHeight w:val="510"/>
          <w:tblHeader/>
        </w:trPr>
        <w:tc>
          <w:tcPr>
            <w:tcW w:w="1134" w:type="dxa"/>
            <w:shd w:val="clear" w:color="auto" w:fill="auto"/>
            <w:vAlign w:val="center"/>
          </w:tcPr>
          <w:p w:rsidR="000607D0" w:rsidRPr="00334F86" w:rsidRDefault="000607D0" w:rsidP="00D571EC">
            <w:pPr>
              <w:pStyle w:val="afffff1"/>
              <w:suppressAutoHyphens/>
            </w:pPr>
            <w:r>
              <w:t>Условный номер ЗУ</w:t>
            </w:r>
          </w:p>
        </w:tc>
        <w:tc>
          <w:tcPr>
            <w:tcW w:w="2268" w:type="dxa"/>
            <w:shd w:val="clear" w:color="auto" w:fill="auto"/>
            <w:vAlign w:val="center"/>
          </w:tcPr>
          <w:p w:rsidR="000607D0" w:rsidRPr="00334F86" w:rsidRDefault="000607D0" w:rsidP="00D571EC">
            <w:pPr>
              <w:pStyle w:val="afffff1"/>
              <w:suppressAutoHyphens/>
            </w:pPr>
            <w:r>
              <w:t>Вид</w:t>
            </w:r>
            <w:r>
              <w:br/>
              <w:t>разрешенного использования земельного участка</w:t>
            </w:r>
          </w:p>
        </w:tc>
        <w:tc>
          <w:tcPr>
            <w:tcW w:w="5386" w:type="dxa"/>
            <w:shd w:val="clear" w:color="auto" w:fill="auto"/>
            <w:vAlign w:val="center"/>
          </w:tcPr>
          <w:p w:rsidR="000607D0" w:rsidRPr="00334F86" w:rsidRDefault="000607D0" w:rsidP="00D571EC">
            <w:pPr>
              <w:pStyle w:val="afffff1"/>
              <w:suppressAutoHyphens/>
            </w:pPr>
            <w:r>
              <w:t>Способ образования земельных участков</w:t>
            </w:r>
          </w:p>
        </w:tc>
        <w:tc>
          <w:tcPr>
            <w:tcW w:w="1134" w:type="dxa"/>
            <w:shd w:val="clear" w:color="auto" w:fill="auto"/>
            <w:vAlign w:val="center"/>
          </w:tcPr>
          <w:p w:rsidR="000607D0" w:rsidRPr="00334F86" w:rsidRDefault="000607D0" w:rsidP="00D571EC">
            <w:pPr>
              <w:pStyle w:val="afffff1"/>
              <w:suppressAutoHyphens/>
            </w:pPr>
            <w:r>
              <w:t>Площадь,</w:t>
            </w:r>
            <w:r>
              <w:br/>
            </w:r>
            <w:proofErr w:type="spellStart"/>
            <w:r>
              <w:t>кв</w:t>
            </w:r>
            <w:proofErr w:type="gramStart"/>
            <w:r>
              <w:t>.м</w:t>
            </w:r>
            <w:proofErr w:type="spellEnd"/>
            <w:proofErr w:type="gramEnd"/>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w:t>
            </w:r>
            <w:proofErr w:type="gramStart"/>
            <w:r w:rsidRPr="000607D0">
              <w:t>1</w:t>
            </w:r>
            <w:proofErr w:type="gramEnd"/>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607D0" w:rsidP="00A5447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600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A5447A" w:rsidP="00A5447A">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637</w:t>
            </w:r>
          </w:p>
        </w:tc>
      </w:tr>
      <w:tr w:rsidR="00CC0269" w:rsidRPr="00CC0269" w:rsidTr="000607D0">
        <w:trPr>
          <w:cantSplit/>
        </w:trPr>
        <w:tc>
          <w:tcPr>
            <w:tcW w:w="1134" w:type="dxa"/>
            <w:shd w:val="clear" w:color="auto" w:fill="auto"/>
            <w:vAlign w:val="center"/>
          </w:tcPr>
          <w:p w:rsidR="00CC0269" w:rsidRPr="00CC0269" w:rsidRDefault="00CC0269" w:rsidP="006932D5">
            <w:pPr>
              <w:pStyle w:val="afffff2"/>
              <w:rPr>
                <w:color w:val="FF0000"/>
              </w:rPr>
            </w:pPr>
            <w:r w:rsidRPr="00CC0269">
              <w:rPr>
                <w:color w:val="FF0000"/>
              </w:rPr>
              <w:t>:ЗУ</w:t>
            </w:r>
            <w:proofErr w:type="gramStart"/>
            <w:r w:rsidRPr="00CC0269">
              <w:rPr>
                <w:color w:val="FF0000"/>
              </w:rPr>
              <w:t>4</w:t>
            </w:r>
            <w:proofErr w:type="gramEnd"/>
          </w:p>
        </w:tc>
        <w:tc>
          <w:tcPr>
            <w:tcW w:w="2268" w:type="dxa"/>
            <w:shd w:val="clear" w:color="auto" w:fill="auto"/>
            <w:vAlign w:val="center"/>
          </w:tcPr>
          <w:p w:rsidR="00CC0269" w:rsidRPr="00CC0269" w:rsidRDefault="00CC0269" w:rsidP="006932D5">
            <w:pPr>
              <w:pStyle w:val="afffff2"/>
              <w:rPr>
                <w:color w:val="FF0000"/>
              </w:rPr>
            </w:pPr>
            <w:r w:rsidRPr="00CC0269">
              <w:rPr>
                <w:color w:val="FF0000"/>
              </w:rPr>
              <w:t>Ведение садоводства</w:t>
            </w:r>
          </w:p>
        </w:tc>
        <w:tc>
          <w:tcPr>
            <w:tcW w:w="5386" w:type="dxa"/>
            <w:vAlign w:val="center"/>
          </w:tcPr>
          <w:p w:rsidR="00CC0269" w:rsidRPr="00CC0269" w:rsidRDefault="00CC0269" w:rsidP="006932D5">
            <w:pPr>
              <w:pStyle w:val="afffff2"/>
              <w:rPr>
                <w:color w:val="FF0000"/>
              </w:rPr>
            </w:pPr>
            <w:r w:rsidRPr="00CC0269">
              <w:rPr>
                <w:color w:val="FF0000"/>
              </w:rPr>
              <w:t>Раздел земельного участка с кадастровым номером 86:08:0020302:2130 с сохранением исходного участка в измененных границах</w:t>
            </w:r>
          </w:p>
        </w:tc>
        <w:tc>
          <w:tcPr>
            <w:tcW w:w="1134" w:type="dxa"/>
            <w:shd w:val="clear" w:color="auto" w:fill="auto"/>
            <w:vAlign w:val="center"/>
          </w:tcPr>
          <w:p w:rsidR="00CC0269" w:rsidRPr="00CC0269" w:rsidRDefault="00CC0269" w:rsidP="006932D5">
            <w:pPr>
              <w:pStyle w:val="afffff2"/>
              <w:rPr>
                <w:color w:val="FF0000"/>
              </w:rPr>
            </w:pPr>
            <w:r w:rsidRPr="00CC0269">
              <w:rPr>
                <w:color w:val="FF0000"/>
              </w:rPr>
              <w:t>802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w:t>
            </w:r>
            <w:proofErr w:type="gramStart"/>
            <w:r w:rsidRPr="000607D0">
              <w:t>6</w:t>
            </w:r>
            <w:proofErr w:type="gramEnd"/>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8938B4"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8938B4" w:rsidRPr="000607D0" w:rsidRDefault="008938B4" w:rsidP="008938B4">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8938B4">
              <w:t>86:08:0020302:909</w:t>
            </w:r>
          </w:p>
        </w:tc>
        <w:tc>
          <w:tcPr>
            <w:tcW w:w="1134" w:type="dxa"/>
            <w:shd w:val="clear" w:color="auto" w:fill="auto"/>
            <w:vAlign w:val="center"/>
            <w:hideMark/>
          </w:tcPr>
          <w:p w:rsidR="000607D0" w:rsidRPr="000607D0" w:rsidRDefault="000607D0" w:rsidP="000607D0">
            <w:pPr>
              <w:pStyle w:val="afffff2"/>
            </w:pPr>
            <w:r w:rsidRPr="000607D0">
              <w:t>726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w:t>
            </w:r>
            <w:proofErr w:type="gramStart"/>
            <w:r w:rsidRPr="000607D0">
              <w:t>7</w:t>
            </w:r>
            <w:proofErr w:type="gramEnd"/>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8938B4" w:rsidRDefault="008938B4" w:rsidP="008938B4">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8938B4" w:rsidP="008938B4">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8938B4">
              <w:t>86:08:0020302:907</w:t>
            </w:r>
          </w:p>
        </w:tc>
        <w:tc>
          <w:tcPr>
            <w:tcW w:w="1134" w:type="dxa"/>
            <w:shd w:val="clear" w:color="auto" w:fill="auto"/>
            <w:vAlign w:val="center"/>
            <w:hideMark/>
          </w:tcPr>
          <w:p w:rsidR="000607D0" w:rsidRPr="000607D0" w:rsidRDefault="000607D0" w:rsidP="000607D0">
            <w:pPr>
              <w:pStyle w:val="afffff2"/>
            </w:pPr>
            <w:r w:rsidRPr="000607D0">
              <w:t>414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183BEC"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183BEC" w:rsidRPr="000607D0" w:rsidRDefault="00183BEC"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183BEC">
              <w:t>86:08:0020302:813</w:t>
            </w:r>
          </w:p>
        </w:tc>
        <w:tc>
          <w:tcPr>
            <w:tcW w:w="1134" w:type="dxa"/>
            <w:shd w:val="clear" w:color="auto" w:fill="auto"/>
            <w:vAlign w:val="center"/>
            <w:hideMark/>
          </w:tcPr>
          <w:p w:rsidR="000607D0" w:rsidRPr="000607D0" w:rsidRDefault="000607D0" w:rsidP="000607D0">
            <w:pPr>
              <w:pStyle w:val="afffff2"/>
            </w:pPr>
            <w:r w:rsidRPr="000607D0">
              <w:t>830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D571EC" w:rsidRDefault="00D571EC" w:rsidP="00D571E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D571EC" w:rsidRDefault="00D571EC" w:rsidP="00D571EC">
            <w:pPr>
              <w:pStyle w:val="afffff2"/>
            </w:pPr>
            <w:r w:rsidRPr="00C639BD">
              <w:t xml:space="preserve">Раздел земельного участка с кадастровым номером </w:t>
            </w:r>
            <w:r w:rsidRPr="00D571EC">
              <w:t xml:space="preserve">86:08:0020302:698 </w:t>
            </w:r>
            <w:r w:rsidRPr="00C639BD">
              <w:t>с сохранением исходног</w:t>
            </w:r>
            <w:r>
              <w:t>о участка в измененных границах</w:t>
            </w:r>
          </w:p>
          <w:p w:rsidR="000607D0" w:rsidRPr="000607D0" w:rsidRDefault="00D571EC" w:rsidP="00D571EC">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647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:ЗУ12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B134E7" w:rsidRDefault="00B134E7" w:rsidP="00B134E7">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B134E7" w:rsidRDefault="00B134E7" w:rsidP="00B134E7">
            <w:pPr>
              <w:pStyle w:val="afffff2"/>
            </w:pPr>
            <w:r w:rsidRPr="00C639BD">
              <w:t xml:space="preserve">Раздел земельного участка с кадастровым номером </w:t>
            </w:r>
            <w:r w:rsidRPr="00D571EC">
              <w:t xml:space="preserve">86:08:0020302:698 </w:t>
            </w:r>
            <w:r w:rsidRPr="00C639BD">
              <w:t>с сохранением исходног</w:t>
            </w:r>
            <w:r>
              <w:t>о участка в измененных границах</w:t>
            </w:r>
          </w:p>
          <w:p w:rsidR="000607D0" w:rsidRPr="000607D0" w:rsidRDefault="00B134E7" w:rsidP="00B134E7">
            <w:pPr>
              <w:pStyle w:val="afffff2"/>
            </w:pPr>
            <w:r w:rsidRPr="00B87AA1">
              <w:t>объединение образовавшихся земельных участков</w:t>
            </w:r>
            <w:r>
              <w:t xml:space="preserve"> </w:t>
            </w:r>
            <w:r w:rsidRPr="00C639BD">
              <w:t xml:space="preserve">с земельным участком </w:t>
            </w:r>
            <w:r>
              <w:t>с кадастровым номером</w:t>
            </w:r>
            <w:r w:rsidRPr="00C639BD">
              <w:t xml:space="preserve"> </w:t>
            </w:r>
            <w:r w:rsidRPr="00B134E7">
              <w:t>86:08:0020302:792</w:t>
            </w:r>
          </w:p>
        </w:tc>
        <w:tc>
          <w:tcPr>
            <w:tcW w:w="1134" w:type="dxa"/>
            <w:shd w:val="clear" w:color="auto" w:fill="auto"/>
            <w:vAlign w:val="center"/>
            <w:hideMark/>
          </w:tcPr>
          <w:p w:rsidR="000607D0" w:rsidRPr="000607D0" w:rsidRDefault="000607D0" w:rsidP="000607D0">
            <w:pPr>
              <w:pStyle w:val="afffff2"/>
            </w:pPr>
            <w:r w:rsidRPr="000607D0">
              <w:t>431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B6D8D" w:rsidRDefault="00CB6D8D" w:rsidP="00CB6D8D">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CB6D8D"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CB6D8D">
              <w:t>86:08:0020302:1901</w:t>
            </w:r>
          </w:p>
        </w:tc>
        <w:tc>
          <w:tcPr>
            <w:tcW w:w="1134" w:type="dxa"/>
            <w:shd w:val="clear" w:color="auto" w:fill="auto"/>
            <w:vAlign w:val="center"/>
            <w:hideMark/>
          </w:tcPr>
          <w:p w:rsidR="000607D0" w:rsidRPr="000607D0" w:rsidRDefault="000607D0" w:rsidP="000607D0">
            <w:pPr>
              <w:pStyle w:val="afffff2"/>
            </w:pPr>
            <w:r w:rsidRPr="000607D0">
              <w:t>1188</w:t>
            </w:r>
          </w:p>
        </w:tc>
      </w:tr>
      <w:tr w:rsidR="002231ED" w:rsidRPr="000607D0" w:rsidTr="000607D0">
        <w:trPr>
          <w:cantSplit/>
        </w:trPr>
        <w:tc>
          <w:tcPr>
            <w:tcW w:w="1134" w:type="dxa"/>
            <w:shd w:val="clear" w:color="auto" w:fill="auto"/>
            <w:vAlign w:val="center"/>
          </w:tcPr>
          <w:p w:rsidR="002231ED" w:rsidRDefault="002231ED" w:rsidP="000607D0">
            <w:pPr>
              <w:pStyle w:val="afffff2"/>
            </w:pPr>
            <w:r>
              <w:t>:ЗУ18</w:t>
            </w:r>
          </w:p>
          <w:p w:rsidR="002231ED" w:rsidRPr="000607D0" w:rsidRDefault="002231ED" w:rsidP="000607D0">
            <w:pPr>
              <w:pStyle w:val="afffff2"/>
            </w:pPr>
            <w:r>
              <w:t>(</w:t>
            </w:r>
            <w:r w:rsidRPr="002231ED">
              <w:t>86:08:0020302:711</w:t>
            </w:r>
            <w:r>
              <w:t>)</w:t>
            </w:r>
          </w:p>
        </w:tc>
        <w:tc>
          <w:tcPr>
            <w:tcW w:w="2268" w:type="dxa"/>
            <w:shd w:val="clear" w:color="auto" w:fill="auto"/>
            <w:vAlign w:val="center"/>
          </w:tcPr>
          <w:p w:rsidR="002231ED" w:rsidRPr="000607D0" w:rsidRDefault="002231ED" w:rsidP="000607D0">
            <w:pPr>
              <w:pStyle w:val="afffff2"/>
            </w:pPr>
            <w:r w:rsidRPr="000607D0">
              <w:t>Ведение садоводства</w:t>
            </w:r>
          </w:p>
        </w:tc>
        <w:tc>
          <w:tcPr>
            <w:tcW w:w="5386" w:type="dxa"/>
            <w:vAlign w:val="center"/>
          </w:tcPr>
          <w:p w:rsidR="002231ED" w:rsidRPr="00C639BD" w:rsidRDefault="002231ED" w:rsidP="00307722">
            <w:pPr>
              <w:pStyle w:val="afffff2"/>
            </w:pPr>
            <w:r>
              <w:t xml:space="preserve">Перераспределение земельного участка с кадастровым номером </w:t>
            </w:r>
            <w:r w:rsidRPr="002231ED">
              <w:t>86:08:0020302:711</w:t>
            </w:r>
            <w:r>
              <w:t xml:space="preserve"> с земельным участком с кадастровым номером </w:t>
            </w:r>
            <w:r w:rsidRPr="002231ED">
              <w:t>86:08:0020302:2130</w:t>
            </w:r>
          </w:p>
        </w:tc>
        <w:tc>
          <w:tcPr>
            <w:tcW w:w="1134" w:type="dxa"/>
            <w:shd w:val="clear" w:color="auto" w:fill="auto"/>
            <w:vAlign w:val="center"/>
          </w:tcPr>
          <w:p w:rsidR="002231ED" w:rsidRPr="000607D0" w:rsidRDefault="00086F67" w:rsidP="000607D0">
            <w:pPr>
              <w:pStyle w:val="afffff2"/>
            </w:pPr>
            <w:r w:rsidRPr="00086F67">
              <w:t>785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307722" w:rsidP="0030772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307722">
              <w:t>86:08:0020302:511</w:t>
            </w:r>
          </w:p>
        </w:tc>
        <w:tc>
          <w:tcPr>
            <w:tcW w:w="1134" w:type="dxa"/>
            <w:shd w:val="clear" w:color="auto" w:fill="auto"/>
            <w:vAlign w:val="center"/>
            <w:hideMark/>
          </w:tcPr>
          <w:p w:rsidR="000607D0" w:rsidRPr="000607D0" w:rsidRDefault="000607D0" w:rsidP="000607D0">
            <w:pPr>
              <w:pStyle w:val="afffff2"/>
            </w:pPr>
            <w:r w:rsidRPr="000607D0">
              <w:t>849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307722" w:rsidP="0030772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307722">
              <w:t>86:08:0020302:859</w:t>
            </w:r>
          </w:p>
        </w:tc>
        <w:tc>
          <w:tcPr>
            <w:tcW w:w="1134" w:type="dxa"/>
            <w:shd w:val="clear" w:color="auto" w:fill="auto"/>
            <w:vAlign w:val="center"/>
            <w:hideMark/>
          </w:tcPr>
          <w:p w:rsidR="000607D0" w:rsidRPr="000607D0" w:rsidRDefault="000607D0" w:rsidP="000607D0">
            <w:pPr>
              <w:pStyle w:val="afffff2"/>
            </w:pPr>
            <w:r w:rsidRPr="000607D0">
              <w:t>856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307722" w:rsidP="0030772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307722">
              <w:t>86:08:0020302:908</w:t>
            </w:r>
          </w:p>
        </w:tc>
        <w:tc>
          <w:tcPr>
            <w:tcW w:w="1134" w:type="dxa"/>
            <w:shd w:val="clear" w:color="auto" w:fill="auto"/>
            <w:vAlign w:val="center"/>
            <w:hideMark/>
          </w:tcPr>
          <w:p w:rsidR="000607D0" w:rsidRPr="000607D0" w:rsidRDefault="000607D0" w:rsidP="000607D0">
            <w:pPr>
              <w:pStyle w:val="afffff2"/>
            </w:pPr>
            <w:r w:rsidRPr="000607D0">
              <w:t>596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307722" w:rsidP="0030772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307722">
              <w:t>86:08:0020302:834</w:t>
            </w:r>
          </w:p>
        </w:tc>
        <w:tc>
          <w:tcPr>
            <w:tcW w:w="1134" w:type="dxa"/>
            <w:shd w:val="clear" w:color="auto" w:fill="auto"/>
            <w:vAlign w:val="center"/>
            <w:hideMark/>
          </w:tcPr>
          <w:p w:rsidR="000607D0" w:rsidRPr="000607D0" w:rsidRDefault="000607D0" w:rsidP="000607D0">
            <w:pPr>
              <w:pStyle w:val="afffff2"/>
            </w:pPr>
            <w:r w:rsidRPr="000607D0">
              <w:t>869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307722" w:rsidRDefault="00307722" w:rsidP="00307722">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0607D0" w:rsidRPr="000607D0" w:rsidRDefault="00307722" w:rsidP="00307722">
            <w:pPr>
              <w:pStyle w:val="afffff2"/>
            </w:pPr>
            <w:r w:rsidRPr="00B87AA1">
              <w:t>объединение образовавшихся земельных участков</w:t>
            </w:r>
            <w:r>
              <w:t xml:space="preserve"> </w:t>
            </w:r>
            <w:r w:rsidRPr="00C639BD">
              <w:t xml:space="preserve">с земельным участком </w:t>
            </w:r>
            <w:r>
              <w:t>с кадастровым номером</w:t>
            </w:r>
            <w:r w:rsidRPr="00C639BD">
              <w:t xml:space="preserve"> </w:t>
            </w:r>
            <w:r w:rsidRPr="00307722">
              <w:t>86:08:0020302:885</w:t>
            </w:r>
          </w:p>
        </w:tc>
        <w:tc>
          <w:tcPr>
            <w:tcW w:w="1134" w:type="dxa"/>
            <w:shd w:val="clear" w:color="auto" w:fill="auto"/>
            <w:vAlign w:val="center"/>
            <w:hideMark/>
          </w:tcPr>
          <w:p w:rsidR="000607D0" w:rsidRPr="000607D0" w:rsidRDefault="000607D0" w:rsidP="000607D0">
            <w:pPr>
              <w:pStyle w:val="afffff2"/>
            </w:pPr>
            <w:r w:rsidRPr="000607D0">
              <w:t>950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307722" w:rsidRDefault="00307722" w:rsidP="00307722">
            <w:pPr>
              <w:pStyle w:val="afffff2"/>
            </w:pPr>
            <w:r w:rsidRPr="00C639BD">
              <w:t xml:space="preserve">Раздел земельного участка с кадастровым номером </w:t>
            </w:r>
            <w:r w:rsidRPr="00307722">
              <w:t xml:space="preserve">86:08:0020302:879 </w:t>
            </w:r>
            <w:r w:rsidRPr="00C639BD">
              <w:t>с сохранением исходног</w:t>
            </w:r>
            <w:r>
              <w:t>о участка в измененных границах;</w:t>
            </w:r>
          </w:p>
          <w:p w:rsidR="000607D0" w:rsidRPr="000607D0" w:rsidRDefault="00307722" w:rsidP="000607D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440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07722" w:rsidRDefault="00307722" w:rsidP="00307722">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307722">
              <w:t xml:space="preserve">86:08:0020302:830 </w:t>
            </w:r>
            <w:r w:rsidRPr="00C639BD">
              <w:t>с сохранением исходн</w:t>
            </w:r>
            <w:r>
              <w:t>ых участков в измененных границах;</w:t>
            </w:r>
          </w:p>
          <w:p w:rsidR="000607D0" w:rsidRPr="000607D0" w:rsidRDefault="00307722" w:rsidP="00307722">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618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038AF" w:rsidRDefault="00A038AF" w:rsidP="00A038AF">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307722">
              <w:t xml:space="preserve">86:08:0020302:830 </w:t>
            </w:r>
            <w:r w:rsidRPr="00C639BD">
              <w:t>с сохранением исходн</w:t>
            </w:r>
            <w:r>
              <w:t>ых участков в измененных границах;</w:t>
            </w:r>
          </w:p>
          <w:p w:rsidR="000607D0" w:rsidRPr="000607D0" w:rsidRDefault="00A038AF" w:rsidP="00A038AF">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A038AF" w:rsidP="00A038AF">
            <w:pPr>
              <w:pStyle w:val="afffff2"/>
            </w:pPr>
            <w:r w:rsidRPr="00C639BD">
              <w:t xml:space="preserve">Раздел земельного участка с кадастровым номером </w:t>
            </w:r>
            <w:r w:rsidRPr="00A038AF">
              <w:t>86:08:0020302:863</w:t>
            </w:r>
            <w:r w:rsidRPr="00307722">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916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E56A86" w:rsidP="000607D0">
            <w:pPr>
              <w:pStyle w:val="afffff2"/>
            </w:pPr>
            <w:r w:rsidRPr="00C639BD">
              <w:t xml:space="preserve">Раздел земельного участка с кадастровым номером </w:t>
            </w:r>
            <w:r w:rsidRPr="00A038AF">
              <w:t>86:08:0020302:863</w:t>
            </w:r>
            <w:r w:rsidRPr="00307722">
              <w:t xml:space="preserve"> </w:t>
            </w:r>
            <w:r w:rsidRPr="00C639BD">
              <w:t>с сохранением исходног</w:t>
            </w:r>
            <w:r>
              <w:t>о участка в измененных границах;</w:t>
            </w:r>
          </w:p>
          <w:p w:rsidR="00E56A86" w:rsidRPr="000607D0" w:rsidRDefault="00E56A86"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E56A86">
              <w:t>86:08:0020302:951</w:t>
            </w:r>
          </w:p>
        </w:tc>
        <w:tc>
          <w:tcPr>
            <w:tcW w:w="1134" w:type="dxa"/>
            <w:shd w:val="clear" w:color="auto" w:fill="auto"/>
            <w:vAlign w:val="center"/>
            <w:hideMark/>
          </w:tcPr>
          <w:p w:rsidR="000607D0" w:rsidRPr="000607D0" w:rsidRDefault="000607D0" w:rsidP="000607D0">
            <w:pPr>
              <w:pStyle w:val="afffff2"/>
            </w:pPr>
            <w:r w:rsidRPr="000607D0">
              <w:t>721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B378C" w:rsidRDefault="00CB378C" w:rsidP="00CB378C">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CB378C">
              <w:t xml:space="preserve">86:08:0020302:549 </w:t>
            </w:r>
            <w:r w:rsidRPr="00C639BD">
              <w:t>с сохранением исходн</w:t>
            </w:r>
            <w:r>
              <w:t>ых участков в измененных границах;</w:t>
            </w:r>
          </w:p>
          <w:p w:rsidR="000607D0" w:rsidRPr="000607D0" w:rsidRDefault="00CB378C" w:rsidP="00CB378C">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860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24150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777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131B5" w:rsidRDefault="002131B5" w:rsidP="002131B5">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2131B5">
              <w:t>86:08:0020302:1256</w:t>
            </w:r>
            <w:r>
              <w:t xml:space="preserve">, </w:t>
            </w:r>
            <w:r w:rsidRPr="002131B5">
              <w:t xml:space="preserve">86:08:0020302:840 </w:t>
            </w:r>
            <w:r w:rsidRPr="00C639BD">
              <w:t>с сохранением исходн</w:t>
            </w:r>
            <w:r>
              <w:t>ых участков в измененных границах;</w:t>
            </w:r>
          </w:p>
          <w:p w:rsidR="000607D0" w:rsidRPr="000607D0" w:rsidRDefault="002131B5" w:rsidP="002131B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:ЗУ44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131B5" w:rsidRDefault="002131B5" w:rsidP="002131B5">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2131B5">
              <w:t xml:space="preserve">86:08:0020302:840 </w:t>
            </w:r>
            <w:r w:rsidRPr="00C639BD">
              <w:t>с сохранением исходн</w:t>
            </w:r>
            <w:r>
              <w:t>ых участков в измененных границах;</w:t>
            </w:r>
          </w:p>
          <w:p w:rsidR="000607D0" w:rsidRPr="000607D0" w:rsidRDefault="002131B5" w:rsidP="002131B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701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:ЗУ50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131B5" w:rsidRDefault="002131B5" w:rsidP="002131B5">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2131B5">
              <w:t xml:space="preserve">86:08:0020302:771 </w:t>
            </w:r>
            <w:r w:rsidRPr="00C639BD">
              <w:t>с сохранением исходн</w:t>
            </w:r>
            <w:r>
              <w:t>ых участков в измененных границах;</w:t>
            </w:r>
          </w:p>
          <w:p w:rsidR="000607D0" w:rsidRPr="000607D0" w:rsidRDefault="002131B5" w:rsidP="002131B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935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:ЗУ53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131B5" w:rsidRDefault="002131B5" w:rsidP="002131B5">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2131B5" w:rsidRDefault="002131B5" w:rsidP="002131B5">
            <w:pPr>
              <w:pStyle w:val="afffff2"/>
            </w:pPr>
            <w:r w:rsidRPr="00C639BD">
              <w:t xml:space="preserve">Раздел земельного участка с кадастровым номером </w:t>
            </w:r>
            <w:r w:rsidRPr="002131B5">
              <w:t>86:08:0020302:653</w:t>
            </w:r>
            <w:r>
              <w:t xml:space="preserve"> </w:t>
            </w:r>
            <w:r w:rsidRPr="00C639BD">
              <w:t>с сохранением исходног</w:t>
            </w:r>
            <w:r>
              <w:t>о участка в измененных границах;</w:t>
            </w:r>
          </w:p>
          <w:p w:rsidR="000607D0" w:rsidRPr="000607D0" w:rsidRDefault="002131B5" w:rsidP="002131B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1109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:ЗУ54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7169E" w:rsidRDefault="00C7169E" w:rsidP="00C7169E">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C7169E">
              <w:t>86:08:0020302:653</w:t>
            </w:r>
            <w:r>
              <w:t xml:space="preserve">, </w:t>
            </w:r>
            <w:r w:rsidRPr="00C7169E">
              <w:t>86:08:0020302:735</w:t>
            </w:r>
            <w:r>
              <w:t xml:space="preserve">, </w:t>
            </w:r>
            <w:r w:rsidRPr="00C7169E">
              <w:t xml:space="preserve">86:08:0020302:829 </w:t>
            </w:r>
            <w:r w:rsidRPr="00C639BD">
              <w:t>с сохранением исходн</w:t>
            </w:r>
            <w:r>
              <w:t>ых участков в измененных границах;</w:t>
            </w:r>
          </w:p>
          <w:p w:rsidR="000607D0" w:rsidRPr="000607D0" w:rsidRDefault="00C7169E" w:rsidP="00C7169E">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930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:ЗУ55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7169E" w:rsidRDefault="00C7169E" w:rsidP="00C7169E">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C7169E">
              <w:t>86:08:0020302:735</w:t>
            </w:r>
            <w:r>
              <w:t xml:space="preserve">, </w:t>
            </w:r>
            <w:r w:rsidRPr="00C7169E">
              <w:t>86:08:0020302:736</w:t>
            </w:r>
            <w:r>
              <w:t xml:space="preserve">, </w:t>
            </w:r>
            <w:r w:rsidRPr="00C7169E">
              <w:t xml:space="preserve">86:08:0020302:829 </w:t>
            </w:r>
            <w:r w:rsidRPr="00C639BD">
              <w:t>с сохранением исходн</w:t>
            </w:r>
            <w:r>
              <w:t>ых участков в измененных границах;</w:t>
            </w:r>
          </w:p>
          <w:p w:rsidR="000607D0" w:rsidRPr="000607D0" w:rsidRDefault="00C7169E" w:rsidP="00C7169E">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1001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:ЗУ56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621A9" w:rsidRDefault="00A621A9" w:rsidP="00A621A9">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C7169E">
              <w:t>86:08:0020302:736</w:t>
            </w:r>
            <w:r>
              <w:t xml:space="preserve"> </w:t>
            </w:r>
            <w:r w:rsidRPr="00C639BD">
              <w:t>с сохранением исходн</w:t>
            </w:r>
            <w:r>
              <w:t>ых участков в измененных границах;</w:t>
            </w:r>
          </w:p>
          <w:p w:rsidR="000607D0" w:rsidRPr="000607D0" w:rsidRDefault="00A621A9" w:rsidP="00A621A9">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:ЗУ60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744D5C">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1264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:ЗУ61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44D5C" w:rsidRDefault="00744D5C" w:rsidP="00744D5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744D5C"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 земельным участком </w:t>
            </w:r>
            <w:r>
              <w:t>с кадастровым номером</w:t>
            </w:r>
            <w:r w:rsidRPr="00C639BD">
              <w:t xml:space="preserve"> </w:t>
            </w:r>
            <w:r w:rsidRPr="00744D5C">
              <w:t>86:08:0020302:1162</w:t>
            </w:r>
          </w:p>
        </w:tc>
        <w:tc>
          <w:tcPr>
            <w:tcW w:w="1134" w:type="dxa"/>
            <w:shd w:val="clear" w:color="auto" w:fill="auto"/>
            <w:vAlign w:val="center"/>
            <w:hideMark/>
          </w:tcPr>
          <w:p w:rsidR="000607D0" w:rsidRPr="000607D0" w:rsidRDefault="000607D0" w:rsidP="000607D0">
            <w:pPr>
              <w:pStyle w:val="afffff2"/>
            </w:pPr>
            <w:r w:rsidRPr="000607D0">
              <w:t>944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1131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:ЗУ73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462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437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616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744D5C"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1054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44D5C" w:rsidRDefault="00744D5C" w:rsidP="00744D5C">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744D5C">
              <w:t xml:space="preserve">86:08:0020302:1816 </w:t>
            </w:r>
            <w:r w:rsidRPr="00C639BD">
              <w:t>с сохранением исходн</w:t>
            </w:r>
            <w:r>
              <w:t>ых участков в измененных границах;</w:t>
            </w:r>
          </w:p>
          <w:p w:rsidR="000607D0" w:rsidRPr="000607D0" w:rsidRDefault="00744D5C" w:rsidP="00744D5C">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821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44D5C" w:rsidRDefault="00744D5C" w:rsidP="00744D5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B12293" w:rsidRDefault="00B12293" w:rsidP="00B12293">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744D5C">
              <w:t>86:08:0020302:1816</w:t>
            </w:r>
            <w:r>
              <w:t xml:space="preserve">, </w:t>
            </w:r>
            <w:r w:rsidRPr="00B12293">
              <w:t>86:08:0020302:1224</w:t>
            </w:r>
            <w:r>
              <w:t xml:space="preserve">, </w:t>
            </w:r>
            <w:r w:rsidRPr="00B12293">
              <w:t>86:08:0020302:1822</w:t>
            </w:r>
            <w:r w:rsidRPr="00744D5C">
              <w:t xml:space="preserve"> </w:t>
            </w:r>
            <w:r w:rsidRPr="00C639BD">
              <w:t>с сохранением исходн</w:t>
            </w:r>
            <w:r>
              <w:t>ых участков в измененных границах;</w:t>
            </w:r>
          </w:p>
          <w:p w:rsidR="000607D0" w:rsidRPr="000607D0" w:rsidRDefault="00B12293" w:rsidP="00B1229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1207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:ЗУ79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B12293" w:rsidRDefault="00B12293" w:rsidP="00B12293">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B12293" w:rsidRDefault="00B12293" w:rsidP="00B12293">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B12293">
              <w:t>86:08:0020302:1224</w:t>
            </w:r>
            <w:r>
              <w:t xml:space="preserve">, </w:t>
            </w:r>
            <w:r w:rsidRPr="00B12293">
              <w:t>86:08:0020302:1822</w:t>
            </w:r>
            <w:r w:rsidRPr="00744D5C">
              <w:t xml:space="preserve"> </w:t>
            </w:r>
            <w:r w:rsidRPr="00C639BD">
              <w:t>с сохранением исходн</w:t>
            </w:r>
            <w:r>
              <w:t>ых участков в измененных границах;</w:t>
            </w:r>
          </w:p>
          <w:p w:rsidR="000607D0" w:rsidRPr="000607D0" w:rsidRDefault="00B12293" w:rsidP="00B1229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1181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B12293" w:rsidRDefault="00B12293" w:rsidP="00B12293">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B12293" w:rsidP="00AD6626">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rsidR="00AD6626">
              <w:t> </w:t>
            </w:r>
            <w:r w:rsidRPr="00C639BD">
              <w:t xml:space="preserve">земельным участком </w:t>
            </w:r>
            <w:r>
              <w:t>с кадастровым номером</w:t>
            </w:r>
            <w:r w:rsidRPr="00C639BD">
              <w:t xml:space="preserve"> </w:t>
            </w:r>
            <w:r w:rsidRPr="00B12293">
              <w:t>86:08:0020302:1603</w:t>
            </w:r>
          </w:p>
        </w:tc>
        <w:tc>
          <w:tcPr>
            <w:tcW w:w="1134" w:type="dxa"/>
            <w:shd w:val="clear" w:color="auto" w:fill="auto"/>
            <w:vAlign w:val="center"/>
            <w:hideMark/>
          </w:tcPr>
          <w:p w:rsidR="000607D0" w:rsidRPr="000607D0" w:rsidRDefault="000607D0" w:rsidP="000607D0">
            <w:pPr>
              <w:pStyle w:val="afffff2"/>
            </w:pPr>
            <w:r w:rsidRPr="000607D0">
              <w:t>495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AD6626"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1056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:ЗУ83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D6626" w:rsidRDefault="00AD6626" w:rsidP="00AD6626">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AD6626">
              <w:t>86:08:0020302:1282</w:t>
            </w:r>
            <w:r>
              <w:t xml:space="preserve"> </w:t>
            </w:r>
            <w:r w:rsidRPr="00C639BD">
              <w:t>с сохранением исходн</w:t>
            </w:r>
            <w:r>
              <w:t>ых участков в измененных границах;</w:t>
            </w:r>
          </w:p>
          <w:p w:rsidR="000607D0" w:rsidRPr="000607D0" w:rsidRDefault="00AD6626" w:rsidP="00AD6626">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AD6626">
              <w:t>86:08:0020302:1134</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265D9" w:rsidRDefault="000265D9" w:rsidP="000265D9">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AD6626">
              <w:t>86:08:0020302:1282</w:t>
            </w:r>
            <w:r>
              <w:t xml:space="preserve"> </w:t>
            </w:r>
            <w:r w:rsidRPr="00C639BD">
              <w:t>с сохранением исходн</w:t>
            </w:r>
            <w:r>
              <w:t>ых участков в измененных границах;</w:t>
            </w:r>
          </w:p>
          <w:p w:rsidR="000607D0" w:rsidRPr="000607D0" w:rsidRDefault="000265D9" w:rsidP="000265D9">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974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8D4124"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786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8D4124" w:rsidRDefault="008D4124" w:rsidP="008D412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Default="008D4124"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p w:rsidR="008D4124" w:rsidRPr="000607D0" w:rsidRDefault="008D4124" w:rsidP="000607D0">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8D4124">
              <w:t>86:08:0020302:1294</w:t>
            </w:r>
          </w:p>
        </w:tc>
        <w:tc>
          <w:tcPr>
            <w:tcW w:w="1134" w:type="dxa"/>
            <w:shd w:val="clear" w:color="auto" w:fill="auto"/>
            <w:vAlign w:val="center"/>
            <w:hideMark/>
          </w:tcPr>
          <w:p w:rsidR="000607D0" w:rsidRPr="000607D0" w:rsidRDefault="000607D0" w:rsidP="000607D0">
            <w:pPr>
              <w:pStyle w:val="afffff2"/>
            </w:pPr>
            <w:r w:rsidRPr="000607D0">
              <w:t>1499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9479C" w:rsidRDefault="0079479C" w:rsidP="0079479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79479C"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79479C">
              <w:t>86:08:0020302:1147</w:t>
            </w:r>
          </w:p>
        </w:tc>
        <w:tc>
          <w:tcPr>
            <w:tcW w:w="1134" w:type="dxa"/>
            <w:shd w:val="clear" w:color="auto" w:fill="auto"/>
            <w:vAlign w:val="center"/>
            <w:hideMark/>
          </w:tcPr>
          <w:p w:rsidR="000607D0" w:rsidRPr="000607D0" w:rsidRDefault="000607D0" w:rsidP="000607D0">
            <w:pPr>
              <w:pStyle w:val="afffff2"/>
            </w:pPr>
            <w:r w:rsidRPr="000607D0">
              <w:t>657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9479C" w:rsidRDefault="0079479C" w:rsidP="0079479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79479C" w:rsidP="0079479C">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79479C">
              <w:t>86:08:0020302:1169</w:t>
            </w:r>
          </w:p>
        </w:tc>
        <w:tc>
          <w:tcPr>
            <w:tcW w:w="1134" w:type="dxa"/>
            <w:shd w:val="clear" w:color="auto" w:fill="auto"/>
            <w:vAlign w:val="center"/>
            <w:hideMark/>
          </w:tcPr>
          <w:p w:rsidR="000607D0" w:rsidRPr="000607D0" w:rsidRDefault="000607D0" w:rsidP="000607D0">
            <w:pPr>
              <w:pStyle w:val="afffff2"/>
            </w:pPr>
            <w:r w:rsidRPr="000607D0">
              <w:t>690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:ЗУ89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9479C" w:rsidRDefault="0079479C" w:rsidP="0079479C">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79479C" w:rsidP="0079479C">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79479C">
              <w:t>86:08:0020302:1223</w:t>
            </w:r>
          </w:p>
        </w:tc>
        <w:tc>
          <w:tcPr>
            <w:tcW w:w="1134" w:type="dxa"/>
            <w:shd w:val="clear" w:color="auto" w:fill="auto"/>
            <w:vAlign w:val="center"/>
            <w:hideMark/>
          </w:tcPr>
          <w:p w:rsidR="000607D0" w:rsidRPr="000607D0" w:rsidRDefault="000607D0" w:rsidP="000607D0">
            <w:pPr>
              <w:pStyle w:val="afffff2"/>
            </w:pPr>
            <w:r w:rsidRPr="000607D0">
              <w:t>712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:ЗУ101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F201AA" w:rsidP="000607D0">
            <w:pPr>
              <w:pStyle w:val="afffff2"/>
            </w:pPr>
            <w:r w:rsidRPr="00C639BD">
              <w:t xml:space="preserve">Раздел земельного участка с кадастровым номером </w:t>
            </w:r>
            <w:r w:rsidRPr="00F201AA">
              <w:t xml:space="preserve">86:08:0020302:1155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588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:ЗУ102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201AA" w:rsidRDefault="00F201AA" w:rsidP="00F201A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F201AA" w:rsidRDefault="00F201AA" w:rsidP="00F201AA">
            <w:pPr>
              <w:pStyle w:val="afffff2"/>
            </w:pPr>
            <w:r w:rsidRPr="00C639BD">
              <w:t xml:space="preserve">Раздел земельного участка с кадастровым номером </w:t>
            </w:r>
            <w:r w:rsidRPr="00F201AA">
              <w:t>86:08:0020302:1244</w:t>
            </w:r>
            <w:r>
              <w:t xml:space="preserve"> </w:t>
            </w:r>
            <w:r w:rsidRPr="00C639BD">
              <w:t>с сохранением исходног</w:t>
            </w:r>
            <w:r>
              <w:t>о участка в измененных границах;</w:t>
            </w:r>
          </w:p>
          <w:p w:rsidR="000607D0" w:rsidRPr="000607D0" w:rsidRDefault="00F201AA" w:rsidP="00F201AA">
            <w:pPr>
              <w:pStyle w:val="afffff2"/>
            </w:pPr>
            <w:r w:rsidRPr="00B87AA1">
              <w:t>объединение образовавшихся земельных участков</w:t>
            </w:r>
            <w:r>
              <w:t xml:space="preserve"> </w:t>
            </w:r>
          </w:p>
        </w:tc>
        <w:tc>
          <w:tcPr>
            <w:tcW w:w="1134" w:type="dxa"/>
            <w:shd w:val="clear" w:color="auto" w:fill="auto"/>
            <w:vAlign w:val="center"/>
            <w:hideMark/>
          </w:tcPr>
          <w:p w:rsidR="000607D0" w:rsidRPr="000607D0" w:rsidRDefault="000607D0" w:rsidP="000607D0">
            <w:pPr>
              <w:pStyle w:val="afffff2"/>
            </w:pPr>
            <w:r w:rsidRPr="000607D0">
              <w:t>487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:ЗУ128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9662E8" w:rsidRDefault="009662E8" w:rsidP="009662E8">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9662E8">
              <w:t xml:space="preserve">86:08:0020302:1233 </w:t>
            </w:r>
            <w:r w:rsidRPr="00C639BD">
              <w:t>с сохранением исходн</w:t>
            </w:r>
            <w:r>
              <w:t>ых участков в измененных границах;</w:t>
            </w:r>
          </w:p>
          <w:p w:rsidR="000607D0" w:rsidRPr="000607D0" w:rsidRDefault="009662E8" w:rsidP="009662E8">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609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:ЗУ129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9662E8" w:rsidP="000607D0">
            <w:pPr>
              <w:pStyle w:val="afffff2"/>
            </w:pPr>
            <w:r w:rsidRPr="00C639BD">
              <w:t xml:space="preserve">Раздел земельного участка с кадастровым номером </w:t>
            </w:r>
            <w:r w:rsidRPr="00A5447A">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934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:ЗУ146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7486A" w:rsidP="00C7486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605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:ЗУ150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7486A"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723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:ЗУ162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7486A"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827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:ЗУ165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03734" w:rsidRDefault="00C03734" w:rsidP="00C037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03734" w:rsidRDefault="00C03734" w:rsidP="00C03734">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03734">
              <w:t>86:08:0020302:2130</w:t>
            </w:r>
            <w:r>
              <w:t xml:space="preserve">, </w:t>
            </w:r>
            <w:r w:rsidRPr="00C03734">
              <w:t>86:08:0020302:1143</w:t>
            </w:r>
            <w:r>
              <w:t xml:space="preserve"> </w:t>
            </w:r>
            <w:r w:rsidRPr="00C639BD">
              <w:t>с сохранением исходног</w:t>
            </w:r>
            <w:r>
              <w:t>о участка в измененных границах;</w:t>
            </w:r>
          </w:p>
          <w:p w:rsidR="000607D0" w:rsidRPr="000607D0" w:rsidRDefault="00C03734" w:rsidP="00C03734">
            <w:pPr>
              <w:pStyle w:val="afffff2"/>
            </w:pPr>
            <w:r w:rsidRPr="00B87AA1">
              <w:t>объединение образовавшихся земельных участков</w:t>
            </w:r>
            <w:r>
              <w:t xml:space="preserve"> </w:t>
            </w:r>
          </w:p>
        </w:tc>
        <w:tc>
          <w:tcPr>
            <w:tcW w:w="1134" w:type="dxa"/>
            <w:shd w:val="clear" w:color="auto" w:fill="auto"/>
            <w:vAlign w:val="center"/>
            <w:hideMark/>
          </w:tcPr>
          <w:p w:rsidR="000607D0" w:rsidRPr="000607D0" w:rsidRDefault="000607D0" w:rsidP="000607D0">
            <w:pPr>
              <w:pStyle w:val="afffff2"/>
            </w:pPr>
            <w:r w:rsidRPr="000607D0">
              <w:t>1223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:ЗУ166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03734" w:rsidRDefault="00C03734" w:rsidP="00C037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03734" w:rsidRDefault="00C03734" w:rsidP="00C03734">
            <w:pPr>
              <w:pStyle w:val="afffff2"/>
            </w:pPr>
            <w:r w:rsidRPr="00C639BD">
              <w:t xml:space="preserve">Раздел земельного участка с кадастровым номером </w:t>
            </w:r>
            <w:r w:rsidRPr="00C03734">
              <w:t>86:08:0020302:1143</w:t>
            </w:r>
            <w:r>
              <w:t xml:space="preserve"> </w:t>
            </w:r>
            <w:r w:rsidRPr="00C639BD">
              <w:t>с сохранением исходног</w:t>
            </w:r>
            <w:r>
              <w:t>о участка в измененных границах;</w:t>
            </w:r>
          </w:p>
          <w:p w:rsidR="000607D0" w:rsidRPr="000607D0" w:rsidRDefault="00C03734" w:rsidP="000607D0">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C03734">
              <w:t>86:08:0020302:1129</w:t>
            </w:r>
          </w:p>
        </w:tc>
        <w:tc>
          <w:tcPr>
            <w:tcW w:w="1134" w:type="dxa"/>
            <w:shd w:val="clear" w:color="auto" w:fill="auto"/>
            <w:vAlign w:val="center"/>
            <w:hideMark/>
          </w:tcPr>
          <w:p w:rsidR="000607D0" w:rsidRPr="000607D0" w:rsidRDefault="000607D0" w:rsidP="000607D0">
            <w:pPr>
              <w:pStyle w:val="afffff2"/>
            </w:pPr>
            <w:r w:rsidRPr="000607D0">
              <w:t>1136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:ЗУ185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03734"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1247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:ЗУ192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03734" w:rsidRDefault="00C03734" w:rsidP="00C037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03734" w:rsidRDefault="00C03734" w:rsidP="00C03734">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07722">
              <w:t>86:08:0020302:2130</w:t>
            </w:r>
            <w:r>
              <w:t xml:space="preserve">, </w:t>
            </w:r>
            <w:r w:rsidRPr="00C03734">
              <w:t xml:space="preserve">86:08:0020302:944 </w:t>
            </w:r>
            <w:r w:rsidRPr="00C639BD">
              <w:t>с сохранением исходн</w:t>
            </w:r>
            <w:r>
              <w:t>ых участков в измененных границах;</w:t>
            </w:r>
          </w:p>
          <w:p w:rsidR="000607D0" w:rsidRPr="000607D0" w:rsidRDefault="00C03734" w:rsidP="00C03734">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702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:ЗУ194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03734" w:rsidRDefault="00C03734" w:rsidP="00C03734">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03734">
              <w:t>86:08:0020302:1000</w:t>
            </w:r>
            <w:r>
              <w:t xml:space="preserve">, </w:t>
            </w:r>
            <w:r w:rsidRPr="00C03734">
              <w:t xml:space="preserve">86:08:0020302:1486 </w:t>
            </w:r>
            <w:r w:rsidRPr="00C639BD">
              <w:t>с сохранением исходн</w:t>
            </w:r>
            <w:r>
              <w:t>ых участков в измененных границах;</w:t>
            </w:r>
          </w:p>
          <w:p w:rsidR="000607D0" w:rsidRPr="000607D0" w:rsidRDefault="00C03734" w:rsidP="00C03734">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539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:ЗУ195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8302CB" w:rsidRDefault="008302CB" w:rsidP="008302CB">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8302CB" w:rsidRDefault="008302CB" w:rsidP="008302CB">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03734">
              <w:t>86:08:0020302:1000</w:t>
            </w:r>
            <w:r>
              <w:t xml:space="preserve">, </w:t>
            </w:r>
            <w:r w:rsidRPr="00C03734">
              <w:t xml:space="preserve">86:08:0020302:1486 </w:t>
            </w:r>
            <w:r w:rsidRPr="00C639BD">
              <w:t>с сохранением исходн</w:t>
            </w:r>
            <w:r>
              <w:t>ых участков в измененных границах;</w:t>
            </w:r>
          </w:p>
          <w:p w:rsidR="008302CB" w:rsidRPr="000607D0" w:rsidRDefault="008302CB" w:rsidP="008302CB">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8302CB">
              <w:t>86:08:0020302:516</w:t>
            </w:r>
          </w:p>
        </w:tc>
        <w:tc>
          <w:tcPr>
            <w:tcW w:w="1134" w:type="dxa"/>
            <w:shd w:val="clear" w:color="auto" w:fill="auto"/>
            <w:vAlign w:val="center"/>
            <w:hideMark/>
          </w:tcPr>
          <w:p w:rsidR="000607D0" w:rsidRPr="000607D0" w:rsidRDefault="000607D0" w:rsidP="000607D0">
            <w:pPr>
              <w:pStyle w:val="afffff2"/>
            </w:pPr>
            <w:r w:rsidRPr="000607D0">
              <w:t>856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:ЗУ202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C7AE0" w:rsidRDefault="00CC7AE0" w:rsidP="00CC7AE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C7AE0" w:rsidRDefault="00CC7AE0" w:rsidP="00CC7AE0">
            <w:pPr>
              <w:pStyle w:val="afffff2"/>
            </w:pPr>
            <w:r w:rsidRPr="00C639BD">
              <w:t xml:space="preserve">Раздел земельного участка с кадастровым номером </w:t>
            </w:r>
            <w:r w:rsidRPr="00CC7AE0">
              <w:t>86:08:0020302:940</w:t>
            </w:r>
            <w:r>
              <w:t xml:space="preserve"> </w:t>
            </w:r>
            <w:r w:rsidRPr="00C639BD">
              <w:t>с сохранением исходног</w:t>
            </w:r>
            <w:r>
              <w:t>о участка в измененных границах;</w:t>
            </w:r>
          </w:p>
          <w:p w:rsidR="000607D0" w:rsidRPr="000607D0" w:rsidRDefault="00CC7AE0" w:rsidP="00CC7AE0">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CC7AE0">
              <w:t>86:08:0020302:1131</w:t>
            </w:r>
          </w:p>
        </w:tc>
        <w:tc>
          <w:tcPr>
            <w:tcW w:w="1134" w:type="dxa"/>
            <w:shd w:val="clear" w:color="auto" w:fill="auto"/>
            <w:vAlign w:val="center"/>
            <w:hideMark/>
          </w:tcPr>
          <w:p w:rsidR="000607D0" w:rsidRPr="000607D0" w:rsidRDefault="000607D0" w:rsidP="000607D0">
            <w:pPr>
              <w:pStyle w:val="afffff2"/>
            </w:pPr>
            <w:r w:rsidRPr="000607D0">
              <w:t>981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:ЗУ203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C7AE0" w:rsidRDefault="00CC7AE0" w:rsidP="00CC7AE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C7AE0" w:rsidRDefault="00CC7AE0" w:rsidP="00CC7AE0">
            <w:pPr>
              <w:pStyle w:val="afffff2"/>
            </w:pPr>
            <w:r w:rsidRPr="00C639BD">
              <w:t xml:space="preserve">Раздел земельного участка с кадастровым номером </w:t>
            </w:r>
            <w:r w:rsidRPr="00CC7AE0">
              <w:t>86:08:0020302:940</w:t>
            </w:r>
            <w:r>
              <w:t xml:space="preserve"> </w:t>
            </w:r>
            <w:r w:rsidRPr="00C639BD">
              <w:t>с сохранением исходног</w:t>
            </w:r>
            <w:r>
              <w:t>о участка в измененных границах;</w:t>
            </w:r>
          </w:p>
          <w:p w:rsidR="000607D0" w:rsidRPr="000607D0" w:rsidRDefault="00CC7AE0" w:rsidP="00CC7AE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1171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:ЗУ206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C7AE0" w:rsidP="000607D0">
            <w:pPr>
              <w:pStyle w:val="afffff2"/>
            </w:pPr>
            <w:r w:rsidRPr="00C639BD">
              <w:t xml:space="preserve">Раздел земельного участка с кадастровым номером </w:t>
            </w:r>
            <w:r w:rsidRPr="00CC7AE0">
              <w:t xml:space="preserve">86:08:0020302:2074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791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:ЗУ207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C7AE0" w:rsidRDefault="00CC7AE0" w:rsidP="00CC7AE0">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C7AE0">
              <w:t>86:08:0020302:634</w:t>
            </w:r>
            <w:r>
              <w:t xml:space="preserve">, </w:t>
            </w:r>
            <w:r w:rsidRPr="00CC7AE0">
              <w:t xml:space="preserve">86:08:0020302:2074 </w:t>
            </w:r>
            <w:r w:rsidRPr="00C639BD">
              <w:t>с сохранением исходн</w:t>
            </w:r>
            <w:r>
              <w:t>ых участков в измененных границах;</w:t>
            </w:r>
          </w:p>
          <w:p w:rsidR="000607D0" w:rsidRPr="000607D0" w:rsidRDefault="00CC7AE0" w:rsidP="00CC7AE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1218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:ЗУ209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0209A" w:rsidRDefault="0000209A" w:rsidP="0000209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00209A"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00209A">
              <w:t>86:08:0020302:740</w:t>
            </w:r>
          </w:p>
        </w:tc>
        <w:tc>
          <w:tcPr>
            <w:tcW w:w="1134" w:type="dxa"/>
            <w:shd w:val="clear" w:color="auto" w:fill="auto"/>
            <w:vAlign w:val="center"/>
            <w:hideMark/>
          </w:tcPr>
          <w:p w:rsidR="000607D0" w:rsidRPr="000607D0" w:rsidRDefault="000607D0" w:rsidP="000607D0">
            <w:pPr>
              <w:pStyle w:val="afffff2"/>
            </w:pPr>
            <w:r w:rsidRPr="000607D0">
              <w:t>769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:ЗУ210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D038F2" w:rsidRDefault="00D038F2" w:rsidP="00D038F2">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D038F2" w:rsidP="00D038F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00EF500A" w:rsidRPr="00EF500A">
              <w:t>86:08:0020302:828</w:t>
            </w:r>
          </w:p>
        </w:tc>
        <w:tc>
          <w:tcPr>
            <w:tcW w:w="1134" w:type="dxa"/>
            <w:shd w:val="clear" w:color="auto" w:fill="auto"/>
            <w:vAlign w:val="center"/>
            <w:hideMark/>
          </w:tcPr>
          <w:p w:rsidR="000607D0" w:rsidRPr="000607D0" w:rsidRDefault="000607D0" w:rsidP="000607D0">
            <w:pPr>
              <w:pStyle w:val="afffff2"/>
            </w:pPr>
            <w:r w:rsidRPr="000607D0">
              <w:t>502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:ЗУ218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F500A" w:rsidRDefault="00EF500A" w:rsidP="00EF500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EF500A" w:rsidRDefault="00EF500A" w:rsidP="00EF500A">
            <w:pPr>
              <w:pStyle w:val="afffff2"/>
            </w:pPr>
            <w:r w:rsidRPr="00C639BD">
              <w:t xml:space="preserve">Раздел земельного участка с кадастровым номером </w:t>
            </w:r>
            <w:r w:rsidRPr="00EF500A">
              <w:t xml:space="preserve">86:08:0020302:945 </w:t>
            </w:r>
            <w:r w:rsidRPr="00C639BD">
              <w:t>с сохранением исходног</w:t>
            </w:r>
            <w:r>
              <w:t>о участка в измененных границах;</w:t>
            </w:r>
          </w:p>
          <w:p w:rsidR="000607D0" w:rsidRPr="000607D0" w:rsidRDefault="00EF500A" w:rsidP="00EF500A">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915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:ЗУ219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F500A" w:rsidRDefault="00EF500A" w:rsidP="00EF500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EF500A" w:rsidRDefault="00EF500A" w:rsidP="00EF500A">
            <w:pPr>
              <w:pStyle w:val="afffff2"/>
            </w:pPr>
            <w:r w:rsidRPr="00C639BD">
              <w:t xml:space="preserve">Раздел земельного участка с кадастровым номером </w:t>
            </w:r>
            <w:r w:rsidRPr="00EF500A">
              <w:t xml:space="preserve">86:08:0020302:945 </w:t>
            </w:r>
            <w:r w:rsidRPr="00C639BD">
              <w:t>с сохранением исходног</w:t>
            </w:r>
            <w:r>
              <w:t>о участка в измененных границах;</w:t>
            </w:r>
          </w:p>
          <w:p w:rsidR="000607D0" w:rsidRPr="000607D0" w:rsidRDefault="00EF500A" w:rsidP="00EF500A">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EF500A">
              <w:t>86:08:0020302:639</w:t>
            </w:r>
          </w:p>
        </w:tc>
        <w:tc>
          <w:tcPr>
            <w:tcW w:w="1134" w:type="dxa"/>
            <w:shd w:val="clear" w:color="auto" w:fill="auto"/>
            <w:vAlign w:val="center"/>
            <w:hideMark/>
          </w:tcPr>
          <w:p w:rsidR="000607D0" w:rsidRPr="000607D0" w:rsidRDefault="000607D0" w:rsidP="000607D0">
            <w:pPr>
              <w:pStyle w:val="afffff2"/>
            </w:pPr>
            <w:r w:rsidRPr="000607D0">
              <w:t>1499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20EFB" w:rsidRDefault="00320EFB" w:rsidP="00320EFB">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320EFB" w:rsidRDefault="00320EFB" w:rsidP="00320EFB">
            <w:pPr>
              <w:pStyle w:val="afffff2"/>
            </w:pPr>
            <w:r w:rsidRPr="00C639BD">
              <w:t xml:space="preserve">Раздел земельного участка с кадастровым номером </w:t>
            </w:r>
            <w:r w:rsidRPr="00320EFB">
              <w:t xml:space="preserve">86:08:0020302:514 </w:t>
            </w:r>
            <w:r w:rsidRPr="00C639BD">
              <w:t>с сохранением исходног</w:t>
            </w:r>
            <w:r>
              <w:t>о участка в измененных границах;</w:t>
            </w:r>
          </w:p>
          <w:p w:rsidR="000607D0" w:rsidRPr="000607D0" w:rsidRDefault="00320EFB" w:rsidP="00320EFB">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1115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:ЗУ221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20EFB" w:rsidRDefault="00320EFB" w:rsidP="00320EFB">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320EFB" w:rsidRDefault="00320EFB" w:rsidP="00320EFB">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20EFB">
              <w:t>86:08:0020302:514</w:t>
            </w:r>
            <w:r>
              <w:t xml:space="preserve">, </w:t>
            </w:r>
            <w:r w:rsidRPr="00320EFB">
              <w:t xml:space="preserve">86:08:0020302:1486 </w:t>
            </w:r>
            <w:r w:rsidRPr="00C639BD">
              <w:t>с сохранением исходног</w:t>
            </w:r>
            <w:r>
              <w:t>о участка в измененных границах;</w:t>
            </w:r>
          </w:p>
          <w:p w:rsidR="000607D0" w:rsidRPr="000607D0" w:rsidRDefault="00320EFB" w:rsidP="00320EFB">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688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20EFB" w:rsidRDefault="00320EFB" w:rsidP="00320EFB">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320EFB" w:rsidRDefault="00320EFB" w:rsidP="00320EFB">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20EFB">
              <w:t>86:08:0020302:723</w:t>
            </w:r>
            <w:r>
              <w:t xml:space="preserve">, </w:t>
            </w:r>
            <w:r w:rsidRPr="00320EFB">
              <w:t xml:space="preserve">86:08:0020302:1486 </w:t>
            </w:r>
            <w:r w:rsidRPr="00C639BD">
              <w:t>с сохранением исходног</w:t>
            </w:r>
            <w:r>
              <w:t>о участка в измененных границах;</w:t>
            </w:r>
          </w:p>
          <w:p w:rsidR="000607D0" w:rsidRPr="000607D0" w:rsidRDefault="00320EFB" w:rsidP="00320EFB">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4296A" w:rsidRDefault="0044296A" w:rsidP="0044296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44296A" w:rsidRDefault="0044296A" w:rsidP="0044296A">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320EFB">
              <w:t>86:08:0020302:723</w:t>
            </w:r>
            <w:r>
              <w:t xml:space="preserve">, </w:t>
            </w:r>
            <w:r w:rsidRPr="0044296A">
              <w:t>86:08:0020302:2130</w:t>
            </w:r>
            <w:r>
              <w:t xml:space="preserve"> </w:t>
            </w:r>
            <w:r w:rsidRPr="00C639BD">
              <w:t>с сохранением исходног</w:t>
            </w:r>
            <w:r>
              <w:t>о участка в измененных границах;</w:t>
            </w:r>
          </w:p>
          <w:p w:rsidR="000607D0" w:rsidRPr="000607D0" w:rsidRDefault="0044296A" w:rsidP="0044296A">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4296A" w:rsidRDefault="0044296A" w:rsidP="0044296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44296A" w:rsidRDefault="0044296A" w:rsidP="0044296A">
            <w:pPr>
              <w:pStyle w:val="afffff2"/>
            </w:pPr>
            <w:r w:rsidRPr="00C639BD">
              <w:t xml:space="preserve">Раздел земельного участка с кадастровым номером </w:t>
            </w:r>
            <w:r w:rsidRPr="0044296A">
              <w:t>86:08:0020302:866</w:t>
            </w:r>
            <w:r w:rsidRPr="00320EFB">
              <w:t xml:space="preserve"> </w:t>
            </w:r>
            <w:r w:rsidRPr="00C639BD">
              <w:t>с сохранением исходног</w:t>
            </w:r>
            <w:r>
              <w:t>о участка в измененных границах;</w:t>
            </w:r>
          </w:p>
          <w:p w:rsidR="0044296A" w:rsidRPr="000607D0" w:rsidRDefault="0044296A" w:rsidP="0044296A">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44296A">
              <w:t>86:08:0020302:1174</w:t>
            </w:r>
          </w:p>
        </w:tc>
        <w:tc>
          <w:tcPr>
            <w:tcW w:w="1134" w:type="dxa"/>
            <w:shd w:val="clear" w:color="auto" w:fill="auto"/>
            <w:vAlign w:val="center"/>
            <w:hideMark/>
          </w:tcPr>
          <w:p w:rsidR="000607D0" w:rsidRPr="000607D0" w:rsidRDefault="000607D0" w:rsidP="000607D0">
            <w:pPr>
              <w:pStyle w:val="afffff2"/>
            </w:pPr>
            <w:r w:rsidRPr="000607D0">
              <w:t>849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:ЗУ229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6110" w:rsidRDefault="00066110" w:rsidP="0006611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6110" w:rsidRDefault="00066110" w:rsidP="00066110">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066110">
              <w:t>86:08:0020302:866</w:t>
            </w:r>
            <w:r>
              <w:t xml:space="preserve">, </w:t>
            </w:r>
            <w:r w:rsidRPr="00066110">
              <w:t xml:space="preserve">86:08:0020302:770 </w:t>
            </w:r>
            <w:r w:rsidRPr="00C639BD">
              <w:t>с сохранением исходног</w:t>
            </w:r>
            <w:r>
              <w:t>о участка в измененных границах;</w:t>
            </w:r>
          </w:p>
          <w:p w:rsidR="000607D0" w:rsidRPr="000607D0" w:rsidRDefault="00066110" w:rsidP="0006611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689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:ЗУ230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6110" w:rsidRDefault="00066110" w:rsidP="0006611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6110" w:rsidRDefault="00066110" w:rsidP="00066110">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066110">
              <w:t>86:08:0020302:652</w:t>
            </w:r>
            <w:r>
              <w:t xml:space="preserve">, </w:t>
            </w:r>
            <w:r w:rsidRPr="00066110">
              <w:t xml:space="preserve">86:08:0020302:770 </w:t>
            </w:r>
            <w:r w:rsidRPr="00C639BD">
              <w:t>с сохранением исходног</w:t>
            </w:r>
            <w:r>
              <w:t>о участка в измененных границах;</w:t>
            </w:r>
          </w:p>
          <w:p w:rsidR="000607D0" w:rsidRPr="000607D0" w:rsidRDefault="00066110" w:rsidP="0006611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1478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:ЗУ231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6110" w:rsidRDefault="00066110" w:rsidP="0006611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6110" w:rsidRDefault="00066110" w:rsidP="00066110">
            <w:pPr>
              <w:pStyle w:val="afffff2"/>
            </w:pPr>
            <w:r w:rsidRPr="00C639BD">
              <w:t xml:space="preserve">Раздел земельного участка с кадастровым номером </w:t>
            </w:r>
            <w:r w:rsidRPr="00066110">
              <w:t xml:space="preserve">86:08:0020302:652 </w:t>
            </w:r>
            <w:r w:rsidRPr="00C639BD">
              <w:t>с сохранением исходног</w:t>
            </w:r>
            <w:r>
              <w:t>о участка в измененных границах;</w:t>
            </w:r>
          </w:p>
          <w:p w:rsidR="000607D0" w:rsidRPr="000607D0" w:rsidRDefault="00066110" w:rsidP="0006611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786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:ЗУ234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B4425" w:rsidRDefault="004B4425" w:rsidP="004B4425">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4B4425" w:rsidRDefault="004B4425" w:rsidP="004B4425">
            <w:pPr>
              <w:pStyle w:val="afffff2"/>
            </w:pPr>
            <w:r w:rsidRPr="00C639BD">
              <w:t xml:space="preserve">Раздел земельного участка с кадастровым номером </w:t>
            </w:r>
            <w:r w:rsidRPr="004B4425">
              <w:t xml:space="preserve">86:08:0020302:2065 </w:t>
            </w:r>
            <w:r w:rsidRPr="00C639BD">
              <w:t>с сохранением исходног</w:t>
            </w:r>
            <w:r>
              <w:t>о участка в измененных границах;</w:t>
            </w:r>
          </w:p>
          <w:p w:rsidR="000607D0" w:rsidRPr="000607D0" w:rsidRDefault="004B4425" w:rsidP="004B442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635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:ЗУ235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B4425" w:rsidRDefault="004B4425" w:rsidP="004B4425">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4B4425" w:rsidRDefault="004B4425" w:rsidP="004B4425">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4B4425">
              <w:t>86:08:0020302:629</w:t>
            </w:r>
            <w:r>
              <w:t xml:space="preserve">, </w:t>
            </w:r>
            <w:r w:rsidRPr="004B4425">
              <w:t xml:space="preserve">86:08:0020302:2065 </w:t>
            </w:r>
            <w:r w:rsidRPr="00C639BD">
              <w:t>с сохранением исходног</w:t>
            </w:r>
            <w:r>
              <w:t>о участка в измененных границах;</w:t>
            </w:r>
          </w:p>
          <w:p w:rsidR="000607D0" w:rsidRPr="000607D0" w:rsidRDefault="004B4425" w:rsidP="004B4425">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730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:ЗУ236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66246" w:rsidRDefault="00A66246" w:rsidP="00A66246">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Default="00A66246" w:rsidP="000607D0">
            <w:pPr>
              <w:pStyle w:val="afffff2"/>
            </w:pPr>
            <w:r w:rsidRPr="00C639BD">
              <w:t xml:space="preserve">Раздел земельного участка с кадастровым номером </w:t>
            </w:r>
            <w:r w:rsidRPr="004B4425">
              <w:t xml:space="preserve">86:08:0020302:2065 </w:t>
            </w:r>
            <w:r w:rsidRPr="00C639BD">
              <w:t>с сохранением исходног</w:t>
            </w:r>
            <w:r>
              <w:t>о участка в измененных границах</w:t>
            </w:r>
            <w:r w:rsidR="005D420A">
              <w:t>;</w:t>
            </w:r>
          </w:p>
          <w:p w:rsidR="005D420A" w:rsidRPr="000607D0" w:rsidRDefault="005D420A" w:rsidP="000607D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741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:ЗУ257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6637D" w:rsidRDefault="0026637D" w:rsidP="0026637D">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26637D" w:rsidRDefault="0026637D" w:rsidP="0026637D">
            <w:pPr>
              <w:pStyle w:val="afffff2"/>
            </w:pPr>
            <w:r w:rsidRPr="00C639BD">
              <w:t xml:space="preserve">Раздел земельного участка с кадастровым номером </w:t>
            </w:r>
            <w:r w:rsidRPr="0026637D">
              <w:t xml:space="preserve">86:08:0020302:541 </w:t>
            </w:r>
            <w:r w:rsidRPr="00C639BD">
              <w:t>с сохранением исходног</w:t>
            </w:r>
            <w:r>
              <w:t>о участка в измененных границах;</w:t>
            </w:r>
          </w:p>
          <w:p w:rsidR="000607D0" w:rsidRPr="000607D0" w:rsidRDefault="0026637D" w:rsidP="0026637D">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475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:ЗУ260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67F39" w:rsidRDefault="00A67F39" w:rsidP="00A67F39">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A67F39" w:rsidRDefault="00A67F39" w:rsidP="00A67F39">
            <w:pPr>
              <w:pStyle w:val="afffff2"/>
            </w:pPr>
            <w:r w:rsidRPr="00C639BD">
              <w:t xml:space="preserve">Раздел земельного участка с кадастровым номером </w:t>
            </w:r>
            <w:r w:rsidRPr="00A67F39">
              <w:t>86:08:0020302:1165</w:t>
            </w:r>
            <w:r w:rsidRPr="00C639BD">
              <w:t>с сохранением исходног</w:t>
            </w:r>
            <w:r>
              <w:t>о участка в измененных границах;</w:t>
            </w:r>
          </w:p>
          <w:p w:rsidR="000607D0" w:rsidRPr="000607D0" w:rsidRDefault="00A67F39" w:rsidP="00A67F39">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893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:ЗУ261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DF095E" w:rsidRDefault="00DF095E" w:rsidP="00DF095E">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DF095E" w:rsidRDefault="00DF095E" w:rsidP="00DF095E">
            <w:pPr>
              <w:pStyle w:val="afffff2"/>
            </w:pPr>
            <w:r w:rsidRPr="00C639BD">
              <w:t xml:space="preserve">Раздел земельного участка с кадастровым номером </w:t>
            </w:r>
            <w:r w:rsidRPr="0026637D">
              <w:t xml:space="preserve">86:08:0020302:541 </w:t>
            </w:r>
            <w:r w:rsidRPr="00C639BD">
              <w:t>с сохранением исходног</w:t>
            </w:r>
            <w:r>
              <w:t>о участка в измененных границах;</w:t>
            </w:r>
          </w:p>
          <w:p w:rsidR="000607D0" w:rsidRPr="000607D0" w:rsidRDefault="00DF095E" w:rsidP="00DF095E">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1076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:ЗУ262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6A2BBE" w:rsidRDefault="006A2BBE" w:rsidP="006A2BBE">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6A2BBE"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6A2BBE">
              <w:t>86:08:0020302:786</w:t>
            </w:r>
          </w:p>
        </w:tc>
        <w:tc>
          <w:tcPr>
            <w:tcW w:w="1134" w:type="dxa"/>
            <w:shd w:val="clear" w:color="auto" w:fill="auto"/>
            <w:vAlign w:val="center"/>
            <w:hideMark/>
          </w:tcPr>
          <w:p w:rsidR="000607D0" w:rsidRPr="000607D0" w:rsidRDefault="000607D0" w:rsidP="000607D0">
            <w:pPr>
              <w:pStyle w:val="afffff2"/>
            </w:pPr>
            <w:r w:rsidRPr="000607D0">
              <w:t>987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:ЗУ269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079A9" w:rsidRDefault="002079A9" w:rsidP="002079A9">
            <w:pPr>
              <w:pStyle w:val="afffff2"/>
            </w:pPr>
            <w:r w:rsidRPr="00C639BD">
              <w:t xml:space="preserve">Раздел земельного участка с кадастровым номером </w:t>
            </w:r>
            <w:r w:rsidRPr="002079A9">
              <w:t>86:08:0020302:2130</w:t>
            </w:r>
            <w:r w:rsidR="00827F0E">
              <w:t xml:space="preserve"> </w:t>
            </w:r>
            <w:r w:rsidRPr="00C639BD">
              <w:t>с сохранением исходног</w:t>
            </w:r>
            <w:r>
              <w:t>о участка в измененных границах;</w:t>
            </w:r>
          </w:p>
          <w:p w:rsidR="000607D0" w:rsidRPr="000607D0" w:rsidRDefault="004A7B39" w:rsidP="002079A9">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w:t>
            </w:r>
            <w:r w:rsidR="002079A9" w:rsidRPr="00C639BD">
              <w:t>с</w:t>
            </w:r>
            <w:r w:rsidR="002079A9">
              <w:t> </w:t>
            </w:r>
            <w:r w:rsidR="002079A9" w:rsidRPr="00C639BD">
              <w:t xml:space="preserve">земельным участком </w:t>
            </w:r>
            <w:r w:rsidR="002079A9">
              <w:t>с кадастровым номером</w:t>
            </w:r>
            <w:r w:rsidR="002079A9" w:rsidRPr="00C639BD">
              <w:t xml:space="preserve"> </w:t>
            </w:r>
            <w:r w:rsidR="002079A9" w:rsidRPr="002079A9">
              <w:t>86:08:0020302:1002</w:t>
            </w:r>
          </w:p>
        </w:tc>
        <w:tc>
          <w:tcPr>
            <w:tcW w:w="1134" w:type="dxa"/>
            <w:shd w:val="clear" w:color="auto" w:fill="auto"/>
            <w:vAlign w:val="center"/>
            <w:hideMark/>
          </w:tcPr>
          <w:p w:rsidR="000607D0" w:rsidRPr="000607D0" w:rsidRDefault="000607D0" w:rsidP="000607D0">
            <w:pPr>
              <w:pStyle w:val="afffff2"/>
            </w:pPr>
            <w:r w:rsidRPr="000607D0">
              <w:t>1262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:ЗУ270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827F0E" w:rsidRDefault="00827F0E" w:rsidP="00827F0E">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827F0E">
              <w:t>86:08:0020302:2130</w:t>
            </w:r>
            <w:r>
              <w:t xml:space="preserve">, </w:t>
            </w:r>
            <w:r w:rsidR="004A7B39" w:rsidRPr="004A7B39">
              <w:t xml:space="preserve">86:08:0020302:847 </w:t>
            </w:r>
            <w:r w:rsidRPr="00C639BD">
              <w:t>с сохранением исходног</w:t>
            </w:r>
            <w:r>
              <w:t>о участка в измененных границах;</w:t>
            </w:r>
          </w:p>
          <w:p w:rsidR="000607D0" w:rsidRPr="000607D0" w:rsidRDefault="00827F0E" w:rsidP="00827F0E">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1441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:ЗУ273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A7B39" w:rsidRDefault="004A7B39" w:rsidP="004A7B39">
            <w:pPr>
              <w:pStyle w:val="afffff2"/>
            </w:pPr>
            <w:r w:rsidRPr="00C639BD">
              <w:t xml:space="preserve">Раздел земельного участка с кадастровым номером </w:t>
            </w:r>
            <w:r w:rsidRPr="002079A9">
              <w:t>86:08:0020302:2130</w:t>
            </w:r>
            <w:r>
              <w:t xml:space="preserve"> </w:t>
            </w:r>
            <w:r w:rsidRPr="00C639BD">
              <w:t>с сохранением исходног</w:t>
            </w:r>
            <w:r>
              <w:t>о участка в измененных границах;</w:t>
            </w:r>
          </w:p>
          <w:p w:rsidR="000607D0" w:rsidRPr="000607D0" w:rsidRDefault="004A7B39" w:rsidP="004A7B39">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4A7B39">
              <w:t>86:08:0020302:949</w:t>
            </w:r>
          </w:p>
        </w:tc>
        <w:tc>
          <w:tcPr>
            <w:tcW w:w="1134" w:type="dxa"/>
            <w:shd w:val="clear" w:color="auto" w:fill="auto"/>
            <w:vAlign w:val="center"/>
            <w:hideMark/>
          </w:tcPr>
          <w:p w:rsidR="000607D0" w:rsidRPr="000607D0" w:rsidRDefault="000607D0" w:rsidP="000607D0">
            <w:pPr>
              <w:pStyle w:val="afffff2"/>
            </w:pPr>
            <w:r w:rsidRPr="000607D0">
              <w:t>1373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:ЗУ274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A7B39" w:rsidRDefault="004A7B39" w:rsidP="004A7B39">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827F0E">
              <w:t>86:08:0020302:2130</w:t>
            </w:r>
            <w:r>
              <w:t xml:space="preserve">, </w:t>
            </w:r>
            <w:r w:rsidRPr="004A7B39">
              <w:t xml:space="preserve">86:08:0020302:547 </w:t>
            </w:r>
            <w:r w:rsidRPr="00C639BD">
              <w:t>с сохранением исходног</w:t>
            </w:r>
            <w:r>
              <w:t>о участка в измененных границах;</w:t>
            </w:r>
          </w:p>
          <w:p w:rsidR="000607D0" w:rsidRPr="000607D0" w:rsidRDefault="004A7B39" w:rsidP="004A7B39">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4A7B39">
              <w:t>86:08:0020302:518</w:t>
            </w:r>
          </w:p>
        </w:tc>
        <w:tc>
          <w:tcPr>
            <w:tcW w:w="1134" w:type="dxa"/>
            <w:shd w:val="clear" w:color="auto" w:fill="auto"/>
            <w:vAlign w:val="center"/>
            <w:hideMark/>
          </w:tcPr>
          <w:p w:rsidR="000607D0" w:rsidRPr="000607D0" w:rsidRDefault="000607D0" w:rsidP="000607D0">
            <w:pPr>
              <w:pStyle w:val="afffff2"/>
            </w:pPr>
            <w:r w:rsidRPr="000607D0">
              <w:t>1013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:ЗУ278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4A7B39" w:rsidRDefault="004A7B39" w:rsidP="004A7B39">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827F0E">
              <w:t>86:08:0020302:2130</w:t>
            </w:r>
            <w:r>
              <w:t xml:space="preserve">, </w:t>
            </w:r>
            <w:r w:rsidRPr="004A7B39">
              <w:t xml:space="preserve">86:08:0020302:547 </w:t>
            </w:r>
            <w:r w:rsidRPr="00C639BD">
              <w:t>с сохранением исходног</w:t>
            </w:r>
            <w:r>
              <w:t>о участка в измененных границах;</w:t>
            </w:r>
          </w:p>
          <w:p w:rsidR="000607D0" w:rsidRPr="000607D0" w:rsidRDefault="004A7B39" w:rsidP="004A7B39">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1498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:ЗУ279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963100" w:rsidRDefault="00963100" w:rsidP="0096310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963100" w:rsidRDefault="00963100" w:rsidP="00963100">
            <w:pPr>
              <w:pStyle w:val="afffff2"/>
            </w:pPr>
            <w:r w:rsidRPr="00C639BD">
              <w:t xml:space="preserve">Раздел земельного участка с кадастровым номером </w:t>
            </w:r>
            <w:r w:rsidRPr="002079A9">
              <w:t>86:08:0020302:2130</w:t>
            </w:r>
            <w:r>
              <w:t xml:space="preserve"> </w:t>
            </w:r>
            <w:r w:rsidRPr="00C639BD">
              <w:t>с сохранением исходног</w:t>
            </w:r>
            <w:r>
              <w:t>о участка в измененных границах;</w:t>
            </w:r>
          </w:p>
          <w:p w:rsidR="000607D0" w:rsidRPr="000607D0" w:rsidRDefault="00417A60" w:rsidP="00963100">
            <w:pPr>
              <w:pStyle w:val="afffff2"/>
            </w:pPr>
            <w:r w:rsidRPr="00B87AA1">
              <w:t>объединение образовавшихся земельных участков</w:t>
            </w:r>
            <w:r w:rsidRPr="00C639BD">
              <w:t xml:space="preserve"> </w:t>
            </w:r>
            <w:r w:rsidR="00963100" w:rsidRPr="00C639BD">
              <w:t>с</w:t>
            </w:r>
            <w:r w:rsidR="00963100">
              <w:t> </w:t>
            </w:r>
            <w:r w:rsidR="00963100" w:rsidRPr="00C639BD">
              <w:t xml:space="preserve">земельным участком </w:t>
            </w:r>
            <w:r w:rsidR="00963100">
              <w:t>с кадастровым номером</w:t>
            </w:r>
            <w:r w:rsidR="00963100" w:rsidRPr="00C639BD">
              <w:t xml:space="preserve"> </w:t>
            </w:r>
            <w:r w:rsidR="00963100" w:rsidRPr="00963100">
              <w:t>86:08:0020302:686</w:t>
            </w:r>
          </w:p>
        </w:tc>
        <w:tc>
          <w:tcPr>
            <w:tcW w:w="1134" w:type="dxa"/>
            <w:shd w:val="clear" w:color="auto" w:fill="auto"/>
            <w:vAlign w:val="center"/>
            <w:hideMark/>
          </w:tcPr>
          <w:p w:rsidR="000607D0" w:rsidRPr="000607D0" w:rsidRDefault="000607D0" w:rsidP="000607D0">
            <w:pPr>
              <w:pStyle w:val="afffff2"/>
            </w:pPr>
            <w:r w:rsidRPr="000607D0">
              <w:t>1057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:ЗУ282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97BD6" w:rsidRDefault="00097BD6" w:rsidP="00097BD6">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97BD6" w:rsidRDefault="00097BD6" w:rsidP="00097BD6">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827F0E">
              <w:t>86:08:0020302:2130</w:t>
            </w:r>
            <w:r>
              <w:t xml:space="preserve">, </w:t>
            </w:r>
            <w:r w:rsidRPr="00097BD6">
              <w:t xml:space="preserve">86:08:0020302:966 </w:t>
            </w:r>
            <w:r w:rsidRPr="00C639BD">
              <w:t>с сохранением исходног</w:t>
            </w:r>
            <w:r>
              <w:t>о участка в измененных границах;</w:t>
            </w:r>
          </w:p>
          <w:p w:rsidR="000607D0" w:rsidRPr="000607D0" w:rsidRDefault="00097BD6" w:rsidP="00097BD6">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1219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:ЗУ283</w:t>
            </w:r>
          </w:p>
        </w:tc>
        <w:tc>
          <w:tcPr>
            <w:tcW w:w="2268" w:type="dxa"/>
            <w:shd w:val="clear" w:color="auto" w:fill="auto"/>
            <w:vAlign w:val="center"/>
            <w:hideMark/>
          </w:tcPr>
          <w:p w:rsidR="000607D0" w:rsidRPr="000607D0" w:rsidRDefault="000607D0" w:rsidP="000607D0">
            <w:pPr>
              <w:pStyle w:val="afffff2"/>
            </w:pPr>
            <w:r w:rsidRPr="000607D0">
              <w:t>Магазины</w:t>
            </w:r>
          </w:p>
        </w:tc>
        <w:tc>
          <w:tcPr>
            <w:tcW w:w="5386" w:type="dxa"/>
            <w:vAlign w:val="center"/>
          </w:tcPr>
          <w:p w:rsidR="00417A60" w:rsidRDefault="00417A60" w:rsidP="00417A6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417A60" w:rsidRDefault="00417A60" w:rsidP="00417A60">
            <w:pPr>
              <w:pStyle w:val="afffff2"/>
            </w:pPr>
            <w:r w:rsidRPr="00C639BD">
              <w:t xml:space="preserve">Раздел земельного участка с кадастровым номером </w:t>
            </w:r>
            <w:r w:rsidRPr="00417A60">
              <w:t xml:space="preserve">86:08:0020302:966 </w:t>
            </w:r>
            <w:r w:rsidRPr="00C639BD">
              <w:t>с сохранением исходног</w:t>
            </w:r>
            <w:r>
              <w:t>о участка в измененных границах;</w:t>
            </w:r>
          </w:p>
          <w:p w:rsidR="000607D0" w:rsidRPr="000607D0" w:rsidRDefault="00417A60" w:rsidP="00417A60">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841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:ЗУ289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D7585" w:rsidRDefault="00CD7585" w:rsidP="00CD7585">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D7585" w:rsidRDefault="00CD7585" w:rsidP="00CD7585">
            <w:pPr>
              <w:pStyle w:val="afffff2"/>
            </w:pPr>
            <w:r w:rsidRPr="00C639BD">
              <w:t xml:space="preserve">Раздел земельного участка с кадастровым номером </w:t>
            </w:r>
            <w:r w:rsidRPr="00827F0E">
              <w:t>86:08:0020302:2130</w:t>
            </w:r>
            <w:r>
              <w:t xml:space="preserve"> </w:t>
            </w:r>
            <w:r w:rsidRPr="00C639BD">
              <w:t>с сохранением исходног</w:t>
            </w:r>
            <w:r>
              <w:t>о участка в измененных границах;</w:t>
            </w:r>
          </w:p>
          <w:p w:rsidR="000607D0" w:rsidRPr="000607D0" w:rsidRDefault="00CD7585" w:rsidP="00CD7585">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CD7585">
              <w:t>86:08:0020302:1397</w:t>
            </w:r>
          </w:p>
        </w:tc>
        <w:tc>
          <w:tcPr>
            <w:tcW w:w="1134" w:type="dxa"/>
            <w:shd w:val="clear" w:color="auto" w:fill="auto"/>
            <w:vAlign w:val="center"/>
            <w:hideMark/>
          </w:tcPr>
          <w:p w:rsidR="000607D0" w:rsidRPr="000607D0" w:rsidRDefault="000607D0" w:rsidP="000607D0">
            <w:pPr>
              <w:pStyle w:val="afffff2"/>
            </w:pPr>
            <w:r w:rsidRPr="000607D0">
              <w:t>1149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880933" w:rsidRDefault="00880933" w:rsidP="00880933">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880933" w:rsidRDefault="00880933" w:rsidP="00880933">
            <w:pPr>
              <w:pStyle w:val="afffff2"/>
            </w:pPr>
            <w:r w:rsidRPr="00C639BD">
              <w:t xml:space="preserve">Раздел земельного участка с кадастровым номером </w:t>
            </w:r>
            <w:r w:rsidRPr="00880933">
              <w:t xml:space="preserve">86:08:0020302:730 </w:t>
            </w:r>
            <w:r w:rsidRPr="00C639BD">
              <w:t>с сохранением исходног</w:t>
            </w:r>
            <w:r>
              <w:t>о участка в измененных границах;</w:t>
            </w:r>
          </w:p>
          <w:p w:rsidR="000607D0" w:rsidRPr="000607D0" w:rsidRDefault="00880933" w:rsidP="0088093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1500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:ЗУ291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7C6294" w:rsidRDefault="007C6294" w:rsidP="007C629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7C6294" w:rsidRDefault="007C6294" w:rsidP="007C6294">
            <w:pPr>
              <w:pStyle w:val="afffff2"/>
            </w:pPr>
            <w:r w:rsidRPr="00C639BD">
              <w:t xml:space="preserve">Раздел земельного участка с кадастровым номером </w:t>
            </w:r>
            <w:r w:rsidR="004D4B5A" w:rsidRPr="004D4B5A">
              <w:t>86:08:0020302:1004</w:t>
            </w:r>
            <w:r w:rsidR="004D4B5A">
              <w:t xml:space="preserve"> </w:t>
            </w:r>
            <w:r w:rsidRPr="00C639BD">
              <w:t>с сохранением исходног</w:t>
            </w:r>
            <w:r>
              <w:t>о участка в измененных границах;</w:t>
            </w:r>
          </w:p>
          <w:p w:rsidR="000607D0" w:rsidRPr="000607D0" w:rsidRDefault="007C6294" w:rsidP="007C6294">
            <w:pPr>
              <w:pStyle w:val="afffff2"/>
            </w:pPr>
            <w:r w:rsidRPr="00B87AA1">
              <w:t>объединение образовавшихся земельных участков</w:t>
            </w:r>
            <w:r w:rsidR="004D4B5A">
              <w:t xml:space="preserve"> </w:t>
            </w:r>
            <w:r w:rsidR="004D4B5A" w:rsidRPr="00C639BD">
              <w:t>с</w:t>
            </w:r>
            <w:r w:rsidR="004D4B5A">
              <w:t> </w:t>
            </w:r>
            <w:r w:rsidR="004D4B5A" w:rsidRPr="00C639BD">
              <w:t xml:space="preserve">земельным участком </w:t>
            </w:r>
            <w:r w:rsidR="004D4B5A">
              <w:t>с кадастровым номером</w:t>
            </w:r>
            <w:r w:rsidR="004D4B5A" w:rsidRPr="00C639BD">
              <w:t xml:space="preserve"> </w:t>
            </w:r>
            <w:r w:rsidR="004D4B5A" w:rsidRPr="004D4B5A">
              <w:t>86:08:0020302:596</w:t>
            </w:r>
          </w:p>
        </w:tc>
        <w:tc>
          <w:tcPr>
            <w:tcW w:w="1134" w:type="dxa"/>
            <w:shd w:val="clear" w:color="auto" w:fill="auto"/>
            <w:vAlign w:val="center"/>
            <w:hideMark/>
          </w:tcPr>
          <w:p w:rsidR="000607D0" w:rsidRPr="000607D0" w:rsidRDefault="000607D0" w:rsidP="000607D0">
            <w:pPr>
              <w:pStyle w:val="afffff2"/>
            </w:pPr>
            <w:r w:rsidRPr="000607D0">
              <w:t>910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182277" w:rsidRDefault="00182277" w:rsidP="00182277">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182277" w:rsidRDefault="00182277" w:rsidP="00182277">
            <w:pPr>
              <w:pStyle w:val="afffff2"/>
            </w:pPr>
            <w:r w:rsidRPr="00C639BD">
              <w:t xml:space="preserve">Раздел земельного участка с кадастровым номером </w:t>
            </w:r>
            <w:r w:rsidRPr="004D4B5A">
              <w:t>86:08:0020302:1004</w:t>
            </w:r>
            <w:r>
              <w:t xml:space="preserve"> </w:t>
            </w:r>
            <w:r w:rsidRPr="00C639BD">
              <w:t>с сохранением исходног</w:t>
            </w:r>
            <w:r>
              <w:t>о участка в измененных границах;</w:t>
            </w:r>
          </w:p>
          <w:p w:rsidR="000607D0" w:rsidRPr="000607D0" w:rsidRDefault="00182277" w:rsidP="00182277">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769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182277" w:rsidRDefault="00182277" w:rsidP="00182277">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182277"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182277">
              <w:t>86:08:0020302:628</w:t>
            </w:r>
          </w:p>
        </w:tc>
        <w:tc>
          <w:tcPr>
            <w:tcW w:w="1134" w:type="dxa"/>
            <w:shd w:val="clear" w:color="auto" w:fill="auto"/>
            <w:vAlign w:val="center"/>
            <w:hideMark/>
          </w:tcPr>
          <w:p w:rsidR="000607D0" w:rsidRPr="000607D0" w:rsidRDefault="000607D0" w:rsidP="000607D0">
            <w:pPr>
              <w:pStyle w:val="afffff2"/>
            </w:pPr>
            <w:r w:rsidRPr="000607D0">
              <w:t>1372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C6263" w:rsidRDefault="00CC6263" w:rsidP="00CC6263">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CC6263" w:rsidRDefault="00CC6263" w:rsidP="00CC6263">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C6263">
              <w:t>86:08:0020302:869</w:t>
            </w:r>
            <w:r>
              <w:t xml:space="preserve">, </w:t>
            </w:r>
            <w:r w:rsidRPr="00CC6263">
              <w:t>86:08:0020302:588</w:t>
            </w:r>
            <w:r>
              <w:t xml:space="preserve"> </w:t>
            </w:r>
            <w:r w:rsidRPr="00C639BD">
              <w:t>с сохранением исходног</w:t>
            </w:r>
            <w:r>
              <w:t>о участка в измененных границах;</w:t>
            </w:r>
          </w:p>
          <w:p w:rsidR="000607D0" w:rsidRPr="000607D0" w:rsidRDefault="00CC6263" w:rsidP="00CC626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574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CC6263" w:rsidRDefault="00CC6263" w:rsidP="00CC6263">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CC6263">
              <w:t>86:08:0020302:946</w:t>
            </w:r>
            <w:r>
              <w:t xml:space="preserve">, </w:t>
            </w:r>
            <w:r w:rsidRPr="00CC6263">
              <w:t>86:08:0020302:588</w:t>
            </w:r>
            <w:r>
              <w:t xml:space="preserve"> </w:t>
            </w:r>
            <w:r w:rsidRPr="00C639BD">
              <w:t>с сохранением исходног</w:t>
            </w:r>
            <w:r>
              <w:t>о участка в измененных границах;</w:t>
            </w:r>
          </w:p>
          <w:p w:rsidR="000607D0" w:rsidRPr="000607D0" w:rsidRDefault="00CC6263" w:rsidP="00CC626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1246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:ЗУ296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17F80" w:rsidP="000607D0">
            <w:pPr>
              <w:pStyle w:val="afffff2"/>
            </w:pPr>
            <w:r w:rsidRPr="00C639BD">
              <w:t xml:space="preserve">Раздел земельного участка с кадастровым номером </w:t>
            </w:r>
            <w:r w:rsidRPr="00C17F80">
              <w:t xml:space="preserve">86:08:0020302:946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715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:ЗУ301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C17F80" w:rsidP="000607D0">
            <w:pPr>
              <w:pStyle w:val="afffff2"/>
            </w:pPr>
            <w:r w:rsidRPr="00C639BD">
              <w:t xml:space="preserve">Раздел земельного участка с кадастровым номером </w:t>
            </w:r>
            <w:r w:rsidRPr="00C17F80">
              <w:t xml:space="preserve">86:08:0020302:651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757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:ЗУ302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3105A0" w:rsidP="000607D0">
            <w:pPr>
              <w:pStyle w:val="afffff2"/>
            </w:pPr>
            <w:r w:rsidRPr="00C639BD">
              <w:t xml:space="preserve">Раздел земельного участка с кадастровым номером </w:t>
            </w:r>
            <w:r w:rsidRPr="00C17F80">
              <w:t xml:space="preserve">86:08:0020302:651 </w:t>
            </w:r>
            <w:r w:rsidRPr="00C639BD">
              <w:t>с сохранением исходног</w:t>
            </w:r>
            <w:r>
              <w:t>о участка в измененных границах;</w:t>
            </w:r>
          </w:p>
          <w:p w:rsidR="003105A0" w:rsidRPr="000607D0" w:rsidRDefault="003105A0"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3105A0">
              <w:t>86:08:0020302:570</w:t>
            </w:r>
          </w:p>
        </w:tc>
        <w:tc>
          <w:tcPr>
            <w:tcW w:w="1134" w:type="dxa"/>
            <w:shd w:val="clear" w:color="auto" w:fill="auto"/>
            <w:vAlign w:val="center"/>
            <w:hideMark/>
          </w:tcPr>
          <w:p w:rsidR="000607D0" w:rsidRPr="000607D0" w:rsidRDefault="000607D0" w:rsidP="000607D0">
            <w:pPr>
              <w:pStyle w:val="afffff2"/>
            </w:pPr>
            <w:r w:rsidRPr="000607D0">
              <w:t>784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:ЗУ306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3105A0" w:rsidRDefault="003105A0" w:rsidP="003105A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3105A0"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3105A0">
              <w:t>86:08:0020302:569</w:t>
            </w:r>
          </w:p>
        </w:tc>
        <w:tc>
          <w:tcPr>
            <w:tcW w:w="1134" w:type="dxa"/>
            <w:shd w:val="clear" w:color="auto" w:fill="auto"/>
            <w:vAlign w:val="center"/>
            <w:hideMark/>
          </w:tcPr>
          <w:p w:rsidR="000607D0" w:rsidRPr="000607D0" w:rsidRDefault="000607D0" w:rsidP="000607D0">
            <w:pPr>
              <w:pStyle w:val="afffff2"/>
            </w:pPr>
            <w:r w:rsidRPr="000607D0">
              <w:t>1419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:ЗУ309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DD0268" w:rsidRDefault="00DD0268" w:rsidP="00DD0268">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DD0268" w:rsidP="00DD0268">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DD0268">
              <w:t>86:08:0020302:793</w:t>
            </w:r>
          </w:p>
        </w:tc>
        <w:tc>
          <w:tcPr>
            <w:tcW w:w="1134" w:type="dxa"/>
            <w:shd w:val="clear" w:color="auto" w:fill="auto"/>
            <w:vAlign w:val="center"/>
            <w:hideMark/>
          </w:tcPr>
          <w:p w:rsidR="000607D0" w:rsidRPr="000607D0" w:rsidRDefault="000607D0" w:rsidP="000607D0">
            <w:pPr>
              <w:pStyle w:val="afffff2"/>
            </w:pPr>
            <w:r w:rsidRPr="000607D0">
              <w:t>997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DD0268" w:rsidRDefault="00DD0268" w:rsidP="00DD0268">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DD0268" w:rsidP="00DD0268">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DD0268">
              <w:t>86:08:0020302:797</w:t>
            </w:r>
          </w:p>
        </w:tc>
        <w:tc>
          <w:tcPr>
            <w:tcW w:w="1134" w:type="dxa"/>
            <w:shd w:val="clear" w:color="auto" w:fill="auto"/>
            <w:vAlign w:val="center"/>
            <w:hideMark/>
          </w:tcPr>
          <w:p w:rsidR="000607D0" w:rsidRPr="000607D0" w:rsidRDefault="000607D0" w:rsidP="000607D0">
            <w:pPr>
              <w:pStyle w:val="afffff2"/>
            </w:pPr>
            <w:r w:rsidRPr="000607D0">
              <w:t>1283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DD0268" w:rsidP="000607D0">
            <w:pPr>
              <w:pStyle w:val="afffff2"/>
            </w:pPr>
            <w:r w:rsidRPr="00C639BD">
              <w:t xml:space="preserve">Раздел земельного участка с кадастровым номером </w:t>
            </w:r>
            <w:r w:rsidRPr="00DD0268">
              <w:t xml:space="preserve">86:08:0020302:1337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860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DD0268" w:rsidP="000607D0">
            <w:pPr>
              <w:pStyle w:val="afffff2"/>
            </w:pPr>
            <w:r w:rsidRPr="00C639BD">
              <w:t xml:space="preserve">Раздел земельного участка с кадастровым номером </w:t>
            </w:r>
            <w:r w:rsidRPr="00DD0268">
              <w:t xml:space="preserve">86:08:0020302:1253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938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DD0268" w:rsidP="000607D0">
            <w:pPr>
              <w:pStyle w:val="afffff2"/>
            </w:pPr>
            <w:r w:rsidRPr="00C639BD">
              <w:t xml:space="preserve">Раздел земельного участка с кадастровым номером </w:t>
            </w:r>
            <w:r w:rsidRPr="00DD0268">
              <w:t xml:space="preserve">86:08:0020302:640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924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E347C9" w:rsidP="000607D0">
            <w:pPr>
              <w:pStyle w:val="afffff2"/>
            </w:pPr>
            <w:r w:rsidRPr="00C639BD">
              <w:t xml:space="preserve">Раздел земельного участка с кадастровым номером </w:t>
            </w:r>
            <w:r w:rsidRPr="00E347C9">
              <w:t xml:space="preserve">86:08:0020302:731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1368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27248" w:rsidRDefault="00227248" w:rsidP="00227248">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227248"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227248">
              <w:t>86:08:0020302:827</w:t>
            </w:r>
          </w:p>
        </w:tc>
        <w:tc>
          <w:tcPr>
            <w:tcW w:w="1134" w:type="dxa"/>
            <w:shd w:val="clear" w:color="auto" w:fill="auto"/>
            <w:vAlign w:val="center"/>
            <w:hideMark/>
          </w:tcPr>
          <w:p w:rsidR="000607D0" w:rsidRPr="000607D0" w:rsidRDefault="000607D0" w:rsidP="000607D0">
            <w:pPr>
              <w:pStyle w:val="afffff2"/>
            </w:pPr>
            <w:r w:rsidRPr="000607D0">
              <w:t>1196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:ЗУ319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227248" w:rsidP="000607D0">
            <w:pPr>
              <w:pStyle w:val="afffff2"/>
            </w:pPr>
            <w:r w:rsidRPr="00C639BD">
              <w:t xml:space="preserve">Раздел земельного участка с кадастровым номером </w:t>
            </w:r>
            <w:r w:rsidRPr="00227248">
              <w:t xml:space="preserve">86:08:0020302:1300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959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:ЗУ327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F7BCA" w:rsidRDefault="00FF7BCA" w:rsidP="00FF7BC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FF7BCA" w:rsidP="00FF7BCA">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FF7BCA">
              <w:t>86:08:0020302:700</w:t>
            </w:r>
          </w:p>
        </w:tc>
        <w:tc>
          <w:tcPr>
            <w:tcW w:w="1134" w:type="dxa"/>
            <w:shd w:val="clear" w:color="auto" w:fill="auto"/>
            <w:vAlign w:val="center"/>
            <w:hideMark/>
          </w:tcPr>
          <w:p w:rsidR="000607D0" w:rsidRPr="000607D0" w:rsidRDefault="000607D0" w:rsidP="000607D0">
            <w:pPr>
              <w:pStyle w:val="afffff2"/>
            </w:pPr>
            <w:r w:rsidRPr="000607D0">
              <w:t>769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:ЗУ328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F7BCA" w:rsidRDefault="00FF7BCA" w:rsidP="00FF7BCA">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FF7BCA" w:rsidP="00FF7BCA">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FF7BCA">
              <w:t>86:08:0020302:815</w:t>
            </w:r>
          </w:p>
        </w:tc>
        <w:tc>
          <w:tcPr>
            <w:tcW w:w="1134" w:type="dxa"/>
            <w:shd w:val="clear" w:color="auto" w:fill="auto"/>
            <w:vAlign w:val="center"/>
            <w:hideMark/>
          </w:tcPr>
          <w:p w:rsidR="000607D0" w:rsidRPr="000607D0" w:rsidRDefault="000607D0" w:rsidP="000607D0">
            <w:pPr>
              <w:pStyle w:val="afffff2"/>
            </w:pPr>
            <w:r w:rsidRPr="000607D0">
              <w:t>602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EF03A8" w:rsidP="000607D0">
            <w:pPr>
              <w:pStyle w:val="afffff2"/>
            </w:pPr>
            <w:r w:rsidRPr="00C639BD">
              <w:t xml:space="preserve">Раздел земельного участка с кадастровым номером </w:t>
            </w:r>
            <w:r w:rsidRPr="00EF03A8">
              <w:t xml:space="preserve">86:08:0020302:2130 </w:t>
            </w:r>
            <w:r w:rsidRPr="00C639BD">
              <w:t>с сохранением исходног</w:t>
            </w:r>
            <w:r>
              <w:t>о участка в измененных границах;</w:t>
            </w:r>
          </w:p>
          <w:p w:rsidR="00EF03A8" w:rsidRPr="000607D0" w:rsidRDefault="00EF03A8"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F03A8">
              <w:t>86:08:0020302:658</w:t>
            </w:r>
          </w:p>
        </w:tc>
        <w:tc>
          <w:tcPr>
            <w:tcW w:w="1134" w:type="dxa"/>
            <w:shd w:val="clear" w:color="auto" w:fill="auto"/>
            <w:vAlign w:val="center"/>
            <w:hideMark/>
          </w:tcPr>
          <w:p w:rsidR="000607D0" w:rsidRPr="000607D0" w:rsidRDefault="000607D0" w:rsidP="000607D0">
            <w:pPr>
              <w:pStyle w:val="afffff2"/>
            </w:pPr>
            <w:r w:rsidRPr="000607D0">
              <w:t>750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F03A8" w:rsidRDefault="00EF03A8" w:rsidP="00EF03A8">
            <w:pPr>
              <w:pStyle w:val="afffff2"/>
            </w:pPr>
            <w:r w:rsidRPr="00C639BD">
              <w:t xml:space="preserve">Раздел земельного участка с кадастровым номером </w:t>
            </w:r>
            <w:r w:rsidRPr="00EF03A8">
              <w:t xml:space="preserve">86:08:0020302:2130 </w:t>
            </w:r>
            <w:r w:rsidRPr="00C639BD">
              <w:t>с сохранением исходног</w:t>
            </w:r>
            <w:r>
              <w:t>о участка в измененных границах;</w:t>
            </w:r>
          </w:p>
          <w:p w:rsidR="000607D0" w:rsidRPr="000607D0" w:rsidRDefault="00EF03A8" w:rsidP="00EF03A8">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F03A8">
              <w:t>86:08:0020302:644</w:t>
            </w:r>
          </w:p>
        </w:tc>
        <w:tc>
          <w:tcPr>
            <w:tcW w:w="1134" w:type="dxa"/>
            <w:shd w:val="clear" w:color="auto" w:fill="auto"/>
            <w:vAlign w:val="center"/>
            <w:hideMark/>
          </w:tcPr>
          <w:p w:rsidR="000607D0" w:rsidRPr="000607D0" w:rsidRDefault="000607D0" w:rsidP="000607D0">
            <w:pPr>
              <w:pStyle w:val="afffff2"/>
            </w:pPr>
            <w:r w:rsidRPr="000607D0">
              <w:t>714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F03A8" w:rsidRDefault="00231F03" w:rsidP="00EF03A8">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00EF03A8" w:rsidRPr="00EF03A8">
              <w:t>86:08:0020302:2130</w:t>
            </w:r>
            <w:r>
              <w:t xml:space="preserve">, </w:t>
            </w:r>
            <w:r w:rsidRPr="00EF03A8">
              <w:t>86:08:0020302:747</w:t>
            </w:r>
            <w:r w:rsidR="00EF03A8" w:rsidRPr="00EF03A8">
              <w:t xml:space="preserve"> </w:t>
            </w:r>
            <w:r w:rsidR="00EF03A8" w:rsidRPr="00C639BD">
              <w:t>с сохранением исходног</w:t>
            </w:r>
            <w:r w:rsidR="00EF03A8">
              <w:t>о участка в измененных границах;</w:t>
            </w:r>
          </w:p>
          <w:p w:rsidR="000607D0" w:rsidRPr="000607D0" w:rsidRDefault="00231F03" w:rsidP="00231F0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829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231F03" w:rsidRDefault="00231F03" w:rsidP="00231F03">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t xml:space="preserve">, </w:t>
            </w:r>
            <w:r w:rsidRPr="00EF03A8">
              <w:t xml:space="preserve">86:08:0020302:747 </w:t>
            </w:r>
            <w:r w:rsidRPr="00C639BD">
              <w:t>с сохранением исходног</w:t>
            </w:r>
            <w:r>
              <w:t>о участка в измененных границах;</w:t>
            </w:r>
          </w:p>
          <w:p w:rsidR="000607D0" w:rsidRPr="000607D0" w:rsidRDefault="00231F03" w:rsidP="00231F03">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850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45ECA" w:rsidRDefault="00A45ECA" w:rsidP="00A45ECA">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A45ECA" w:rsidP="00A45ECA">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008B67DB" w:rsidRPr="008B67DB">
              <w:t>86:08:0020302:519</w:t>
            </w:r>
          </w:p>
        </w:tc>
        <w:tc>
          <w:tcPr>
            <w:tcW w:w="1134" w:type="dxa"/>
            <w:shd w:val="clear" w:color="auto" w:fill="auto"/>
            <w:vAlign w:val="center"/>
            <w:hideMark/>
          </w:tcPr>
          <w:p w:rsidR="000607D0" w:rsidRPr="000607D0" w:rsidRDefault="000607D0" w:rsidP="000607D0">
            <w:pPr>
              <w:pStyle w:val="afffff2"/>
            </w:pPr>
            <w:r w:rsidRPr="000607D0">
              <w:t>821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:ЗУ338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52042" w:rsidRDefault="00A52042" w:rsidP="00A52042">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A52042" w:rsidP="00A52042">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A52042">
              <w:t>86:08:0020302:785</w:t>
            </w:r>
          </w:p>
        </w:tc>
        <w:tc>
          <w:tcPr>
            <w:tcW w:w="1134" w:type="dxa"/>
            <w:shd w:val="clear" w:color="auto" w:fill="auto"/>
            <w:vAlign w:val="center"/>
            <w:hideMark/>
          </w:tcPr>
          <w:p w:rsidR="000607D0" w:rsidRPr="000607D0" w:rsidRDefault="000607D0" w:rsidP="000607D0">
            <w:pPr>
              <w:pStyle w:val="afffff2"/>
            </w:pPr>
            <w:r w:rsidRPr="000607D0">
              <w:t>853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:ЗУ339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52042" w:rsidRDefault="00A52042" w:rsidP="00A52042">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t xml:space="preserve">, </w:t>
            </w:r>
            <w:r w:rsidRPr="00A52042">
              <w:t>86:08:0020302:1300</w:t>
            </w:r>
            <w:r w:rsidRPr="00EF03A8">
              <w:t xml:space="preserve"> </w:t>
            </w:r>
            <w:r w:rsidRPr="00C639BD">
              <w:t>с сохранением исходног</w:t>
            </w:r>
            <w:r>
              <w:t>о участка в измененных границах;</w:t>
            </w:r>
          </w:p>
          <w:p w:rsidR="000607D0" w:rsidRPr="000607D0" w:rsidRDefault="00A52042" w:rsidP="00A52042">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A52042">
              <w:t>86:08:0020302:1255</w:t>
            </w:r>
          </w:p>
        </w:tc>
        <w:tc>
          <w:tcPr>
            <w:tcW w:w="1134" w:type="dxa"/>
            <w:shd w:val="clear" w:color="auto" w:fill="auto"/>
            <w:vAlign w:val="center"/>
            <w:hideMark/>
          </w:tcPr>
          <w:p w:rsidR="000607D0" w:rsidRPr="000607D0" w:rsidRDefault="000607D0" w:rsidP="000607D0">
            <w:pPr>
              <w:pStyle w:val="afffff2"/>
            </w:pPr>
            <w:r w:rsidRPr="000607D0">
              <w:t>1259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A52042" w:rsidRDefault="00A52042" w:rsidP="00A52042">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t xml:space="preserve">, </w:t>
            </w:r>
            <w:r w:rsidRPr="00A52042">
              <w:t>86:08:0020302:731</w:t>
            </w:r>
            <w:r>
              <w:t xml:space="preserve"> </w:t>
            </w:r>
            <w:r w:rsidRPr="00C639BD">
              <w:t>с сохранением исходног</w:t>
            </w:r>
            <w:r>
              <w:t>о участка в измененных границах;</w:t>
            </w:r>
          </w:p>
          <w:p w:rsidR="000607D0" w:rsidRPr="000607D0" w:rsidRDefault="00A52042" w:rsidP="00A52042">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A52042">
              <w:t>86:08:0020302:773</w:t>
            </w:r>
          </w:p>
        </w:tc>
        <w:tc>
          <w:tcPr>
            <w:tcW w:w="1134" w:type="dxa"/>
            <w:shd w:val="clear" w:color="auto" w:fill="auto"/>
            <w:vAlign w:val="center"/>
            <w:hideMark/>
          </w:tcPr>
          <w:p w:rsidR="000607D0" w:rsidRPr="000607D0" w:rsidRDefault="000607D0" w:rsidP="000607D0">
            <w:pPr>
              <w:pStyle w:val="afffff2"/>
            </w:pPr>
            <w:r w:rsidRPr="000607D0">
              <w:t>1006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54385" w:rsidRDefault="00054385" w:rsidP="00054385">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t xml:space="preserve">, </w:t>
            </w:r>
            <w:r w:rsidRPr="00A52042">
              <w:t>86:08:0020302:731</w:t>
            </w:r>
            <w:r>
              <w:t xml:space="preserve">, </w:t>
            </w:r>
            <w:r w:rsidRPr="00054385">
              <w:t>86:08:0020302:640</w:t>
            </w:r>
            <w:r>
              <w:t xml:space="preserve">, </w:t>
            </w:r>
            <w:r w:rsidRPr="00054385">
              <w:t>86:08:0020302:1253</w:t>
            </w:r>
            <w:r>
              <w:t xml:space="preserve"> </w:t>
            </w:r>
            <w:r w:rsidRPr="00C639BD">
              <w:t>с сохранением исходног</w:t>
            </w:r>
            <w:r>
              <w:t>о участка в измененных границах;</w:t>
            </w:r>
          </w:p>
          <w:p w:rsidR="000607D0" w:rsidRPr="000607D0" w:rsidRDefault="00054385" w:rsidP="00054385">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054385">
              <w:t>86:08:0020302:732</w:t>
            </w:r>
          </w:p>
        </w:tc>
        <w:tc>
          <w:tcPr>
            <w:tcW w:w="1134" w:type="dxa"/>
            <w:shd w:val="clear" w:color="auto" w:fill="auto"/>
            <w:vAlign w:val="center"/>
            <w:hideMark/>
          </w:tcPr>
          <w:p w:rsidR="000607D0" w:rsidRPr="000607D0" w:rsidRDefault="000607D0" w:rsidP="000607D0">
            <w:pPr>
              <w:pStyle w:val="afffff2"/>
            </w:pPr>
            <w:r w:rsidRPr="000607D0">
              <w:t>1050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D685F" w:rsidRDefault="00FD685F" w:rsidP="00FD685F">
            <w:pPr>
              <w:pStyle w:val="afffff2"/>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t xml:space="preserve">, </w:t>
            </w:r>
            <w:r w:rsidRPr="00054385">
              <w:t>86:08:0020302:640</w:t>
            </w:r>
            <w:r>
              <w:t xml:space="preserve">, </w:t>
            </w:r>
            <w:r w:rsidRPr="00FD685F">
              <w:t>86:08:0020302:1253</w:t>
            </w:r>
            <w:r>
              <w:t xml:space="preserve">, </w:t>
            </w:r>
            <w:r w:rsidRPr="00FD685F">
              <w:t>86:08:0020302:1337</w:t>
            </w:r>
            <w:r>
              <w:t xml:space="preserve"> </w:t>
            </w:r>
            <w:r w:rsidRPr="00C639BD">
              <w:t>с сохранением исходног</w:t>
            </w:r>
            <w:r>
              <w:t>о участка в измененных границах;</w:t>
            </w:r>
          </w:p>
          <w:p w:rsidR="000607D0" w:rsidRPr="000607D0" w:rsidRDefault="00FD685F" w:rsidP="00FD685F">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с кадастровым номером</w:t>
            </w:r>
            <w:r w:rsidRPr="00C639BD">
              <w:t xml:space="preserve"> </w:t>
            </w:r>
            <w:r w:rsidRPr="00FD685F">
              <w:t>86:08:0020302:603</w:t>
            </w:r>
          </w:p>
        </w:tc>
        <w:tc>
          <w:tcPr>
            <w:tcW w:w="1134" w:type="dxa"/>
            <w:shd w:val="clear" w:color="auto" w:fill="auto"/>
            <w:vAlign w:val="center"/>
            <w:hideMark/>
          </w:tcPr>
          <w:p w:rsidR="000607D0" w:rsidRPr="000607D0" w:rsidRDefault="000607D0" w:rsidP="000607D0">
            <w:pPr>
              <w:pStyle w:val="afffff2"/>
            </w:pPr>
            <w:r w:rsidRPr="000607D0">
              <w:t>840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D685F" w:rsidRDefault="00FD685F" w:rsidP="00FD685F">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FD685F" w:rsidRDefault="00FD685F" w:rsidP="00FD685F">
            <w:pPr>
              <w:pStyle w:val="afffff2"/>
            </w:pPr>
            <w:r w:rsidRPr="00C639BD">
              <w:t xml:space="preserve">Раздел земельного участка с кадастровым номером </w:t>
            </w:r>
            <w:r w:rsidRPr="00FD685F">
              <w:t>86:08:0020302:1337</w:t>
            </w:r>
            <w:r>
              <w:t xml:space="preserve"> </w:t>
            </w:r>
            <w:r w:rsidRPr="00C639BD">
              <w:t>с сохранением исходног</w:t>
            </w:r>
            <w:r>
              <w:t>о участка в измененных границах;</w:t>
            </w:r>
          </w:p>
          <w:p w:rsidR="000607D0" w:rsidRPr="000607D0" w:rsidRDefault="00FD685F" w:rsidP="00FD685F">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FD685F">
              <w:t>86:08:0020302:585</w:t>
            </w:r>
          </w:p>
        </w:tc>
        <w:tc>
          <w:tcPr>
            <w:tcW w:w="1134" w:type="dxa"/>
            <w:shd w:val="clear" w:color="auto" w:fill="auto"/>
            <w:vAlign w:val="center"/>
            <w:hideMark/>
          </w:tcPr>
          <w:p w:rsidR="000607D0" w:rsidRPr="000607D0" w:rsidRDefault="000607D0" w:rsidP="000607D0">
            <w:pPr>
              <w:pStyle w:val="afffff2"/>
            </w:pPr>
            <w:r w:rsidRPr="000607D0">
              <w:t>932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731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1006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:ЗУ349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922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:ЗУ350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4F6CD9" w:rsidP="000607D0">
            <w:pPr>
              <w:pStyle w:val="afffff2"/>
            </w:pPr>
            <w:r>
              <w:t>958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4F6CD9" w:rsidP="000607D0">
            <w:pPr>
              <w:pStyle w:val="afffff2"/>
            </w:pPr>
            <w:r>
              <w:t>954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0D66C1"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4F6CD9" w:rsidP="000607D0">
            <w:pPr>
              <w:pStyle w:val="afffff2"/>
            </w:pPr>
            <w:r>
              <w:t>726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4F6CD9"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4F6CD9" w:rsidP="000607D0">
            <w:pPr>
              <w:pStyle w:val="afffff2"/>
            </w:pPr>
            <w:r>
              <w:t>448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4F6CD9" w:rsidP="000607D0">
            <w:pPr>
              <w:pStyle w:val="afffff2"/>
            </w:pPr>
            <w:r>
              <w:t>764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4F6CD9" w:rsidP="000607D0">
            <w:pPr>
              <w:pStyle w:val="afffff2"/>
            </w:pPr>
            <w:r>
              <w:t>907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:ЗУ356</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916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917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:ЗУ358</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1374</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:ЗУ359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1318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:ЗУ361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897</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:ЗУ363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Default="001B22BB"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1B22BB" w:rsidRPr="000607D0" w:rsidRDefault="001B22BB"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1B22BB">
              <w:t>86:08:0020302:513</w:t>
            </w:r>
          </w:p>
        </w:tc>
        <w:tc>
          <w:tcPr>
            <w:tcW w:w="1134" w:type="dxa"/>
            <w:shd w:val="clear" w:color="auto" w:fill="auto"/>
            <w:vAlign w:val="center"/>
            <w:hideMark/>
          </w:tcPr>
          <w:p w:rsidR="000607D0" w:rsidRPr="000607D0" w:rsidRDefault="000607D0" w:rsidP="000607D0">
            <w:pPr>
              <w:pStyle w:val="afffff2"/>
            </w:pPr>
            <w:r w:rsidRPr="000607D0">
              <w:t>845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:ЗУ364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1B22BB" w:rsidRDefault="001B22BB" w:rsidP="001B22BB">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1B22BB" w:rsidP="001B22BB">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1B22BB">
              <w:t>86:08:0020302:529</w:t>
            </w:r>
          </w:p>
        </w:tc>
        <w:tc>
          <w:tcPr>
            <w:tcW w:w="1134" w:type="dxa"/>
            <w:shd w:val="clear" w:color="auto" w:fill="auto"/>
            <w:vAlign w:val="center"/>
            <w:hideMark/>
          </w:tcPr>
          <w:p w:rsidR="000607D0" w:rsidRPr="000607D0" w:rsidRDefault="000607D0" w:rsidP="000607D0">
            <w:pPr>
              <w:pStyle w:val="afffff2"/>
            </w:pPr>
            <w:r w:rsidRPr="000607D0">
              <w:t>1176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:ЗУ369</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553BE5" w:rsidRDefault="00553BE5" w:rsidP="00553BE5">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553BE5" w:rsidP="00553BE5">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553BE5">
              <w:t>86:08:0020302:633</w:t>
            </w:r>
          </w:p>
        </w:tc>
        <w:tc>
          <w:tcPr>
            <w:tcW w:w="1134" w:type="dxa"/>
            <w:shd w:val="clear" w:color="auto" w:fill="auto"/>
            <w:vAlign w:val="center"/>
            <w:hideMark/>
          </w:tcPr>
          <w:p w:rsidR="000607D0" w:rsidRPr="000607D0" w:rsidRDefault="000607D0" w:rsidP="000607D0">
            <w:pPr>
              <w:pStyle w:val="afffff2"/>
            </w:pPr>
            <w:r w:rsidRPr="000607D0">
              <w:t>640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:ЗУ370</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00BE7" w:rsidRDefault="00E00BE7" w:rsidP="00E00BE7">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E00BE7" w:rsidP="00E00BE7">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00BE7">
              <w:t>86:08:0020302:728</w:t>
            </w:r>
          </w:p>
        </w:tc>
        <w:tc>
          <w:tcPr>
            <w:tcW w:w="1134" w:type="dxa"/>
            <w:shd w:val="clear" w:color="auto" w:fill="auto"/>
            <w:vAlign w:val="center"/>
            <w:hideMark/>
          </w:tcPr>
          <w:p w:rsidR="000607D0" w:rsidRPr="000607D0" w:rsidRDefault="000607D0" w:rsidP="000607D0">
            <w:pPr>
              <w:pStyle w:val="afffff2"/>
            </w:pPr>
            <w:r w:rsidRPr="000607D0">
              <w:t>676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:ЗУ371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0607D0" w:rsidRPr="000607D0" w:rsidRDefault="00E00BE7" w:rsidP="000607D0">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shd w:val="clear" w:color="auto" w:fill="auto"/>
            <w:vAlign w:val="center"/>
            <w:hideMark/>
          </w:tcPr>
          <w:p w:rsidR="000607D0" w:rsidRPr="000607D0" w:rsidRDefault="000607D0" w:rsidP="000607D0">
            <w:pPr>
              <w:pStyle w:val="afffff2"/>
            </w:pPr>
            <w:r w:rsidRPr="000607D0">
              <w:t>709</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:ЗУ372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00BE7" w:rsidRDefault="00E00BE7" w:rsidP="00E00BE7">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E00BE7" w:rsidP="00E00BE7">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00BE7">
              <w:t>86:08:0020302:604</w:t>
            </w:r>
          </w:p>
        </w:tc>
        <w:tc>
          <w:tcPr>
            <w:tcW w:w="1134" w:type="dxa"/>
            <w:shd w:val="clear" w:color="auto" w:fill="auto"/>
            <w:vAlign w:val="center"/>
            <w:hideMark/>
          </w:tcPr>
          <w:p w:rsidR="000607D0" w:rsidRPr="000607D0" w:rsidRDefault="000607D0" w:rsidP="000607D0">
            <w:pPr>
              <w:pStyle w:val="afffff2"/>
            </w:pPr>
            <w:r w:rsidRPr="000607D0">
              <w:t>971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:ЗУ373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6B0DBF" w:rsidRDefault="006B0DBF" w:rsidP="006B0DBF">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6B0DBF" w:rsidP="006B0DBF">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6B0DBF">
              <w:t>86:08:0020302:1825</w:t>
            </w:r>
          </w:p>
        </w:tc>
        <w:tc>
          <w:tcPr>
            <w:tcW w:w="1134" w:type="dxa"/>
            <w:shd w:val="clear" w:color="auto" w:fill="auto"/>
            <w:vAlign w:val="center"/>
            <w:hideMark/>
          </w:tcPr>
          <w:p w:rsidR="000607D0" w:rsidRPr="000607D0" w:rsidRDefault="000607D0" w:rsidP="000607D0">
            <w:pPr>
              <w:pStyle w:val="afffff2"/>
            </w:pPr>
            <w:r w:rsidRPr="000607D0">
              <w:t>818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:ЗУ374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24D34" w:rsidRDefault="00E24D34" w:rsidP="00E24D34">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E24D34" w:rsidP="00E24D34">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24D34">
              <w:t>86:08:0020302:630</w:t>
            </w:r>
          </w:p>
        </w:tc>
        <w:tc>
          <w:tcPr>
            <w:tcW w:w="1134" w:type="dxa"/>
            <w:shd w:val="clear" w:color="auto" w:fill="auto"/>
            <w:vAlign w:val="center"/>
            <w:hideMark/>
          </w:tcPr>
          <w:p w:rsidR="000607D0" w:rsidRPr="000607D0" w:rsidRDefault="000607D0" w:rsidP="000607D0">
            <w:pPr>
              <w:pStyle w:val="afffff2"/>
            </w:pPr>
            <w:r w:rsidRPr="000607D0">
              <w:t>652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:ЗУ395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24D34" w:rsidRDefault="00E24D34" w:rsidP="00E24D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E24D34" w:rsidP="000607D0">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24D34">
              <w:t>86:08:0020302:523</w:t>
            </w:r>
          </w:p>
        </w:tc>
        <w:tc>
          <w:tcPr>
            <w:tcW w:w="1134" w:type="dxa"/>
            <w:shd w:val="clear" w:color="auto" w:fill="auto"/>
            <w:vAlign w:val="center"/>
            <w:hideMark/>
          </w:tcPr>
          <w:p w:rsidR="000607D0" w:rsidRPr="000607D0" w:rsidRDefault="000607D0" w:rsidP="000607D0">
            <w:pPr>
              <w:pStyle w:val="afffff2"/>
            </w:pPr>
            <w:r w:rsidRPr="000607D0">
              <w:t>1126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:ЗУ407</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24D34" w:rsidRDefault="00E24D34" w:rsidP="00E24D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0607D0" w:rsidRPr="000607D0" w:rsidRDefault="00E24D34" w:rsidP="00E24D34">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с</w:t>
            </w:r>
            <w:r>
              <w:t> </w:t>
            </w:r>
            <w:r w:rsidRPr="00C639BD">
              <w:t xml:space="preserve">земельным участком </w:t>
            </w:r>
            <w:r>
              <w:t>с кадастровым номером</w:t>
            </w:r>
            <w:r w:rsidRPr="00C639BD">
              <w:t xml:space="preserve"> </w:t>
            </w:r>
            <w:r w:rsidRPr="00E24D34">
              <w:t>86:08:0020302:963</w:t>
            </w:r>
          </w:p>
        </w:tc>
        <w:tc>
          <w:tcPr>
            <w:tcW w:w="1134" w:type="dxa"/>
            <w:shd w:val="clear" w:color="auto" w:fill="auto"/>
            <w:vAlign w:val="center"/>
            <w:hideMark/>
          </w:tcPr>
          <w:p w:rsidR="000607D0" w:rsidRPr="000607D0" w:rsidRDefault="000607D0" w:rsidP="000607D0">
            <w:pPr>
              <w:pStyle w:val="afffff2"/>
            </w:pPr>
            <w:r w:rsidRPr="000607D0">
              <w:t>871</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:ЗУ421</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24D34" w:rsidRDefault="00E24D34" w:rsidP="00E24D34">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E24D34" w:rsidRDefault="00E24D34" w:rsidP="00E24D34">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E24D34" w:rsidP="000607D0">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 xml:space="preserve">с кадастровым номером </w:t>
            </w:r>
            <w:r w:rsidRPr="00E24D34">
              <w:t>86:08:0020302:663</w:t>
            </w:r>
          </w:p>
        </w:tc>
        <w:tc>
          <w:tcPr>
            <w:tcW w:w="1134" w:type="dxa"/>
            <w:shd w:val="clear" w:color="auto" w:fill="auto"/>
            <w:vAlign w:val="center"/>
            <w:hideMark/>
          </w:tcPr>
          <w:p w:rsidR="000607D0" w:rsidRPr="000607D0" w:rsidRDefault="000607D0" w:rsidP="000607D0">
            <w:pPr>
              <w:pStyle w:val="afffff2"/>
            </w:pPr>
            <w:r w:rsidRPr="000607D0">
              <w:t>1380</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:ЗУ422</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24D34" w:rsidRDefault="00E24D34" w:rsidP="00E24D34">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F94567" w:rsidP="00E24D34">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w:t>
            </w:r>
            <w:r w:rsidR="00E24D34" w:rsidRPr="00C639BD">
              <w:t>с</w:t>
            </w:r>
            <w:r w:rsidR="00E24D34">
              <w:t> </w:t>
            </w:r>
            <w:r w:rsidR="00E24D34" w:rsidRPr="00C639BD">
              <w:t xml:space="preserve">земельным участком </w:t>
            </w:r>
            <w:r w:rsidR="00E24D34">
              <w:t xml:space="preserve">с кадастровым номером </w:t>
            </w:r>
            <w:r w:rsidR="00E24D34" w:rsidRPr="00E24D34">
              <w:t>86:08:0020302:1277</w:t>
            </w:r>
          </w:p>
        </w:tc>
        <w:tc>
          <w:tcPr>
            <w:tcW w:w="1134" w:type="dxa"/>
            <w:shd w:val="clear" w:color="auto" w:fill="auto"/>
            <w:vAlign w:val="center"/>
            <w:hideMark/>
          </w:tcPr>
          <w:p w:rsidR="000607D0" w:rsidRPr="000607D0" w:rsidRDefault="000607D0" w:rsidP="000607D0">
            <w:pPr>
              <w:pStyle w:val="afffff2"/>
            </w:pPr>
            <w:r w:rsidRPr="000607D0">
              <w:t>1028</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:ЗУ423</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E01259" w:rsidRDefault="00E01259" w:rsidP="00E01259">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F94567" w:rsidP="00E01259">
            <w:pPr>
              <w:pStyle w:val="afffff2"/>
            </w:pPr>
            <w:r w:rsidRPr="00C639BD">
              <w:t>объединение образовавш</w:t>
            </w:r>
            <w:r>
              <w:t>егося</w:t>
            </w:r>
            <w:r w:rsidRPr="00C639BD">
              <w:t xml:space="preserve"> земельн</w:t>
            </w:r>
            <w:r>
              <w:t>ого</w:t>
            </w:r>
            <w:r w:rsidRPr="00C639BD">
              <w:t xml:space="preserve"> участк</w:t>
            </w:r>
            <w:r>
              <w:t>а</w:t>
            </w:r>
            <w:r w:rsidRPr="00C639BD">
              <w:t xml:space="preserve"> </w:t>
            </w:r>
            <w:r w:rsidR="00E01259" w:rsidRPr="00C639BD">
              <w:t>с</w:t>
            </w:r>
            <w:r w:rsidR="00E01259">
              <w:t> </w:t>
            </w:r>
            <w:r w:rsidR="00E01259" w:rsidRPr="00C639BD">
              <w:t xml:space="preserve">земельным участком </w:t>
            </w:r>
            <w:r w:rsidR="00E01259">
              <w:t xml:space="preserve">с кадастровым номером </w:t>
            </w:r>
            <w:r w:rsidR="00E01259" w:rsidRPr="00E01259">
              <w:t>86:08:0020302:1278</w:t>
            </w:r>
          </w:p>
        </w:tc>
        <w:tc>
          <w:tcPr>
            <w:tcW w:w="1134" w:type="dxa"/>
            <w:shd w:val="clear" w:color="auto" w:fill="auto"/>
            <w:vAlign w:val="center"/>
            <w:hideMark/>
          </w:tcPr>
          <w:p w:rsidR="000607D0" w:rsidRPr="000607D0" w:rsidRDefault="000607D0" w:rsidP="000607D0">
            <w:pPr>
              <w:pStyle w:val="afffff2"/>
            </w:pPr>
            <w:r w:rsidRPr="000607D0">
              <w:t>1013</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:ЗУ424</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F94567" w:rsidRDefault="00F94567" w:rsidP="00F94567">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9A22EA" w:rsidRDefault="009A22EA" w:rsidP="009A22EA">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9A22EA" w:rsidP="009A22EA">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 xml:space="preserve">с кадастровым номером </w:t>
            </w:r>
            <w:r w:rsidRPr="009A22EA">
              <w:t>86:08:0020302:1276</w:t>
            </w:r>
          </w:p>
        </w:tc>
        <w:tc>
          <w:tcPr>
            <w:tcW w:w="1134" w:type="dxa"/>
            <w:shd w:val="clear" w:color="auto" w:fill="auto"/>
            <w:vAlign w:val="center"/>
            <w:hideMark/>
          </w:tcPr>
          <w:p w:rsidR="000607D0" w:rsidRPr="000607D0" w:rsidRDefault="000607D0" w:rsidP="000607D0">
            <w:pPr>
              <w:pStyle w:val="afffff2"/>
            </w:pPr>
            <w:r w:rsidRPr="000607D0">
              <w:t>1035</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:ЗУ425</w:t>
            </w:r>
          </w:p>
        </w:tc>
        <w:tc>
          <w:tcPr>
            <w:tcW w:w="2268" w:type="dxa"/>
            <w:shd w:val="clear" w:color="auto" w:fill="auto"/>
            <w:vAlign w:val="center"/>
            <w:hideMark/>
          </w:tcPr>
          <w:p w:rsidR="000607D0" w:rsidRPr="000607D0" w:rsidRDefault="000607D0" w:rsidP="000607D0">
            <w:pPr>
              <w:pStyle w:val="afffff2"/>
            </w:pPr>
            <w:r w:rsidRPr="000607D0">
              <w:t>Ведение садоводства</w:t>
            </w:r>
          </w:p>
        </w:tc>
        <w:tc>
          <w:tcPr>
            <w:tcW w:w="5386" w:type="dxa"/>
            <w:vAlign w:val="center"/>
          </w:tcPr>
          <w:p w:rsidR="006F5CBD" w:rsidRDefault="006F5CBD" w:rsidP="006F5CBD">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6F5CBD" w:rsidRDefault="006F5CBD" w:rsidP="006F5CBD">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0607D0" w:rsidRPr="000607D0" w:rsidRDefault="006F5CBD" w:rsidP="006F5CBD">
            <w:pPr>
              <w:pStyle w:val="afffff2"/>
            </w:pPr>
            <w:r w:rsidRPr="00B87AA1">
              <w:t>объединение образовавшихся земельных участков</w:t>
            </w:r>
            <w:r>
              <w:t xml:space="preserve"> </w:t>
            </w:r>
            <w:r w:rsidRPr="00C639BD">
              <w:t>с</w:t>
            </w:r>
            <w:r>
              <w:t> </w:t>
            </w:r>
            <w:r w:rsidRPr="00C639BD">
              <w:t xml:space="preserve">земельным участком </w:t>
            </w:r>
            <w:r>
              <w:t xml:space="preserve">с кадастровым номером </w:t>
            </w:r>
            <w:r w:rsidRPr="006F5CBD">
              <w:t>86:08:0020302:533</w:t>
            </w:r>
          </w:p>
        </w:tc>
        <w:tc>
          <w:tcPr>
            <w:tcW w:w="1134" w:type="dxa"/>
            <w:shd w:val="clear" w:color="auto" w:fill="auto"/>
            <w:vAlign w:val="center"/>
            <w:hideMark/>
          </w:tcPr>
          <w:p w:rsidR="000607D0" w:rsidRPr="000607D0" w:rsidRDefault="000607D0" w:rsidP="000607D0">
            <w:pPr>
              <w:pStyle w:val="afffff2"/>
            </w:pPr>
            <w:r w:rsidRPr="000607D0">
              <w:t>1026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:ЗУ427</w:t>
            </w:r>
          </w:p>
        </w:tc>
        <w:tc>
          <w:tcPr>
            <w:tcW w:w="2268" w:type="dxa"/>
            <w:shd w:val="clear" w:color="auto" w:fill="auto"/>
            <w:vAlign w:val="center"/>
            <w:hideMark/>
          </w:tcPr>
          <w:p w:rsidR="000607D0" w:rsidRPr="000607D0" w:rsidRDefault="000607D0" w:rsidP="000607D0">
            <w:pPr>
              <w:pStyle w:val="afffff2"/>
            </w:pPr>
            <w:r w:rsidRPr="000607D0">
              <w:t>Коммунальное</w:t>
            </w:r>
          </w:p>
        </w:tc>
        <w:tc>
          <w:tcPr>
            <w:tcW w:w="5386" w:type="dxa"/>
            <w:vAlign w:val="center"/>
          </w:tcPr>
          <w:p w:rsidR="000607D0" w:rsidRPr="000607D0" w:rsidRDefault="00264AFD"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396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:ЗУ428</w:t>
            </w:r>
          </w:p>
        </w:tc>
        <w:tc>
          <w:tcPr>
            <w:tcW w:w="2268" w:type="dxa"/>
            <w:shd w:val="clear" w:color="auto" w:fill="auto"/>
            <w:vAlign w:val="center"/>
            <w:hideMark/>
          </w:tcPr>
          <w:p w:rsidR="000607D0" w:rsidRPr="000607D0" w:rsidRDefault="000607D0" w:rsidP="000607D0">
            <w:pPr>
              <w:pStyle w:val="afffff2"/>
            </w:pPr>
            <w:r w:rsidRPr="000607D0">
              <w:t>Коммунальное</w:t>
            </w:r>
          </w:p>
        </w:tc>
        <w:tc>
          <w:tcPr>
            <w:tcW w:w="5386" w:type="dxa"/>
            <w:vAlign w:val="center"/>
          </w:tcPr>
          <w:p w:rsidR="000607D0" w:rsidRPr="000607D0" w:rsidRDefault="00264AFD"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276</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lastRenderedPageBreak/>
              <w:t>:ЗУ429</w:t>
            </w:r>
          </w:p>
        </w:tc>
        <w:tc>
          <w:tcPr>
            <w:tcW w:w="2268" w:type="dxa"/>
            <w:shd w:val="clear" w:color="auto" w:fill="auto"/>
            <w:vAlign w:val="center"/>
            <w:hideMark/>
          </w:tcPr>
          <w:p w:rsidR="000607D0" w:rsidRPr="000607D0" w:rsidRDefault="000607D0" w:rsidP="000607D0">
            <w:pPr>
              <w:pStyle w:val="afffff2"/>
            </w:pPr>
            <w:r w:rsidRPr="000607D0">
              <w:t>Коммунальное</w:t>
            </w:r>
          </w:p>
        </w:tc>
        <w:tc>
          <w:tcPr>
            <w:tcW w:w="5386" w:type="dxa"/>
            <w:vAlign w:val="center"/>
          </w:tcPr>
          <w:p w:rsidR="000607D0" w:rsidRPr="000607D0" w:rsidRDefault="00264AFD"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p>
        </w:tc>
        <w:tc>
          <w:tcPr>
            <w:tcW w:w="1134" w:type="dxa"/>
            <w:shd w:val="clear" w:color="auto" w:fill="auto"/>
            <w:vAlign w:val="center"/>
            <w:hideMark/>
          </w:tcPr>
          <w:p w:rsidR="000607D0" w:rsidRPr="000607D0" w:rsidRDefault="000607D0" w:rsidP="000607D0">
            <w:pPr>
              <w:pStyle w:val="afffff2"/>
            </w:pPr>
            <w:r w:rsidRPr="000607D0">
              <w:t>372</w:t>
            </w:r>
          </w:p>
        </w:tc>
      </w:tr>
      <w:tr w:rsidR="000607D0" w:rsidRPr="000607D0" w:rsidTr="000607D0">
        <w:trPr>
          <w:cantSplit/>
        </w:trPr>
        <w:tc>
          <w:tcPr>
            <w:tcW w:w="1134" w:type="dxa"/>
            <w:shd w:val="clear" w:color="auto" w:fill="auto"/>
            <w:vAlign w:val="center"/>
            <w:hideMark/>
          </w:tcPr>
          <w:p w:rsidR="000607D0" w:rsidRPr="000607D0" w:rsidRDefault="000607D0" w:rsidP="000607D0">
            <w:pPr>
              <w:pStyle w:val="afffff2"/>
            </w:pPr>
            <w:r w:rsidRPr="000607D0">
              <w:t>:ЗУ430</w:t>
            </w:r>
          </w:p>
        </w:tc>
        <w:tc>
          <w:tcPr>
            <w:tcW w:w="2268" w:type="dxa"/>
            <w:shd w:val="clear" w:color="auto" w:fill="auto"/>
            <w:vAlign w:val="center"/>
            <w:hideMark/>
          </w:tcPr>
          <w:p w:rsidR="000607D0" w:rsidRPr="000607D0" w:rsidRDefault="000607D0" w:rsidP="000607D0">
            <w:pPr>
              <w:pStyle w:val="afffff2"/>
            </w:pPr>
            <w:r w:rsidRPr="000607D0">
              <w:t>Коммунальное</w:t>
            </w:r>
          </w:p>
        </w:tc>
        <w:tc>
          <w:tcPr>
            <w:tcW w:w="5386" w:type="dxa"/>
            <w:vAlign w:val="center"/>
          </w:tcPr>
          <w:p w:rsidR="000607D0" w:rsidRDefault="00264AFD" w:rsidP="000607D0">
            <w:pPr>
              <w:pStyle w:val="afffff2"/>
            </w:pPr>
            <w:r w:rsidRPr="00C639BD">
              <w:t>Образование земельн</w:t>
            </w:r>
            <w:r>
              <w:t>ого</w:t>
            </w:r>
            <w:r w:rsidRPr="00C639BD">
              <w:t xml:space="preserve"> участк</w:t>
            </w:r>
            <w:r>
              <w:t>а</w:t>
            </w:r>
            <w:r w:rsidRPr="00C639BD">
              <w:t xml:space="preserve"> из земель или земельных участков, находящихся в государственной или муниципальной собственности</w:t>
            </w:r>
            <w:r>
              <w:t>;</w:t>
            </w:r>
          </w:p>
          <w:p w:rsidR="00264AFD" w:rsidRDefault="00264AFD" w:rsidP="00264AFD">
            <w:pPr>
              <w:pStyle w:val="afffff2"/>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p w:rsidR="00264AFD" w:rsidRPr="000607D0" w:rsidRDefault="00264AFD" w:rsidP="00264AFD">
            <w:pPr>
              <w:pStyle w:val="afffff2"/>
            </w:pPr>
            <w:r w:rsidRPr="00B87AA1">
              <w:t>объединение образовавшихся земельных участков</w:t>
            </w:r>
          </w:p>
        </w:tc>
        <w:tc>
          <w:tcPr>
            <w:tcW w:w="1134" w:type="dxa"/>
            <w:shd w:val="clear" w:color="auto" w:fill="auto"/>
            <w:vAlign w:val="center"/>
            <w:hideMark/>
          </w:tcPr>
          <w:p w:rsidR="000607D0" w:rsidRPr="000607D0" w:rsidRDefault="000607D0" w:rsidP="000607D0">
            <w:pPr>
              <w:pStyle w:val="afffff2"/>
            </w:pPr>
            <w:r w:rsidRPr="000607D0">
              <w:t>248</w:t>
            </w:r>
          </w:p>
        </w:tc>
      </w:tr>
    </w:tbl>
    <w:p w:rsidR="001732EB" w:rsidRPr="00117868" w:rsidRDefault="001732EB" w:rsidP="00C17A9D">
      <w:pPr>
        <w:pStyle w:val="a6"/>
        <w:spacing w:before="240" w:after="0"/>
        <w:ind w:firstLine="567"/>
        <w:jc w:val="both"/>
      </w:pPr>
      <w:bookmarkStart w:id="22" w:name="sub_43052"/>
      <w:bookmarkEnd w:id="18"/>
      <w:bookmarkEnd w:id="19"/>
      <w:bookmarkEnd w:id="20"/>
      <w:r w:rsidRPr="00117868">
        <w:t>Все сохраняемые и образуемые земельные участки имеют категорию земли сельскохозяйственного назначения.</w:t>
      </w:r>
    </w:p>
    <w:p w:rsidR="00255EBB" w:rsidRDefault="00255EBB" w:rsidP="00255EBB">
      <w:pPr>
        <w:pStyle w:val="afffff"/>
        <w:spacing w:before="480"/>
        <w:rPr>
          <w:lang w:val="ru-RU"/>
        </w:rPr>
      </w:pPr>
      <w:bookmarkStart w:id="23" w:name="_Toc67259740"/>
      <w:bookmarkEnd w:id="22"/>
      <w:r>
        <w:rPr>
          <w:lang w:val="ru-RU"/>
        </w:rPr>
        <w:t>Таблица 4</w:t>
      </w:r>
      <w:bookmarkEnd w:id="23"/>
    </w:p>
    <w:p w:rsidR="00255EBB" w:rsidRDefault="00255EBB" w:rsidP="00255EBB">
      <w:pPr>
        <w:pStyle w:val="afffff0"/>
        <w:rPr>
          <w:lang w:val="ru-RU"/>
        </w:rPr>
      </w:pPr>
      <w:r>
        <w:rPr>
          <w:lang w:val="ru-RU"/>
        </w:rPr>
        <w:t>Ведомость координат поворотных</w:t>
      </w:r>
      <w:bookmarkStart w:id="24" w:name="_GoBack"/>
      <w:bookmarkEnd w:id="24"/>
      <w:r>
        <w:rPr>
          <w:lang w:val="ru-RU"/>
        </w:rPr>
        <w:t xml:space="preserve"> точек образуемых земельных участков</w:t>
      </w:r>
    </w:p>
    <w:p w:rsidR="00A85FF8" w:rsidRDefault="00A85FF8" w:rsidP="00A85FF8">
      <w:pPr>
        <w:sectPr w:rsidR="00A85FF8" w:rsidSect="00CC03D7">
          <w:footerReference w:type="even" r:id="rId23"/>
          <w:pgSz w:w="11907" w:h="16839" w:code="9"/>
          <w:pgMar w:top="851" w:right="851" w:bottom="851" w:left="1104" w:header="420" w:footer="176" w:gutter="0"/>
          <w:cols w:space="720"/>
          <w:docGrid w:linePitch="360"/>
        </w:sectPr>
      </w:pPr>
    </w:p>
    <w:tbl>
      <w:tblPr>
        <w:tblW w:w="4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53"/>
        <w:gridCol w:w="1654"/>
        <w:gridCol w:w="1518"/>
      </w:tblGrid>
      <w:tr w:rsidR="00255EBB" w:rsidRPr="00C700ED" w:rsidTr="00944B9C">
        <w:trPr>
          <w:cantSplit/>
          <w:trHeight w:val="510"/>
          <w:tblHeader/>
        </w:trPr>
        <w:tc>
          <w:tcPr>
            <w:tcW w:w="1653" w:type="dxa"/>
            <w:shd w:val="clear" w:color="auto" w:fill="auto"/>
            <w:noWrap/>
            <w:vAlign w:val="center"/>
          </w:tcPr>
          <w:p w:rsidR="00255EBB" w:rsidRPr="00C700ED" w:rsidRDefault="00255EBB" w:rsidP="00042EEE">
            <w:pPr>
              <w:pStyle w:val="afffff1"/>
            </w:pPr>
            <w:r w:rsidRPr="00C700ED">
              <w:lastRenderedPageBreak/>
              <w:t xml:space="preserve">№ </w:t>
            </w:r>
            <w:proofErr w:type="gramStart"/>
            <w:r w:rsidRPr="00C700ED">
              <w:t>п</w:t>
            </w:r>
            <w:proofErr w:type="gramEnd"/>
            <w:r w:rsidRPr="00C700ED">
              <w:t>/п</w:t>
            </w:r>
          </w:p>
        </w:tc>
        <w:tc>
          <w:tcPr>
            <w:tcW w:w="1654" w:type="dxa"/>
            <w:shd w:val="clear" w:color="auto" w:fill="auto"/>
            <w:noWrap/>
            <w:vAlign w:val="center"/>
          </w:tcPr>
          <w:p w:rsidR="00255EBB" w:rsidRPr="00C700ED" w:rsidRDefault="00255EBB" w:rsidP="00042EEE">
            <w:pPr>
              <w:pStyle w:val="afffff1"/>
            </w:pPr>
            <w:r w:rsidRPr="00C700ED">
              <w:t>X (м)</w:t>
            </w:r>
          </w:p>
        </w:tc>
        <w:tc>
          <w:tcPr>
            <w:tcW w:w="1518" w:type="dxa"/>
            <w:shd w:val="clear" w:color="auto" w:fill="auto"/>
            <w:noWrap/>
            <w:vAlign w:val="center"/>
          </w:tcPr>
          <w:p w:rsidR="00255EBB" w:rsidRPr="00C700ED" w:rsidRDefault="00255EBB" w:rsidP="00042EEE">
            <w:pPr>
              <w:pStyle w:val="afffff1"/>
            </w:pPr>
            <w:r w:rsidRPr="00C700ED">
              <w:t>Y (м)</w:t>
            </w:r>
          </w:p>
        </w:tc>
      </w:tr>
      <w:tr w:rsidR="00A85FF8" w:rsidRPr="00A85FF8" w:rsidTr="00944B9C">
        <w:tc>
          <w:tcPr>
            <w:tcW w:w="4825" w:type="dxa"/>
            <w:gridSpan w:val="3"/>
            <w:shd w:val="clear" w:color="auto" w:fill="auto"/>
            <w:noWrap/>
            <w:vAlign w:val="center"/>
            <w:hideMark/>
          </w:tcPr>
          <w:p w:rsidR="00A85FF8" w:rsidRPr="00A85FF8" w:rsidRDefault="00A85FF8" w:rsidP="00A85FF8">
            <w:pPr>
              <w:pStyle w:val="afffff1"/>
              <w:rPr>
                <w:b/>
                <w:sz w:val="20"/>
              </w:rPr>
            </w:pPr>
            <w:r w:rsidRPr="00A85FF8">
              <w:rPr>
                <w:b/>
              </w:rPr>
              <w:t>:ЗУ</w:t>
            </w:r>
            <w:proofErr w:type="gramStart"/>
            <w:r w:rsidRPr="00A85FF8">
              <w:rPr>
                <w:b/>
              </w:rPr>
              <w:t>1</w:t>
            </w:r>
            <w:proofErr w:type="gramEnd"/>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1</w:t>
            </w:r>
          </w:p>
        </w:tc>
        <w:tc>
          <w:tcPr>
            <w:tcW w:w="1654" w:type="dxa"/>
            <w:shd w:val="clear" w:color="auto" w:fill="auto"/>
            <w:noWrap/>
            <w:vAlign w:val="center"/>
            <w:hideMark/>
          </w:tcPr>
          <w:p w:rsidR="00A85FF8" w:rsidRPr="00A85FF8" w:rsidRDefault="00A85FF8" w:rsidP="00A85FF8">
            <w:pPr>
              <w:pStyle w:val="afffff2"/>
            </w:pPr>
            <w:r w:rsidRPr="00A85FF8">
              <w:t>954336,52</w:t>
            </w:r>
          </w:p>
        </w:tc>
        <w:tc>
          <w:tcPr>
            <w:tcW w:w="1518" w:type="dxa"/>
            <w:shd w:val="clear" w:color="auto" w:fill="auto"/>
            <w:noWrap/>
            <w:vAlign w:val="center"/>
            <w:hideMark/>
          </w:tcPr>
          <w:p w:rsidR="00A85FF8" w:rsidRPr="00A85FF8" w:rsidRDefault="00A85FF8" w:rsidP="00A85FF8">
            <w:pPr>
              <w:pStyle w:val="afffff2"/>
            </w:pPr>
            <w:r w:rsidRPr="00A85FF8">
              <w:t>3494312,10</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2</w:t>
            </w:r>
          </w:p>
        </w:tc>
        <w:tc>
          <w:tcPr>
            <w:tcW w:w="1654" w:type="dxa"/>
            <w:shd w:val="clear" w:color="auto" w:fill="auto"/>
            <w:noWrap/>
            <w:vAlign w:val="center"/>
            <w:hideMark/>
          </w:tcPr>
          <w:p w:rsidR="00A85FF8" w:rsidRPr="00A85FF8" w:rsidRDefault="00A85FF8" w:rsidP="00A85FF8">
            <w:pPr>
              <w:pStyle w:val="afffff2"/>
            </w:pPr>
            <w:r w:rsidRPr="00A85FF8">
              <w:t>954327,77</w:t>
            </w:r>
          </w:p>
        </w:tc>
        <w:tc>
          <w:tcPr>
            <w:tcW w:w="1518" w:type="dxa"/>
            <w:shd w:val="clear" w:color="auto" w:fill="auto"/>
            <w:noWrap/>
            <w:vAlign w:val="center"/>
            <w:hideMark/>
          </w:tcPr>
          <w:p w:rsidR="00A85FF8" w:rsidRPr="00A85FF8" w:rsidRDefault="00A85FF8" w:rsidP="00A85FF8">
            <w:pPr>
              <w:pStyle w:val="afffff2"/>
            </w:pPr>
            <w:r w:rsidRPr="00A85FF8">
              <w:t>3494316,68</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3</w:t>
            </w:r>
          </w:p>
        </w:tc>
        <w:tc>
          <w:tcPr>
            <w:tcW w:w="1654" w:type="dxa"/>
            <w:shd w:val="clear" w:color="auto" w:fill="auto"/>
            <w:noWrap/>
            <w:vAlign w:val="center"/>
            <w:hideMark/>
          </w:tcPr>
          <w:p w:rsidR="00A85FF8" w:rsidRPr="00A85FF8" w:rsidRDefault="00A85FF8" w:rsidP="00A85FF8">
            <w:pPr>
              <w:pStyle w:val="afffff2"/>
            </w:pPr>
            <w:r w:rsidRPr="00A85FF8">
              <w:t>954321,03</w:t>
            </w:r>
          </w:p>
        </w:tc>
        <w:tc>
          <w:tcPr>
            <w:tcW w:w="1518" w:type="dxa"/>
            <w:shd w:val="clear" w:color="auto" w:fill="auto"/>
            <w:noWrap/>
            <w:vAlign w:val="center"/>
            <w:hideMark/>
          </w:tcPr>
          <w:p w:rsidR="00A85FF8" w:rsidRPr="00A85FF8" w:rsidRDefault="00A85FF8" w:rsidP="00A85FF8">
            <w:pPr>
              <w:pStyle w:val="afffff2"/>
            </w:pPr>
            <w:r w:rsidRPr="00A85FF8">
              <w:t>3494335,76</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4</w:t>
            </w:r>
          </w:p>
        </w:tc>
        <w:tc>
          <w:tcPr>
            <w:tcW w:w="1654" w:type="dxa"/>
            <w:shd w:val="clear" w:color="auto" w:fill="auto"/>
            <w:noWrap/>
            <w:vAlign w:val="center"/>
            <w:hideMark/>
          </w:tcPr>
          <w:p w:rsidR="00A85FF8" w:rsidRPr="00A85FF8" w:rsidRDefault="00A85FF8" w:rsidP="00A85FF8">
            <w:pPr>
              <w:pStyle w:val="afffff2"/>
            </w:pPr>
            <w:r w:rsidRPr="00A85FF8">
              <w:t>954339,53</w:t>
            </w:r>
          </w:p>
        </w:tc>
        <w:tc>
          <w:tcPr>
            <w:tcW w:w="1518" w:type="dxa"/>
            <w:shd w:val="clear" w:color="auto" w:fill="auto"/>
            <w:noWrap/>
            <w:vAlign w:val="center"/>
            <w:hideMark/>
          </w:tcPr>
          <w:p w:rsidR="00A85FF8" w:rsidRPr="00A85FF8" w:rsidRDefault="00A85FF8" w:rsidP="00A85FF8">
            <w:pPr>
              <w:pStyle w:val="afffff2"/>
            </w:pPr>
            <w:r w:rsidRPr="00A85FF8">
              <w:t>3494349,42</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5</w:t>
            </w:r>
          </w:p>
        </w:tc>
        <w:tc>
          <w:tcPr>
            <w:tcW w:w="1654" w:type="dxa"/>
            <w:shd w:val="clear" w:color="auto" w:fill="auto"/>
            <w:noWrap/>
            <w:vAlign w:val="center"/>
            <w:hideMark/>
          </w:tcPr>
          <w:p w:rsidR="00A85FF8" w:rsidRPr="00A85FF8" w:rsidRDefault="00A85FF8" w:rsidP="00A85FF8">
            <w:pPr>
              <w:pStyle w:val="afffff2"/>
            </w:pPr>
            <w:r w:rsidRPr="00A85FF8">
              <w:t>954349,59</w:t>
            </w:r>
          </w:p>
        </w:tc>
        <w:tc>
          <w:tcPr>
            <w:tcW w:w="1518" w:type="dxa"/>
            <w:shd w:val="clear" w:color="auto" w:fill="auto"/>
            <w:noWrap/>
            <w:vAlign w:val="center"/>
            <w:hideMark/>
          </w:tcPr>
          <w:p w:rsidR="00A85FF8" w:rsidRPr="00A85FF8" w:rsidRDefault="00A85FF8" w:rsidP="00A85FF8">
            <w:pPr>
              <w:pStyle w:val="afffff2"/>
            </w:pPr>
            <w:r w:rsidRPr="00A85FF8">
              <w:t>3494336,69</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6</w:t>
            </w:r>
          </w:p>
        </w:tc>
        <w:tc>
          <w:tcPr>
            <w:tcW w:w="1654" w:type="dxa"/>
            <w:shd w:val="clear" w:color="auto" w:fill="auto"/>
            <w:noWrap/>
            <w:vAlign w:val="center"/>
            <w:hideMark/>
          </w:tcPr>
          <w:p w:rsidR="00A85FF8" w:rsidRPr="00A85FF8" w:rsidRDefault="00A85FF8" w:rsidP="00A85FF8">
            <w:pPr>
              <w:pStyle w:val="afffff2"/>
            </w:pPr>
            <w:r w:rsidRPr="00A85FF8">
              <w:t>954348,12</w:t>
            </w:r>
          </w:p>
        </w:tc>
        <w:tc>
          <w:tcPr>
            <w:tcW w:w="1518" w:type="dxa"/>
            <w:shd w:val="clear" w:color="auto" w:fill="auto"/>
            <w:noWrap/>
            <w:vAlign w:val="center"/>
            <w:hideMark/>
          </w:tcPr>
          <w:p w:rsidR="00A85FF8" w:rsidRPr="00A85FF8" w:rsidRDefault="00A85FF8" w:rsidP="00A85FF8">
            <w:pPr>
              <w:pStyle w:val="afffff2"/>
            </w:pPr>
            <w:r w:rsidRPr="00A85FF8">
              <w:t>3494333,92</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1</w:t>
            </w:r>
          </w:p>
        </w:tc>
        <w:tc>
          <w:tcPr>
            <w:tcW w:w="1654" w:type="dxa"/>
            <w:shd w:val="clear" w:color="auto" w:fill="auto"/>
            <w:noWrap/>
            <w:vAlign w:val="center"/>
            <w:hideMark/>
          </w:tcPr>
          <w:p w:rsidR="00A85FF8" w:rsidRPr="00A85FF8" w:rsidRDefault="00A85FF8" w:rsidP="00A85FF8">
            <w:pPr>
              <w:pStyle w:val="afffff2"/>
            </w:pPr>
            <w:r w:rsidRPr="00A85FF8">
              <w:t>954336,52</w:t>
            </w:r>
          </w:p>
        </w:tc>
        <w:tc>
          <w:tcPr>
            <w:tcW w:w="1518" w:type="dxa"/>
            <w:shd w:val="clear" w:color="auto" w:fill="auto"/>
            <w:noWrap/>
            <w:vAlign w:val="center"/>
            <w:hideMark/>
          </w:tcPr>
          <w:p w:rsidR="00A85FF8" w:rsidRPr="00A85FF8" w:rsidRDefault="00A85FF8" w:rsidP="00A85FF8">
            <w:pPr>
              <w:pStyle w:val="afffff2"/>
            </w:pPr>
            <w:r w:rsidRPr="00A85FF8">
              <w:t>3494312,10</w:t>
            </w:r>
          </w:p>
        </w:tc>
      </w:tr>
      <w:tr w:rsidR="00A85FF8" w:rsidRPr="00A85FF8" w:rsidTr="00944B9C">
        <w:tc>
          <w:tcPr>
            <w:tcW w:w="4825" w:type="dxa"/>
            <w:gridSpan w:val="3"/>
            <w:shd w:val="clear" w:color="auto" w:fill="auto"/>
            <w:noWrap/>
            <w:vAlign w:val="center"/>
            <w:hideMark/>
          </w:tcPr>
          <w:p w:rsidR="00A85FF8" w:rsidRPr="00A85FF8" w:rsidRDefault="00A85FF8" w:rsidP="00A85FF8">
            <w:pPr>
              <w:pStyle w:val="afffff1"/>
              <w:rPr>
                <w:b/>
                <w:sz w:val="20"/>
              </w:rPr>
            </w:pPr>
            <w:r w:rsidRPr="00A85FF8">
              <w:rPr>
                <w:b/>
              </w:rPr>
              <w:t>:ЗУ3</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1</w:t>
            </w:r>
          </w:p>
        </w:tc>
        <w:tc>
          <w:tcPr>
            <w:tcW w:w="1654" w:type="dxa"/>
            <w:shd w:val="clear" w:color="auto" w:fill="auto"/>
            <w:noWrap/>
            <w:vAlign w:val="center"/>
            <w:hideMark/>
          </w:tcPr>
          <w:p w:rsidR="00A85FF8" w:rsidRPr="00A85FF8" w:rsidRDefault="00A85FF8" w:rsidP="00A85FF8">
            <w:pPr>
              <w:pStyle w:val="afffff2"/>
            </w:pPr>
            <w:r w:rsidRPr="00A85FF8">
              <w:t>954391,52</w:t>
            </w:r>
          </w:p>
        </w:tc>
        <w:tc>
          <w:tcPr>
            <w:tcW w:w="1518" w:type="dxa"/>
            <w:shd w:val="clear" w:color="auto" w:fill="auto"/>
            <w:noWrap/>
            <w:vAlign w:val="center"/>
            <w:hideMark/>
          </w:tcPr>
          <w:p w:rsidR="00A85FF8" w:rsidRPr="00A85FF8" w:rsidRDefault="00A85FF8" w:rsidP="00A85FF8">
            <w:pPr>
              <w:pStyle w:val="afffff2"/>
            </w:pPr>
            <w:r w:rsidRPr="00A85FF8">
              <w:t>3494317,34</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2</w:t>
            </w:r>
          </w:p>
        </w:tc>
        <w:tc>
          <w:tcPr>
            <w:tcW w:w="1654" w:type="dxa"/>
            <w:shd w:val="clear" w:color="auto" w:fill="auto"/>
            <w:noWrap/>
            <w:vAlign w:val="center"/>
            <w:hideMark/>
          </w:tcPr>
          <w:p w:rsidR="00A85FF8" w:rsidRPr="00A85FF8" w:rsidRDefault="00A85FF8" w:rsidP="00A85FF8">
            <w:pPr>
              <w:pStyle w:val="afffff2"/>
            </w:pPr>
            <w:r w:rsidRPr="00A85FF8">
              <w:t>954388,83</w:t>
            </w:r>
          </w:p>
        </w:tc>
        <w:tc>
          <w:tcPr>
            <w:tcW w:w="1518" w:type="dxa"/>
            <w:shd w:val="clear" w:color="auto" w:fill="auto"/>
            <w:noWrap/>
            <w:vAlign w:val="center"/>
            <w:hideMark/>
          </w:tcPr>
          <w:p w:rsidR="00A85FF8" w:rsidRPr="00A85FF8" w:rsidRDefault="00A85FF8" w:rsidP="00A85FF8">
            <w:pPr>
              <w:pStyle w:val="afffff2"/>
            </w:pPr>
            <w:r w:rsidRPr="00A85FF8">
              <w:t>3494284,56</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3</w:t>
            </w:r>
          </w:p>
        </w:tc>
        <w:tc>
          <w:tcPr>
            <w:tcW w:w="1654" w:type="dxa"/>
            <w:shd w:val="clear" w:color="auto" w:fill="auto"/>
            <w:noWrap/>
            <w:vAlign w:val="center"/>
            <w:hideMark/>
          </w:tcPr>
          <w:p w:rsidR="00A85FF8" w:rsidRPr="00A85FF8" w:rsidRDefault="00A85FF8" w:rsidP="00A85FF8">
            <w:pPr>
              <w:pStyle w:val="afffff2"/>
            </w:pPr>
            <w:r w:rsidRPr="00A85FF8">
              <w:t>954365,88</w:t>
            </w:r>
          </w:p>
        </w:tc>
        <w:tc>
          <w:tcPr>
            <w:tcW w:w="1518" w:type="dxa"/>
            <w:shd w:val="clear" w:color="auto" w:fill="auto"/>
            <w:noWrap/>
            <w:vAlign w:val="center"/>
            <w:hideMark/>
          </w:tcPr>
          <w:p w:rsidR="00A85FF8" w:rsidRPr="00A85FF8" w:rsidRDefault="00A85FF8" w:rsidP="00A85FF8">
            <w:pPr>
              <w:pStyle w:val="afffff2"/>
            </w:pPr>
            <w:r w:rsidRPr="00A85FF8">
              <w:t>3494296,55</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4</w:t>
            </w:r>
          </w:p>
        </w:tc>
        <w:tc>
          <w:tcPr>
            <w:tcW w:w="1654" w:type="dxa"/>
            <w:shd w:val="clear" w:color="auto" w:fill="auto"/>
            <w:noWrap/>
            <w:vAlign w:val="center"/>
            <w:hideMark/>
          </w:tcPr>
          <w:p w:rsidR="00A85FF8" w:rsidRPr="00A85FF8" w:rsidRDefault="00A85FF8" w:rsidP="00A85FF8">
            <w:pPr>
              <w:pStyle w:val="afffff2"/>
            </w:pPr>
            <w:r w:rsidRPr="00A85FF8">
              <w:t>954375,51</w:t>
            </w:r>
          </w:p>
        </w:tc>
        <w:tc>
          <w:tcPr>
            <w:tcW w:w="1518" w:type="dxa"/>
            <w:shd w:val="clear" w:color="auto" w:fill="auto"/>
            <w:noWrap/>
            <w:vAlign w:val="center"/>
            <w:hideMark/>
          </w:tcPr>
          <w:p w:rsidR="00A85FF8" w:rsidRPr="00A85FF8" w:rsidRDefault="00A85FF8" w:rsidP="00A85FF8">
            <w:pPr>
              <w:pStyle w:val="afffff2"/>
            </w:pPr>
            <w:r w:rsidRPr="00A85FF8">
              <w:t>3494323,41</w:t>
            </w:r>
          </w:p>
        </w:tc>
      </w:tr>
      <w:tr w:rsidR="00A85FF8" w:rsidRPr="00A85FF8" w:rsidTr="00944B9C">
        <w:tc>
          <w:tcPr>
            <w:tcW w:w="1653" w:type="dxa"/>
            <w:shd w:val="clear" w:color="auto" w:fill="auto"/>
            <w:noWrap/>
            <w:vAlign w:val="center"/>
            <w:hideMark/>
          </w:tcPr>
          <w:p w:rsidR="00A85FF8" w:rsidRPr="00A85FF8" w:rsidRDefault="00A85FF8" w:rsidP="00A85FF8">
            <w:pPr>
              <w:pStyle w:val="afffff2"/>
            </w:pPr>
            <w:r w:rsidRPr="00A85FF8">
              <w:t>1</w:t>
            </w:r>
          </w:p>
        </w:tc>
        <w:tc>
          <w:tcPr>
            <w:tcW w:w="1654" w:type="dxa"/>
            <w:shd w:val="clear" w:color="auto" w:fill="auto"/>
            <w:noWrap/>
            <w:vAlign w:val="center"/>
            <w:hideMark/>
          </w:tcPr>
          <w:p w:rsidR="00A85FF8" w:rsidRPr="00A85FF8" w:rsidRDefault="00A85FF8" w:rsidP="00A85FF8">
            <w:pPr>
              <w:pStyle w:val="afffff2"/>
            </w:pPr>
            <w:r w:rsidRPr="00A85FF8">
              <w:t>954391,52</w:t>
            </w:r>
          </w:p>
        </w:tc>
        <w:tc>
          <w:tcPr>
            <w:tcW w:w="1518" w:type="dxa"/>
            <w:shd w:val="clear" w:color="auto" w:fill="auto"/>
            <w:noWrap/>
            <w:vAlign w:val="center"/>
            <w:hideMark/>
          </w:tcPr>
          <w:p w:rsidR="00A85FF8" w:rsidRPr="00A85FF8" w:rsidRDefault="00A85FF8" w:rsidP="00A85FF8">
            <w:pPr>
              <w:pStyle w:val="afffff2"/>
            </w:pPr>
            <w:r w:rsidRPr="00A85FF8">
              <w:t>3494317,34</w:t>
            </w:r>
          </w:p>
        </w:tc>
      </w:tr>
      <w:tr w:rsidR="00944B9C" w:rsidRPr="00A85FF8" w:rsidTr="00944B9C">
        <w:tc>
          <w:tcPr>
            <w:tcW w:w="4825" w:type="dxa"/>
            <w:gridSpan w:val="3"/>
            <w:shd w:val="clear" w:color="auto" w:fill="auto"/>
            <w:noWrap/>
            <w:vAlign w:val="center"/>
          </w:tcPr>
          <w:p w:rsidR="00944B9C" w:rsidRPr="00A85FF8" w:rsidRDefault="00944B9C" w:rsidP="00A85FF8">
            <w:pPr>
              <w:pStyle w:val="afffff2"/>
            </w:pPr>
            <w:r>
              <w:rPr>
                <w:b/>
              </w:rPr>
              <w:t>:ЗУ</w:t>
            </w:r>
            <w:proofErr w:type="gramStart"/>
            <w:r>
              <w:rPr>
                <w:b/>
              </w:rPr>
              <w:t>4</w:t>
            </w:r>
            <w:proofErr w:type="gramEnd"/>
          </w:p>
        </w:tc>
      </w:tr>
      <w:tr w:rsidR="00944B9C" w:rsidRPr="00A85FF8" w:rsidTr="00944B9C">
        <w:tc>
          <w:tcPr>
            <w:tcW w:w="1653" w:type="dxa"/>
            <w:shd w:val="clear" w:color="auto" w:fill="auto"/>
            <w:noWrap/>
            <w:vAlign w:val="center"/>
          </w:tcPr>
          <w:p w:rsidR="00944B9C" w:rsidRPr="00A85FF8" w:rsidRDefault="00944B9C" w:rsidP="00944B9C">
            <w:pPr>
              <w:pStyle w:val="afffff2"/>
            </w:pPr>
            <w:r w:rsidRPr="00A85FF8">
              <w:t>1</w:t>
            </w:r>
          </w:p>
        </w:tc>
        <w:tc>
          <w:tcPr>
            <w:tcW w:w="1654" w:type="dxa"/>
            <w:shd w:val="clear" w:color="auto" w:fill="auto"/>
            <w:noWrap/>
            <w:vAlign w:val="center"/>
          </w:tcPr>
          <w:p w:rsidR="00944B9C" w:rsidRPr="00051235" w:rsidRDefault="00944B9C" w:rsidP="00944B9C">
            <w:pPr>
              <w:jc w:val="center"/>
              <w:rPr>
                <w:rFonts w:eastAsia="Calibri"/>
              </w:rPr>
            </w:pPr>
            <w:r w:rsidRPr="00051235">
              <w:rPr>
                <w:rFonts w:eastAsia="Calibri"/>
              </w:rPr>
              <w:t>954409,31</w:t>
            </w:r>
          </w:p>
        </w:tc>
        <w:tc>
          <w:tcPr>
            <w:tcW w:w="1518" w:type="dxa"/>
            <w:shd w:val="clear" w:color="auto" w:fill="auto"/>
            <w:noWrap/>
            <w:vAlign w:val="center"/>
          </w:tcPr>
          <w:p w:rsidR="00944B9C" w:rsidRPr="00051235" w:rsidRDefault="00944B9C" w:rsidP="00944B9C">
            <w:pPr>
              <w:jc w:val="center"/>
              <w:rPr>
                <w:rFonts w:eastAsia="Calibri"/>
              </w:rPr>
            </w:pPr>
            <w:r w:rsidRPr="00051235">
              <w:rPr>
                <w:rFonts w:eastAsia="Calibri"/>
              </w:rPr>
              <w:t>3494272,62</w:t>
            </w:r>
          </w:p>
        </w:tc>
      </w:tr>
      <w:tr w:rsidR="00944B9C" w:rsidRPr="00A85FF8" w:rsidTr="00944B9C">
        <w:tc>
          <w:tcPr>
            <w:tcW w:w="1653" w:type="dxa"/>
            <w:shd w:val="clear" w:color="auto" w:fill="auto"/>
            <w:noWrap/>
            <w:vAlign w:val="center"/>
          </w:tcPr>
          <w:p w:rsidR="00944B9C" w:rsidRPr="00A85FF8" w:rsidRDefault="00944B9C" w:rsidP="00944B9C">
            <w:pPr>
              <w:pStyle w:val="afffff2"/>
            </w:pPr>
            <w:r w:rsidRPr="00A85FF8">
              <w:t>2</w:t>
            </w:r>
          </w:p>
        </w:tc>
        <w:tc>
          <w:tcPr>
            <w:tcW w:w="1654" w:type="dxa"/>
            <w:shd w:val="clear" w:color="auto" w:fill="auto"/>
            <w:noWrap/>
            <w:vAlign w:val="center"/>
          </w:tcPr>
          <w:p w:rsidR="00944B9C" w:rsidRPr="00051235" w:rsidRDefault="00944B9C" w:rsidP="00944B9C">
            <w:pPr>
              <w:jc w:val="center"/>
              <w:rPr>
                <w:rFonts w:eastAsia="Calibri"/>
              </w:rPr>
            </w:pPr>
            <w:r w:rsidRPr="00051235">
              <w:rPr>
                <w:rFonts w:eastAsia="Calibri"/>
              </w:rPr>
              <w:t>954414,32</w:t>
            </w:r>
          </w:p>
        </w:tc>
        <w:tc>
          <w:tcPr>
            <w:tcW w:w="1518" w:type="dxa"/>
            <w:shd w:val="clear" w:color="auto" w:fill="auto"/>
            <w:noWrap/>
            <w:vAlign w:val="center"/>
          </w:tcPr>
          <w:p w:rsidR="00944B9C" w:rsidRPr="00051235" w:rsidRDefault="00944B9C" w:rsidP="00944B9C">
            <w:pPr>
              <w:jc w:val="center"/>
              <w:rPr>
                <w:rFonts w:eastAsia="Calibri"/>
              </w:rPr>
            </w:pPr>
            <w:r w:rsidRPr="00051235">
              <w:rPr>
                <w:rFonts w:eastAsia="Calibri"/>
              </w:rPr>
              <w:t>3494310,62</w:t>
            </w:r>
          </w:p>
        </w:tc>
      </w:tr>
      <w:tr w:rsidR="00944B9C" w:rsidRPr="00A85FF8" w:rsidTr="00944B9C">
        <w:tc>
          <w:tcPr>
            <w:tcW w:w="1653" w:type="dxa"/>
            <w:shd w:val="clear" w:color="auto" w:fill="auto"/>
            <w:noWrap/>
            <w:vAlign w:val="center"/>
          </w:tcPr>
          <w:p w:rsidR="00944B9C" w:rsidRPr="00A85FF8" w:rsidRDefault="00944B9C" w:rsidP="00944B9C">
            <w:pPr>
              <w:pStyle w:val="afffff2"/>
            </w:pPr>
            <w:r w:rsidRPr="00A85FF8">
              <w:t>3</w:t>
            </w:r>
          </w:p>
        </w:tc>
        <w:tc>
          <w:tcPr>
            <w:tcW w:w="1654" w:type="dxa"/>
            <w:shd w:val="clear" w:color="auto" w:fill="auto"/>
            <w:noWrap/>
            <w:vAlign w:val="center"/>
          </w:tcPr>
          <w:p w:rsidR="00944B9C" w:rsidRPr="00051235" w:rsidRDefault="00944B9C" w:rsidP="00944B9C">
            <w:pPr>
              <w:jc w:val="center"/>
              <w:rPr>
                <w:rFonts w:eastAsia="Calibri"/>
              </w:rPr>
            </w:pPr>
            <w:r w:rsidRPr="00051235">
              <w:rPr>
                <w:rFonts w:eastAsia="Calibri"/>
              </w:rPr>
              <w:t>954391,52</w:t>
            </w:r>
          </w:p>
        </w:tc>
        <w:tc>
          <w:tcPr>
            <w:tcW w:w="1518" w:type="dxa"/>
            <w:shd w:val="clear" w:color="auto" w:fill="auto"/>
            <w:noWrap/>
            <w:vAlign w:val="center"/>
          </w:tcPr>
          <w:p w:rsidR="00944B9C" w:rsidRPr="00051235" w:rsidRDefault="00944B9C" w:rsidP="00944B9C">
            <w:pPr>
              <w:jc w:val="center"/>
              <w:rPr>
                <w:rFonts w:eastAsia="Calibri"/>
              </w:rPr>
            </w:pPr>
            <w:r w:rsidRPr="00051235">
              <w:rPr>
                <w:rFonts w:eastAsia="Calibri"/>
              </w:rPr>
              <w:t>3494317,34</w:t>
            </w:r>
          </w:p>
        </w:tc>
      </w:tr>
      <w:tr w:rsidR="00944B9C" w:rsidRPr="00A85FF8" w:rsidTr="00944B9C">
        <w:tc>
          <w:tcPr>
            <w:tcW w:w="1653" w:type="dxa"/>
            <w:shd w:val="clear" w:color="auto" w:fill="auto"/>
            <w:noWrap/>
            <w:vAlign w:val="center"/>
          </w:tcPr>
          <w:p w:rsidR="00944B9C" w:rsidRPr="00A85FF8" w:rsidRDefault="00944B9C" w:rsidP="00944B9C">
            <w:pPr>
              <w:pStyle w:val="afffff2"/>
            </w:pPr>
            <w:r w:rsidRPr="00A85FF8">
              <w:t>4</w:t>
            </w:r>
          </w:p>
        </w:tc>
        <w:tc>
          <w:tcPr>
            <w:tcW w:w="1654" w:type="dxa"/>
            <w:shd w:val="clear" w:color="auto" w:fill="auto"/>
            <w:noWrap/>
            <w:vAlign w:val="center"/>
          </w:tcPr>
          <w:p w:rsidR="00944B9C" w:rsidRPr="00051235" w:rsidRDefault="00944B9C" w:rsidP="00944B9C">
            <w:pPr>
              <w:jc w:val="center"/>
              <w:rPr>
                <w:rFonts w:eastAsia="Calibri"/>
              </w:rPr>
            </w:pPr>
            <w:r w:rsidRPr="00051235">
              <w:rPr>
                <w:rFonts w:eastAsia="Calibri"/>
              </w:rPr>
              <w:t>954388,83</w:t>
            </w:r>
          </w:p>
        </w:tc>
        <w:tc>
          <w:tcPr>
            <w:tcW w:w="1518" w:type="dxa"/>
            <w:shd w:val="clear" w:color="auto" w:fill="auto"/>
            <w:noWrap/>
            <w:vAlign w:val="center"/>
          </w:tcPr>
          <w:p w:rsidR="00944B9C" w:rsidRPr="00051235" w:rsidRDefault="00944B9C" w:rsidP="00944B9C">
            <w:pPr>
              <w:jc w:val="center"/>
              <w:rPr>
                <w:rFonts w:eastAsia="Calibri"/>
              </w:rPr>
            </w:pPr>
            <w:r w:rsidRPr="00051235">
              <w:rPr>
                <w:rFonts w:eastAsia="Calibri"/>
              </w:rPr>
              <w:t>3494284,56</w:t>
            </w:r>
          </w:p>
        </w:tc>
      </w:tr>
      <w:tr w:rsidR="00944B9C" w:rsidRPr="00A85FF8" w:rsidTr="00944B9C">
        <w:tc>
          <w:tcPr>
            <w:tcW w:w="1653" w:type="dxa"/>
            <w:shd w:val="clear" w:color="auto" w:fill="auto"/>
            <w:noWrap/>
            <w:vAlign w:val="center"/>
          </w:tcPr>
          <w:p w:rsidR="00944B9C" w:rsidRPr="00A85FF8" w:rsidRDefault="00944B9C" w:rsidP="00944B9C">
            <w:pPr>
              <w:pStyle w:val="afffff2"/>
            </w:pPr>
            <w:r w:rsidRPr="00A85FF8">
              <w:t>1</w:t>
            </w:r>
          </w:p>
        </w:tc>
        <w:tc>
          <w:tcPr>
            <w:tcW w:w="1654" w:type="dxa"/>
            <w:shd w:val="clear" w:color="auto" w:fill="auto"/>
            <w:noWrap/>
            <w:vAlign w:val="center"/>
          </w:tcPr>
          <w:p w:rsidR="00944B9C" w:rsidRPr="00051235" w:rsidRDefault="00944B9C" w:rsidP="00944B9C">
            <w:pPr>
              <w:jc w:val="center"/>
              <w:rPr>
                <w:rFonts w:eastAsia="Calibri"/>
              </w:rPr>
            </w:pPr>
            <w:r w:rsidRPr="00051235">
              <w:rPr>
                <w:rFonts w:eastAsia="Calibri"/>
              </w:rPr>
              <w:t>954409,31</w:t>
            </w:r>
          </w:p>
        </w:tc>
        <w:tc>
          <w:tcPr>
            <w:tcW w:w="1518" w:type="dxa"/>
            <w:shd w:val="clear" w:color="auto" w:fill="auto"/>
            <w:noWrap/>
            <w:vAlign w:val="center"/>
          </w:tcPr>
          <w:p w:rsidR="00944B9C" w:rsidRPr="00051235" w:rsidRDefault="00944B9C" w:rsidP="00944B9C">
            <w:pPr>
              <w:jc w:val="center"/>
              <w:rPr>
                <w:rFonts w:eastAsia="Calibri"/>
              </w:rPr>
            </w:pPr>
            <w:r w:rsidRPr="00051235">
              <w:rPr>
                <w:rFonts w:eastAsia="Calibri"/>
              </w:rPr>
              <w:t>3494272,62</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w:t>
            </w:r>
            <w:proofErr w:type="gramStart"/>
            <w:r w:rsidRPr="00A85FF8">
              <w:rPr>
                <w:b/>
              </w:rPr>
              <w:t>6</w:t>
            </w:r>
            <w:proofErr w:type="gramEnd"/>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954451,00</w:t>
            </w:r>
          </w:p>
        </w:tc>
        <w:tc>
          <w:tcPr>
            <w:tcW w:w="1518" w:type="dxa"/>
            <w:shd w:val="clear" w:color="auto" w:fill="auto"/>
            <w:noWrap/>
            <w:vAlign w:val="center"/>
            <w:hideMark/>
          </w:tcPr>
          <w:p w:rsidR="00944B9C" w:rsidRPr="00A85FF8" w:rsidRDefault="00944B9C" w:rsidP="00A85FF8">
            <w:pPr>
              <w:pStyle w:val="afffff2"/>
            </w:pPr>
            <w:r w:rsidRPr="00A85FF8">
              <w:t>3494263,00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954431,00</w:t>
            </w:r>
          </w:p>
        </w:tc>
        <w:tc>
          <w:tcPr>
            <w:tcW w:w="1518" w:type="dxa"/>
            <w:shd w:val="clear" w:color="auto" w:fill="auto"/>
            <w:noWrap/>
            <w:vAlign w:val="center"/>
            <w:hideMark/>
          </w:tcPr>
          <w:p w:rsidR="00944B9C" w:rsidRPr="00A85FF8" w:rsidRDefault="00944B9C" w:rsidP="00A85FF8">
            <w:pPr>
              <w:pStyle w:val="afffff2"/>
            </w:pPr>
            <w:r w:rsidRPr="00A85FF8">
              <w:t>3494267,00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954434,00</w:t>
            </w:r>
          </w:p>
        </w:tc>
        <w:tc>
          <w:tcPr>
            <w:tcW w:w="1518" w:type="dxa"/>
            <w:shd w:val="clear" w:color="auto" w:fill="auto"/>
            <w:noWrap/>
            <w:vAlign w:val="center"/>
            <w:hideMark/>
          </w:tcPr>
          <w:p w:rsidR="00944B9C" w:rsidRPr="00A85FF8" w:rsidRDefault="00944B9C" w:rsidP="00A85FF8">
            <w:pPr>
              <w:pStyle w:val="afffff2"/>
            </w:pPr>
            <w:r w:rsidRPr="00A85FF8">
              <w:t>3494303,00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954434,14</w:t>
            </w:r>
          </w:p>
        </w:tc>
        <w:tc>
          <w:tcPr>
            <w:tcW w:w="1518" w:type="dxa"/>
            <w:shd w:val="clear" w:color="auto" w:fill="auto"/>
            <w:noWrap/>
            <w:vAlign w:val="center"/>
            <w:hideMark/>
          </w:tcPr>
          <w:p w:rsidR="00944B9C" w:rsidRPr="00A85FF8" w:rsidRDefault="00944B9C" w:rsidP="00A85FF8">
            <w:pPr>
              <w:pStyle w:val="afffff2"/>
            </w:pPr>
            <w:r w:rsidRPr="00A85FF8">
              <w:t>3494304,77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954451,00</w:t>
            </w:r>
          </w:p>
        </w:tc>
        <w:tc>
          <w:tcPr>
            <w:tcW w:w="1518" w:type="dxa"/>
            <w:shd w:val="clear" w:color="auto" w:fill="auto"/>
            <w:noWrap/>
            <w:vAlign w:val="center"/>
            <w:hideMark/>
          </w:tcPr>
          <w:p w:rsidR="00944B9C" w:rsidRPr="00A85FF8" w:rsidRDefault="00944B9C" w:rsidP="00A85FF8">
            <w:pPr>
              <w:pStyle w:val="afffff2"/>
            </w:pPr>
            <w:r w:rsidRPr="00A85FF8">
              <w:t>3494303,53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954451,00</w:t>
            </w:r>
          </w:p>
        </w:tc>
        <w:tc>
          <w:tcPr>
            <w:tcW w:w="1518" w:type="dxa"/>
            <w:shd w:val="clear" w:color="auto" w:fill="auto"/>
            <w:noWrap/>
            <w:vAlign w:val="center"/>
            <w:hideMark/>
          </w:tcPr>
          <w:p w:rsidR="00944B9C" w:rsidRPr="00A85FF8" w:rsidRDefault="00944B9C" w:rsidP="00A85FF8">
            <w:pPr>
              <w:pStyle w:val="afffff2"/>
            </w:pPr>
            <w:r w:rsidRPr="00A85FF8">
              <w:t>3494263,00</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w:t>
            </w:r>
            <w:proofErr w:type="gramStart"/>
            <w:r w:rsidRPr="00A85FF8">
              <w:rPr>
                <w:b/>
              </w:rPr>
              <w:t>7</w:t>
            </w:r>
            <w:proofErr w:type="gramEnd"/>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954461,56</w:t>
            </w:r>
          </w:p>
        </w:tc>
        <w:tc>
          <w:tcPr>
            <w:tcW w:w="1518" w:type="dxa"/>
            <w:shd w:val="clear" w:color="auto" w:fill="auto"/>
            <w:noWrap/>
            <w:vAlign w:val="center"/>
            <w:hideMark/>
          </w:tcPr>
          <w:p w:rsidR="00944B9C" w:rsidRPr="00A85FF8" w:rsidRDefault="00944B9C" w:rsidP="00A85FF8">
            <w:pPr>
              <w:pStyle w:val="afffff2"/>
            </w:pPr>
            <w:r w:rsidRPr="00A85FF8">
              <w:t>3494265,84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954461,67</w:t>
            </w:r>
          </w:p>
        </w:tc>
        <w:tc>
          <w:tcPr>
            <w:tcW w:w="1518" w:type="dxa"/>
            <w:shd w:val="clear" w:color="auto" w:fill="auto"/>
            <w:noWrap/>
            <w:vAlign w:val="center"/>
            <w:hideMark/>
          </w:tcPr>
          <w:p w:rsidR="00944B9C" w:rsidRPr="00A85FF8" w:rsidRDefault="00944B9C" w:rsidP="00A85FF8">
            <w:pPr>
              <w:pStyle w:val="afffff2"/>
            </w:pPr>
            <w:r w:rsidRPr="00A85FF8">
              <w:t>3494261,14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954451,00</w:t>
            </w:r>
          </w:p>
        </w:tc>
        <w:tc>
          <w:tcPr>
            <w:tcW w:w="1518" w:type="dxa"/>
            <w:shd w:val="clear" w:color="auto" w:fill="auto"/>
            <w:noWrap/>
            <w:vAlign w:val="center"/>
            <w:hideMark/>
          </w:tcPr>
          <w:p w:rsidR="00944B9C" w:rsidRPr="00A85FF8" w:rsidRDefault="00944B9C" w:rsidP="00A85FF8">
            <w:pPr>
              <w:pStyle w:val="afffff2"/>
            </w:pPr>
            <w:r w:rsidRPr="00A85FF8">
              <w:t>3494263,00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954451,00</w:t>
            </w:r>
          </w:p>
        </w:tc>
        <w:tc>
          <w:tcPr>
            <w:tcW w:w="1518" w:type="dxa"/>
            <w:shd w:val="clear" w:color="auto" w:fill="auto"/>
            <w:noWrap/>
            <w:vAlign w:val="center"/>
            <w:hideMark/>
          </w:tcPr>
          <w:p w:rsidR="00944B9C" w:rsidRPr="00A85FF8" w:rsidRDefault="00944B9C" w:rsidP="00A85FF8">
            <w:pPr>
              <w:pStyle w:val="afffff2"/>
            </w:pPr>
            <w:r w:rsidRPr="00A85FF8">
              <w:t>3494303,53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954459,57</w:t>
            </w:r>
          </w:p>
        </w:tc>
        <w:tc>
          <w:tcPr>
            <w:tcW w:w="1518" w:type="dxa"/>
            <w:shd w:val="clear" w:color="auto" w:fill="auto"/>
            <w:noWrap/>
            <w:vAlign w:val="center"/>
            <w:hideMark/>
          </w:tcPr>
          <w:p w:rsidR="00944B9C" w:rsidRPr="00A85FF8" w:rsidRDefault="00944B9C" w:rsidP="00A85FF8">
            <w:pPr>
              <w:pStyle w:val="afffff2"/>
            </w:pPr>
            <w:r w:rsidRPr="00A85FF8">
              <w:t>3494303,42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954460,36</w:t>
            </w:r>
          </w:p>
        </w:tc>
        <w:tc>
          <w:tcPr>
            <w:tcW w:w="1518" w:type="dxa"/>
            <w:shd w:val="clear" w:color="auto" w:fill="auto"/>
            <w:noWrap/>
            <w:vAlign w:val="center"/>
            <w:hideMark/>
          </w:tcPr>
          <w:p w:rsidR="00944B9C" w:rsidRPr="00A85FF8" w:rsidRDefault="00944B9C" w:rsidP="00A85FF8">
            <w:pPr>
              <w:pStyle w:val="afffff2"/>
            </w:pPr>
            <w:r w:rsidRPr="00A85FF8">
              <w:t>3494302,96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954461,56</w:t>
            </w:r>
          </w:p>
        </w:tc>
        <w:tc>
          <w:tcPr>
            <w:tcW w:w="1518" w:type="dxa"/>
            <w:shd w:val="clear" w:color="auto" w:fill="auto"/>
            <w:noWrap/>
            <w:vAlign w:val="center"/>
            <w:hideMark/>
          </w:tcPr>
          <w:p w:rsidR="00944B9C" w:rsidRPr="00A85FF8" w:rsidRDefault="00944B9C" w:rsidP="00A85FF8">
            <w:pPr>
              <w:pStyle w:val="afffff2"/>
            </w:pPr>
            <w:r w:rsidRPr="00A85FF8">
              <w:t>3494265,84</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954522,42</w:t>
            </w:r>
          </w:p>
        </w:tc>
        <w:tc>
          <w:tcPr>
            <w:tcW w:w="1518" w:type="dxa"/>
            <w:shd w:val="clear" w:color="auto" w:fill="auto"/>
            <w:noWrap/>
            <w:vAlign w:val="center"/>
            <w:hideMark/>
          </w:tcPr>
          <w:p w:rsidR="00944B9C" w:rsidRPr="00A85FF8" w:rsidRDefault="00944B9C" w:rsidP="00A85FF8">
            <w:pPr>
              <w:pStyle w:val="afffff2"/>
            </w:pPr>
            <w:r w:rsidRPr="00A85FF8">
              <w:t>3494219,82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954528,76</w:t>
            </w:r>
          </w:p>
        </w:tc>
        <w:tc>
          <w:tcPr>
            <w:tcW w:w="1518" w:type="dxa"/>
            <w:shd w:val="clear" w:color="auto" w:fill="auto"/>
            <w:noWrap/>
            <w:vAlign w:val="center"/>
            <w:hideMark/>
          </w:tcPr>
          <w:p w:rsidR="00944B9C" w:rsidRPr="00A85FF8" w:rsidRDefault="00944B9C" w:rsidP="00A85FF8">
            <w:pPr>
              <w:pStyle w:val="afffff2"/>
            </w:pPr>
            <w:r w:rsidRPr="00A85FF8">
              <w:t>3494201,80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954524,54</w:t>
            </w:r>
          </w:p>
        </w:tc>
        <w:tc>
          <w:tcPr>
            <w:tcW w:w="1518" w:type="dxa"/>
            <w:shd w:val="clear" w:color="auto" w:fill="auto"/>
            <w:noWrap/>
            <w:vAlign w:val="center"/>
            <w:hideMark/>
          </w:tcPr>
          <w:p w:rsidR="00944B9C" w:rsidRPr="00A85FF8" w:rsidRDefault="00944B9C" w:rsidP="00A85FF8">
            <w:pPr>
              <w:pStyle w:val="afffff2"/>
            </w:pPr>
            <w:r w:rsidRPr="00A85FF8">
              <w:t>3494204,84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954520,69</w:t>
            </w:r>
          </w:p>
        </w:tc>
        <w:tc>
          <w:tcPr>
            <w:tcW w:w="1518" w:type="dxa"/>
            <w:shd w:val="clear" w:color="auto" w:fill="auto"/>
            <w:noWrap/>
            <w:vAlign w:val="center"/>
            <w:hideMark/>
          </w:tcPr>
          <w:p w:rsidR="00944B9C" w:rsidRPr="00A85FF8" w:rsidRDefault="00944B9C" w:rsidP="00A85FF8">
            <w:pPr>
              <w:pStyle w:val="afffff2"/>
            </w:pPr>
            <w:r w:rsidRPr="00A85FF8">
              <w:t>3494205,47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954516,69</w:t>
            </w:r>
          </w:p>
        </w:tc>
        <w:tc>
          <w:tcPr>
            <w:tcW w:w="1518" w:type="dxa"/>
            <w:shd w:val="clear" w:color="auto" w:fill="auto"/>
            <w:noWrap/>
            <w:vAlign w:val="center"/>
            <w:hideMark/>
          </w:tcPr>
          <w:p w:rsidR="00944B9C" w:rsidRPr="00A85FF8" w:rsidRDefault="00944B9C" w:rsidP="00A85FF8">
            <w:pPr>
              <w:pStyle w:val="afffff2"/>
            </w:pPr>
            <w:r w:rsidRPr="00A85FF8">
              <w:t>3494210,50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954510,60</w:t>
            </w:r>
          </w:p>
        </w:tc>
        <w:tc>
          <w:tcPr>
            <w:tcW w:w="1518" w:type="dxa"/>
            <w:shd w:val="clear" w:color="auto" w:fill="auto"/>
            <w:noWrap/>
            <w:vAlign w:val="center"/>
            <w:hideMark/>
          </w:tcPr>
          <w:p w:rsidR="00944B9C" w:rsidRPr="00A85FF8" w:rsidRDefault="00944B9C" w:rsidP="00A85FF8">
            <w:pPr>
              <w:pStyle w:val="afffff2"/>
            </w:pPr>
            <w:r w:rsidRPr="00A85FF8">
              <w:t>3494214,90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954482,82</w:t>
            </w:r>
          </w:p>
        </w:tc>
        <w:tc>
          <w:tcPr>
            <w:tcW w:w="1518" w:type="dxa"/>
            <w:shd w:val="clear" w:color="auto" w:fill="auto"/>
            <w:noWrap/>
            <w:vAlign w:val="center"/>
            <w:hideMark/>
          </w:tcPr>
          <w:p w:rsidR="00944B9C" w:rsidRPr="00A85FF8" w:rsidRDefault="00944B9C" w:rsidP="00A85FF8">
            <w:pPr>
              <w:pStyle w:val="afffff2"/>
            </w:pPr>
            <w:r w:rsidRPr="00A85FF8">
              <w:t>3494245,36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954486,26</w:t>
            </w:r>
          </w:p>
        </w:tc>
        <w:tc>
          <w:tcPr>
            <w:tcW w:w="1518" w:type="dxa"/>
            <w:shd w:val="clear" w:color="auto" w:fill="auto"/>
            <w:noWrap/>
            <w:vAlign w:val="center"/>
            <w:hideMark/>
          </w:tcPr>
          <w:p w:rsidR="00944B9C" w:rsidRPr="00A85FF8" w:rsidRDefault="00944B9C" w:rsidP="00A85FF8">
            <w:pPr>
              <w:pStyle w:val="afffff2"/>
            </w:pPr>
            <w:r w:rsidRPr="00A85FF8">
              <w:t>3494249,94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954489,85</w:t>
            </w:r>
          </w:p>
        </w:tc>
        <w:tc>
          <w:tcPr>
            <w:tcW w:w="1518" w:type="dxa"/>
            <w:shd w:val="clear" w:color="auto" w:fill="auto"/>
            <w:noWrap/>
            <w:vAlign w:val="center"/>
            <w:hideMark/>
          </w:tcPr>
          <w:p w:rsidR="00944B9C" w:rsidRPr="00A85FF8" w:rsidRDefault="00944B9C" w:rsidP="00A85FF8">
            <w:pPr>
              <w:pStyle w:val="afffff2"/>
            </w:pPr>
            <w:r w:rsidRPr="00A85FF8">
              <w:t>3494264,47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954522,42</w:t>
            </w:r>
          </w:p>
        </w:tc>
        <w:tc>
          <w:tcPr>
            <w:tcW w:w="1518" w:type="dxa"/>
            <w:shd w:val="clear" w:color="auto" w:fill="auto"/>
            <w:noWrap/>
            <w:vAlign w:val="center"/>
            <w:hideMark/>
          </w:tcPr>
          <w:p w:rsidR="00944B9C" w:rsidRPr="00A85FF8" w:rsidRDefault="00944B9C" w:rsidP="00A85FF8">
            <w:pPr>
              <w:pStyle w:val="afffff2"/>
            </w:pPr>
            <w:r w:rsidRPr="00A85FF8">
              <w:t>3494219,82</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954551,00</w:t>
            </w:r>
          </w:p>
        </w:tc>
        <w:tc>
          <w:tcPr>
            <w:tcW w:w="1518" w:type="dxa"/>
            <w:shd w:val="clear" w:color="auto" w:fill="auto"/>
            <w:noWrap/>
            <w:vAlign w:val="center"/>
            <w:hideMark/>
          </w:tcPr>
          <w:p w:rsidR="00944B9C" w:rsidRPr="00A85FF8" w:rsidRDefault="00944B9C" w:rsidP="00A85FF8">
            <w:pPr>
              <w:pStyle w:val="afffff2"/>
            </w:pPr>
            <w:r w:rsidRPr="00A85FF8">
              <w:t>3494187,64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954535,64</w:t>
            </w:r>
          </w:p>
        </w:tc>
        <w:tc>
          <w:tcPr>
            <w:tcW w:w="1518" w:type="dxa"/>
            <w:shd w:val="clear" w:color="auto" w:fill="auto"/>
            <w:noWrap/>
            <w:vAlign w:val="center"/>
            <w:hideMark/>
          </w:tcPr>
          <w:p w:rsidR="00944B9C" w:rsidRPr="00A85FF8" w:rsidRDefault="00944B9C" w:rsidP="00A85FF8">
            <w:pPr>
              <w:pStyle w:val="afffff2"/>
            </w:pPr>
            <w:r w:rsidRPr="00A85FF8">
              <w:t>3494182,20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954522,42</w:t>
            </w:r>
          </w:p>
        </w:tc>
        <w:tc>
          <w:tcPr>
            <w:tcW w:w="1518" w:type="dxa"/>
            <w:shd w:val="clear" w:color="auto" w:fill="auto"/>
            <w:noWrap/>
            <w:vAlign w:val="center"/>
            <w:hideMark/>
          </w:tcPr>
          <w:p w:rsidR="00944B9C" w:rsidRPr="00A85FF8" w:rsidRDefault="00944B9C" w:rsidP="00A85FF8">
            <w:pPr>
              <w:pStyle w:val="afffff2"/>
            </w:pPr>
            <w:r w:rsidRPr="00A85FF8">
              <w:t>3494219,82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4</w:t>
            </w:r>
          </w:p>
        </w:tc>
        <w:tc>
          <w:tcPr>
            <w:tcW w:w="1654" w:type="dxa"/>
            <w:shd w:val="clear" w:color="auto" w:fill="auto"/>
            <w:noWrap/>
            <w:vAlign w:val="center"/>
            <w:hideMark/>
          </w:tcPr>
          <w:p w:rsidR="00944B9C" w:rsidRPr="00A85FF8" w:rsidRDefault="00944B9C" w:rsidP="00A85FF8">
            <w:pPr>
              <w:pStyle w:val="afffff2"/>
            </w:pPr>
            <w:r w:rsidRPr="00A85FF8">
              <w:t>954536,37</w:t>
            </w:r>
          </w:p>
        </w:tc>
        <w:tc>
          <w:tcPr>
            <w:tcW w:w="1518" w:type="dxa"/>
            <w:shd w:val="clear" w:color="auto" w:fill="auto"/>
            <w:noWrap/>
            <w:vAlign w:val="center"/>
            <w:hideMark/>
          </w:tcPr>
          <w:p w:rsidR="00944B9C" w:rsidRPr="00A85FF8" w:rsidRDefault="00944B9C" w:rsidP="00A85FF8">
            <w:pPr>
              <w:pStyle w:val="afffff2"/>
            </w:pPr>
            <w:r w:rsidRPr="00A85FF8">
              <w:t>3494226,67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954551,00</w:t>
            </w:r>
          </w:p>
        </w:tc>
        <w:tc>
          <w:tcPr>
            <w:tcW w:w="1518" w:type="dxa"/>
            <w:shd w:val="clear" w:color="auto" w:fill="auto"/>
            <w:noWrap/>
            <w:vAlign w:val="center"/>
            <w:hideMark/>
          </w:tcPr>
          <w:p w:rsidR="00944B9C" w:rsidRPr="00A85FF8" w:rsidRDefault="00944B9C" w:rsidP="00A85FF8">
            <w:pPr>
              <w:pStyle w:val="afffff2"/>
            </w:pPr>
            <w:r w:rsidRPr="00A85FF8">
              <w:t>3494187,64</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954560,22</w:t>
            </w:r>
          </w:p>
        </w:tc>
        <w:tc>
          <w:tcPr>
            <w:tcW w:w="1518" w:type="dxa"/>
            <w:shd w:val="clear" w:color="auto" w:fill="auto"/>
            <w:noWrap/>
            <w:vAlign w:val="center"/>
            <w:hideMark/>
          </w:tcPr>
          <w:p w:rsidR="00944B9C" w:rsidRPr="00A85FF8" w:rsidRDefault="00944B9C" w:rsidP="00A85FF8">
            <w:pPr>
              <w:pStyle w:val="afffff2"/>
            </w:pPr>
            <w:r w:rsidRPr="00A85FF8">
              <w:t>3494187,64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954551,86</w:t>
            </w:r>
          </w:p>
        </w:tc>
        <w:tc>
          <w:tcPr>
            <w:tcW w:w="1518" w:type="dxa"/>
            <w:shd w:val="clear" w:color="auto" w:fill="auto"/>
            <w:noWrap/>
            <w:vAlign w:val="center"/>
            <w:hideMark/>
          </w:tcPr>
          <w:p w:rsidR="00944B9C" w:rsidRPr="00A85FF8" w:rsidRDefault="00944B9C" w:rsidP="00A85FF8">
            <w:pPr>
              <w:pStyle w:val="afffff2"/>
            </w:pPr>
            <w:r w:rsidRPr="00A85FF8">
              <w:t>3494184,96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954551,00</w:t>
            </w:r>
          </w:p>
        </w:tc>
        <w:tc>
          <w:tcPr>
            <w:tcW w:w="1518" w:type="dxa"/>
            <w:shd w:val="clear" w:color="auto" w:fill="auto"/>
            <w:noWrap/>
            <w:vAlign w:val="center"/>
            <w:hideMark/>
          </w:tcPr>
          <w:p w:rsidR="00944B9C" w:rsidRPr="00A85FF8" w:rsidRDefault="00944B9C" w:rsidP="00A85FF8">
            <w:pPr>
              <w:pStyle w:val="afffff2"/>
            </w:pPr>
            <w:r w:rsidRPr="00A85FF8">
              <w:t>3494187,64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954536,37</w:t>
            </w:r>
          </w:p>
        </w:tc>
        <w:tc>
          <w:tcPr>
            <w:tcW w:w="1518" w:type="dxa"/>
            <w:shd w:val="clear" w:color="auto" w:fill="auto"/>
            <w:noWrap/>
            <w:vAlign w:val="center"/>
            <w:hideMark/>
          </w:tcPr>
          <w:p w:rsidR="00944B9C" w:rsidRPr="00A85FF8" w:rsidRDefault="00944B9C" w:rsidP="00A85FF8">
            <w:pPr>
              <w:pStyle w:val="afffff2"/>
            </w:pPr>
            <w:r w:rsidRPr="00A85FF8">
              <w:t>3494226,67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954545,82</w:t>
            </w:r>
          </w:p>
        </w:tc>
        <w:tc>
          <w:tcPr>
            <w:tcW w:w="1518" w:type="dxa"/>
            <w:shd w:val="clear" w:color="auto" w:fill="auto"/>
            <w:noWrap/>
            <w:vAlign w:val="center"/>
            <w:hideMark/>
          </w:tcPr>
          <w:p w:rsidR="00944B9C" w:rsidRPr="00A85FF8" w:rsidRDefault="00944B9C" w:rsidP="00A85FF8">
            <w:pPr>
              <w:pStyle w:val="afffff2"/>
            </w:pPr>
            <w:r w:rsidRPr="00A85FF8">
              <w:t>3494231,32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954559,30</w:t>
            </w:r>
          </w:p>
        </w:tc>
        <w:tc>
          <w:tcPr>
            <w:tcW w:w="1518" w:type="dxa"/>
            <w:shd w:val="clear" w:color="auto" w:fill="auto"/>
            <w:noWrap/>
            <w:vAlign w:val="center"/>
            <w:hideMark/>
          </w:tcPr>
          <w:p w:rsidR="00944B9C" w:rsidRPr="00A85FF8" w:rsidRDefault="00944B9C" w:rsidP="00A85FF8">
            <w:pPr>
              <w:pStyle w:val="afffff2"/>
            </w:pPr>
            <w:r w:rsidRPr="00A85FF8">
              <w:t>3494190,32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954560,22</w:t>
            </w:r>
          </w:p>
        </w:tc>
        <w:tc>
          <w:tcPr>
            <w:tcW w:w="1518" w:type="dxa"/>
            <w:shd w:val="clear" w:color="auto" w:fill="auto"/>
            <w:noWrap/>
            <w:vAlign w:val="center"/>
            <w:hideMark/>
          </w:tcPr>
          <w:p w:rsidR="00944B9C" w:rsidRPr="00A85FF8" w:rsidRDefault="00944B9C" w:rsidP="00A85FF8">
            <w:pPr>
              <w:pStyle w:val="afffff2"/>
            </w:pPr>
            <w:r w:rsidRPr="00A85FF8">
              <w:t>3494187,64</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954633,02</w:t>
            </w:r>
          </w:p>
        </w:tc>
        <w:tc>
          <w:tcPr>
            <w:tcW w:w="1518" w:type="dxa"/>
            <w:shd w:val="clear" w:color="auto" w:fill="auto"/>
            <w:noWrap/>
            <w:vAlign w:val="center"/>
            <w:hideMark/>
          </w:tcPr>
          <w:p w:rsidR="00944B9C" w:rsidRPr="00A85FF8" w:rsidRDefault="00944B9C" w:rsidP="00A85FF8">
            <w:pPr>
              <w:pStyle w:val="afffff2"/>
            </w:pPr>
            <w:r w:rsidRPr="00A85FF8">
              <w:t>3494237,26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954615,48</w:t>
            </w:r>
          </w:p>
        </w:tc>
        <w:tc>
          <w:tcPr>
            <w:tcW w:w="1518" w:type="dxa"/>
            <w:shd w:val="clear" w:color="auto" w:fill="auto"/>
            <w:noWrap/>
            <w:vAlign w:val="center"/>
            <w:hideMark/>
          </w:tcPr>
          <w:p w:rsidR="00944B9C" w:rsidRPr="00A85FF8" w:rsidRDefault="00944B9C" w:rsidP="00A85FF8">
            <w:pPr>
              <w:pStyle w:val="afffff2"/>
            </w:pPr>
            <w:r w:rsidRPr="00A85FF8">
              <w:t>3494228,06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954608,80</w:t>
            </w:r>
          </w:p>
        </w:tc>
        <w:tc>
          <w:tcPr>
            <w:tcW w:w="1518" w:type="dxa"/>
            <w:shd w:val="clear" w:color="auto" w:fill="auto"/>
            <w:noWrap/>
            <w:vAlign w:val="center"/>
            <w:hideMark/>
          </w:tcPr>
          <w:p w:rsidR="00944B9C" w:rsidRPr="00A85FF8" w:rsidRDefault="00944B9C" w:rsidP="00A85FF8">
            <w:pPr>
              <w:pStyle w:val="afffff2"/>
            </w:pPr>
            <w:r w:rsidRPr="00A85FF8">
              <w:t>3494216,42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954590,46</w:t>
            </w:r>
          </w:p>
        </w:tc>
        <w:tc>
          <w:tcPr>
            <w:tcW w:w="1518" w:type="dxa"/>
            <w:shd w:val="clear" w:color="auto" w:fill="auto"/>
            <w:noWrap/>
            <w:vAlign w:val="center"/>
            <w:hideMark/>
          </w:tcPr>
          <w:p w:rsidR="00944B9C" w:rsidRPr="00A85FF8" w:rsidRDefault="00944B9C" w:rsidP="00A85FF8">
            <w:pPr>
              <w:pStyle w:val="afffff2"/>
            </w:pPr>
            <w:r w:rsidRPr="00A85FF8">
              <w:t>3494252,58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954601,86</w:t>
            </w:r>
          </w:p>
        </w:tc>
        <w:tc>
          <w:tcPr>
            <w:tcW w:w="1518" w:type="dxa"/>
            <w:shd w:val="clear" w:color="auto" w:fill="auto"/>
            <w:noWrap/>
            <w:vAlign w:val="center"/>
            <w:hideMark/>
          </w:tcPr>
          <w:p w:rsidR="00944B9C" w:rsidRPr="00A85FF8" w:rsidRDefault="00944B9C" w:rsidP="00A85FF8">
            <w:pPr>
              <w:pStyle w:val="afffff2"/>
            </w:pPr>
            <w:r w:rsidRPr="00A85FF8">
              <w:t>3494257,90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954618,68</w:t>
            </w:r>
          </w:p>
        </w:tc>
        <w:tc>
          <w:tcPr>
            <w:tcW w:w="1518" w:type="dxa"/>
            <w:shd w:val="clear" w:color="auto" w:fill="auto"/>
            <w:noWrap/>
            <w:vAlign w:val="center"/>
            <w:hideMark/>
          </w:tcPr>
          <w:p w:rsidR="00944B9C" w:rsidRPr="00A85FF8" w:rsidRDefault="00944B9C" w:rsidP="00A85FF8">
            <w:pPr>
              <w:pStyle w:val="afffff2"/>
            </w:pPr>
            <w:r w:rsidRPr="00A85FF8">
              <w:t>3494266,24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954631,72</w:t>
            </w:r>
          </w:p>
        </w:tc>
        <w:tc>
          <w:tcPr>
            <w:tcW w:w="1518" w:type="dxa"/>
            <w:shd w:val="clear" w:color="auto" w:fill="auto"/>
            <w:noWrap/>
            <w:vAlign w:val="center"/>
            <w:hideMark/>
          </w:tcPr>
          <w:p w:rsidR="00944B9C" w:rsidRPr="00A85FF8" w:rsidRDefault="00944B9C" w:rsidP="00A85FF8">
            <w:pPr>
              <w:pStyle w:val="afffff2"/>
            </w:pPr>
            <w:r w:rsidRPr="00A85FF8">
              <w:t>3494272,19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954630,15</w:t>
            </w:r>
          </w:p>
        </w:tc>
        <w:tc>
          <w:tcPr>
            <w:tcW w:w="1518" w:type="dxa"/>
            <w:shd w:val="clear" w:color="auto" w:fill="auto"/>
            <w:noWrap/>
            <w:vAlign w:val="center"/>
            <w:hideMark/>
          </w:tcPr>
          <w:p w:rsidR="00944B9C" w:rsidRPr="00A85FF8" w:rsidRDefault="00944B9C" w:rsidP="00A85FF8">
            <w:pPr>
              <w:pStyle w:val="afffff2"/>
            </w:pPr>
            <w:r w:rsidRPr="00A85FF8">
              <w:t>3494268,69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954629,52</w:t>
            </w:r>
          </w:p>
        </w:tc>
        <w:tc>
          <w:tcPr>
            <w:tcW w:w="1518" w:type="dxa"/>
            <w:shd w:val="clear" w:color="auto" w:fill="auto"/>
            <w:noWrap/>
            <w:vAlign w:val="center"/>
            <w:hideMark/>
          </w:tcPr>
          <w:p w:rsidR="00944B9C" w:rsidRPr="00A85FF8" w:rsidRDefault="00944B9C" w:rsidP="00A85FF8">
            <w:pPr>
              <w:pStyle w:val="afffff2"/>
            </w:pPr>
            <w:r w:rsidRPr="00A85FF8">
              <w:t>3494256,89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954625,28</w:t>
            </w:r>
          </w:p>
        </w:tc>
        <w:tc>
          <w:tcPr>
            <w:tcW w:w="1518" w:type="dxa"/>
            <w:shd w:val="clear" w:color="auto" w:fill="auto"/>
            <w:noWrap/>
            <w:vAlign w:val="center"/>
            <w:hideMark/>
          </w:tcPr>
          <w:p w:rsidR="00944B9C" w:rsidRPr="00A85FF8" w:rsidRDefault="00944B9C" w:rsidP="00A85FF8">
            <w:pPr>
              <w:pStyle w:val="afffff2"/>
            </w:pPr>
            <w:r w:rsidRPr="00A85FF8">
              <w:t>3494252,93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954633,02</w:t>
            </w:r>
          </w:p>
        </w:tc>
        <w:tc>
          <w:tcPr>
            <w:tcW w:w="1518" w:type="dxa"/>
            <w:shd w:val="clear" w:color="auto" w:fill="auto"/>
            <w:noWrap/>
            <w:vAlign w:val="center"/>
            <w:hideMark/>
          </w:tcPr>
          <w:p w:rsidR="00944B9C" w:rsidRPr="00A85FF8" w:rsidRDefault="00944B9C" w:rsidP="00A85FF8">
            <w:pPr>
              <w:pStyle w:val="afffff2"/>
            </w:pPr>
            <w:r w:rsidRPr="00A85FF8">
              <w:t>3494237,26</w:t>
            </w:r>
          </w:p>
        </w:tc>
      </w:tr>
      <w:tr w:rsidR="00944B9C" w:rsidRPr="00A85FF8" w:rsidTr="00944B9C">
        <w:tc>
          <w:tcPr>
            <w:tcW w:w="4825" w:type="dxa"/>
            <w:gridSpan w:val="3"/>
            <w:shd w:val="clear" w:color="auto" w:fill="auto"/>
            <w:noWrap/>
            <w:vAlign w:val="bottom"/>
          </w:tcPr>
          <w:p w:rsidR="00944B9C" w:rsidRPr="002231ED" w:rsidRDefault="00944B9C" w:rsidP="002231ED">
            <w:pPr>
              <w:pStyle w:val="afffff1"/>
              <w:rPr>
                <w:b/>
              </w:rPr>
            </w:pPr>
            <w:r w:rsidRPr="002231ED">
              <w:rPr>
                <w:b/>
              </w:rPr>
              <w:t>:ЗУ18</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1</w:t>
            </w:r>
          </w:p>
        </w:tc>
        <w:tc>
          <w:tcPr>
            <w:tcW w:w="1654" w:type="dxa"/>
            <w:shd w:val="clear" w:color="auto" w:fill="auto"/>
            <w:noWrap/>
            <w:vAlign w:val="bottom"/>
          </w:tcPr>
          <w:p w:rsidR="00944B9C" w:rsidRPr="002231ED" w:rsidRDefault="00944B9C" w:rsidP="002231ED">
            <w:pPr>
              <w:pStyle w:val="afffff2"/>
            </w:pPr>
            <w:r w:rsidRPr="002231ED">
              <w:t>954593,40</w:t>
            </w:r>
          </w:p>
        </w:tc>
        <w:tc>
          <w:tcPr>
            <w:tcW w:w="1518" w:type="dxa"/>
            <w:shd w:val="clear" w:color="auto" w:fill="auto"/>
            <w:noWrap/>
            <w:vAlign w:val="bottom"/>
          </w:tcPr>
          <w:p w:rsidR="00944B9C" w:rsidRPr="002231ED" w:rsidRDefault="00944B9C" w:rsidP="002231ED">
            <w:pPr>
              <w:pStyle w:val="afffff2"/>
            </w:pPr>
            <w:r w:rsidRPr="002231ED">
              <w:t>3494295,02</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2</w:t>
            </w:r>
          </w:p>
        </w:tc>
        <w:tc>
          <w:tcPr>
            <w:tcW w:w="1654" w:type="dxa"/>
            <w:shd w:val="clear" w:color="auto" w:fill="auto"/>
            <w:noWrap/>
            <w:vAlign w:val="bottom"/>
          </w:tcPr>
          <w:p w:rsidR="00944B9C" w:rsidRPr="002231ED" w:rsidRDefault="00944B9C" w:rsidP="002231ED">
            <w:pPr>
              <w:pStyle w:val="afffff2"/>
            </w:pPr>
            <w:r w:rsidRPr="002231ED">
              <w:t>954619,56</w:t>
            </w:r>
          </w:p>
        </w:tc>
        <w:tc>
          <w:tcPr>
            <w:tcW w:w="1518" w:type="dxa"/>
            <w:shd w:val="clear" w:color="auto" w:fill="auto"/>
            <w:noWrap/>
            <w:vAlign w:val="bottom"/>
          </w:tcPr>
          <w:p w:rsidR="00944B9C" w:rsidRPr="002231ED" w:rsidRDefault="00944B9C" w:rsidP="002231ED">
            <w:pPr>
              <w:pStyle w:val="afffff2"/>
            </w:pPr>
            <w:r w:rsidRPr="002231ED">
              <w:t>3494301,10</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3</w:t>
            </w:r>
          </w:p>
        </w:tc>
        <w:tc>
          <w:tcPr>
            <w:tcW w:w="1654" w:type="dxa"/>
            <w:shd w:val="clear" w:color="auto" w:fill="auto"/>
            <w:noWrap/>
            <w:vAlign w:val="bottom"/>
          </w:tcPr>
          <w:p w:rsidR="00944B9C" w:rsidRPr="002231ED" w:rsidRDefault="00944B9C" w:rsidP="002231ED">
            <w:pPr>
              <w:pStyle w:val="afffff2"/>
            </w:pPr>
            <w:r w:rsidRPr="002231ED">
              <w:t>954626,11</w:t>
            </w:r>
          </w:p>
        </w:tc>
        <w:tc>
          <w:tcPr>
            <w:tcW w:w="1518" w:type="dxa"/>
            <w:shd w:val="clear" w:color="auto" w:fill="auto"/>
            <w:noWrap/>
            <w:vAlign w:val="bottom"/>
          </w:tcPr>
          <w:p w:rsidR="00944B9C" w:rsidRPr="002231ED" w:rsidRDefault="00944B9C" w:rsidP="002231ED">
            <w:pPr>
              <w:pStyle w:val="afffff2"/>
            </w:pPr>
            <w:r w:rsidRPr="002231ED">
              <w:t>3494302,00</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4</w:t>
            </w:r>
          </w:p>
        </w:tc>
        <w:tc>
          <w:tcPr>
            <w:tcW w:w="1654" w:type="dxa"/>
            <w:shd w:val="clear" w:color="auto" w:fill="auto"/>
            <w:noWrap/>
            <w:vAlign w:val="bottom"/>
          </w:tcPr>
          <w:p w:rsidR="00944B9C" w:rsidRPr="002231ED" w:rsidRDefault="00944B9C" w:rsidP="002231ED">
            <w:pPr>
              <w:pStyle w:val="afffff2"/>
            </w:pPr>
            <w:r w:rsidRPr="002231ED">
              <w:t>954631,13</w:t>
            </w:r>
          </w:p>
        </w:tc>
        <w:tc>
          <w:tcPr>
            <w:tcW w:w="1518" w:type="dxa"/>
            <w:shd w:val="clear" w:color="auto" w:fill="auto"/>
            <w:noWrap/>
            <w:vAlign w:val="bottom"/>
          </w:tcPr>
          <w:p w:rsidR="00944B9C" w:rsidRPr="002231ED" w:rsidRDefault="00944B9C" w:rsidP="002231ED">
            <w:pPr>
              <w:pStyle w:val="afffff2"/>
            </w:pPr>
            <w:r w:rsidRPr="002231ED">
              <w:t>3494280,66</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5</w:t>
            </w:r>
          </w:p>
        </w:tc>
        <w:tc>
          <w:tcPr>
            <w:tcW w:w="1654" w:type="dxa"/>
            <w:shd w:val="clear" w:color="auto" w:fill="auto"/>
            <w:noWrap/>
            <w:vAlign w:val="bottom"/>
          </w:tcPr>
          <w:p w:rsidR="00944B9C" w:rsidRPr="002231ED" w:rsidRDefault="00944B9C" w:rsidP="002231ED">
            <w:pPr>
              <w:pStyle w:val="afffff2"/>
            </w:pPr>
            <w:r w:rsidRPr="002231ED">
              <w:t>954628,38</w:t>
            </w:r>
          </w:p>
        </w:tc>
        <w:tc>
          <w:tcPr>
            <w:tcW w:w="1518" w:type="dxa"/>
            <w:shd w:val="clear" w:color="auto" w:fill="auto"/>
            <w:noWrap/>
            <w:vAlign w:val="bottom"/>
          </w:tcPr>
          <w:p w:rsidR="00944B9C" w:rsidRPr="002231ED" w:rsidRDefault="00944B9C" w:rsidP="002231ED">
            <w:pPr>
              <w:pStyle w:val="afffff2"/>
            </w:pPr>
            <w:r w:rsidRPr="002231ED">
              <w:t>3494279,42</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6</w:t>
            </w:r>
          </w:p>
        </w:tc>
        <w:tc>
          <w:tcPr>
            <w:tcW w:w="1654" w:type="dxa"/>
            <w:shd w:val="clear" w:color="auto" w:fill="auto"/>
            <w:noWrap/>
            <w:vAlign w:val="bottom"/>
          </w:tcPr>
          <w:p w:rsidR="00944B9C" w:rsidRPr="002231ED" w:rsidRDefault="00944B9C" w:rsidP="002231ED">
            <w:pPr>
              <w:pStyle w:val="afffff2"/>
            </w:pPr>
            <w:r w:rsidRPr="002231ED">
              <w:t>954605,84</w:t>
            </w:r>
          </w:p>
        </w:tc>
        <w:tc>
          <w:tcPr>
            <w:tcW w:w="1518" w:type="dxa"/>
            <w:shd w:val="clear" w:color="auto" w:fill="auto"/>
            <w:noWrap/>
            <w:vAlign w:val="bottom"/>
          </w:tcPr>
          <w:p w:rsidR="00944B9C" w:rsidRPr="002231ED" w:rsidRDefault="00944B9C" w:rsidP="002231ED">
            <w:pPr>
              <w:pStyle w:val="afffff2"/>
            </w:pPr>
            <w:r w:rsidRPr="002231ED">
              <w:t>3494268,50</w:t>
            </w:r>
          </w:p>
        </w:tc>
      </w:tr>
      <w:tr w:rsidR="00944B9C" w:rsidRPr="00A85FF8" w:rsidTr="00944B9C">
        <w:tc>
          <w:tcPr>
            <w:tcW w:w="1653" w:type="dxa"/>
            <w:shd w:val="clear" w:color="auto" w:fill="auto"/>
            <w:noWrap/>
            <w:vAlign w:val="bottom"/>
          </w:tcPr>
          <w:p w:rsidR="00944B9C" w:rsidRPr="002231ED" w:rsidRDefault="00944B9C" w:rsidP="002231ED">
            <w:pPr>
              <w:pStyle w:val="afffff2"/>
            </w:pPr>
            <w:r w:rsidRPr="002231ED">
              <w:t>1</w:t>
            </w:r>
          </w:p>
        </w:tc>
        <w:tc>
          <w:tcPr>
            <w:tcW w:w="1654" w:type="dxa"/>
            <w:shd w:val="clear" w:color="auto" w:fill="auto"/>
            <w:noWrap/>
            <w:vAlign w:val="bottom"/>
          </w:tcPr>
          <w:p w:rsidR="00944B9C" w:rsidRPr="002231ED" w:rsidRDefault="00944B9C" w:rsidP="002231ED">
            <w:pPr>
              <w:pStyle w:val="afffff2"/>
            </w:pPr>
            <w:r w:rsidRPr="002231ED">
              <w:t>954593,40</w:t>
            </w:r>
          </w:p>
        </w:tc>
        <w:tc>
          <w:tcPr>
            <w:tcW w:w="1518" w:type="dxa"/>
            <w:shd w:val="clear" w:color="auto" w:fill="auto"/>
            <w:noWrap/>
            <w:vAlign w:val="bottom"/>
          </w:tcPr>
          <w:p w:rsidR="00944B9C" w:rsidRPr="002231ED" w:rsidRDefault="00944B9C" w:rsidP="002231ED">
            <w:pPr>
              <w:pStyle w:val="afffff2"/>
            </w:pPr>
            <w:r w:rsidRPr="002231ED">
              <w:t>3494295,02</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954605,84</w:t>
            </w:r>
          </w:p>
        </w:tc>
        <w:tc>
          <w:tcPr>
            <w:tcW w:w="1518" w:type="dxa"/>
            <w:shd w:val="clear" w:color="auto" w:fill="auto"/>
            <w:noWrap/>
            <w:vAlign w:val="center"/>
            <w:hideMark/>
          </w:tcPr>
          <w:p w:rsidR="00944B9C" w:rsidRPr="00A85FF8" w:rsidRDefault="00944B9C" w:rsidP="00A85FF8">
            <w:pPr>
              <w:pStyle w:val="afffff2"/>
            </w:pPr>
            <w:r w:rsidRPr="00A85FF8">
              <w:t>3494268,50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954583,06</w:t>
            </w:r>
          </w:p>
        </w:tc>
        <w:tc>
          <w:tcPr>
            <w:tcW w:w="1518" w:type="dxa"/>
            <w:shd w:val="clear" w:color="auto" w:fill="auto"/>
            <w:noWrap/>
            <w:vAlign w:val="center"/>
            <w:hideMark/>
          </w:tcPr>
          <w:p w:rsidR="00944B9C" w:rsidRPr="00A85FF8" w:rsidRDefault="00944B9C" w:rsidP="00A85FF8">
            <w:pPr>
              <w:pStyle w:val="afffff2"/>
            </w:pPr>
            <w:r w:rsidRPr="00A85FF8">
              <w:t>3494257,56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954567,10</w:t>
            </w:r>
          </w:p>
        </w:tc>
        <w:tc>
          <w:tcPr>
            <w:tcW w:w="1518" w:type="dxa"/>
            <w:shd w:val="clear" w:color="auto" w:fill="auto"/>
            <w:noWrap/>
            <w:vAlign w:val="center"/>
            <w:hideMark/>
          </w:tcPr>
          <w:p w:rsidR="00944B9C" w:rsidRPr="00A85FF8" w:rsidRDefault="00944B9C" w:rsidP="00A85FF8">
            <w:pPr>
              <w:pStyle w:val="afffff2"/>
            </w:pPr>
            <w:r w:rsidRPr="00A85FF8">
              <w:t>3494289,68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954566,38</w:t>
            </w:r>
          </w:p>
        </w:tc>
        <w:tc>
          <w:tcPr>
            <w:tcW w:w="1518" w:type="dxa"/>
            <w:shd w:val="clear" w:color="auto" w:fill="auto"/>
            <w:noWrap/>
            <w:vAlign w:val="center"/>
            <w:hideMark/>
          </w:tcPr>
          <w:p w:rsidR="00944B9C" w:rsidRPr="00A85FF8" w:rsidRDefault="00944B9C" w:rsidP="00A85FF8">
            <w:pPr>
              <w:pStyle w:val="afffff2"/>
            </w:pPr>
            <w:r w:rsidRPr="00A85FF8">
              <w:t>3494290,58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954593,40</w:t>
            </w:r>
          </w:p>
        </w:tc>
        <w:tc>
          <w:tcPr>
            <w:tcW w:w="1518" w:type="dxa"/>
            <w:shd w:val="clear" w:color="auto" w:fill="auto"/>
            <w:noWrap/>
            <w:vAlign w:val="center"/>
            <w:hideMark/>
          </w:tcPr>
          <w:p w:rsidR="00944B9C" w:rsidRPr="00A85FF8" w:rsidRDefault="00944B9C" w:rsidP="00A85FF8">
            <w:pPr>
              <w:pStyle w:val="afffff2"/>
            </w:pPr>
            <w:r w:rsidRPr="00A85FF8">
              <w:t>3494295,02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954605,84</w:t>
            </w:r>
          </w:p>
        </w:tc>
        <w:tc>
          <w:tcPr>
            <w:tcW w:w="1518" w:type="dxa"/>
            <w:shd w:val="clear" w:color="auto" w:fill="auto"/>
            <w:noWrap/>
            <w:vAlign w:val="center"/>
            <w:hideMark/>
          </w:tcPr>
          <w:p w:rsidR="00944B9C" w:rsidRPr="00A85FF8" w:rsidRDefault="00944B9C" w:rsidP="00A85FF8">
            <w:pPr>
              <w:pStyle w:val="afffff2"/>
            </w:pPr>
            <w:r w:rsidRPr="00A85FF8">
              <w:t>3494268,50</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954583,06</w:t>
            </w:r>
          </w:p>
        </w:tc>
        <w:tc>
          <w:tcPr>
            <w:tcW w:w="1518" w:type="dxa"/>
            <w:shd w:val="clear" w:color="auto" w:fill="auto"/>
            <w:noWrap/>
            <w:vAlign w:val="center"/>
            <w:hideMark/>
          </w:tcPr>
          <w:p w:rsidR="00944B9C" w:rsidRPr="00A85FF8" w:rsidRDefault="00944B9C" w:rsidP="00A85FF8">
            <w:pPr>
              <w:pStyle w:val="afffff2"/>
            </w:pPr>
            <w:r w:rsidRPr="00A85FF8">
              <w:t>3494257,56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954564,65</w:t>
            </w:r>
          </w:p>
        </w:tc>
        <w:tc>
          <w:tcPr>
            <w:tcW w:w="1518" w:type="dxa"/>
            <w:shd w:val="clear" w:color="auto" w:fill="auto"/>
            <w:noWrap/>
            <w:vAlign w:val="center"/>
            <w:hideMark/>
          </w:tcPr>
          <w:p w:rsidR="00944B9C" w:rsidRPr="00A85FF8" w:rsidRDefault="00944B9C" w:rsidP="00A85FF8">
            <w:pPr>
              <w:pStyle w:val="afffff2"/>
            </w:pPr>
            <w:r w:rsidRPr="00A85FF8">
              <w:t>3494249,02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954544,07</w:t>
            </w:r>
          </w:p>
        </w:tc>
        <w:tc>
          <w:tcPr>
            <w:tcW w:w="1518" w:type="dxa"/>
            <w:shd w:val="clear" w:color="auto" w:fill="auto"/>
            <w:noWrap/>
            <w:vAlign w:val="center"/>
            <w:hideMark/>
          </w:tcPr>
          <w:p w:rsidR="00944B9C" w:rsidRPr="00A85FF8" w:rsidRDefault="00944B9C" w:rsidP="00A85FF8">
            <w:pPr>
              <w:pStyle w:val="afffff2"/>
            </w:pPr>
            <w:r w:rsidRPr="00A85FF8">
              <w:t>3494290,76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954543,45</w:t>
            </w:r>
          </w:p>
        </w:tc>
        <w:tc>
          <w:tcPr>
            <w:tcW w:w="1518" w:type="dxa"/>
            <w:shd w:val="clear" w:color="auto" w:fill="auto"/>
            <w:noWrap/>
            <w:vAlign w:val="center"/>
            <w:hideMark/>
          </w:tcPr>
          <w:p w:rsidR="00944B9C" w:rsidRPr="00A85FF8" w:rsidRDefault="00944B9C" w:rsidP="00A85FF8">
            <w:pPr>
              <w:pStyle w:val="afffff2"/>
            </w:pPr>
            <w:r w:rsidRPr="00A85FF8">
              <w:t>3494291,87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954566,38</w:t>
            </w:r>
          </w:p>
        </w:tc>
        <w:tc>
          <w:tcPr>
            <w:tcW w:w="1518" w:type="dxa"/>
            <w:shd w:val="clear" w:color="auto" w:fill="auto"/>
            <w:noWrap/>
            <w:vAlign w:val="center"/>
            <w:hideMark/>
          </w:tcPr>
          <w:p w:rsidR="00944B9C" w:rsidRPr="00A85FF8" w:rsidRDefault="00944B9C" w:rsidP="00A85FF8">
            <w:pPr>
              <w:pStyle w:val="afffff2"/>
            </w:pPr>
            <w:r w:rsidRPr="00A85FF8">
              <w:t>3494290,58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954567,10</w:t>
            </w:r>
          </w:p>
        </w:tc>
        <w:tc>
          <w:tcPr>
            <w:tcW w:w="1518" w:type="dxa"/>
            <w:shd w:val="clear" w:color="auto" w:fill="auto"/>
            <w:noWrap/>
            <w:vAlign w:val="center"/>
            <w:hideMark/>
          </w:tcPr>
          <w:p w:rsidR="00944B9C" w:rsidRPr="00A85FF8" w:rsidRDefault="00944B9C" w:rsidP="00A85FF8">
            <w:pPr>
              <w:pStyle w:val="afffff2"/>
            </w:pPr>
            <w:r w:rsidRPr="00A85FF8">
              <w:t>3494289,68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954583,06</w:t>
            </w:r>
          </w:p>
        </w:tc>
        <w:tc>
          <w:tcPr>
            <w:tcW w:w="1518" w:type="dxa"/>
            <w:shd w:val="clear" w:color="auto" w:fill="auto"/>
            <w:noWrap/>
            <w:vAlign w:val="center"/>
            <w:hideMark/>
          </w:tcPr>
          <w:p w:rsidR="00944B9C" w:rsidRPr="00A85FF8" w:rsidRDefault="00944B9C" w:rsidP="00A85FF8">
            <w:pPr>
              <w:pStyle w:val="afffff2"/>
            </w:pPr>
            <w:r w:rsidRPr="00A85FF8">
              <w:t>3494257,56</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954564,65</w:t>
            </w:r>
          </w:p>
        </w:tc>
        <w:tc>
          <w:tcPr>
            <w:tcW w:w="1518" w:type="dxa"/>
            <w:shd w:val="clear" w:color="auto" w:fill="auto"/>
            <w:noWrap/>
            <w:vAlign w:val="center"/>
            <w:hideMark/>
          </w:tcPr>
          <w:p w:rsidR="00944B9C" w:rsidRPr="00A85FF8" w:rsidRDefault="00944B9C" w:rsidP="00A85FF8">
            <w:pPr>
              <w:pStyle w:val="afffff2"/>
            </w:pPr>
            <w:r w:rsidRPr="00A85FF8">
              <w:t>3494249,02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954551,17</w:t>
            </w:r>
          </w:p>
        </w:tc>
        <w:tc>
          <w:tcPr>
            <w:tcW w:w="1518" w:type="dxa"/>
            <w:shd w:val="clear" w:color="auto" w:fill="auto"/>
            <w:noWrap/>
            <w:vAlign w:val="center"/>
            <w:hideMark/>
          </w:tcPr>
          <w:p w:rsidR="00944B9C" w:rsidRPr="00A85FF8" w:rsidRDefault="00944B9C" w:rsidP="00A85FF8">
            <w:pPr>
              <w:pStyle w:val="afffff2"/>
            </w:pPr>
            <w:r w:rsidRPr="00A85FF8">
              <w:t>3494242,31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954534,28</w:t>
            </w:r>
          </w:p>
        </w:tc>
        <w:tc>
          <w:tcPr>
            <w:tcW w:w="1518" w:type="dxa"/>
            <w:shd w:val="clear" w:color="auto" w:fill="auto"/>
            <w:noWrap/>
            <w:vAlign w:val="center"/>
            <w:hideMark/>
          </w:tcPr>
          <w:p w:rsidR="00944B9C" w:rsidRPr="00A85FF8" w:rsidRDefault="00944B9C" w:rsidP="00A85FF8">
            <w:pPr>
              <w:pStyle w:val="afffff2"/>
            </w:pPr>
            <w:r w:rsidRPr="00A85FF8">
              <w:t>3494292,07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954533,62</w:t>
            </w:r>
          </w:p>
        </w:tc>
        <w:tc>
          <w:tcPr>
            <w:tcW w:w="1518" w:type="dxa"/>
            <w:shd w:val="clear" w:color="auto" w:fill="auto"/>
            <w:noWrap/>
            <w:vAlign w:val="center"/>
            <w:hideMark/>
          </w:tcPr>
          <w:p w:rsidR="00944B9C" w:rsidRPr="00A85FF8" w:rsidRDefault="00944B9C" w:rsidP="00A85FF8">
            <w:pPr>
              <w:pStyle w:val="afffff2"/>
            </w:pPr>
            <w:r w:rsidRPr="00A85FF8">
              <w:t>3494293,85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5</w:t>
            </w:r>
          </w:p>
        </w:tc>
        <w:tc>
          <w:tcPr>
            <w:tcW w:w="1654" w:type="dxa"/>
            <w:shd w:val="clear" w:color="auto" w:fill="auto"/>
            <w:noWrap/>
            <w:vAlign w:val="center"/>
            <w:hideMark/>
          </w:tcPr>
          <w:p w:rsidR="00944B9C" w:rsidRPr="00A85FF8" w:rsidRDefault="00944B9C" w:rsidP="00A85FF8">
            <w:pPr>
              <w:pStyle w:val="afffff2"/>
            </w:pPr>
            <w:r w:rsidRPr="00A85FF8">
              <w:t>954543,45</w:t>
            </w:r>
          </w:p>
        </w:tc>
        <w:tc>
          <w:tcPr>
            <w:tcW w:w="1518" w:type="dxa"/>
            <w:shd w:val="clear" w:color="auto" w:fill="auto"/>
            <w:noWrap/>
            <w:vAlign w:val="center"/>
            <w:hideMark/>
          </w:tcPr>
          <w:p w:rsidR="00944B9C" w:rsidRPr="00A85FF8" w:rsidRDefault="00944B9C" w:rsidP="00A85FF8">
            <w:pPr>
              <w:pStyle w:val="afffff2"/>
            </w:pPr>
            <w:r w:rsidRPr="00A85FF8">
              <w:t>3494291,87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954544,07</w:t>
            </w:r>
          </w:p>
        </w:tc>
        <w:tc>
          <w:tcPr>
            <w:tcW w:w="1518" w:type="dxa"/>
            <w:shd w:val="clear" w:color="auto" w:fill="auto"/>
            <w:noWrap/>
            <w:vAlign w:val="center"/>
            <w:hideMark/>
          </w:tcPr>
          <w:p w:rsidR="00944B9C" w:rsidRPr="00A85FF8" w:rsidRDefault="00944B9C" w:rsidP="00A85FF8">
            <w:pPr>
              <w:pStyle w:val="afffff2"/>
            </w:pPr>
            <w:r w:rsidRPr="00A85FF8">
              <w:t>3494290,76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954564,65</w:t>
            </w:r>
          </w:p>
        </w:tc>
        <w:tc>
          <w:tcPr>
            <w:tcW w:w="1518" w:type="dxa"/>
            <w:shd w:val="clear" w:color="auto" w:fill="auto"/>
            <w:noWrap/>
            <w:vAlign w:val="center"/>
            <w:hideMark/>
          </w:tcPr>
          <w:p w:rsidR="00944B9C" w:rsidRPr="00A85FF8" w:rsidRDefault="00944B9C" w:rsidP="00A85FF8">
            <w:pPr>
              <w:pStyle w:val="afffff2"/>
            </w:pPr>
            <w:r w:rsidRPr="00A85FF8">
              <w:t>3494249,02</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954551,17</w:t>
            </w:r>
          </w:p>
        </w:tc>
        <w:tc>
          <w:tcPr>
            <w:tcW w:w="1518" w:type="dxa"/>
            <w:shd w:val="clear" w:color="auto" w:fill="auto"/>
            <w:noWrap/>
            <w:vAlign w:val="center"/>
            <w:hideMark/>
          </w:tcPr>
          <w:p w:rsidR="00944B9C" w:rsidRPr="00A85FF8" w:rsidRDefault="00944B9C" w:rsidP="00A85FF8">
            <w:pPr>
              <w:pStyle w:val="afffff2"/>
            </w:pPr>
            <w:r w:rsidRPr="00A85FF8">
              <w:t>3494242,31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954537,15</w:t>
            </w:r>
          </w:p>
        </w:tc>
        <w:tc>
          <w:tcPr>
            <w:tcW w:w="1518" w:type="dxa"/>
            <w:shd w:val="clear" w:color="auto" w:fill="auto"/>
            <w:noWrap/>
            <w:vAlign w:val="center"/>
            <w:hideMark/>
          </w:tcPr>
          <w:p w:rsidR="00944B9C" w:rsidRPr="00A85FF8" w:rsidRDefault="00944B9C" w:rsidP="00A85FF8">
            <w:pPr>
              <w:pStyle w:val="afffff2"/>
            </w:pPr>
            <w:r w:rsidRPr="00A85FF8">
              <w:t>3494235,43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954518,87</w:t>
            </w:r>
          </w:p>
        </w:tc>
        <w:tc>
          <w:tcPr>
            <w:tcW w:w="1518" w:type="dxa"/>
            <w:shd w:val="clear" w:color="auto" w:fill="auto"/>
            <w:noWrap/>
            <w:vAlign w:val="center"/>
            <w:hideMark/>
          </w:tcPr>
          <w:p w:rsidR="00944B9C" w:rsidRPr="00A85FF8" w:rsidRDefault="00944B9C" w:rsidP="00A85FF8">
            <w:pPr>
              <w:pStyle w:val="afffff2"/>
            </w:pPr>
            <w:r w:rsidRPr="00A85FF8">
              <w:t>3494294,90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954517,60</w:t>
            </w:r>
          </w:p>
        </w:tc>
        <w:tc>
          <w:tcPr>
            <w:tcW w:w="1518" w:type="dxa"/>
            <w:shd w:val="clear" w:color="auto" w:fill="auto"/>
            <w:noWrap/>
            <w:vAlign w:val="center"/>
            <w:hideMark/>
          </w:tcPr>
          <w:p w:rsidR="00944B9C" w:rsidRPr="00A85FF8" w:rsidRDefault="00944B9C" w:rsidP="00A85FF8">
            <w:pPr>
              <w:pStyle w:val="afffff2"/>
            </w:pPr>
            <w:r w:rsidRPr="00A85FF8">
              <w:t>3494297,25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954533,62</w:t>
            </w:r>
          </w:p>
        </w:tc>
        <w:tc>
          <w:tcPr>
            <w:tcW w:w="1518" w:type="dxa"/>
            <w:shd w:val="clear" w:color="auto" w:fill="auto"/>
            <w:noWrap/>
            <w:vAlign w:val="center"/>
            <w:hideMark/>
          </w:tcPr>
          <w:p w:rsidR="00944B9C" w:rsidRPr="00A85FF8" w:rsidRDefault="00944B9C" w:rsidP="00A85FF8">
            <w:pPr>
              <w:pStyle w:val="afffff2"/>
            </w:pPr>
            <w:r w:rsidRPr="00A85FF8">
              <w:t>3494293,85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954534,28</w:t>
            </w:r>
          </w:p>
        </w:tc>
        <w:tc>
          <w:tcPr>
            <w:tcW w:w="1518" w:type="dxa"/>
            <w:shd w:val="clear" w:color="auto" w:fill="auto"/>
            <w:noWrap/>
            <w:vAlign w:val="center"/>
            <w:hideMark/>
          </w:tcPr>
          <w:p w:rsidR="00944B9C" w:rsidRPr="00A85FF8" w:rsidRDefault="00944B9C" w:rsidP="00A85FF8">
            <w:pPr>
              <w:pStyle w:val="afffff2"/>
            </w:pPr>
            <w:r w:rsidRPr="00A85FF8">
              <w:t>3494292,07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954551,17</w:t>
            </w:r>
          </w:p>
        </w:tc>
        <w:tc>
          <w:tcPr>
            <w:tcW w:w="1518" w:type="dxa"/>
            <w:shd w:val="clear" w:color="auto" w:fill="auto"/>
            <w:noWrap/>
            <w:vAlign w:val="center"/>
            <w:hideMark/>
          </w:tcPr>
          <w:p w:rsidR="00944B9C" w:rsidRPr="00A85FF8" w:rsidRDefault="00944B9C" w:rsidP="00A85FF8">
            <w:pPr>
              <w:pStyle w:val="afffff2"/>
            </w:pPr>
            <w:r w:rsidRPr="00A85FF8">
              <w:t>3494242,31</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954537,15</w:t>
            </w:r>
          </w:p>
        </w:tc>
        <w:tc>
          <w:tcPr>
            <w:tcW w:w="1518" w:type="dxa"/>
            <w:shd w:val="clear" w:color="auto" w:fill="auto"/>
            <w:noWrap/>
            <w:vAlign w:val="center"/>
            <w:hideMark/>
          </w:tcPr>
          <w:p w:rsidR="00944B9C" w:rsidRPr="00A85FF8" w:rsidRDefault="00944B9C" w:rsidP="00A85FF8">
            <w:pPr>
              <w:pStyle w:val="afffff2"/>
            </w:pPr>
            <w:r w:rsidRPr="00A85FF8">
              <w:t>3494235,43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954530,72</w:t>
            </w:r>
          </w:p>
        </w:tc>
        <w:tc>
          <w:tcPr>
            <w:tcW w:w="1518" w:type="dxa"/>
            <w:shd w:val="clear" w:color="auto" w:fill="auto"/>
            <w:noWrap/>
            <w:vAlign w:val="center"/>
            <w:hideMark/>
          </w:tcPr>
          <w:p w:rsidR="00944B9C" w:rsidRPr="00A85FF8" w:rsidRDefault="00944B9C" w:rsidP="00A85FF8">
            <w:pPr>
              <w:pStyle w:val="afffff2"/>
            </w:pPr>
            <w:r w:rsidRPr="00A85FF8">
              <w:t>3494232,44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954509,21</w:t>
            </w:r>
          </w:p>
        </w:tc>
        <w:tc>
          <w:tcPr>
            <w:tcW w:w="1518" w:type="dxa"/>
            <w:shd w:val="clear" w:color="auto" w:fill="auto"/>
            <w:noWrap/>
            <w:vAlign w:val="center"/>
            <w:hideMark/>
          </w:tcPr>
          <w:p w:rsidR="00944B9C" w:rsidRPr="00A85FF8" w:rsidRDefault="00944B9C" w:rsidP="00A85FF8">
            <w:pPr>
              <w:pStyle w:val="afffff2"/>
            </w:pPr>
            <w:r w:rsidRPr="00A85FF8">
              <w:t>3494265,03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954510,88</w:t>
            </w:r>
          </w:p>
        </w:tc>
        <w:tc>
          <w:tcPr>
            <w:tcW w:w="1518" w:type="dxa"/>
            <w:shd w:val="clear" w:color="auto" w:fill="auto"/>
            <w:noWrap/>
            <w:vAlign w:val="center"/>
            <w:hideMark/>
          </w:tcPr>
          <w:p w:rsidR="00944B9C" w:rsidRPr="00A85FF8" w:rsidRDefault="00944B9C" w:rsidP="00A85FF8">
            <w:pPr>
              <w:pStyle w:val="afffff2"/>
            </w:pPr>
            <w:r w:rsidRPr="00A85FF8">
              <w:t>3494266,05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954501,49</w:t>
            </w:r>
          </w:p>
        </w:tc>
        <w:tc>
          <w:tcPr>
            <w:tcW w:w="1518" w:type="dxa"/>
            <w:shd w:val="clear" w:color="auto" w:fill="auto"/>
            <w:noWrap/>
            <w:vAlign w:val="center"/>
            <w:hideMark/>
          </w:tcPr>
          <w:p w:rsidR="00944B9C" w:rsidRPr="00A85FF8" w:rsidRDefault="00944B9C" w:rsidP="00A85FF8">
            <w:pPr>
              <w:pStyle w:val="afffff2"/>
            </w:pPr>
            <w:r w:rsidRPr="00A85FF8">
              <w:t>3494280,46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954502,43</w:t>
            </w:r>
          </w:p>
        </w:tc>
        <w:tc>
          <w:tcPr>
            <w:tcW w:w="1518" w:type="dxa"/>
            <w:shd w:val="clear" w:color="auto" w:fill="auto"/>
            <w:noWrap/>
            <w:vAlign w:val="center"/>
            <w:hideMark/>
          </w:tcPr>
          <w:p w:rsidR="00944B9C" w:rsidRPr="00A85FF8" w:rsidRDefault="00944B9C" w:rsidP="00A85FF8">
            <w:pPr>
              <w:pStyle w:val="afffff2"/>
            </w:pPr>
            <w:r w:rsidRPr="00A85FF8">
              <w:t>3494287,70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954517,60</w:t>
            </w:r>
          </w:p>
        </w:tc>
        <w:tc>
          <w:tcPr>
            <w:tcW w:w="1518" w:type="dxa"/>
            <w:shd w:val="clear" w:color="auto" w:fill="auto"/>
            <w:noWrap/>
            <w:vAlign w:val="center"/>
            <w:hideMark/>
          </w:tcPr>
          <w:p w:rsidR="00944B9C" w:rsidRPr="00A85FF8" w:rsidRDefault="00944B9C" w:rsidP="00A85FF8">
            <w:pPr>
              <w:pStyle w:val="afffff2"/>
            </w:pPr>
            <w:r w:rsidRPr="00A85FF8">
              <w:t>3494297,25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954518,87</w:t>
            </w:r>
          </w:p>
        </w:tc>
        <w:tc>
          <w:tcPr>
            <w:tcW w:w="1518" w:type="dxa"/>
            <w:shd w:val="clear" w:color="auto" w:fill="auto"/>
            <w:noWrap/>
            <w:vAlign w:val="center"/>
            <w:hideMark/>
          </w:tcPr>
          <w:p w:rsidR="00944B9C" w:rsidRPr="00A85FF8" w:rsidRDefault="00944B9C" w:rsidP="00A85FF8">
            <w:pPr>
              <w:pStyle w:val="afffff2"/>
            </w:pPr>
            <w:r w:rsidRPr="00A85FF8">
              <w:t>3494294,90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954537,15</w:t>
            </w:r>
          </w:p>
        </w:tc>
        <w:tc>
          <w:tcPr>
            <w:tcW w:w="1518" w:type="dxa"/>
            <w:shd w:val="clear" w:color="auto" w:fill="auto"/>
            <w:noWrap/>
            <w:vAlign w:val="center"/>
            <w:hideMark/>
          </w:tcPr>
          <w:p w:rsidR="00944B9C" w:rsidRPr="00A85FF8" w:rsidRDefault="00944B9C" w:rsidP="00A85FF8">
            <w:pPr>
              <w:pStyle w:val="afffff2"/>
            </w:pPr>
            <w:r w:rsidRPr="00A85FF8">
              <w:t>3494235,43</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954530,72</w:t>
            </w:r>
          </w:p>
        </w:tc>
        <w:tc>
          <w:tcPr>
            <w:tcW w:w="1518" w:type="dxa"/>
            <w:shd w:val="clear" w:color="auto" w:fill="auto"/>
            <w:noWrap/>
            <w:vAlign w:val="center"/>
            <w:hideMark/>
          </w:tcPr>
          <w:p w:rsidR="00944B9C" w:rsidRPr="00A85FF8" w:rsidRDefault="00944B9C" w:rsidP="00A85FF8">
            <w:pPr>
              <w:pStyle w:val="afffff2"/>
            </w:pPr>
            <w:r w:rsidRPr="00A85FF8">
              <w:t>3494232,44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954525,85</w:t>
            </w:r>
          </w:p>
        </w:tc>
        <w:tc>
          <w:tcPr>
            <w:tcW w:w="1518" w:type="dxa"/>
            <w:shd w:val="clear" w:color="auto" w:fill="auto"/>
            <w:noWrap/>
            <w:vAlign w:val="center"/>
            <w:hideMark/>
          </w:tcPr>
          <w:p w:rsidR="00944B9C" w:rsidRPr="00A85FF8" w:rsidRDefault="00944B9C" w:rsidP="00A85FF8">
            <w:pPr>
              <w:pStyle w:val="afffff2"/>
            </w:pPr>
            <w:r w:rsidRPr="00A85FF8">
              <w:t>3494230,01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954521,92</w:t>
            </w:r>
          </w:p>
        </w:tc>
        <w:tc>
          <w:tcPr>
            <w:tcW w:w="1518" w:type="dxa"/>
            <w:shd w:val="clear" w:color="auto" w:fill="auto"/>
            <w:noWrap/>
            <w:vAlign w:val="center"/>
            <w:hideMark/>
          </w:tcPr>
          <w:p w:rsidR="00944B9C" w:rsidRPr="00A85FF8" w:rsidRDefault="00944B9C" w:rsidP="00A85FF8">
            <w:pPr>
              <w:pStyle w:val="afffff2"/>
            </w:pPr>
            <w:r w:rsidRPr="00A85FF8">
              <w:t>3494231,42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954503,36</w:t>
            </w:r>
          </w:p>
        </w:tc>
        <w:tc>
          <w:tcPr>
            <w:tcW w:w="1518" w:type="dxa"/>
            <w:shd w:val="clear" w:color="auto" w:fill="auto"/>
            <w:noWrap/>
            <w:vAlign w:val="center"/>
            <w:hideMark/>
          </w:tcPr>
          <w:p w:rsidR="00944B9C" w:rsidRPr="00A85FF8" w:rsidRDefault="00944B9C" w:rsidP="00A85FF8">
            <w:pPr>
              <w:pStyle w:val="afffff2"/>
            </w:pPr>
            <w:r w:rsidRPr="00A85FF8">
              <w:t>3494257,27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954500,62</w:t>
            </w:r>
          </w:p>
        </w:tc>
        <w:tc>
          <w:tcPr>
            <w:tcW w:w="1518" w:type="dxa"/>
            <w:shd w:val="clear" w:color="auto" w:fill="auto"/>
            <w:noWrap/>
            <w:vAlign w:val="center"/>
            <w:hideMark/>
          </w:tcPr>
          <w:p w:rsidR="00944B9C" w:rsidRPr="00A85FF8" w:rsidRDefault="00944B9C" w:rsidP="00A85FF8">
            <w:pPr>
              <w:pStyle w:val="afffff2"/>
            </w:pPr>
            <w:r w:rsidRPr="00A85FF8">
              <w:t>3494262,06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954499,78</w:t>
            </w:r>
          </w:p>
        </w:tc>
        <w:tc>
          <w:tcPr>
            <w:tcW w:w="1518" w:type="dxa"/>
            <w:shd w:val="clear" w:color="auto" w:fill="auto"/>
            <w:noWrap/>
            <w:vAlign w:val="center"/>
            <w:hideMark/>
          </w:tcPr>
          <w:p w:rsidR="00944B9C" w:rsidRPr="00A85FF8" w:rsidRDefault="00944B9C" w:rsidP="00A85FF8">
            <w:pPr>
              <w:pStyle w:val="afffff2"/>
            </w:pPr>
            <w:r w:rsidRPr="00A85FF8">
              <w:t>3494264,43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954499,90</w:t>
            </w:r>
          </w:p>
        </w:tc>
        <w:tc>
          <w:tcPr>
            <w:tcW w:w="1518" w:type="dxa"/>
            <w:shd w:val="clear" w:color="auto" w:fill="auto"/>
            <w:noWrap/>
            <w:vAlign w:val="center"/>
            <w:hideMark/>
          </w:tcPr>
          <w:p w:rsidR="00944B9C" w:rsidRPr="00A85FF8" w:rsidRDefault="00944B9C" w:rsidP="00A85FF8">
            <w:pPr>
              <w:pStyle w:val="afffff2"/>
            </w:pPr>
            <w:r w:rsidRPr="00A85FF8">
              <w:t>3494267,22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954501,49</w:t>
            </w:r>
          </w:p>
        </w:tc>
        <w:tc>
          <w:tcPr>
            <w:tcW w:w="1518" w:type="dxa"/>
            <w:shd w:val="clear" w:color="auto" w:fill="auto"/>
            <w:noWrap/>
            <w:vAlign w:val="center"/>
            <w:hideMark/>
          </w:tcPr>
          <w:p w:rsidR="00944B9C" w:rsidRPr="00A85FF8" w:rsidRDefault="00944B9C" w:rsidP="00A85FF8">
            <w:pPr>
              <w:pStyle w:val="afffff2"/>
            </w:pPr>
            <w:r w:rsidRPr="00A85FF8">
              <w:t>3494280,46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954510,88</w:t>
            </w:r>
          </w:p>
        </w:tc>
        <w:tc>
          <w:tcPr>
            <w:tcW w:w="1518" w:type="dxa"/>
            <w:shd w:val="clear" w:color="auto" w:fill="auto"/>
            <w:noWrap/>
            <w:vAlign w:val="center"/>
            <w:hideMark/>
          </w:tcPr>
          <w:p w:rsidR="00944B9C" w:rsidRPr="00A85FF8" w:rsidRDefault="00944B9C" w:rsidP="00A85FF8">
            <w:pPr>
              <w:pStyle w:val="afffff2"/>
            </w:pPr>
            <w:r w:rsidRPr="00A85FF8">
              <w:t>3494266,05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954509,21</w:t>
            </w:r>
          </w:p>
        </w:tc>
        <w:tc>
          <w:tcPr>
            <w:tcW w:w="1518" w:type="dxa"/>
            <w:shd w:val="clear" w:color="auto" w:fill="auto"/>
            <w:noWrap/>
            <w:vAlign w:val="center"/>
            <w:hideMark/>
          </w:tcPr>
          <w:p w:rsidR="00944B9C" w:rsidRPr="00A85FF8" w:rsidRDefault="00944B9C" w:rsidP="00A85FF8">
            <w:pPr>
              <w:pStyle w:val="afffff2"/>
            </w:pPr>
            <w:r w:rsidRPr="00A85FF8">
              <w:t>3494265,03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954530,72</w:t>
            </w:r>
          </w:p>
        </w:tc>
        <w:tc>
          <w:tcPr>
            <w:tcW w:w="1518" w:type="dxa"/>
            <w:shd w:val="clear" w:color="auto" w:fill="auto"/>
            <w:noWrap/>
            <w:vAlign w:val="center"/>
            <w:hideMark/>
          </w:tcPr>
          <w:p w:rsidR="00944B9C" w:rsidRPr="00A85FF8" w:rsidRDefault="00944B9C" w:rsidP="00A85FF8">
            <w:pPr>
              <w:pStyle w:val="afffff2"/>
            </w:pPr>
            <w:r w:rsidRPr="00A85FF8">
              <w:t>3494232,44</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954368,13</w:t>
            </w:r>
          </w:p>
        </w:tc>
        <w:tc>
          <w:tcPr>
            <w:tcW w:w="1518" w:type="dxa"/>
            <w:shd w:val="clear" w:color="auto" w:fill="auto"/>
            <w:noWrap/>
            <w:vAlign w:val="center"/>
            <w:hideMark/>
          </w:tcPr>
          <w:p w:rsidR="00944B9C" w:rsidRPr="00A85FF8" w:rsidRDefault="00944B9C" w:rsidP="00A85FF8">
            <w:pPr>
              <w:pStyle w:val="afffff2"/>
            </w:pPr>
            <w:r w:rsidRPr="00A85FF8">
              <w:t>3494337,24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954366,52</w:t>
            </w:r>
          </w:p>
        </w:tc>
        <w:tc>
          <w:tcPr>
            <w:tcW w:w="1518" w:type="dxa"/>
            <w:shd w:val="clear" w:color="auto" w:fill="auto"/>
            <w:noWrap/>
            <w:vAlign w:val="center"/>
            <w:hideMark/>
          </w:tcPr>
          <w:p w:rsidR="00944B9C" w:rsidRPr="00A85FF8" w:rsidRDefault="00944B9C" w:rsidP="00A85FF8">
            <w:pPr>
              <w:pStyle w:val="afffff2"/>
            </w:pPr>
            <w:r w:rsidRPr="00A85FF8">
              <w:t>3494337,80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954360,44</w:t>
            </w:r>
          </w:p>
        </w:tc>
        <w:tc>
          <w:tcPr>
            <w:tcW w:w="1518" w:type="dxa"/>
            <w:shd w:val="clear" w:color="auto" w:fill="auto"/>
            <w:noWrap/>
            <w:vAlign w:val="center"/>
            <w:hideMark/>
          </w:tcPr>
          <w:p w:rsidR="00944B9C" w:rsidRPr="00A85FF8" w:rsidRDefault="00944B9C" w:rsidP="00A85FF8">
            <w:pPr>
              <w:pStyle w:val="afffff2"/>
            </w:pPr>
            <w:r w:rsidRPr="00A85FF8">
              <w:t>3494342,74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954351,52</w:t>
            </w:r>
          </w:p>
        </w:tc>
        <w:tc>
          <w:tcPr>
            <w:tcW w:w="1518" w:type="dxa"/>
            <w:shd w:val="clear" w:color="auto" w:fill="auto"/>
            <w:noWrap/>
            <w:vAlign w:val="center"/>
            <w:hideMark/>
          </w:tcPr>
          <w:p w:rsidR="00944B9C" w:rsidRPr="00A85FF8" w:rsidRDefault="00944B9C" w:rsidP="00A85FF8">
            <w:pPr>
              <w:pStyle w:val="afffff2"/>
            </w:pPr>
            <w:r w:rsidRPr="00A85FF8">
              <w:t>3494350,88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954347,79</w:t>
            </w:r>
          </w:p>
        </w:tc>
        <w:tc>
          <w:tcPr>
            <w:tcW w:w="1518" w:type="dxa"/>
            <w:shd w:val="clear" w:color="auto" w:fill="auto"/>
            <w:noWrap/>
            <w:vAlign w:val="center"/>
            <w:hideMark/>
          </w:tcPr>
          <w:p w:rsidR="00944B9C" w:rsidRPr="00A85FF8" w:rsidRDefault="00944B9C" w:rsidP="00A85FF8">
            <w:pPr>
              <w:pStyle w:val="afffff2"/>
            </w:pPr>
            <w:r w:rsidRPr="00A85FF8">
              <w:t>3494356,06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954348,53</w:t>
            </w:r>
          </w:p>
        </w:tc>
        <w:tc>
          <w:tcPr>
            <w:tcW w:w="1518" w:type="dxa"/>
            <w:shd w:val="clear" w:color="auto" w:fill="auto"/>
            <w:noWrap/>
            <w:vAlign w:val="center"/>
            <w:hideMark/>
          </w:tcPr>
          <w:p w:rsidR="00944B9C" w:rsidRPr="00A85FF8" w:rsidRDefault="00944B9C" w:rsidP="00A85FF8">
            <w:pPr>
              <w:pStyle w:val="afffff2"/>
            </w:pPr>
            <w:r w:rsidRPr="00A85FF8">
              <w:t>3494372,13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954365,22</w:t>
            </w:r>
          </w:p>
        </w:tc>
        <w:tc>
          <w:tcPr>
            <w:tcW w:w="1518" w:type="dxa"/>
            <w:shd w:val="clear" w:color="auto" w:fill="auto"/>
            <w:noWrap/>
            <w:vAlign w:val="center"/>
            <w:hideMark/>
          </w:tcPr>
          <w:p w:rsidR="00944B9C" w:rsidRPr="00A85FF8" w:rsidRDefault="00944B9C" w:rsidP="00A85FF8">
            <w:pPr>
              <w:pStyle w:val="afffff2"/>
            </w:pPr>
            <w:r w:rsidRPr="00A85FF8">
              <w:t>3494378,89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954368,24</w:t>
            </w:r>
          </w:p>
        </w:tc>
        <w:tc>
          <w:tcPr>
            <w:tcW w:w="1518" w:type="dxa"/>
            <w:shd w:val="clear" w:color="auto" w:fill="auto"/>
            <w:noWrap/>
            <w:vAlign w:val="center"/>
            <w:hideMark/>
          </w:tcPr>
          <w:p w:rsidR="00944B9C" w:rsidRPr="00A85FF8" w:rsidRDefault="00944B9C" w:rsidP="00A85FF8">
            <w:pPr>
              <w:pStyle w:val="afffff2"/>
            </w:pPr>
            <w:r w:rsidRPr="00A85FF8">
              <w:t>3494379,03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954368,13</w:t>
            </w:r>
          </w:p>
        </w:tc>
        <w:tc>
          <w:tcPr>
            <w:tcW w:w="1518" w:type="dxa"/>
            <w:shd w:val="clear" w:color="auto" w:fill="auto"/>
            <w:noWrap/>
            <w:vAlign w:val="center"/>
            <w:hideMark/>
          </w:tcPr>
          <w:p w:rsidR="00944B9C" w:rsidRPr="00A85FF8" w:rsidRDefault="00944B9C" w:rsidP="00A85FF8">
            <w:pPr>
              <w:pStyle w:val="afffff2"/>
            </w:pPr>
            <w:r w:rsidRPr="00A85FF8">
              <w:t>3494337,24</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954399,96</w:t>
            </w:r>
          </w:p>
        </w:tc>
        <w:tc>
          <w:tcPr>
            <w:tcW w:w="1518" w:type="dxa"/>
            <w:shd w:val="clear" w:color="auto" w:fill="auto"/>
            <w:noWrap/>
            <w:vAlign w:val="center"/>
            <w:hideMark/>
          </w:tcPr>
          <w:p w:rsidR="00944B9C" w:rsidRPr="00A85FF8" w:rsidRDefault="00944B9C" w:rsidP="00A85FF8">
            <w:pPr>
              <w:pStyle w:val="afffff2"/>
            </w:pPr>
            <w:r w:rsidRPr="00A85FF8">
              <w:t>3494324,58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954368,13</w:t>
            </w:r>
          </w:p>
        </w:tc>
        <w:tc>
          <w:tcPr>
            <w:tcW w:w="1518" w:type="dxa"/>
            <w:shd w:val="clear" w:color="auto" w:fill="auto"/>
            <w:noWrap/>
            <w:vAlign w:val="center"/>
            <w:hideMark/>
          </w:tcPr>
          <w:p w:rsidR="00944B9C" w:rsidRPr="00A85FF8" w:rsidRDefault="00944B9C" w:rsidP="00A85FF8">
            <w:pPr>
              <w:pStyle w:val="afffff2"/>
            </w:pPr>
            <w:r w:rsidRPr="00A85FF8">
              <w:t>3494337,24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954368,24</w:t>
            </w:r>
          </w:p>
        </w:tc>
        <w:tc>
          <w:tcPr>
            <w:tcW w:w="1518" w:type="dxa"/>
            <w:shd w:val="clear" w:color="auto" w:fill="auto"/>
            <w:noWrap/>
            <w:vAlign w:val="center"/>
            <w:hideMark/>
          </w:tcPr>
          <w:p w:rsidR="00944B9C" w:rsidRPr="00A85FF8" w:rsidRDefault="00944B9C" w:rsidP="00A85FF8">
            <w:pPr>
              <w:pStyle w:val="afffff2"/>
            </w:pPr>
            <w:r w:rsidRPr="00A85FF8">
              <w:t>3494379,03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954398,14</w:t>
            </w:r>
          </w:p>
        </w:tc>
        <w:tc>
          <w:tcPr>
            <w:tcW w:w="1518" w:type="dxa"/>
            <w:shd w:val="clear" w:color="auto" w:fill="auto"/>
            <w:noWrap/>
            <w:vAlign w:val="center"/>
            <w:hideMark/>
          </w:tcPr>
          <w:p w:rsidR="00944B9C" w:rsidRPr="00A85FF8" w:rsidRDefault="00944B9C" w:rsidP="00A85FF8">
            <w:pPr>
              <w:pStyle w:val="afffff2"/>
            </w:pPr>
            <w:r w:rsidRPr="00A85FF8">
              <w:t>3494380,36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954398,80</w:t>
            </w:r>
          </w:p>
        </w:tc>
        <w:tc>
          <w:tcPr>
            <w:tcW w:w="1518" w:type="dxa"/>
            <w:shd w:val="clear" w:color="auto" w:fill="auto"/>
            <w:noWrap/>
            <w:vAlign w:val="center"/>
            <w:hideMark/>
          </w:tcPr>
          <w:p w:rsidR="00944B9C" w:rsidRPr="00A85FF8" w:rsidRDefault="00944B9C" w:rsidP="00A85FF8">
            <w:pPr>
              <w:pStyle w:val="afffff2"/>
            </w:pPr>
            <w:r w:rsidRPr="00A85FF8">
              <w:t>3494359,32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954399,52</w:t>
            </w:r>
          </w:p>
        </w:tc>
        <w:tc>
          <w:tcPr>
            <w:tcW w:w="1518" w:type="dxa"/>
            <w:shd w:val="clear" w:color="auto" w:fill="auto"/>
            <w:noWrap/>
            <w:vAlign w:val="center"/>
            <w:hideMark/>
          </w:tcPr>
          <w:p w:rsidR="00944B9C" w:rsidRPr="00A85FF8" w:rsidRDefault="00944B9C" w:rsidP="00A85FF8">
            <w:pPr>
              <w:pStyle w:val="afffff2"/>
            </w:pPr>
            <w:r w:rsidRPr="00A85FF8">
              <w:t>3494337,83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1</w:t>
            </w:r>
          </w:p>
        </w:tc>
        <w:tc>
          <w:tcPr>
            <w:tcW w:w="1654" w:type="dxa"/>
            <w:shd w:val="clear" w:color="auto" w:fill="auto"/>
            <w:noWrap/>
            <w:vAlign w:val="center"/>
            <w:hideMark/>
          </w:tcPr>
          <w:p w:rsidR="00944B9C" w:rsidRPr="00A85FF8" w:rsidRDefault="00944B9C" w:rsidP="00A85FF8">
            <w:pPr>
              <w:pStyle w:val="afffff2"/>
            </w:pPr>
            <w:r w:rsidRPr="00A85FF8">
              <w:t>954399,96</w:t>
            </w:r>
          </w:p>
        </w:tc>
        <w:tc>
          <w:tcPr>
            <w:tcW w:w="1518" w:type="dxa"/>
            <w:shd w:val="clear" w:color="auto" w:fill="auto"/>
            <w:noWrap/>
            <w:vAlign w:val="center"/>
            <w:hideMark/>
          </w:tcPr>
          <w:p w:rsidR="00944B9C" w:rsidRPr="00A85FF8" w:rsidRDefault="00944B9C" w:rsidP="00A85FF8">
            <w:pPr>
              <w:pStyle w:val="afffff2"/>
            </w:pPr>
            <w:r w:rsidRPr="00A85FF8">
              <w:t>3494324,58</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:ЗУ33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954525,26</w:t>
            </w:r>
          </w:p>
        </w:tc>
        <w:tc>
          <w:tcPr>
            <w:tcW w:w="1518" w:type="dxa"/>
            <w:shd w:val="clear" w:color="auto" w:fill="auto"/>
            <w:noWrap/>
            <w:vAlign w:val="center"/>
            <w:hideMark/>
          </w:tcPr>
          <w:p w:rsidR="00944B9C" w:rsidRPr="00A85FF8" w:rsidRDefault="00944B9C" w:rsidP="00A85FF8">
            <w:pPr>
              <w:pStyle w:val="afffff2"/>
            </w:pPr>
            <w:r w:rsidRPr="00A85FF8">
              <w:t>3494307,51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954505,40</w:t>
            </w:r>
          </w:p>
        </w:tc>
        <w:tc>
          <w:tcPr>
            <w:tcW w:w="1518" w:type="dxa"/>
            <w:shd w:val="clear" w:color="auto" w:fill="auto"/>
            <w:noWrap/>
            <w:vAlign w:val="center"/>
            <w:hideMark/>
          </w:tcPr>
          <w:p w:rsidR="00944B9C" w:rsidRPr="00A85FF8" w:rsidRDefault="00944B9C" w:rsidP="00A85FF8">
            <w:pPr>
              <w:pStyle w:val="afffff2"/>
            </w:pPr>
            <w:r w:rsidRPr="00A85FF8">
              <w:t>3494309,54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954506,76</w:t>
            </w:r>
          </w:p>
        </w:tc>
        <w:tc>
          <w:tcPr>
            <w:tcW w:w="1518" w:type="dxa"/>
            <w:shd w:val="clear" w:color="auto" w:fill="auto"/>
            <w:noWrap/>
            <w:vAlign w:val="center"/>
            <w:hideMark/>
          </w:tcPr>
          <w:p w:rsidR="00944B9C" w:rsidRPr="00A85FF8" w:rsidRDefault="00944B9C" w:rsidP="00A85FF8">
            <w:pPr>
              <w:pStyle w:val="afffff2"/>
            </w:pPr>
            <w:r w:rsidRPr="00A85FF8">
              <w:t>3494357,88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954523,92</w:t>
            </w:r>
          </w:p>
        </w:tc>
        <w:tc>
          <w:tcPr>
            <w:tcW w:w="1518" w:type="dxa"/>
            <w:shd w:val="clear" w:color="auto" w:fill="auto"/>
            <w:noWrap/>
            <w:vAlign w:val="center"/>
            <w:hideMark/>
          </w:tcPr>
          <w:p w:rsidR="00944B9C" w:rsidRPr="00A85FF8" w:rsidRDefault="00944B9C" w:rsidP="00A85FF8">
            <w:pPr>
              <w:pStyle w:val="afffff2"/>
            </w:pPr>
            <w:r w:rsidRPr="00A85FF8">
              <w:t>3494358,09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954525,26</w:t>
            </w:r>
          </w:p>
        </w:tc>
        <w:tc>
          <w:tcPr>
            <w:tcW w:w="1518" w:type="dxa"/>
            <w:shd w:val="clear" w:color="auto" w:fill="auto"/>
            <w:noWrap/>
            <w:vAlign w:val="center"/>
            <w:hideMark/>
          </w:tcPr>
          <w:p w:rsidR="00944B9C" w:rsidRPr="00A85FF8" w:rsidRDefault="00944B9C" w:rsidP="00A85FF8">
            <w:pPr>
              <w:pStyle w:val="afffff2"/>
            </w:pPr>
            <w:r w:rsidRPr="00A85FF8">
              <w:t>3494307,51</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954537,81</w:t>
            </w:r>
          </w:p>
        </w:tc>
        <w:tc>
          <w:tcPr>
            <w:tcW w:w="1518" w:type="dxa"/>
            <w:shd w:val="clear" w:color="auto" w:fill="auto"/>
            <w:noWrap/>
            <w:vAlign w:val="center"/>
            <w:hideMark/>
          </w:tcPr>
          <w:p w:rsidR="00944B9C" w:rsidRPr="00A85FF8" w:rsidRDefault="00944B9C" w:rsidP="00A85FF8">
            <w:pPr>
              <w:pStyle w:val="afffff2"/>
            </w:pPr>
            <w:r w:rsidRPr="00A85FF8">
              <w:t>3494358,65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954537,91</w:t>
            </w:r>
          </w:p>
        </w:tc>
        <w:tc>
          <w:tcPr>
            <w:tcW w:w="1518" w:type="dxa"/>
            <w:shd w:val="clear" w:color="auto" w:fill="auto"/>
            <w:noWrap/>
            <w:vAlign w:val="center"/>
            <w:hideMark/>
          </w:tcPr>
          <w:p w:rsidR="00944B9C" w:rsidRPr="00A85FF8" w:rsidRDefault="00944B9C" w:rsidP="00A85FF8">
            <w:pPr>
              <w:pStyle w:val="afffff2"/>
            </w:pPr>
            <w:r w:rsidRPr="00A85FF8">
              <w:t>3494340,16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954538,00</w:t>
            </w:r>
          </w:p>
        </w:tc>
        <w:tc>
          <w:tcPr>
            <w:tcW w:w="1518" w:type="dxa"/>
            <w:shd w:val="clear" w:color="auto" w:fill="auto"/>
            <w:noWrap/>
            <w:vAlign w:val="center"/>
            <w:hideMark/>
          </w:tcPr>
          <w:p w:rsidR="00944B9C" w:rsidRPr="00A85FF8" w:rsidRDefault="00944B9C" w:rsidP="00A85FF8">
            <w:pPr>
              <w:pStyle w:val="afffff2"/>
            </w:pPr>
            <w:r w:rsidRPr="00A85FF8">
              <w:t>3494323,00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954539,00</w:t>
            </w:r>
          </w:p>
        </w:tc>
        <w:tc>
          <w:tcPr>
            <w:tcW w:w="1518" w:type="dxa"/>
            <w:shd w:val="clear" w:color="auto" w:fill="auto"/>
            <w:noWrap/>
            <w:vAlign w:val="center"/>
            <w:hideMark/>
          </w:tcPr>
          <w:p w:rsidR="00944B9C" w:rsidRPr="00A85FF8" w:rsidRDefault="00944B9C" w:rsidP="00A85FF8">
            <w:pPr>
              <w:pStyle w:val="afffff2"/>
            </w:pPr>
            <w:r w:rsidRPr="00A85FF8">
              <w:t>3494302,06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954525,26</w:t>
            </w:r>
          </w:p>
        </w:tc>
        <w:tc>
          <w:tcPr>
            <w:tcW w:w="1518" w:type="dxa"/>
            <w:shd w:val="clear" w:color="auto" w:fill="auto"/>
            <w:noWrap/>
            <w:vAlign w:val="center"/>
            <w:hideMark/>
          </w:tcPr>
          <w:p w:rsidR="00944B9C" w:rsidRPr="00A85FF8" w:rsidRDefault="00944B9C" w:rsidP="00A85FF8">
            <w:pPr>
              <w:pStyle w:val="afffff2"/>
            </w:pPr>
            <w:r w:rsidRPr="00A85FF8">
              <w:t>3494307,51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954523,92</w:t>
            </w:r>
          </w:p>
        </w:tc>
        <w:tc>
          <w:tcPr>
            <w:tcW w:w="1518" w:type="dxa"/>
            <w:shd w:val="clear" w:color="auto" w:fill="auto"/>
            <w:noWrap/>
            <w:vAlign w:val="center"/>
            <w:hideMark/>
          </w:tcPr>
          <w:p w:rsidR="00944B9C" w:rsidRPr="00A85FF8" w:rsidRDefault="00944B9C" w:rsidP="00A85FF8">
            <w:pPr>
              <w:pStyle w:val="afffff2"/>
            </w:pPr>
            <w:r w:rsidRPr="00A85FF8">
              <w:t>3494358,09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954525,50</w:t>
            </w:r>
          </w:p>
        </w:tc>
        <w:tc>
          <w:tcPr>
            <w:tcW w:w="1518" w:type="dxa"/>
            <w:shd w:val="clear" w:color="auto" w:fill="auto"/>
            <w:noWrap/>
            <w:vAlign w:val="center"/>
            <w:hideMark/>
          </w:tcPr>
          <w:p w:rsidR="00944B9C" w:rsidRPr="00A85FF8" w:rsidRDefault="00944B9C" w:rsidP="00A85FF8">
            <w:pPr>
              <w:pStyle w:val="afffff2"/>
            </w:pPr>
            <w:r w:rsidRPr="00A85FF8">
              <w:t>3494358,16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954537,81</w:t>
            </w:r>
          </w:p>
        </w:tc>
        <w:tc>
          <w:tcPr>
            <w:tcW w:w="1518" w:type="dxa"/>
            <w:shd w:val="clear" w:color="auto" w:fill="auto"/>
            <w:noWrap/>
            <w:vAlign w:val="center"/>
            <w:hideMark/>
          </w:tcPr>
          <w:p w:rsidR="00944B9C" w:rsidRPr="00A85FF8" w:rsidRDefault="00944B9C" w:rsidP="00A85FF8">
            <w:pPr>
              <w:pStyle w:val="afffff2"/>
            </w:pPr>
            <w:r w:rsidRPr="00A85FF8">
              <w:t>3494358,65</w:t>
            </w:r>
          </w:p>
        </w:tc>
      </w:tr>
      <w:tr w:rsidR="00944B9C" w:rsidRPr="00A85FF8" w:rsidTr="00944B9C">
        <w:tc>
          <w:tcPr>
            <w:tcW w:w="4825" w:type="dxa"/>
            <w:gridSpan w:val="3"/>
            <w:shd w:val="clear" w:color="auto" w:fill="auto"/>
            <w:noWrap/>
            <w:vAlign w:val="center"/>
            <w:hideMark/>
          </w:tcPr>
          <w:p w:rsidR="00944B9C" w:rsidRPr="00A85FF8" w:rsidRDefault="00944B9C" w:rsidP="00A85FF8">
            <w:pPr>
              <w:pStyle w:val="afffff1"/>
              <w:rPr>
                <w:b/>
                <w:sz w:val="20"/>
              </w:rPr>
            </w:pPr>
            <w:r w:rsidRPr="00A85FF8">
              <w:rPr>
                <w:b/>
              </w:rPr>
              <w:t>:ЗУ38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954557,97</w:t>
            </w:r>
          </w:p>
        </w:tc>
        <w:tc>
          <w:tcPr>
            <w:tcW w:w="1518" w:type="dxa"/>
            <w:shd w:val="clear" w:color="auto" w:fill="auto"/>
            <w:noWrap/>
            <w:vAlign w:val="center"/>
            <w:hideMark/>
          </w:tcPr>
          <w:p w:rsidR="00944B9C" w:rsidRPr="00A85FF8" w:rsidRDefault="00944B9C" w:rsidP="00A85FF8">
            <w:pPr>
              <w:pStyle w:val="afffff2"/>
            </w:pPr>
            <w:r w:rsidRPr="00A85FF8">
              <w:t>3494359,36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954532,98</w:t>
            </w:r>
          </w:p>
        </w:tc>
        <w:tc>
          <w:tcPr>
            <w:tcW w:w="1518" w:type="dxa"/>
            <w:shd w:val="clear" w:color="auto" w:fill="auto"/>
            <w:noWrap/>
            <w:vAlign w:val="center"/>
            <w:hideMark/>
          </w:tcPr>
          <w:p w:rsidR="00944B9C" w:rsidRPr="00A85FF8" w:rsidRDefault="00944B9C" w:rsidP="00A85FF8">
            <w:pPr>
              <w:pStyle w:val="afffff2"/>
            </w:pPr>
            <w:r w:rsidRPr="00A85FF8">
              <w:t>3494358,46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954525,50</w:t>
            </w:r>
          </w:p>
        </w:tc>
        <w:tc>
          <w:tcPr>
            <w:tcW w:w="1518" w:type="dxa"/>
            <w:shd w:val="clear" w:color="auto" w:fill="auto"/>
            <w:noWrap/>
            <w:vAlign w:val="center"/>
            <w:hideMark/>
          </w:tcPr>
          <w:p w:rsidR="00944B9C" w:rsidRPr="00A85FF8" w:rsidRDefault="00944B9C" w:rsidP="00A85FF8">
            <w:pPr>
              <w:pStyle w:val="afffff2"/>
            </w:pPr>
            <w:r w:rsidRPr="00A85FF8">
              <w:t>3494358,16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954524,92</w:t>
            </w:r>
          </w:p>
        </w:tc>
        <w:tc>
          <w:tcPr>
            <w:tcW w:w="1518" w:type="dxa"/>
            <w:shd w:val="clear" w:color="auto" w:fill="auto"/>
            <w:noWrap/>
            <w:vAlign w:val="center"/>
            <w:hideMark/>
          </w:tcPr>
          <w:p w:rsidR="00944B9C" w:rsidRPr="00A85FF8" w:rsidRDefault="00944B9C" w:rsidP="00A85FF8">
            <w:pPr>
              <w:pStyle w:val="afffff2"/>
            </w:pPr>
            <w:r w:rsidRPr="00A85FF8">
              <w:t>3494384,13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954555,53</w:t>
            </w:r>
          </w:p>
        </w:tc>
        <w:tc>
          <w:tcPr>
            <w:tcW w:w="1518" w:type="dxa"/>
            <w:shd w:val="clear" w:color="auto" w:fill="auto"/>
            <w:noWrap/>
            <w:vAlign w:val="center"/>
            <w:hideMark/>
          </w:tcPr>
          <w:p w:rsidR="00944B9C" w:rsidRPr="00A85FF8" w:rsidRDefault="00944B9C" w:rsidP="00A85FF8">
            <w:pPr>
              <w:pStyle w:val="afffff2"/>
            </w:pPr>
            <w:r w:rsidRPr="00A85FF8">
              <w:t>3494387,70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954557,97</w:t>
            </w:r>
          </w:p>
        </w:tc>
        <w:tc>
          <w:tcPr>
            <w:tcW w:w="1518" w:type="dxa"/>
            <w:shd w:val="clear" w:color="auto" w:fill="auto"/>
            <w:noWrap/>
            <w:vAlign w:val="center"/>
            <w:hideMark/>
          </w:tcPr>
          <w:p w:rsidR="00944B9C" w:rsidRPr="00A85FF8" w:rsidRDefault="00944B9C" w:rsidP="00A85FF8">
            <w:pPr>
              <w:pStyle w:val="afffff2"/>
            </w:pPr>
            <w:r w:rsidRPr="00A85FF8">
              <w:t>3494359,36</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:ЗУ39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954524,92</w:t>
            </w:r>
          </w:p>
        </w:tc>
        <w:tc>
          <w:tcPr>
            <w:tcW w:w="1518" w:type="dxa"/>
            <w:shd w:val="clear" w:color="auto" w:fill="auto"/>
            <w:noWrap/>
            <w:vAlign w:val="center"/>
            <w:hideMark/>
          </w:tcPr>
          <w:p w:rsidR="00944B9C" w:rsidRPr="00A85FF8" w:rsidRDefault="00944B9C" w:rsidP="00A85FF8">
            <w:pPr>
              <w:pStyle w:val="afffff2"/>
            </w:pPr>
            <w:r w:rsidRPr="00A85FF8">
              <w:t>3494384,13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954525,50</w:t>
            </w:r>
          </w:p>
        </w:tc>
        <w:tc>
          <w:tcPr>
            <w:tcW w:w="1518" w:type="dxa"/>
            <w:shd w:val="clear" w:color="auto" w:fill="auto"/>
            <w:noWrap/>
            <w:vAlign w:val="center"/>
            <w:hideMark/>
          </w:tcPr>
          <w:p w:rsidR="00944B9C" w:rsidRPr="00A85FF8" w:rsidRDefault="00944B9C" w:rsidP="00A85FF8">
            <w:pPr>
              <w:pStyle w:val="afffff2"/>
            </w:pPr>
            <w:r w:rsidRPr="00A85FF8">
              <w:t>3494358,16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954523,92</w:t>
            </w:r>
          </w:p>
        </w:tc>
        <w:tc>
          <w:tcPr>
            <w:tcW w:w="1518" w:type="dxa"/>
            <w:shd w:val="clear" w:color="auto" w:fill="auto"/>
            <w:noWrap/>
            <w:vAlign w:val="center"/>
            <w:hideMark/>
          </w:tcPr>
          <w:p w:rsidR="00944B9C" w:rsidRPr="00A85FF8" w:rsidRDefault="00944B9C" w:rsidP="00A85FF8">
            <w:pPr>
              <w:pStyle w:val="afffff2"/>
            </w:pPr>
            <w:r w:rsidRPr="00A85FF8">
              <w:t>3494358,09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954506,76</w:t>
            </w:r>
          </w:p>
        </w:tc>
        <w:tc>
          <w:tcPr>
            <w:tcW w:w="1518" w:type="dxa"/>
            <w:shd w:val="clear" w:color="auto" w:fill="auto"/>
            <w:noWrap/>
            <w:vAlign w:val="center"/>
            <w:hideMark/>
          </w:tcPr>
          <w:p w:rsidR="00944B9C" w:rsidRPr="00A85FF8" w:rsidRDefault="00944B9C" w:rsidP="00A85FF8">
            <w:pPr>
              <w:pStyle w:val="afffff2"/>
            </w:pPr>
            <w:r w:rsidRPr="00A85FF8">
              <w:t>3494357,88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954495,02</w:t>
            </w:r>
          </w:p>
        </w:tc>
        <w:tc>
          <w:tcPr>
            <w:tcW w:w="1518" w:type="dxa"/>
            <w:shd w:val="clear" w:color="auto" w:fill="auto"/>
            <w:noWrap/>
            <w:vAlign w:val="center"/>
            <w:hideMark/>
          </w:tcPr>
          <w:p w:rsidR="00944B9C" w:rsidRPr="00A85FF8" w:rsidRDefault="00944B9C" w:rsidP="00A85FF8">
            <w:pPr>
              <w:pStyle w:val="afffff2"/>
            </w:pPr>
            <w:r w:rsidRPr="00A85FF8">
              <w:t>3494358,44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954495,82</w:t>
            </w:r>
          </w:p>
        </w:tc>
        <w:tc>
          <w:tcPr>
            <w:tcW w:w="1518" w:type="dxa"/>
            <w:shd w:val="clear" w:color="auto" w:fill="auto"/>
            <w:noWrap/>
            <w:vAlign w:val="center"/>
            <w:hideMark/>
          </w:tcPr>
          <w:p w:rsidR="00944B9C" w:rsidRPr="00A85FF8" w:rsidRDefault="00944B9C" w:rsidP="00A85FF8">
            <w:pPr>
              <w:pStyle w:val="afffff2"/>
            </w:pPr>
            <w:r w:rsidRPr="00A85FF8">
              <w:t>3494384,17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954524,92</w:t>
            </w:r>
          </w:p>
        </w:tc>
        <w:tc>
          <w:tcPr>
            <w:tcW w:w="1518" w:type="dxa"/>
            <w:shd w:val="clear" w:color="auto" w:fill="auto"/>
            <w:noWrap/>
            <w:vAlign w:val="center"/>
            <w:hideMark/>
          </w:tcPr>
          <w:p w:rsidR="00944B9C" w:rsidRPr="00A85FF8" w:rsidRDefault="00944B9C" w:rsidP="00A85FF8">
            <w:pPr>
              <w:pStyle w:val="afffff2"/>
            </w:pPr>
            <w:r w:rsidRPr="00A85FF8">
              <w:t>3494384,13</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954402,17</w:t>
            </w:r>
          </w:p>
        </w:tc>
        <w:tc>
          <w:tcPr>
            <w:tcW w:w="1518" w:type="dxa"/>
            <w:shd w:val="clear" w:color="auto" w:fill="auto"/>
            <w:noWrap/>
            <w:vAlign w:val="center"/>
            <w:hideMark/>
          </w:tcPr>
          <w:p w:rsidR="00944B9C" w:rsidRPr="00A85FF8" w:rsidRDefault="00944B9C" w:rsidP="00A85FF8">
            <w:pPr>
              <w:pStyle w:val="afffff2"/>
            </w:pPr>
            <w:r w:rsidRPr="00A85FF8">
              <w:t>3494390,94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954375,45</w:t>
            </w:r>
          </w:p>
        </w:tc>
        <w:tc>
          <w:tcPr>
            <w:tcW w:w="1518" w:type="dxa"/>
            <w:shd w:val="clear" w:color="auto" w:fill="auto"/>
            <w:noWrap/>
            <w:vAlign w:val="center"/>
            <w:hideMark/>
          </w:tcPr>
          <w:p w:rsidR="00944B9C" w:rsidRPr="00A85FF8" w:rsidRDefault="00944B9C" w:rsidP="00A85FF8">
            <w:pPr>
              <w:pStyle w:val="afffff2"/>
            </w:pPr>
            <w:r w:rsidRPr="00A85FF8">
              <w:t>3494389,42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954370,27</w:t>
            </w:r>
          </w:p>
        </w:tc>
        <w:tc>
          <w:tcPr>
            <w:tcW w:w="1518" w:type="dxa"/>
            <w:shd w:val="clear" w:color="auto" w:fill="auto"/>
            <w:noWrap/>
            <w:vAlign w:val="center"/>
            <w:hideMark/>
          </w:tcPr>
          <w:p w:rsidR="00944B9C" w:rsidRPr="00A85FF8" w:rsidRDefault="00944B9C" w:rsidP="00A85FF8">
            <w:pPr>
              <w:pStyle w:val="afffff2"/>
            </w:pPr>
            <w:r w:rsidRPr="00A85FF8">
              <w:t>3494394,51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954368,12</w:t>
            </w:r>
          </w:p>
        </w:tc>
        <w:tc>
          <w:tcPr>
            <w:tcW w:w="1518" w:type="dxa"/>
            <w:shd w:val="clear" w:color="auto" w:fill="auto"/>
            <w:noWrap/>
            <w:vAlign w:val="center"/>
            <w:hideMark/>
          </w:tcPr>
          <w:p w:rsidR="00944B9C" w:rsidRPr="00A85FF8" w:rsidRDefault="00944B9C" w:rsidP="00A85FF8">
            <w:pPr>
              <w:pStyle w:val="afffff2"/>
            </w:pPr>
            <w:r w:rsidRPr="00A85FF8">
              <w:t>3494432,83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954404,47</w:t>
            </w:r>
          </w:p>
        </w:tc>
        <w:tc>
          <w:tcPr>
            <w:tcW w:w="1518" w:type="dxa"/>
            <w:shd w:val="clear" w:color="auto" w:fill="auto"/>
            <w:noWrap/>
            <w:vAlign w:val="center"/>
            <w:hideMark/>
          </w:tcPr>
          <w:p w:rsidR="00944B9C" w:rsidRPr="00A85FF8" w:rsidRDefault="00944B9C" w:rsidP="00A85FF8">
            <w:pPr>
              <w:pStyle w:val="afffff2"/>
            </w:pPr>
            <w:r w:rsidRPr="00A85FF8">
              <w:t>3494436,48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954402,28</w:t>
            </w:r>
          </w:p>
        </w:tc>
        <w:tc>
          <w:tcPr>
            <w:tcW w:w="1518" w:type="dxa"/>
            <w:shd w:val="clear" w:color="auto" w:fill="auto"/>
            <w:noWrap/>
            <w:vAlign w:val="center"/>
            <w:hideMark/>
          </w:tcPr>
          <w:p w:rsidR="00944B9C" w:rsidRPr="00A85FF8" w:rsidRDefault="00944B9C" w:rsidP="00A85FF8">
            <w:pPr>
              <w:pStyle w:val="afffff2"/>
            </w:pPr>
            <w:r w:rsidRPr="00A85FF8">
              <w:t>3494395,46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954402,17</w:t>
            </w:r>
          </w:p>
        </w:tc>
        <w:tc>
          <w:tcPr>
            <w:tcW w:w="1518" w:type="dxa"/>
            <w:shd w:val="clear" w:color="auto" w:fill="auto"/>
            <w:noWrap/>
            <w:vAlign w:val="center"/>
            <w:hideMark/>
          </w:tcPr>
          <w:p w:rsidR="00944B9C" w:rsidRPr="00A85FF8" w:rsidRDefault="00944B9C" w:rsidP="00A85FF8">
            <w:pPr>
              <w:pStyle w:val="afffff2"/>
            </w:pPr>
            <w:r w:rsidRPr="00A85FF8">
              <w:t>3494390,94</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954422,12</w:t>
            </w:r>
          </w:p>
        </w:tc>
        <w:tc>
          <w:tcPr>
            <w:tcW w:w="1518" w:type="dxa"/>
            <w:shd w:val="clear" w:color="auto" w:fill="auto"/>
            <w:noWrap/>
            <w:vAlign w:val="center"/>
            <w:hideMark/>
          </w:tcPr>
          <w:p w:rsidR="00944B9C" w:rsidRPr="00A85FF8" w:rsidRDefault="00944B9C" w:rsidP="00A85FF8">
            <w:pPr>
              <w:pStyle w:val="afffff2"/>
            </w:pPr>
            <w:r w:rsidRPr="00A85FF8">
              <w:t>3494395,94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954402,28</w:t>
            </w:r>
          </w:p>
        </w:tc>
        <w:tc>
          <w:tcPr>
            <w:tcW w:w="1518" w:type="dxa"/>
            <w:shd w:val="clear" w:color="auto" w:fill="auto"/>
            <w:noWrap/>
            <w:vAlign w:val="center"/>
            <w:hideMark/>
          </w:tcPr>
          <w:p w:rsidR="00944B9C" w:rsidRPr="00A85FF8" w:rsidRDefault="00944B9C" w:rsidP="00A85FF8">
            <w:pPr>
              <w:pStyle w:val="afffff2"/>
            </w:pPr>
            <w:r w:rsidRPr="00A85FF8">
              <w:t>3494395,46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954404,47</w:t>
            </w:r>
          </w:p>
        </w:tc>
        <w:tc>
          <w:tcPr>
            <w:tcW w:w="1518" w:type="dxa"/>
            <w:shd w:val="clear" w:color="auto" w:fill="auto"/>
            <w:noWrap/>
            <w:vAlign w:val="center"/>
            <w:hideMark/>
          </w:tcPr>
          <w:p w:rsidR="00944B9C" w:rsidRPr="00A85FF8" w:rsidRDefault="00944B9C" w:rsidP="00A85FF8">
            <w:pPr>
              <w:pStyle w:val="afffff2"/>
            </w:pPr>
            <w:r w:rsidRPr="00A85FF8">
              <w:t>3494436,48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954418,91</w:t>
            </w:r>
          </w:p>
        </w:tc>
        <w:tc>
          <w:tcPr>
            <w:tcW w:w="1518" w:type="dxa"/>
            <w:shd w:val="clear" w:color="auto" w:fill="auto"/>
            <w:noWrap/>
            <w:vAlign w:val="center"/>
            <w:hideMark/>
          </w:tcPr>
          <w:p w:rsidR="00944B9C" w:rsidRPr="00A85FF8" w:rsidRDefault="00944B9C" w:rsidP="00A85FF8">
            <w:pPr>
              <w:pStyle w:val="afffff2"/>
            </w:pPr>
            <w:r w:rsidRPr="00A85FF8">
              <w:t>3494436,31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954419,28</w:t>
            </w:r>
          </w:p>
        </w:tc>
        <w:tc>
          <w:tcPr>
            <w:tcW w:w="1518" w:type="dxa"/>
            <w:shd w:val="clear" w:color="auto" w:fill="auto"/>
            <w:noWrap/>
            <w:vAlign w:val="center"/>
            <w:hideMark/>
          </w:tcPr>
          <w:p w:rsidR="00944B9C" w:rsidRPr="00A85FF8" w:rsidRDefault="00944B9C" w:rsidP="00A85FF8">
            <w:pPr>
              <w:pStyle w:val="afffff2"/>
            </w:pPr>
            <w:r w:rsidRPr="00A85FF8">
              <w:t>3494433,84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954421,26</w:t>
            </w:r>
          </w:p>
        </w:tc>
        <w:tc>
          <w:tcPr>
            <w:tcW w:w="1518" w:type="dxa"/>
            <w:shd w:val="clear" w:color="auto" w:fill="auto"/>
            <w:noWrap/>
            <w:vAlign w:val="center"/>
            <w:hideMark/>
          </w:tcPr>
          <w:p w:rsidR="00944B9C" w:rsidRPr="00A85FF8" w:rsidRDefault="00944B9C" w:rsidP="00A85FF8">
            <w:pPr>
              <w:pStyle w:val="afffff2"/>
            </w:pPr>
            <w:r w:rsidRPr="00A85FF8">
              <w:t>3494407,34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954422,12</w:t>
            </w:r>
          </w:p>
        </w:tc>
        <w:tc>
          <w:tcPr>
            <w:tcW w:w="1518" w:type="dxa"/>
            <w:shd w:val="clear" w:color="auto" w:fill="auto"/>
            <w:noWrap/>
            <w:vAlign w:val="center"/>
            <w:hideMark/>
          </w:tcPr>
          <w:p w:rsidR="00944B9C" w:rsidRPr="00A85FF8" w:rsidRDefault="00944B9C" w:rsidP="00A85FF8">
            <w:pPr>
              <w:pStyle w:val="afffff2"/>
            </w:pPr>
            <w:r w:rsidRPr="00A85FF8">
              <w:t>3494395,94</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954553,33</w:t>
            </w:r>
          </w:p>
        </w:tc>
        <w:tc>
          <w:tcPr>
            <w:tcW w:w="1518" w:type="dxa"/>
            <w:shd w:val="clear" w:color="auto" w:fill="auto"/>
            <w:noWrap/>
            <w:vAlign w:val="center"/>
            <w:hideMark/>
          </w:tcPr>
          <w:p w:rsidR="00944B9C" w:rsidRPr="00A85FF8" w:rsidRDefault="00944B9C" w:rsidP="00A85FF8">
            <w:pPr>
              <w:pStyle w:val="afffff2"/>
            </w:pPr>
            <w:r w:rsidRPr="00A85FF8">
              <w:t>3494400,66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954549,30</w:t>
            </w:r>
          </w:p>
        </w:tc>
        <w:tc>
          <w:tcPr>
            <w:tcW w:w="1518" w:type="dxa"/>
            <w:shd w:val="clear" w:color="auto" w:fill="auto"/>
            <w:noWrap/>
            <w:vAlign w:val="center"/>
            <w:hideMark/>
          </w:tcPr>
          <w:p w:rsidR="00944B9C" w:rsidRPr="00A85FF8" w:rsidRDefault="00944B9C" w:rsidP="00A85FF8">
            <w:pPr>
              <w:pStyle w:val="afffff2"/>
            </w:pPr>
            <w:r w:rsidRPr="00A85FF8">
              <w:t>3494397,45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3</w:t>
            </w:r>
          </w:p>
        </w:tc>
        <w:tc>
          <w:tcPr>
            <w:tcW w:w="1654" w:type="dxa"/>
            <w:shd w:val="clear" w:color="auto" w:fill="auto"/>
            <w:noWrap/>
            <w:vAlign w:val="center"/>
            <w:hideMark/>
          </w:tcPr>
          <w:p w:rsidR="00944B9C" w:rsidRPr="00A85FF8" w:rsidRDefault="00944B9C" w:rsidP="00A85FF8">
            <w:pPr>
              <w:pStyle w:val="afffff2"/>
            </w:pPr>
            <w:r w:rsidRPr="00A85FF8">
              <w:t>954539,81</w:t>
            </w:r>
          </w:p>
        </w:tc>
        <w:tc>
          <w:tcPr>
            <w:tcW w:w="1518" w:type="dxa"/>
            <w:shd w:val="clear" w:color="auto" w:fill="auto"/>
            <w:noWrap/>
            <w:vAlign w:val="center"/>
            <w:hideMark/>
          </w:tcPr>
          <w:p w:rsidR="00944B9C" w:rsidRPr="00A85FF8" w:rsidRDefault="00944B9C" w:rsidP="00A85FF8">
            <w:pPr>
              <w:pStyle w:val="afffff2"/>
            </w:pPr>
            <w:r w:rsidRPr="00A85FF8">
              <w:t>3494394,76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954531,11</w:t>
            </w:r>
          </w:p>
        </w:tc>
        <w:tc>
          <w:tcPr>
            <w:tcW w:w="1518" w:type="dxa"/>
            <w:shd w:val="clear" w:color="auto" w:fill="auto"/>
            <w:noWrap/>
            <w:vAlign w:val="center"/>
            <w:hideMark/>
          </w:tcPr>
          <w:p w:rsidR="00944B9C" w:rsidRPr="00A85FF8" w:rsidRDefault="00944B9C" w:rsidP="00A85FF8">
            <w:pPr>
              <w:pStyle w:val="afffff2"/>
            </w:pPr>
            <w:r w:rsidRPr="00A85FF8">
              <w:t>3494393,00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954511,51</w:t>
            </w:r>
          </w:p>
        </w:tc>
        <w:tc>
          <w:tcPr>
            <w:tcW w:w="1518" w:type="dxa"/>
            <w:shd w:val="clear" w:color="auto" w:fill="auto"/>
            <w:noWrap/>
            <w:vAlign w:val="center"/>
            <w:hideMark/>
          </w:tcPr>
          <w:p w:rsidR="00944B9C" w:rsidRPr="00A85FF8" w:rsidRDefault="00944B9C" w:rsidP="00A85FF8">
            <w:pPr>
              <w:pStyle w:val="afffff2"/>
            </w:pPr>
            <w:r w:rsidRPr="00A85FF8">
              <w:t>3494393,63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954511,05</w:t>
            </w:r>
          </w:p>
        </w:tc>
        <w:tc>
          <w:tcPr>
            <w:tcW w:w="1518" w:type="dxa"/>
            <w:shd w:val="clear" w:color="auto" w:fill="auto"/>
            <w:noWrap/>
            <w:vAlign w:val="center"/>
            <w:hideMark/>
          </w:tcPr>
          <w:p w:rsidR="00944B9C" w:rsidRPr="00A85FF8" w:rsidRDefault="00944B9C" w:rsidP="00A85FF8">
            <w:pPr>
              <w:pStyle w:val="afffff2"/>
            </w:pPr>
            <w:r w:rsidRPr="00A85FF8">
              <w:t>3494398,34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954508,83</w:t>
            </w:r>
          </w:p>
        </w:tc>
        <w:tc>
          <w:tcPr>
            <w:tcW w:w="1518" w:type="dxa"/>
            <w:shd w:val="clear" w:color="auto" w:fill="auto"/>
            <w:noWrap/>
            <w:vAlign w:val="center"/>
            <w:hideMark/>
          </w:tcPr>
          <w:p w:rsidR="00944B9C" w:rsidRPr="00A85FF8" w:rsidRDefault="00944B9C" w:rsidP="00A85FF8">
            <w:pPr>
              <w:pStyle w:val="afffff2"/>
            </w:pPr>
            <w:r w:rsidRPr="00A85FF8">
              <w:t>3494416,66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954550,18</w:t>
            </w:r>
          </w:p>
        </w:tc>
        <w:tc>
          <w:tcPr>
            <w:tcW w:w="1518" w:type="dxa"/>
            <w:shd w:val="clear" w:color="auto" w:fill="auto"/>
            <w:noWrap/>
            <w:vAlign w:val="center"/>
            <w:hideMark/>
          </w:tcPr>
          <w:p w:rsidR="00944B9C" w:rsidRPr="00A85FF8" w:rsidRDefault="00944B9C" w:rsidP="00A85FF8">
            <w:pPr>
              <w:pStyle w:val="afffff2"/>
            </w:pPr>
            <w:r w:rsidRPr="00A85FF8">
              <w:t>3494417,32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954551,68</w:t>
            </w:r>
          </w:p>
        </w:tc>
        <w:tc>
          <w:tcPr>
            <w:tcW w:w="1518" w:type="dxa"/>
            <w:shd w:val="clear" w:color="auto" w:fill="auto"/>
            <w:noWrap/>
            <w:vAlign w:val="center"/>
            <w:hideMark/>
          </w:tcPr>
          <w:p w:rsidR="00944B9C" w:rsidRPr="00A85FF8" w:rsidRDefault="00944B9C" w:rsidP="00A85FF8">
            <w:pPr>
              <w:pStyle w:val="afffff2"/>
            </w:pPr>
            <w:r w:rsidRPr="00A85FF8">
              <w:t>3494405,82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954553,33</w:t>
            </w:r>
          </w:p>
        </w:tc>
        <w:tc>
          <w:tcPr>
            <w:tcW w:w="1518" w:type="dxa"/>
            <w:shd w:val="clear" w:color="auto" w:fill="auto"/>
            <w:noWrap/>
            <w:vAlign w:val="center"/>
            <w:hideMark/>
          </w:tcPr>
          <w:p w:rsidR="00944B9C" w:rsidRPr="00A85FF8" w:rsidRDefault="00944B9C" w:rsidP="00A85FF8">
            <w:pPr>
              <w:pStyle w:val="afffff2"/>
            </w:pPr>
            <w:r w:rsidRPr="00A85FF8">
              <w:t>3494400,66</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954605,96</w:t>
            </w:r>
          </w:p>
        </w:tc>
        <w:tc>
          <w:tcPr>
            <w:tcW w:w="1518" w:type="dxa"/>
            <w:shd w:val="clear" w:color="auto" w:fill="auto"/>
            <w:noWrap/>
            <w:vAlign w:val="center"/>
            <w:hideMark/>
          </w:tcPr>
          <w:p w:rsidR="00944B9C" w:rsidRPr="00A85FF8" w:rsidRDefault="00944B9C" w:rsidP="00A85FF8">
            <w:pPr>
              <w:pStyle w:val="afffff2"/>
            </w:pPr>
            <w:r w:rsidRPr="00A85FF8">
              <w:t>3494402,84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954611,45</w:t>
            </w:r>
          </w:p>
        </w:tc>
        <w:tc>
          <w:tcPr>
            <w:tcW w:w="1518" w:type="dxa"/>
            <w:shd w:val="clear" w:color="auto" w:fill="auto"/>
            <w:noWrap/>
            <w:vAlign w:val="center"/>
            <w:hideMark/>
          </w:tcPr>
          <w:p w:rsidR="00944B9C" w:rsidRPr="00A85FF8" w:rsidRDefault="00944B9C" w:rsidP="00A85FF8">
            <w:pPr>
              <w:pStyle w:val="afffff2"/>
            </w:pPr>
            <w:r w:rsidRPr="00A85FF8">
              <w:t>3494379,38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954566,68</w:t>
            </w:r>
          </w:p>
        </w:tc>
        <w:tc>
          <w:tcPr>
            <w:tcW w:w="1518" w:type="dxa"/>
            <w:shd w:val="clear" w:color="auto" w:fill="auto"/>
            <w:noWrap/>
            <w:vAlign w:val="center"/>
            <w:hideMark/>
          </w:tcPr>
          <w:p w:rsidR="00944B9C" w:rsidRPr="00A85FF8" w:rsidRDefault="00944B9C" w:rsidP="00A85FF8">
            <w:pPr>
              <w:pStyle w:val="afffff2"/>
            </w:pPr>
            <w:r w:rsidRPr="00A85FF8">
              <w:t>3494369,40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954566,00</w:t>
            </w:r>
          </w:p>
        </w:tc>
        <w:tc>
          <w:tcPr>
            <w:tcW w:w="1518" w:type="dxa"/>
            <w:shd w:val="clear" w:color="auto" w:fill="auto"/>
            <w:noWrap/>
            <w:vAlign w:val="center"/>
            <w:hideMark/>
          </w:tcPr>
          <w:p w:rsidR="00944B9C" w:rsidRPr="00A85FF8" w:rsidRDefault="00944B9C" w:rsidP="00A85FF8">
            <w:pPr>
              <w:pStyle w:val="afffff2"/>
            </w:pPr>
            <w:r w:rsidRPr="00A85FF8">
              <w:t>3494397,16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954603,08</w:t>
            </w:r>
          </w:p>
        </w:tc>
        <w:tc>
          <w:tcPr>
            <w:tcW w:w="1518" w:type="dxa"/>
            <w:shd w:val="clear" w:color="auto" w:fill="auto"/>
            <w:noWrap/>
            <w:vAlign w:val="center"/>
            <w:hideMark/>
          </w:tcPr>
          <w:p w:rsidR="00944B9C" w:rsidRPr="00A85FF8" w:rsidRDefault="00944B9C" w:rsidP="00A85FF8">
            <w:pPr>
              <w:pStyle w:val="afffff2"/>
            </w:pPr>
            <w:r w:rsidRPr="00A85FF8">
              <w:t>3494402,44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954605,96</w:t>
            </w:r>
          </w:p>
        </w:tc>
        <w:tc>
          <w:tcPr>
            <w:tcW w:w="1518" w:type="dxa"/>
            <w:shd w:val="clear" w:color="auto" w:fill="auto"/>
            <w:noWrap/>
            <w:vAlign w:val="center"/>
            <w:hideMark/>
          </w:tcPr>
          <w:p w:rsidR="00944B9C" w:rsidRPr="00A85FF8" w:rsidRDefault="00944B9C" w:rsidP="00A85FF8">
            <w:pPr>
              <w:pStyle w:val="afffff2"/>
            </w:pPr>
            <w:r w:rsidRPr="00A85FF8">
              <w:t>3494402,84</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954616,03</w:t>
            </w:r>
          </w:p>
        </w:tc>
        <w:tc>
          <w:tcPr>
            <w:tcW w:w="1518" w:type="dxa"/>
            <w:shd w:val="clear" w:color="auto" w:fill="auto"/>
            <w:noWrap/>
            <w:vAlign w:val="center"/>
            <w:hideMark/>
          </w:tcPr>
          <w:p w:rsidR="00944B9C" w:rsidRPr="00A85FF8" w:rsidRDefault="00944B9C" w:rsidP="00A85FF8">
            <w:pPr>
              <w:pStyle w:val="afffff2"/>
            </w:pPr>
            <w:r w:rsidRPr="00A85FF8">
              <w:t>3494360,86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954568,90</w:t>
            </w:r>
          </w:p>
        </w:tc>
        <w:tc>
          <w:tcPr>
            <w:tcW w:w="1518" w:type="dxa"/>
            <w:shd w:val="clear" w:color="auto" w:fill="auto"/>
            <w:noWrap/>
            <w:vAlign w:val="center"/>
            <w:hideMark/>
          </w:tcPr>
          <w:p w:rsidR="00944B9C" w:rsidRPr="00A85FF8" w:rsidRDefault="00944B9C" w:rsidP="00A85FF8">
            <w:pPr>
              <w:pStyle w:val="afffff2"/>
            </w:pPr>
            <w:r w:rsidRPr="00A85FF8">
              <w:t>3494349,05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954566,68</w:t>
            </w:r>
          </w:p>
        </w:tc>
        <w:tc>
          <w:tcPr>
            <w:tcW w:w="1518" w:type="dxa"/>
            <w:shd w:val="clear" w:color="auto" w:fill="auto"/>
            <w:noWrap/>
            <w:vAlign w:val="center"/>
            <w:hideMark/>
          </w:tcPr>
          <w:p w:rsidR="00944B9C" w:rsidRPr="00A85FF8" w:rsidRDefault="00944B9C" w:rsidP="00A85FF8">
            <w:pPr>
              <w:pStyle w:val="afffff2"/>
            </w:pPr>
            <w:r w:rsidRPr="00A85FF8">
              <w:t>3494369,40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954611,45</w:t>
            </w:r>
          </w:p>
        </w:tc>
        <w:tc>
          <w:tcPr>
            <w:tcW w:w="1518" w:type="dxa"/>
            <w:shd w:val="clear" w:color="auto" w:fill="auto"/>
            <w:noWrap/>
            <w:vAlign w:val="center"/>
            <w:hideMark/>
          </w:tcPr>
          <w:p w:rsidR="00944B9C" w:rsidRPr="00A85FF8" w:rsidRDefault="00944B9C" w:rsidP="00A85FF8">
            <w:pPr>
              <w:pStyle w:val="afffff2"/>
            </w:pPr>
            <w:r w:rsidRPr="00A85FF8">
              <w:t>3494379,38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954616,03</w:t>
            </w:r>
          </w:p>
        </w:tc>
        <w:tc>
          <w:tcPr>
            <w:tcW w:w="1518" w:type="dxa"/>
            <w:shd w:val="clear" w:color="auto" w:fill="auto"/>
            <w:noWrap/>
            <w:vAlign w:val="center"/>
            <w:hideMark/>
          </w:tcPr>
          <w:p w:rsidR="00944B9C" w:rsidRPr="00A85FF8" w:rsidRDefault="00944B9C" w:rsidP="00A85FF8">
            <w:pPr>
              <w:pStyle w:val="afffff2"/>
            </w:pPr>
            <w:r w:rsidRPr="00A85FF8">
              <w:t>3494360,86</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954621,07</w:t>
            </w:r>
          </w:p>
        </w:tc>
        <w:tc>
          <w:tcPr>
            <w:tcW w:w="1518" w:type="dxa"/>
            <w:shd w:val="clear" w:color="auto" w:fill="auto"/>
            <w:noWrap/>
            <w:vAlign w:val="center"/>
            <w:hideMark/>
          </w:tcPr>
          <w:p w:rsidR="00944B9C" w:rsidRPr="00A85FF8" w:rsidRDefault="00944B9C" w:rsidP="00A85FF8">
            <w:pPr>
              <w:pStyle w:val="afffff2"/>
            </w:pPr>
            <w:r w:rsidRPr="00A85FF8">
              <w:t>3494340,61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954570,89</w:t>
            </w:r>
          </w:p>
        </w:tc>
        <w:tc>
          <w:tcPr>
            <w:tcW w:w="1518" w:type="dxa"/>
            <w:shd w:val="clear" w:color="auto" w:fill="auto"/>
            <w:noWrap/>
            <w:vAlign w:val="center"/>
            <w:hideMark/>
          </w:tcPr>
          <w:p w:rsidR="00944B9C" w:rsidRPr="00A85FF8" w:rsidRDefault="00944B9C" w:rsidP="00A85FF8">
            <w:pPr>
              <w:pStyle w:val="afffff2"/>
            </w:pPr>
            <w:r w:rsidRPr="00A85FF8">
              <w:t>3494329,77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954568,90</w:t>
            </w:r>
          </w:p>
        </w:tc>
        <w:tc>
          <w:tcPr>
            <w:tcW w:w="1518" w:type="dxa"/>
            <w:shd w:val="clear" w:color="auto" w:fill="auto"/>
            <w:noWrap/>
            <w:vAlign w:val="center"/>
            <w:hideMark/>
          </w:tcPr>
          <w:p w:rsidR="00944B9C" w:rsidRPr="00A85FF8" w:rsidRDefault="00944B9C" w:rsidP="00A85FF8">
            <w:pPr>
              <w:pStyle w:val="afffff2"/>
            </w:pPr>
            <w:r w:rsidRPr="00A85FF8">
              <w:t>3494349,05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954616,03</w:t>
            </w:r>
          </w:p>
        </w:tc>
        <w:tc>
          <w:tcPr>
            <w:tcW w:w="1518" w:type="dxa"/>
            <w:shd w:val="clear" w:color="auto" w:fill="auto"/>
            <w:noWrap/>
            <w:vAlign w:val="center"/>
            <w:hideMark/>
          </w:tcPr>
          <w:p w:rsidR="00944B9C" w:rsidRPr="00A85FF8" w:rsidRDefault="00944B9C" w:rsidP="00A85FF8">
            <w:pPr>
              <w:pStyle w:val="afffff2"/>
            </w:pPr>
            <w:r w:rsidRPr="00A85FF8">
              <w:t>3494360,86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954621,07</w:t>
            </w:r>
          </w:p>
        </w:tc>
        <w:tc>
          <w:tcPr>
            <w:tcW w:w="1518" w:type="dxa"/>
            <w:shd w:val="clear" w:color="auto" w:fill="auto"/>
            <w:noWrap/>
            <w:vAlign w:val="center"/>
            <w:hideMark/>
          </w:tcPr>
          <w:p w:rsidR="00944B9C" w:rsidRPr="00A85FF8" w:rsidRDefault="00944B9C" w:rsidP="00A85FF8">
            <w:pPr>
              <w:pStyle w:val="afffff2"/>
            </w:pPr>
            <w:r w:rsidRPr="00A85FF8">
              <w:t>3494340,61</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954621,07</w:t>
            </w:r>
          </w:p>
        </w:tc>
        <w:tc>
          <w:tcPr>
            <w:tcW w:w="1518" w:type="dxa"/>
            <w:shd w:val="clear" w:color="auto" w:fill="auto"/>
            <w:noWrap/>
            <w:vAlign w:val="center"/>
            <w:hideMark/>
          </w:tcPr>
          <w:p w:rsidR="00944B9C" w:rsidRPr="00A85FF8" w:rsidRDefault="00944B9C" w:rsidP="00A85FF8">
            <w:pPr>
              <w:pStyle w:val="afffff2"/>
            </w:pPr>
            <w:r w:rsidRPr="00A85FF8">
              <w:t>3494340,61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954627,89</w:t>
            </w:r>
          </w:p>
        </w:tc>
        <w:tc>
          <w:tcPr>
            <w:tcW w:w="1518" w:type="dxa"/>
            <w:shd w:val="clear" w:color="auto" w:fill="auto"/>
            <w:noWrap/>
            <w:vAlign w:val="center"/>
            <w:hideMark/>
          </w:tcPr>
          <w:p w:rsidR="00944B9C" w:rsidRPr="00A85FF8" w:rsidRDefault="00944B9C" w:rsidP="00A85FF8">
            <w:pPr>
              <w:pStyle w:val="afffff2"/>
            </w:pPr>
            <w:r w:rsidRPr="00A85FF8">
              <w:t>3494313,29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954573,95</w:t>
            </w:r>
          </w:p>
        </w:tc>
        <w:tc>
          <w:tcPr>
            <w:tcW w:w="1518" w:type="dxa"/>
            <w:shd w:val="clear" w:color="auto" w:fill="auto"/>
            <w:noWrap/>
            <w:vAlign w:val="center"/>
            <w:hideMark/>
          </w:tcPr>
          <w:p w:rsidR="00944B9C" w:rsidRPr="00A85FF8" w:rsidRDefault="00944B9C" w:rsidP="00A85FF8">
            <w:pPr>
              <w:pStyle w:val="afffff2"/>
            </w:pPr>
            <w:r w:rsidRPr="00A85FF8">
              <w:t>3494301,60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954570,89</w:t>
            </w:r>
          </w:p>
        </w:tc>
        <w:tc>
          <w:tcPr>
            <w:tcW w:w="1518" w:type="dxa"/>
            <w:shd w:val="clear" w:color="auto" w:fill="auto"/>
            <w:noWrap/>
            <w:vAlign w:val="center"/>
            <w:hideMark/>
          </w:tcPr>
          <w:p w:rsidR="00944B9C" w:rsidRPr="00A85FF8" w:rsidRDefault="00944B9C" w:rsidP="00A85FF8">
            <w:pPr>
              <w:pStyle w:val="afffff2"/>
            </w:pPr>
            <w:r w:rsidRPr="00A85FF8">
              <w:t>3494329,77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954621,07</w:t>
            </w:r>
          </w:p>
        </w:tc>
        <w:tc>
          <w:tcPr>
            <w:tcW w:w="1518" w:type="dxa"/>
            <w:shd w:val="clear" w:color="auto" w:fill="auto"/>
            <w:noWrap/>
            <w:vAlign w:val="center"/>
            <w:hideMark/>
          </w:tcPr>
          <w:p w:rsidR="00944B9C" w:rsidRPr="00A85FF8" w:rsidRDefault="00944B9C" w:rsidP="00A85FF8">
            <w:pPr>
              <w:pStyle w:val="afffff2"/>
            </w:pPr>
            <w:r w:rsidRPr="00A85FF8">
              <w:t>3494340,61</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954712,08</w:t>
            </w:r>
          </w:p>
        </w:tc>
        <w:tc>
          <w:tcPr>
            <w:tcW w:w="1518" w:type="dxa"/>
            <w:shd w:val="clear" w:color="auto" w:fill="auto"/>
            <w:noWrap/>
            <w:vAlign w:val="center"/>
            <w:hideMark/>
          </w:tcPr>
          <w:p w:rsidR="00944B9C" w:rsidRPr="00A85FF8" w:rsidRDefault="00944B9C" w:rsidP="00A85FF8">
            <w:pPr>
              <w:pStyle w:val="afffff2"/>
            </w:pPr>
            <w:r w:rsidRPr="00A85FF8">
              <w:t>3494421,70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954683,52</w:t>
            </w:r>
          </w:p>
        </w:tc>
        <w:tc>
          <w:tcPr>
            <w:tcW w:w="1518" w:type="dxa"/>
            <w:shd w:val="clear" w:color="auto" w:fill="auto"/>
            <w:noWrap/>
            <w:vAlign w:val="center"/>
            <w:hideMark/>
          </w:tcPr>
          <w:p w:rsidR="00944B9C" w:rsidRPr="00A85FF8" w:rsidRDefault="00944B9C" w:rsidP="00A85FF8">
            <w:pPr>
              <w:pStyle w:val="afffff2"/>
            </w:pPr>
            <w:r w:rsidRPr="00A85FF8">
              <w:t>3494422,50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954678,00</w:t>
            </w:r>
          </w:p>
        </w:tc>
        <w:tc>
          <w:tcPr>
            <w:tcW w:w="1518" w:type="dxa"/>
            <w:shd w:val="clear" w:color="auto" w:fill="auto"/>
            <w:noWrap/>
            <w:vAlign w:val="center"/>
            <w:hideMark/>
          </w:tcPr>
          <w:p w:rsidR="00944B9C" w:rsidRPr="00A85FF8" w:rsidRDefault="00944B9C" w:rsidP="00A85FF8">
            <w:pPr>
              <w:pStyle w:val="afffff2"/>
            </w:pPr>
            <w:r w:rsidRPr="00A85FF8">
              <w:t>3494469,00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954701,15</w:t>
            </w:r>
          </w:p>
        </w:tc>
        <w:tc>
          <w:tcPr>
            <w:tcW w:w="1518" w:type="dxa"/>
            <w:shd w:val="clear" w:color="auto" w:fill="auto"/>
            <w:noWrap/>
            <w:vAlign w:val="center"/>
            <w:hideMark/>
          </w:tcPr>
          <w:p w:rsidR="00944B9C" w:rsidRPr="00A85FF8" w:rsidRDefault="00944B9C" w:rsidP="00A85FF8">
            <w:pPr>
              <w:pStyle w:val="afffff2"/>
            </w:pPr>
            <w:r w:rsidRPr="00A85FF8">
              <w:t>3494472,22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954712,08</w:t>
            </w:r>
          </w:p>
        </w:tc>
        <w:tc>
          <w:tcPr>
            <w:tcW w:w="1518" w:type="dxa"/>
            <w:shd w:val="clear" w:color="auto" w:fill="auto"/>
            <w:noWrap/>
            <w:vAlign w:val="center"/>
            <w:hideMark/>
          </w:tcPr>
          <w:p w:rsidR="00944B9C" w:rsidRPr="00A85FF8" w:rsidRDefault="00944B9C" w:rsidP="00A85FF8">
            <w:pPr>
              <w:pStyle w:val="afffff2"/>
            </w:pPr>
            <w:r w:rsidRPr="00A85FF8">
              <w:t>3494421,70</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954714,33</w:t>
            </w:r>
          </w:p>
        </w:tc>
        <w:tc>
          <w:tcPr>
            <w:tcW w:w="1518" w:type="dxa"/>
            <w:shd w:val="clear" w:color="auto" w:fill="auto"/>
            <w:noWrap/>
            <w:vAlign w:val="center"/>
            <w:hideMark/>
          </w:tcPr>
          <w:p w:rsidR="00944B9C" w:rsidRPr="00A85FF8" w:rsidRDefault="00944B9C" w:rsidP="00A85FF8">
            <w:pPr>
              <w:pStyle w:val="afffff2"/>
            </w:pPr>
            <w:r w:rsidRPr="00A85FF8">
              <w:t>3494474,02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954719,48</w:t>
            </w:r>
          </w:p>
        </w:tc>
        <w:tc>
          <w:tcPr>
            <w:tcW w:w="1518" w:type="dxa"/>
            <w:shd w:val="clear" w:color="auto" w:fill="auto"/>
            <w:noWrap/>
            <w:vAlign w:val="center"/>
            <w:hideMark/>
          </w:tcPr>
          <w:p w:rsidR="00944B9C" w:rsidRPr="00A85FF8" w:rsidRDefault="00944B9C" w:rsidP="00A85FF8">
            <w:pPr>
              <w:pStyle w:val="afffff2"/>
            </w:pPr>
            <w:r w:rsidRPr="00A85FF8">
              <w:t>3494452,10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954724,80</w:t>
            </w:r>
          </w:p>
        </w:tc>
        <w:tc>
          <w:tcPr>
            <w:tcW w:w="1518" w:type="dxa"/>
            <w:shd w:val="clear" w:color="auto" w:fill="auto"/>
            <w:noWrap/>
            <w:vAlign w:val="center"/>
            <w:hideMark/>
          </w:tcPr>
          <w:p w:rsidR="00944B9C" w:rsidRPr="00A85FF8" w:rsidRDefault="00944B9C" w:rsidP="00A85FF8">
            <w:pPr>
              <w:pStyle w:val="afffff2"/>
            </w:pPr>
            <w:r w:rsidRPr="00A85FF8">
              <w:t>3494429,43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954728,19</w:t>
            </w:r>
          </w:p>
        </w:tc>
        <w:tc>
          <w:tcPr>
            <w:tcW w:w="1518" w:type="dxa"/>
            <w:shd w:val="clear" w:color="auto" w:fill="auto"/>
            <w:noWrap/>
            <w:vAlign w:val="center"/>
            <w:hideMark/>
          </w:tcPr>
          <w:p w:rsidR="00944B9C" w:rsidRPr="00A85FF8" w:rsidRDefault="00944B9C" w:rsidP="00A85FF8">
            <w:pPr>
              <w:pStyle w:val="afffff2"/>
            </w:pPr>
            <w:r w:rsidRPr="00A85FF8">
              <w:t>3494414,99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954730,90</w:t>
            </w:r>
          </w:p>
        </w:tc>
        <w:tc>
          <w:tcPr>
            <w:tcW w:w="1518" w:type="dxa"/>
            <w:shd w:val="clear" w:color="auto" w:fill="auto"/>
            <w:noWrap/>
            <w:vAlign w:val="center"/>
            <w:hideMark/>
          </w:tcPr>
          <w:p w:rsidR="00944B9C" w:rsidRPr="00A85FF8" w:rsidRDefault="00944B9C" w:rsidP="00A85FF8">
            <w:pPr>
              <w:pStyle w:val="afffff2"/>
            </w:pPr>
            <w:r w:rsidRPr="00A85FF8">
              <w:t>3494406,00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954720,59</w:t>
            </w:r>
          </w:p>
        </w:tc>
        <w:tc>
          <w:tcPr>
            <w:tcW w:w="1518" w:type="dxa"/>
            <w:shd w:val="clear" w:color="auto" w:fill="auto"/>
            <w:noWrap/>
            <w:vAlign w:val="center"/>
            <w:hideMark/>
          </w:tcPr>
          <w:p w:rsidR="00944B9C" w:rsidRPr="00A85FF8" w:rsidRDefault="00944B9C" w:rsidP="00A85FF8">
            <w:pPr>
              <w:pStyle w:val="afffff2"/>
            </w:pPr>
            <w:r w:rsidRPr="00A85FF8">
              <w:t>3494403,49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954714,38</w:t>
            </w:r>
          </w:p>
        </w:tc>
        <w:tc>
          <w:tcPr>
            <w:tcW w:w="1518" w:type="dxa"/>
            <w:shd w:val="clear" w:color="auto" w:fill="auto"/>
            <w:noWrap/>
            <w:vAlign w:val="center"/>
            <w:hideMark/>
          </w:tcPr>
          <w:p w:rsidR="00944B9C" w:rsidRPr="00A85FF8" w:rsidRDefault="00944B9C" w:rsidP="00A85FF8">
            <w:pPr>
              <w:pStyle w:val="afffff2"/>
            </w:pPr>
            <w:r w:rsidRPr="00A85FF8">
              <w:t>3494415,82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954712,08</w:t>
            </w:r>
          </w:p>
        </w:tc>
        <w:tc>
          <w:tcPr>
            <w:tcW w:w="1518" w:type="dxa"/>
            <w:shd w:val="clear" w:color="auto" w:fill="auto"/>
            <w:noWrap/>
            <w:vAlign w:val="center"/>
            <w:hideMark/>
          </w:tcPr>
          <w:p w:rsidR="00944B9C" w:rsidRPr="00A85FF8" w:rsidRDefault="00944B9C" w:rsidP="00A85FF8">
            <w:pPr>
              <w:pStyle w:val="afffff2"/>
            </w:pPr>
            <w:r w:rsidRPr="00A85FF8">
              <w:t>3494421,70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954701,15</w:t>
            </w:r>
          </w:p>
        </w:tc>
        <w:tc>
          <w:tcPr>
            <w:tcW w:w="1518" w:type="dxa"/>
            <w:shd w:val="clear" w:color="auto" w:fill="auto"/>
            <w:noWrap/>
            <w:vAlign w:val="center"/>
            <w:hideMark/>
          </w:tcPr>
          <w:p w:rsidR="00944B9C" w:rsidRPr="00A85FF8" w:rsidRDefault="00944B9C" w:rsidP="00A85FF8">
            <w:pPr>
              <w:pStyle w:val="afffff2"/>
            </w:pPr>
            <w:r w:rsidRPr="00A85FF8">
              <w:t>3494472,22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954714,33</w:t>
            </w:r>
          </w:p>
        </w:tc>
        <w:tc>
          <w:tcPr>
            <w:tcW w:w="1518" w:type="dxa"/>
            <w:shd w:val="clear" w:color="auto" w:fill="auto"/>
            <w:noWrap/>
            <w:vAlign w:val="center"/>
            <w:hideMark/>
          </w:tcPr>
          <w:p w:rsidR="00944B9C" w:rsidRPr="00A85FF8" w:rsidRDefault="00944B9C" w:rsidP="00A85FF8">
            <w:pPr>
              <w:pStyle w:val="afffff2"/>
            </w:pPr>
            <w:r w:rsidRPr="00A85FF8">
              <w:t>3494474,02</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lastRenderedPageBreak/>
              <w:t>:ЗУ70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954809,69</w:t>
            </w:r>
          </w:p>
        </w:tc>
        <w:tc>
          <w:tcPr>
            <w:tcW w:w="1518" w:type="dxa"/>
            <w:shd w:val="clear" w:color="auto" w:fill="auto"/>
            <w:noWrap/>
            <w:vAlign w:val="center"/>
            <w:hideMark/>
          </w:tcPr>
          <w:p w:rsidR="00944B9C" w:rsidRPr="00A85FF8" w:rsidRDefault="00944B9C" w:rsidP="00A85FF8">
            <w:pPr>
              <w:pStyle w:val="afffff2"/>
            </w:pPr>
            <w:r w:rsidRPr="00A85FF8">
              <w:t>3494363,38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954783,65</w:t>
            </w:r>
          </w:p>
        </w:tc>
        <w:tc>
          <w:tcPr>
            <w:tcW w:w="1518" w:type="dxa"/>
            <w:shd w:val="clear" w:color="auto" w:fill="auto"/>
            <w:noWrap/>
            <w:vAlign w:val="center"/>
            <w:hideMark/>
          </w:tcPr>
          <w:p w:rsidR="00944B9C" w:rsidRPr="00A85FF8" w:rsidRDefault="00944B9C" w:rsidP="00A85FF8">
            <w:pPr>
              <w:pStyle w:val="afffff2"/>
            </w:pPr>
            <w:r w:rsidRPr="00A85FF8">
              <w:t>3494358,65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954771,24</w:t>
            </w:r>
          </w:p>
        </w:tc>
        <w:tc>
          <w:tcPr>
            <w:tcW w:w="1518" w:type="dxa"/>
            <w:shd w:val="clear" w:color="auto" w:fill="auto"/>
            <w:noWrap/>
            <w:vAlign w:val="center"/>
            <w:hideMark/>
          </w:tcPr>
          <w:p w:rsidR="00944B9C" w:rsidRPr="00A85FF8" w:rsidRDefault="00944B9C" w:rsidP="00A85FF8">
            <w:pPr>
              <w:pStyle w:val="afffff2"/>
            </w:pPr>
            <w:r w:rsidRPr="00A85FF8">
              <w:t>3494399,58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954797,34</w:t>
            </w:r>
          </w:p>
        </w:tc>
        <w:tc>
          <w:tcPr>
            <w:tcW w:w="1518" w:type="dxa"/>
            <w:shd w:val="clear" w:color="auto" w:fill="auto"/>
            <w:noWrap/>
            <w:vAlign w:val="center"/>
            <w:hideMark/>
          </w:tcPr>
          <w:p w:rsidR="00944B9C" w:rsidRPr="00A85FF8" w:rsidRDefault="00944B9C" w:rsidP="00A85FF8">
            <w:pPr>
              <w:pStyle w:val="afffff2"/>
            </w:pPr>
            <w:r w:rsidRPr="00A85FF8">
              <w:t>3494404,59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954809,69</w:t>
            </w:r>
          </w:p>
        </w:tc>
        <w:tc>
          <w:tcPr>
            <w:tcW w:w="1518" w:type="dxa"/>
            <w:shd w:val="clear" w:color="auto" w:fill="auto"/>
            <w:noWrap/>
            <w:vAlign w:val="center"/>
            <w:hideMark/>
          </w:tcPr>
          <w:p w:rsidR="00944B9C" w:rsidRPr="00A85FF8" w:rsidRDefault="00944B9C" w:rsidP="00A85FF8">
            <w:pPr>
              <w:pStyle w:val="afffff2"/>
            </w:pPr>
            <w:r w:rsidRPr="00A85FF8">
              <w:t>3494363,38</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954826,94</w:t>
            </w:r>
          </w:p>
        </w:tc>
        <w:tc>
          <w:tcPr>
            <w:tcW w:w="1518" w:type="dxa"/>
            <w:shd w:val="clear" w:color="auto" w:fill="auto"/>
            <w:noWrap/>
            <w:vAlign w:val="center"/>
            <w:hideMark/>
          </w:tcPr>
          <w:p w:rsidR="00944B9C" w:rsidRPr="00A85FF8" w:rsidRDefault="00944B9C" w:rsidP="00A85FF8">
            <w:pPr>
              <w:pStyle w:val="afffff2"/>
            </w:pPr>
            <w:r w:rsidRPr="00A85FF8">
              <w:t>3494384,30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954824,20</w:t>
            </w:r>
          </w:p>
        </w:tc>
        <w:tc>
          <w:tcPr>
            <w:tcW w:w="1518" w:type="dxa"/>
            <w:shd w:val="clear" w:color="auto" w:fill="auto"/>
            <w:noWrap/>
            <w:vAlign w:val="center"/>
            <w:hideMark/>
          </w:tcPr>
          <w:p w:rsidR="00944B9C" w:rsidRPr="00A85FF8" w:rsidRDefault="00944B9C" w:rsidP="00A85FF8">
            <w:pPr>
              <w:pStyle w:val="afffff2"/>
            </w:pPr>
            <w:r w:rsidRPr="00A85FF8">
              <w:t>3494399,46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954857,72</w:t>
            </w:r>
          </w:p>
        </w:tc>
        <w:tc>
          <w:tcPr>
            <w:tcW w:w="1518" w:type="dxa"/>
            <w:shd w:val="clear" w:color="auto" w:fill="auto"/>
            <w:noWrap/>
            <w:vAlign w:val="center"/>
            <w:hideMark/>
          </w:tcPr>
          <w:p w:rsidR="00944B9C" w:rsidRPr="00A85FF8" w:rsidRDefault="00944B9C" w:rsidP="00A85FF8">
            <w:pPr>
              <w:pStyle w:val="afffff2"/>
            </w:pPr>
            <w:r w:rsidRPr="00A85FF8">
              <w:t>3494404,37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954857,99</w:t>
            </w:r>
          </w:p>
        </w:tc>
        <w:tc>
          <w:tcPr>
            <w:tcW w:w="1518" w:type="dxa"/>
            <w:shd w:val="clear" w:color="auto" w:fill="auto"/>
            <w:noWrap/>
            <w:vAlign w:val="center"/>
            <w:hideMark/>
          </w:tcPr>
          <w:p w:rsidR="00944B9C" w:rsidRPr="00A85FF8" w:rsidRDefault="00944B9C" w:rsidP="00A85FF8">
            <w:pPr>
              <w:pStyle w:val="afffff2"/>
            </w:pPr>
            <w:r w:rsidRPr="00A85FF8">
              <w:t>3494391,34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954852,58</w:t>
            </w:r>
          </w:p>
        </w:tc>
        <w:tc>
          <w:tcPr>
            <w:tcW w:w="1518" w:type="dxa"/>
            <w:shd w:val="clear" w:color="auto" w:fill="auto"/>
            <w:noWrap/>
            <w:vAlign w:val="center"/>
            <w:hideMark/>
          </w:tcPr>
          <w:p w:rsidR="00944B9C" w:rsidRPr="00A85FF8" w:rsidRDefault="00944B9C" w:rsidP="00A85FF8">
            <w:pPr>
              <w:pStyle w:val="afffff2"/>
            </w:pPr>
            <w:r w:rsidRPr="00A85FF8">
              <w:t>3494390,26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954826,94</w:t>
            </w:r>
          </w:p>
        </w:tc>
        <w:tc>
          <w:tcPr>
            <w:tcW w:w="1518" w:type="dxa"/>
            <w:shd w:val="clear" w:color="auto" w:fill="auto"/>
            <w:noWrap/>
            <w:vAlign w:val="center"/>
            <w:hideMark/>
          </w:tcPr>
          <w:p w:rsidR="00944B9C" w:rsidRPr="00A85FF8" w:rsidRDefault="00944B9C" w:rsidP="00A85FF8">
            <w:pPr>
              <w:pStyle w:val="afffff2"/>
            </w:pPr>
            <w:r w:rsidRPr="00A85FF8">
              <w:t>3494384,30</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954899,82</w:t>
            </w:r>
          </w:p>
        </w:tc>
        <w:tc>
          <w:tcPr>
            <w:tcW w:w="1518" w:type="dxa"/>
            <w:shd w:val="clear" w:color="auto" w:fill="auto"/>
            <w:noWrap/>
            <w:vAlign w:val="center"/>
            <w:hideMark/>
          </w:tcPr>
          <w:p w:rsidR="00944B9C" w:rsidRPr="00A85FF8" w:rsidRDefault="00944B9C" w:rsidP="00A85FF8">
            <w:pPr>
              <w:pStyle w:val="afffff2"/>
            </w:pPr>
            <w:r w:rsidRPr="00A85FF8">
              <w:t>3494402,70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954906,74</w:t>
            </w:r>
          </w:p>
        </w:tc>
        <w:tc>
          <w:tcPr>
            <w:tcW w:w="1518" w:type="dxa"/>
            <w:shd w:val="clear" w:color="auto" w:fill="auto"/>
            <w:noWrap/>
            <w:vAlign w:val="center"/>
            <w:hideMark/>
          </w:tcPr>
          <w:p w:rsidR="00944B9C" w:rsidRPr="00A85FF8" w:rsidRDefault="00944B9C" w:rsidP="00A85FF8">
            <w:pPr>
              <w:pStyle w:val="afffff2"/>
            </w:pPr>
            <w:r w:rsidRPr="00A85FF8">
              <w:t>3494411,50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954906,72</w:t>
            </w:r>
          </w:p>
        </w:tc>
        <w:tc>
          <w:tcPr>
            <w:tcW w:w="1518" w:type="dxa"/>
            <w:shd w:val="clear" w:color="auto" w:fill="auto"/>
            <w:noWrap/>
            <w:vAlign w:val="center"/>
            <w:hideMark/>
          </w:tcPr>
          <w:p w:rsidR="00944B9C" w:rsidRPr="00A85FF8" w:rsidRDefault="00944B9C" w:rsidP="00A85FF8">
            <w:pPr>
              <w:pStyle w:val="afffff2"/>
            </w:pPr>
            <w:r w:rsidRPr="00A85FF8">
              <w:t>3494415,05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954868,04</w:t>
            </w:r>
          </w:p>
        </w:tc>
        <w:tc>
          <w:tcPr>
            <w:tcW w:w="1518" w:type="dxa"/>
            <w:shd w:val="clear" w:color="auto" w:fill="auto"/>
            <w:noWrap/>
            <w:vAlign w:val="center"/>
            <w:hideMark/>
          </w:tcPr>
          <w:p w:rsidR="00944B9C" w:rsidRPr="00A85FF8" w:rsidRDefault="00944B9C" w:rsidP="00A85FF8">
            <w:pPr>
              <w:pStyle w:val="afffff2"/>
            </w:pPr>
            <w:r w:rsidRPr="00A85FF8">
              <w:t>3494414,35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954867,77</w:t>
            </w:r>
          </w:p>
        </w:tc>
        <w:tc>
          <w:tcPr>
            <w:tcW w:w="1518" w:type="dxa"/>
            <w:shd w:val="clear" w:color="auto" w:fill="auto"/>
            <w:noWrap/>
            <w:vAlign w:val="center"/>
            <w:hideMark/>
          </w:tcPr>
          <w:p w:rsidR="00944B9C" w:rsidRPr="00A85FF8" w:rsidRDefault="00944B9C" w:rsidP="00A85FF8">
            <w:pPr>
              <w:pStyle w:val="afffff2"/>
            </w:pPr>
            <w:r w:rsidRPr="00A85FF8">
              <w:t>3494402,61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954873,38</w:t>
            </w:r>
          </w:p>
        </w:tc>
        <w:tc>
          <w:tcPr>
            <w:tcW w:w="1518" w:type="dxa"/>
            <w:shd w:val="clear" w:color="auto" w:fill="auto"/>
            <w:noWrap/>
            <w:vAlign w:val="center"/>
            <w:hideMark/>
          </w:tcPr>
          <w:p w:rsidR="00944B9C" w:rsidRPr="00A85FF8" w:rsidRDefault="00944B9C" w:rsidP="00A85FF8">
            <w:pPr>
              <w:pStyle w:val="afffff2"/>
            </w:pPr>
            <w:r w:rsidRPr="00A85FF8">
              <w:t>3494402,63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954899,82</w:t>
            </w:r>
          </w:p>
        </w:tc>
        <w:tc>
          <w:tcPr>
            <w:tcW w:w="1518" w:type="dxa"/>
            <w:shd w:val="clear" w:color="auto" w:fill="auto"/>
            <w:noWrap/>
            <w:vAlign w:val="center"/>
            <w:hideMark/>
          </w:tcPr>
          <w:p w:rsidR="00944B9C" w:rsidRPr="00A85FF8" w:rsidRDefault="00944B9C" w:rsidP="00A85FF8">
            <w:pPr>
              <w:pStyle w:val="afffff2"/>
            </w:pPr>
            <w:r w:rsidRPr="00A85FF8">
              <w:t>3494402,70</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954906,72</w:t>
            </w:r>
          </w:p>
        </w:tc>
        <w:tc>
          <w:tcPr>
            <w:tcW w:w="1518" w:type="dxa"/>
            <w:shd w:val="clear" w:color="auto" w:fill="auto"/>
            <w:noWrap/>
            <w:vAlign w:val="center"/>
            <w:hideMark/>
          </w:tcPr>
          <w:p w:rsidR="00944B9C" w:rsidRPr="00A85FF8" w:rsidRDefault="00944B9C" w:rsidP="00A85FF8">
            <w:pPr>
              <w:pStyle w:val="afffff2"/>
            </w:pPr>
            <w:r w:rsidRPr="00A85FF8">
              <w:t>3494415,05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954868,04</w:t>
            </w:r>
          </w:p>
        </w:tc>
        <w:tc>
          <w:tcPr>
            <w:tcW w:w="1518" w:type="dxa"/>
            <w:shd w:val="clear" w:color="auto" w:fill="auto"/>
            <w:noWrap/>
            <w:vAlign w:val="center"/>
            <w:hideMark/>
          </w:tcPr>
          <w:p w:rsidR="00944B9C" w:rsidRPr="00A85FF8" w:rsidRDefault="00944B9C" w:rsidP="00A85FF8">
            <w:pPr>
              <w:pStyle w:val="afffff2"/>
            </w:pPr>
            <w:r w:rsidRPr="00A85FF8">
              <w:t>3494414,35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954868,35</w:t>
            </w:r>
          </w:p>
        </w:tc>
        <w:tc>
          <w:tcPr>
            <w:tcW w:w="1518" w:type="dxa"/>
            <w:shd w:val="clear" w:color="auto" w:fill="auto"/>
            <w:noWrap/>
            <w:vAlign w:val="center"/>
            <w:hideMark/>
          </w:tcPr>
          <w:p w:rsidR="00944B9C" w:rsidRPr="00A85FF8" w:rsidRDefault="00944B9C" w:rsidP="00A85FF8">
            <w:pPr>
              <w:pStyle w:val="afffff2"/>
            </w:pPr>
            <w:r w:rsidRPr="00A85FF8">
              <w:t>3494430,15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954906,62</w:t>
            </w:r>
          </w:p>
        </w:tc>
        <w:tc>
          <w:tcPr>
            <w:tcW w:w="1518" w:type="dxa"/>
            <w:shd w:val="clear" w:color="auto" w:fill="auto"/>
            <w:noWrap/>
            <w:vAlign w:val="center"/>
            <w:hideMark/>
          </w:tcPr>
          <w:p w:rsidR="00944B9C" w:rsidRPr="00A85FF8" w:rsidRDefault="00944B9C" w:rsidP="00A85FF8">
            <w:pPr>
              <w:pStyle w:val="afffff2"/>
            </w:pPr>
            <w:r w:rsidRPr="00A85FF8">
              <w:t>3494431,29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954906,72</w:t>
            </w:r>
          </w:p>
        </w:tc>
        <w:tc>
          <w:tcPr>
            <w:tcW w:w="1518" w:type="dxa"/>
            <w:shd w:val="clear" w:color="auto" w:fill="auto"/>
            <w:noWrap/>
            <w:vAlign w:val="center"/>
            <w:hideMark/>
          </w:tcPr>
          <w:p w:rsidR="00944B9C" w:rsidRPr="00A85FF8" w:rsidRDefault="00944B9C" w:rsidP="00A85FF8">
            <w:pPr>
              <w:pStyle w:val="afffff2"/>
            </w:pPr>
            <w:r w:rsidRPr="00A85FF8">
              <w:t>3494415,05</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954906,62</w:t>
            </w:r>
          </w:p>
        </w:tc>
        <w:tc>
          <w:tcPr>
            <w:tcW w:w="1518" w:type="dxa"/>
            <w:shd w:val="clear" w:color="auto" w:fill="auto"/>
            <w:noWrap/>
            <w:vAlign w:val="center"/>
            <w:hideMark/>
          </w:tcPr>
          <w:p w:rsidR="00944B9C" w:rsidRPr="00A85FF8" w:rsidRDefault="00944B9C" w:rsidP="00A85FF8">
            <w:pPr>
              <w:pStyle w:val="afffff2"/>
            </w:pPr>
            <w:r w:rsidRPr="00A85FF8">
              <w:t>3494431,29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954906,44</w:t>
            </w:r>
          </w:p>
        </w:tc>
        <w:tc>
          <w:tcPr>
            <w:tcW w:w="1518" w:type="dxa"/>
            <w:shd w:val="clear" w:color="auto" w:fill="auto"/>
            <w:noWrap/>
            <w:vAlign w:val="center"/>
            <w:hideMark/>
          </w:tcPr>
          <w:p w:rsidR="00944B9C" w:rsidRPr="00A85FF8" w:rsidRDefault="00944B9C" w:rsidP="00A85FF8">
            <w:pPr>
              <w:pStyle w:val="afffff2"/>
            </w:pPr>
            <w:r w:rsidRPr="00A85FF8">
              <w:t>3494458,31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954866,12</w:t>
            </w:r>
          </w:p>
        </w:tc>
        <w:tc>
          <w:tcPr>
            <w:tcW w:w="1518" w:type="dxa"/>
            <w:shd w:val="clear" w:color="auto" w:fill="auto"/>
            <w:noWrap/>
            <w:vAlign w:val="center"/>
            <w:hideMark/>
          </w:tcPr>
          <w:p w:rsidR="00944B9C" w:rsidRPr="00A85FF8" w:rsidRDefault="00944B9C" w:rsidP="00A85FF8">
            <w:pPr>
              <w:pStyle w:val="afffff2"/>
            </w:pPr>
            <w:r w:rsidRPr="00A85FF8">
              <w:t>3494456,67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954868,35</w:t>
            </w:r>
          </w:p>
        </w:tc>
        <w:tc>
          <w:tcPr>
            <w:tcW w:w="1518" w:type="dxa"/>
            <w:shd w:val="clear" w:color="auto" w:fill="auto"/>
            <w:noWrap/>
            <w:vAlign w:val="center"/>
            <w:hideMark/>
          </w:tcPr>
          <w:p w:rsidR="00944B9C" w:rsidRPr="00A85FF8" w:rsidRDefault="00944B9C" w:rsidP="00A85FF8">
            <w:pPr>
              <w:pStyle w:val="afffff2"/>
            </w:pPr>
            <w:r w:rsidRPr="00A85FF8">
              <w:t>3494430,15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954906,62</w:t>
            </w:r>
          </w:p>
        </w:tc>
        <w:tc>
          <w:tcPr>
            <w:tcW w:w="1518" w:type="dxa"/>
            <w:shd w:val="clear" w:color="auto" w:fill="auto"/>
            <w:noWrap/>
            <w:vAlign w:val="center"/>
            <w:hideMark/>
          </w:tcPr>
          <w:p w:rsidR="00944B9C" w:rsidRPr="00A85FF8" w:rsidRDefault="00944B9C" w:rsidP="00A85FF8">
            <w:pPr>
              <w:pStyle w:val="afffff2"/>
            </w:pPr>
            <w:r w:rsidRPr="00A85FF8">
              <w:t>3494431,29</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954906,44</w:t>
            </w:r>
          </w:p>
        </w:tc>
        <w:tc>
          <w:tcPr>
            <w:tcW w:w="1518" w:type="dxa"/>
            <w:shd w:val="clear" w:color="auto" w:fill="auto"/>
            <w:noWrap/>
            <w:vAlign w:val="center"/>
            <w:hideMark/>
          </w:tcPr>
          <w:p w:rsidR="00944B9C" w:rsidRPr="00A85FF8" w:rsidRDefault="00944B9C" w:rsidP="00A85FF8">
            <w:pPr>
              <w:pStyle w:val="afffff2"/>
            </w:pPr>
            <w:r w:rsidRPr="00A85FF8">
              <w:t>3494458,31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954866,12</w:t>
            </w:r>
          </w:p>
        </w:tc>
        <w:tc>
          <w:tcPr>
            <w:tcW w:w="1518" w:type="dxa"/>
            <w:shd w:val="clear" w:color="auto" w:fill="auto"/>
            <w:noWrap/>
            <w:vAlign w:val="center"/>
            <w:hideMark/>
          </w:tcPr>
          <w:p w:rsidR="00944B9C" w:rsidRPr="00A85FF8" w:rsidRDefault="00944B9C" w:rsidP="00A85FF8">
            <w:pPr>
              <w:pStyle w:val="afffff2"/>
            </w:pPr>
            <w:r w:rsidRPr="00A85FF8">
              <w:t>3494456,67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954866,49</w:t>
            </w:r>
          </w:p>
        </w:tc>
        <w:tc>
          <w:tcPr>
            <w:tcW w:w="1518" w:type="dxa"/>
            <w:shd w:val="clear" w:color="auto" w:fill="auto"/>
            <w:noWrap/>
            <w:vAlign w:val="center"/>
            <w:hideMark/>
          </w:tcPr>
          <w:p w:rsidR="00944B9C" w:rsidRPr="00A85FF8" w:rsidRDefault="00944B9C" w:rsidP="00A85FF8">
            <w:pPr>
              <w:pStyle w:val="afffff2"/>
            </w:pPr>
            <w:r w:rsidRPr="00A85FF8">
              <w:t>3494477,40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954906,32</w:t>
            </w:r>
          </w:p>
        </w:tc>
        <w:tc>
          <w:tcPr>
            <w:tcW w:w="1518" w:type="dxa"/>
            <w:shd w:val="clear" w:color="auto" w:fill="auto"/>
            <w:noWrap/>
            <w:vAlign w:val="center"/>
            <w:hideMark/>
          </w:tcPr>
          <w:p w:rsidR="00944B9C" w:rsidRPr="00A85FF8" w:rsidRDefault="00944B9C" w:rsidP="00A85FF8">
            <w:pPr>
              <w:pStyle w:val="afffff2"/>
            </w:pPr>
            <w:r w:rsidRPr="00A85FF8">
              <w:t>3494478,58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954906,44</w:t>
            </w:r>
          </w:p>
        </w:tc>
        <w:tc>
          <w:tcPr>
            <w:tcW w:w="1518" w:type="dxa"/>
            <w:shd w:val="clear" w:color="auto" w:fill="auto"/>
            <w:noWrap/>
            <w:vAlign w:val="center"/>
            <w:hideMark/>
          </w:tcPr>
          <w:p w:rsidR="00944B9C" w:rsidRPr="00A85FF8" w:rsidRDefault="00944B9C" w:rsidP="00A85FF8">
            <w:pPr>
              <w:pStyle w:val="afffff2"/>
            </w:pPr>
            <w:r w:rsidRPr="00A85FF8">
              <w:t>3494458,31</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954908,15</w:t>
            </w:r>
          </w:p>
        </w:tc>
        <w:tc>
          <w:tcPr>
            <w:tcW w:w="1518" w:type="dxa"/>
            <w:shd w:val="clear" w:color="auto" w:fill="auto"/>
            <w:noWrap/>
            <w:vAlign w:val="center"/>
            <w:hideMark/>
          </w:tcPr>
          <w:p w:rsidR="00944B9C" w:rsidRPr="00A85FF8" w:rsidRDefault="00944B9C" w:rsidP="00A85FF8">
            <w:pPr>
              <w:pStyle w:val="afffff2"/>
            </w:pPr>
            <w:r w:rsidRPr="00A85FF8">
              <w:t>3494481,12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954906,30</w:t>
            </w:r>
          </w:p>
        </w:tc>
        <w:tc>
          <w:tcPr>
            <w:tcW w:w="1518" w:type="dxa"/>
            <w:shd w:val="clear" w:color="auto" w:fill="auto"/>
            <w:noWrap/>
            <w:vAlign w:val="center"/>
            <w:hideMark/>
          </w:tcPr>
          <w:p w:rsidR="00944B9C" w:rsidRPr="00A85FF8" w:rsidRDefault="00944B9C" w:rsidP="00A85FF8">
            <w:pPr>
              <w:pStyle w:val="afffff2"/>
            </w:pPr>
            <w:r w:rsidRPr="00A85FF8">
              <w:t>3494481,03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954906,32</w:t>
            </w:r>
          </w:p>
        </w:tc>
        <w:tc>
          <w:tcPr>
            <w:tcW w:w="1518" w:type="dxa"/>
            <w:shd w:val="clear" w:color="auto" w:fill="auto"/>
            <w:noWrap/>
            <w:vAlign w:val="center"/>
            <w:hideMark/>
          </w:tcPr>
          <w:p w:rsidR="00944B9C" w:rsidRPr="00A85FF8" w:rsidRDefault="00944B9C" w:rsidP="00A85FF8">
            <w:pPr>
              <w:pStyle w:val="afffff2"/>
            </w:pPr>
            <w:r w:rsidRPr="00A85FF8">
              <w:t>3494478,58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954866,49</w:t>
            </w:r>
          </w:p>
        </w:tc>
        <w:tc>
          <w:tcPr>
            <w:tcW w:w="1518" w:type="dxa"/>
            <w:shd w:val="clear" w:color="auto" w:fill="auto"/>
            <w:noWrap/>
            <w:vAlign w:val="center"/>
            <w:hideMark/>
          </w:tcPr>
          <w:p w:rsidR="00944B9C" w:rsidRPr="00A85FF8" w:rsidRDefault="00944B9C" w:rsidP="00A85FF8">
            <w:pPr>
              <w:pStyle w:val="afffff2"/>
            </w:pPr>
            <w:r w:rsidRPr="00A85FF8">
              <w:t>3494477,40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954866,39</w:t>
            </w:r>
          </w:p>
        </w:tc>
        <w:tc>
          <w:tcPr>
            <w:tcW w:w="1518" w:type="dxa"/>
            <w:shd w:val="clear" w:color="auto" w:fill="auto"/>
            <w:noWrap/>
            <w:vAlign w:val="center"/>
            <w:hideMark/>
          </w:tcPr>
          <w:p w:rsidR="00944B9C" w:rsidRPr="00A85FF8" w:rsidRDefault="00944B9C" w:rsidP="00A85FF8">
            <w:pPr>
              <w:pStyle w:val="afffff2"/>
            </w:pPr>
            <w:r w:rsidRPr="00A85FF8">
              <w:t>3494503,58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954908,09</w:t>
            </w:r>
          </w:p>
        </w:tc>
        <w:tc>
          <w:tcPr>
            <w:tcW w:w="1518" w:type="dxa"/>
            <w:shd w:val="clear" w:color="auto" w:fill="auto"/>
            <w:noWrap/>
            <w:vAlign w:val="center"/>
            <w:hideMark/>
          </w:tcPr>
          <w:p w:rsidR="00944B9C" w:rsidRPr="00A85FF8" w:rsidRDefault="00944B9C" w:rsidP="00A85FF8">
            <w:pPr>
              <w:pStyle w:val="afffff2"/>
            </w:pPr>
            <w:r w:rsidRPr="00A85FF8">
              <w:t>3494510,01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954908,03</w:t>
            </w:r>
          </w:p>
        </w:tc>
        <w:tc>
          <w:tcPr>
            <w:tcW w:w="1518" w:type="dxa"/>
            <w:shd w:val="clear" w:color="auto" w:fill="auto"/>
            <w:noWrap/>
            <w:vAlign w:val="center"/>
            <w:hideMark/>
          </w:tcPr>
          <w:p w:rsidR="00944B9C" w:rsidRPr="00A85FF8" w:rsidRDefault="00944B9C" w:rsidP="00A85FF8">
            <w:pPr>
              <w:pStyle w:val="afffff2"/>
            </w:pPr>
            <w:r w:rsidRPr="00A85FF8">
              <w:t>3494509,21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954908,96</w:t>
            </w:r>
          </w:p>
        </w:tc>
        <w:tc>
          <w:tcPr>
            <w:tcW w:w="1518" w:type="dxa"/>
            <w:shd w:val="clear" w:color="auto" w:fill="auto"/>
            <w:noWrap/>
            <w:vAlign w:val="center"/>
            <w:hideMark/>
          </w:tcPr>
          <w:p w:rsidR="00944B9C" w:rsidRPr="00A85FF8" w:rsidRDefault="00944B9C" w:rsidP="00A85FF8">
            <w:pPr>
              <w:pStyle w:val="afffff2"/>
            </w:pPr>
            <w:r w:rsidRPr="00A85FF8">
              <w:t>3494509,29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954908,15</w:t>
            </w:r>
          </w:p>
        </w:tc>
        <w:tc>
          <w:tcPr>
            <w:tcW w:w="1518" w:type="dxa"/>
            <w:shd w:val="clear" w:color="auto" w:fill="auto"/>
            <w:noWrap/>
            <w:vAlign w:val="center"/>
            <w:hideMark/>
          </w:tcPr>
          <w:p w:rsidR="00944B9C" w:rsidRPr="00A85FF8" w:rsidRDefault="00944B9C" w:rsidP="00A85FF8">
            <w:pPr>
              <w:pStyle w:val="afffff2"/>
            </w:pPr>
            <w:r w:rsidRPr="00A85FF8">
              <w:t>3494481,12</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lastRenderedPageBreak/>
              <w:t>:ЗУ79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954908,09</w:t>
            </w:r>
          </w:p>
        </w:tc>
        <w:tc>
          <w:tcPr>
            <w:tcW w:w="1518" w:type="dxa"/>
            <w:shd w:val="clear" w:color="auto" w:fill="auto"/>
            <w:noWrap/>
            <w:vAlign w:val="center"/>
            <w:hideMark/>
          </w:tcPr>
          <w:p w:rsidR="00944B9C" w:rsidRPr="00A85FF8" w:rsidRDefault="00944B9C" w:rsidP="00A85FF8">
            <w:pPr>
              <w:pStyle w:val="afffff2"/>
            </w:pPr>
            <w:r w:rsidRPr="00A85FF8">
              <w:t>3494510,01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954866,39</w:t>
            </w:r>
          </w:p>
        </w:tc>
        <w:tc>
          <w:tcPr>
            <w:tcW w:w="1518" w:type="dxa"/>
            <w:shd w:val="clear" w:color="auto" w:fill="auto"/>
            <w:noWrap/>
            <w:vAlign w:val="center"/>
            <w:hideMark/>
          </w:tcPr>
          <w:p w:rsidR="00944B9C" w:rsidRPr="00A85FF8" w:rsidRDefault="00944B9C" w:rsidP="00A85FF8">
            <w:pPr>
              <w:pStyle w:val="afffff2"/>
            </w:pPr>
            <w:r w:rsidRPr="00A85FF8">
              <w:t>3494503,58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954865,79</w:t>
            </w:r>
          </w:p>
        </w:tc>
        <w:tc>
          <w:tcPr>
            <w:tcW w:w="1518" w:type="dxa"/>
            <w:shd w:val="clear" w:color="auto" w:fill="auto"/>
            <w:noWrap/>
            <w:vAlign w:val="center"/>
            <w:hideMark/>
          </w:tcPr>
          <w:p w:rsidR="00944B9C" w:rsidRPr="00A85FF8" w:rsidRDefault="00944B9C" w:rsidP="00A85FF8">
            <w:pPr>
              <w:pStyle w:val="afffff2"/>
            </w:pPr>
            <w:r w:rsidRPr="00A85FF8">
              <w:t>3494533,47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954909,96</w:t>
            </w:r>
          </w:p>
        </w:tc>
        <w:tc>
          <w:tcPr>
            <w:tcW w:w="1518" w:type="dxa"/>
            <w:shd w:val="clear" w:color="auto" w:fill="auto"/>
            <w:noWrap/>
            <w:vAlign w:val="center"/>
            <w:hideMark/>
          </w:tcPr>
          <w:p w:rsidR="00944B9C" w:rsidRPr="00A85FF8" w:rsidRDefault="00944B9C" w:rsidP="00A85FF8">
            <w:pPr>
              <w:pStyle w:val="afffff2"/>
            </w:pPr>
            <w:r w:rsidRPr="00A85FF8">
              <w:t>3494535,24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954908,09</w:t>
            </w:r>
          </w:p>
        </w:tc>
        <w:tc>
          <w:tcPr>
            <w:tcW w:w="1518" w:type="dxa"/>
            <w:shd w:val="clear" w:color="auto" w:fill="auto"/>
            <w:noWrap/>
            <w:vAlign w:val="center"/>
            <w:hideMark/>
          </w:tcPr>
          <w:p w:rsidR="00944B9C" w:rsidRPr="00A85FF8" w:rsidRDefault="00944B9C" w:rsidP="00A85FF8">
            <w:pPr>
              <w:pStyle w:val="afffff2"/>
            </w:pPr>
            <w:r w:rsidRPr="00A85FF8">
              <w:t>3494510,01</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954909,96</w:t>
            </w:r>
          </w:p>
        </w:tc>
        <w:tc>
          <w:tcPr>
            <w:tcW w:w="1518" w:type="dxa"/>
            <w:shd w:val="clear" w:color="auto" w:fill="auto"/>
            <w:noWrap/>
            <w:vAlign w:val="center"/>
            <w:hideMark/>
          </w:tcPr>
          <w:p w:rsidR="00944B9C" w:rsidRPr="00A85FF8" w:rsidRDefault="00944B9C" w:rsidP="00A85FF8">
            <w:pPr>
              <w:pStyle w:val="afffff2"/>
            </w:pPr>
            <w:r w:rsidRPr="00A85FF8">
              <w:t>3494535,24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954865,79</w:t>
            </w:r>
          </w:p>
        </w:tc>
        <w:tc>
          <w:tcPr>
            <w:tcW w:w="1518" w:type="dxa"/>
            <w:shd w:val="clear" w:color="auto" w:fill="auto"/>
            <w:noWrap/>
            <w:vAlign w:val="center"/>
            <w:hideMark/>
          </w:tcPr>
          <w:p w:rsidR="00944B9C" w:rsidRPr="00A85FF8" w:rsidRDefault="00944B9C" w:rsidP="00A85FF8">
            <w:pPr>
              <w:pStyle w:val="afffff2"/>
            </w:pPr>
            <w:r w:rsidRPr="00A85FF8">
              <w:t>3494533,47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954865,76</w:t>
            </w:r>
          </w:p>
        </w:tc>
        <w:tc>
          <w:tcPr>
            <w:tcW w:w="1518" w:type="dxa"/>
            <w:shd w:val="clear" w:color="auto" w:fill="auto"/>
            <w:noWrap/>
            <w:vAlign w:val="center"/>
            <w:hideMark/>
          </w:tcPr>
          <w:p w:rsidR="00944B9C" w:rsidRPr="00A85FF8" w:rsidRDefault="00944B9C" w:rsidP="00A85FF8">
            <w:pPr>
              <w:pStyle w:val="afffff2"/>
            </w:pPr>
            <w:r w:rsidRPr="00A85FF8">
              <w:t>3494542,26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954866,44</w:t>
            </w:r>
          </w:p>
        </w:tc>
        <w:tc>
          <w:tcPr>
            <w:tcW w:w="1518" w:type="dxa"/>
            <w:shd w:val="clear" w:color="auto" w:fill="auto"/>
            <w:noWrap/>
            <w:vAlign w:val="center"/>
            <w:hideMark/>
          </w:tcPr>
          <w:p w:rsidR="00944B9C" w:rsidRPr="00A85FF8" w:rsidRDefault="00944B9C" w:rsidP="00A85FF8">
            <w:pPr>
              <w:pStyle w:val="afffff2"/>
            </w:pPr>
            <w:r w:rsidRPr="00A85FF8">
              <w:t>3494543,11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954910,90</w:t>
            </w:r>
          </w:p>
        </w:tc>
        <w:tc>
          <w:tcPr>
            <w:tcW w:w="1518" w:type="dxa"/>
            <w:shd w:val="clear" w:color="auto" w:fill="auto"/>
            <w:noWrap/>
            <w:vAlign w:val="center"/>
            <w:hideMark/>
          </w:tcPr>
          <w:p w:rsidR="00944B9C" w:rsidRPr="00A85FF8" w:rsidRDefault="00944B9C" w:rsidP="00A85FF8">
            <w:pPr>
              <w:pStyle w:val="afffff2"/>
            </w:pPr>
            <w:r w:rsidRPr="00A85FF8">
              <w:t>3494547,91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954909,96</w:t>
            </w:r>
          </w:p>
        </w:tc>
        <w:tc>
          <w:tcPr>
            <w:tcW w:w="1518" w:type="dxa"/>
            <w:shd w:val="clear" w:color="auto" w:fill="auto"/>
            <w:noWrap/>
            <w:vAlign w:val="center"/>
            <w:hideMark/>
          </w:tcPr>
          <w:p w:rsidR="00944B9C" w:rsidRPr="00A85FF8" w:rsidRDefault="00944B9C" w:rsidP="00A85FF8">
            <w:pPr>
              <w:pStyle w:val="afffff2"/>
            </w:pPr>
            <w:r w:rsidRPr="00A85FF8">
              <w:t>3494535,24</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954865,67</w:t>
            </w:r>
          </w:p>
        </w:tc>
        <w:tc>
          <w:tcPr>
            <w:tcW w:w="1518" w:type="dxa"/>
            <w:shd w:val="clear" w:color="auto" w:fill="auto"/>
            <w:noWrap/>
            <w:vAlign w:val="center"/>
            <w:hideMark/>
          </w:tcPr>
          <w:p w:rsidR="00944B9C" w:rsidRPr="00A85FF8" w:rsidRDefault="00944B9C" w:rsidP="00A85FF8">
            <w:pPr>
              <w:pStyle w:val="afffff2"/>
            </w:pPr>
            <w:r w:rsidRPr="00A85FF8">
              <w:t>3494553,44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954864,13</w:t>
            </w:r>
          </w:p>
        </w:tc>
        <w:tc>
          <w:tcPr>
            <w:tcW w:w="1518" w:type="dxa"/>
            <w:shd w:val="clear" w:color="auto" w:fill="auto"/>
            <w:noWrap/>
            <w:vAlign w:val="center"/>
            <w:hideMark/>
          </w:tcPr>
          <w:p w:rsidR="00944B9C" w:rsidRPr="00A85FF8" w:rsidRDefault="00944B9C" w:rsidP="00A85FF8">
            <w:pPr>
              <w:pStyle w:val="afffff2"/>
            </w:pPr>
            <w:r w:rsidRPr="00A85FF8">
              <w:t>3494574,89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954872,89</w:t>
            </w:r>
          </w:p>
        </w:tc>
        <w:tc>
          <w:tcPr>
            <w:tcW w:w="1518" w:type="dxa"/>
            <w:shd w:val="clear" w:color="auto" w:fill="auto"/>
            <w:noWrap/>
            <w:vAlign w:val="center"/>
            <w:hideMark/>
          </w:tcPr>
          <w:p w:rsidR="00944B9C" w:rsidRPr="00A85FF8" w:rsidRDefault="00944B9C" w:rsidP="00A85FF8">
            <w:pPr>
              <w:pStyle w:val="afffff2"/>
            </w:pPr>
            <w:r w:rsidRPr="00A85FF8">
              <w:t>3494576,11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954908,67</w:t>
            </w:r>
          </w:p>
        </w:tc>
        <w:tc>
          <w:tcPr>
            <w:tcW w:w="1518" w:type="dxa"/>
            <w:shd w:val="clear" w:color="auto" w:fill="auto"/>
            <w:noWrap/>
            <w:vAlign w:val="center"/>
            <w:hideMark/>
          </w:tcPr>
          <w:p w:rsidR="00944B9C" w:rsidRPr="00A85FF8" w:rsidRDefault="00944B9C" w:rsidP="00A85FF8">
            <w:pPr>
              <w:pStyle w:val="afffff2"/>
            </w:pPr>
            <w:r w:rsidRPr="00A85FF8">
              <w:t>3494581,77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954913,48</w:t>
            </w:r>
          </w:p>
        </w:tc>
        <w:tc>
          <w:tcPr>
            <w:tcW w:w="1518" w:type="dxa"/>
            <w:shd w:val="clear" w:color="auto" w:fill="auto"/>
            <w:noWrap/>
            <w:vAlign w:val="center"/>
            <w:hideMark/>
          </w:tcPr>
          <w:p w:rsidR="00944B9C" w:rsidRPr="00A85FF8" w:rsidRDefault="00944B9C" w:rsidP="00A85FF8">
            <w:pPr>
              <w:pStyle w:val="afffff2"/>
            </w:pPr>
            <w:r w:rsidRPr="00A85FF8">
              <w:t>3494582,60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954912,19</w:t>
            </w:r>
          </w:p>
        </w:tc>
        <w:tc>
          <w:tcPr>
            <w:tcW w:w="1518" w:type="dxa"/>
            <w:shd w:val="clear" w:color="auto" w:fill="auto"/>
            <w:noWrap/>
            <w:vAlign w:val="center"/>
            <w:hideMark/>
          </w:tcPr>
          <w:p w:rsidR="00944B9C" w:rsidRPr="00A85FF8" w:rsidRDefault="00944B9C" w:rsidP="00A85FF8">
            <w:pPr>
              <w:pStyle w:val="afffff2"/>
            </w:pPr>
            <w:r w:rsidRPr="00A85FF8">
              <w:t>3494565,28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954913,07</w:t>
            </w:r>
          </w:p>
        </w:tc>
        <w:tc>
          <w:tcPr>
            <w:tcW w:w="1518" w:type="dxa"/>
            <w:shd w:val="clear" w:color="auto" w:fill="auto"/>
            <w:noWrap/>
            <w:vAlign w:val="center"/>
            <w:hideMark/>
          </w:tcPr>
          <w:p w:rsidR="00944B9C" w:rsidRPr="00A85FF8" w:rsidRDefault="00944B9C" w:rsidP="00A85FF8">
            <w:pPr>
              <w:pStyle w:val="afffff2"/>
            </w:pPr>
            <w:r w:rsidRPr="00A85FF8">
              <w:t>3494560,99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954911,83</w:t>
            </w:r>
          </w:p>
        </w:tc>
        <w:tc>
          <w:tcPr>
            <w:tcW w:w="1518" w:type="dxa"/>
            <w:shd w:val="clear" w:color="auto" w:fill="auto"/>
            <w:noWrap/>
            <w:vAlign w:val="center"/>
            <w:hideMark/>
          </w:tcPr>
          <w:p w:rsidR="00944B9C" w:rsidRPr="00A85FF8" w:rsidRDefault="00944B9C" w:rsidP="00A85FF8">
            <w:pPr>
              <w:pStyle w:val="afffff2"/>
            </w:pPr>
            <w:r w:rsidRPr="00A85FF8">
              <w:t>3494560,37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954911,78</w:t>
            </w:r>
          </w:p>
        </w:tc>
        <w:tc>
          <w:tcPr>
            <w:tcW w:w="1518" w:type="dxa"/>
            <w:shd w:val="clear" w:color="auto" w:fill="auto"/>
            <w:noWrap/>
            <w:vAlign w:val="center"/>
            <w:hideMark/>
          </w:tcPr>
          <w:p w:rsidR="00944B9C" w:rsidRPr="00A85FF8" w:rsidRDefault="00944B9C" w:rsidP="00A85FF8">
            <w:pPr>
              <w:pStyle w:val="afffff2"/>
            </w:pPr>
            <w:r w:rsidRPr="00A85FF8">
              <w:t>3494559,69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954865,67</w:t>
            </w:r>
          </w:p>
        </w:tc>
        <w:tc>
          <w:tcPr>
            <w:tcW w:w="1518" w:type="dxa"/>
            <w:shd w:val="clear" w:color="auto" w:fill="auto"/>
            <w:noWrap/>
            <w:vAlign w:val="center"/>
            <w:hideMark/>
          </w:tcPr>
          <w:p w:rsidR="00944B9C" w:rsidRPr="00A85FF8" w:rsidRDefault="00944B9C" w:rsidP="00A85FF8">
            <w:pPr>
              <w:pStyle w:val="afffff2"/>
            </w:pPr>
            <w:r w:rsidRPr="00A85FF8">
              <w:t>3494553,44</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954908,67</w:t>
            </w:r>
          </w:p>
        </w:tc>
        <w:tc>
          <w:tcPr>
            <w:tcW w:w="1518" w:type="dxa"/>
            <w:shd w:val="clear" w:color="auto" w:fill="auto"/>
            <w:noWrap/>
            <w:vAlign w:val="center"/>
            <w:hideMark/>
          </w:tcPr>
          <w:p w:rsidR="00944B9C" w:rsidRPr="00A85FF8" w:rsidRDefault="00944B9C" w:rsidP="00A85FF8">
            <w:pPr>
              <w:pStyle w:val="afffff2"/>
            </w:pPr>
            <w:r w:rsidRPr="00A85FF8">
              <w:t>3494581,77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954872,89</w:t>
            </w:r>
          </w:p>
        </w:tc>
        <w:tc>
          <w:tcPr>
            <w:tcW w:w="1518" w:type="dxa"/>
            <w:shd w:val="clear" w:color="auto" w:fill="auto"/>
            <w:noWrap/>
            <w:vAlign w:val="center"/>
            <w:hideMark/>
          </w:tcPr>
          <w:p w:rsidR="00944B9C" w:rsidRPr="00A85FF8" w:rsidRDefault="00944B9C" w:rsidP="00A85FF8">
            <w:pPr>
              <w:pStyle w:val="afffff2"/>
            </w:pPr>
            <w:r w:rsidRPr="00A85FF8">
              <w:t>3494576,11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954864,13</w:t>
            </w:r>
          </w:p>
        </w:tc>
        <w:tc>
          <w:tcPr>
            <w:tcW w:w="1518" w:type="dxa"/>
            <w:shd w:val="clear" w:color="auto" w:fill="auto"/>
            <w:noWrap/>
            <w:vAlign w:val="center"/>
            <w:hideMark/>
          </w:tcPr>
          <w:p w:rsidR="00944B9C" w:rsidRPr="00A85FF8" w:rsidRDefault="00944B9C" w:rsidP="00A85FF8">
            <w:pPr>
              <w:pStyle w:val="afffff2"/>
            </w:pPr>
            <w:r w:rsidRPr="00A85FF8">
              <w:t>3494574,89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954861,77</w:t>
            </w:r>
          </w:p>
        </w:tc>
        <w:tc>
          <w:tcPr>
            <w:tcW w:w="1518" w:type="dxa"/>
            <w:shd w:val="clear" w:color="auto" w:fill="auto"/>
            <w:noWrap/>
            <w:vAlign w:val="center"/>
            <w:hideMark/>
          </w:tcPr>
          <w:p w:rsidR="00944B9C" w:rsidRPr="00A85FF8" w:rsidRDefault="00944B9C" w:rsidP="00A85FF8">
            <w:pPr>
              <w:pStyle w:val="afffff2"/>
            </w:pPr>
            <w:r w:rsidRPr="00A85FF8">
              <w:t>3494588,46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954858,51</w:t>
            </w:r>
          </w:p>
        </w:tc>
        <w:tc>
          <w:tcPr>
            <w:tcW w:w="1518" w:type="dxa"/>
            <w:shd w:val="clear" w:color="auto" w:fill="auto"/>
            <w:noWrap/>
            <w:vAlign w:val="center"/>
            <w:hideMark/>
          </w:tcPr>
          <w:p w:rsidR="00944B9C" w:rsidRPr="00A85FF8" w:rsidRDefault="00944B9C" w:rsidP="00A85FF8">
            <w:pPr>
              <w:pStyle w:val="afffff2"/>
            </w:pPr>
            <w:r w:rsidRPr="00A85FF8">
              <w:t>3494605,79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954904,42</w:t>
            </w:r>
          </w:p>
        </w:tc>
        <w:tc>
          <w:tcPr>
            <w:tcW w:w="1518" w:type="dxa"/>
            <w:shd w:val="clear" w:color="auto" w:fill="auto"/>
            <w:noWrap/>
            <w:vAlign w:val="center"/>
            <w:hideMark/>
          </w:tcPr>
          <w:p w:rsidR="00944B9C" w:rsidRPr="00A85FF8" w:rsidRDefault="00944B9C" w:rsidP="00A85FF8">
            <w:pPr>
              <w:pStyle w:val="afffff2"/>
            </w:pPr>
            <w:r w:rsidRPr="00A85FF8">
              <w:t>3494615,35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954908,67</w:t>
            </w:r>
          </w:p>
        </w:tc>
        <w:tc>
          <w:tcPr>
            <w:tcW w:w="1518" w:type="dxa"/>
            <w:shd w:val="clear" w:color="auto" w:fill="auto"/>
            <w:noWrap/>
            <w:vAlign w:val="center"/>
            <w:hideMark/>
          </w:tcPr>
          <w:p w:rsidR="00944B9C" w:rsidRPr="00A85FF8" w:rsidRDefault="00944B9C" w:rsidP="00A85FF8">
            <w:pPr>
              <w:pStyle w:val="afffff2"/>
            </w:pPr>
            <w:r w:rsidRPr="00A85FF8">
              <w:t>3494581,77</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2"/>
              <w:rPr>
                <w:b/>
              </w:rPr>
            </w:pPr>
            <w:r w:rsidRPr="006F298B">
              <w:rPr>
                <w:b/>
              </w:rPr>
              <w:t>:ЗУ84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954905,26</w:t>
            </w:r>
          </w:p>
        </w:tc>
        <w:tc>
          <w:tcPr>
            <w:tcW w:w="1518" w:type="dxa"/>
            <w:shd w:val="clear" w:color="auto" w:fill="auto"/>
            <w:noWrap/>
            <w:vAlign w:val="center"/>
            <w:hideMark/>
          </w:tcPr>
          <w:p w:rsidR="00944B9C" w:rsidRPr="00A85FF8" w:rsidRDefault="00944B9C" w:rsidP="00A85FF8">
            <w:pPr>
              <w:pStyle w:val="afffff2"/>
            </w:pPr>
            <w:r w:rsidRPr="00A85FF8">
              <w:t>3494633,05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954907,96</w:t>
            </w:r>
          </w:p>
        </w:tc>
        <w:tc>
          <w:tcPr>
            <w:tcW w:w="1518" w:type="dxa"/>
            <w:shd w:val="clear" w:color="auto" w:fill="auto"/>
            <w:noWrap/>
            <w:vAlign w:val="center"/>
            <w:hideMark/>
          </w:tcPr>
          <w:p w:rsidR="00944B9C" w:rsidRPr="00A85FF8" w:rsidRDefault="00944B9C" w:rsidP="00A85FF8">
            <w:pPr>
              <w:pStyle w:val="afffff2"/>
            </w:pPr>
            <w:r w:rsidRPr="00A85FF8">
              <w:t>3494616,11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954904,42</w:t>
            </w:r>
          </w:p>
        </w:tc>
        <w:tc>
          <w:tcPr>
            <w:tcW w:w="1518" w:type="dxa"/>
            <w:shd w:val="clear" w:color="auto" w:fill="auto"/>
            <w:noWrap/>
            <w:vAlign w:val="center"/>
            <w:hideMark/>
          </w:tcPr>
          <w:p w:rsidR="00944B9C" w:rsidRPr="00A85FF8" w:rsidRDefault="00944B9C" w:rsidP="00A85FF8">
            <w:pPr>
              <w:pStyle w:val="afffff2"/>
            </w:pPr>
            <w:r w:rsidRPr="00A85FF8">
              <w:t>3494615,35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954858,51</w:t>
            </w:r>
          </w:p>
        </w:tc>
        <w:tc>
          <w:tcPr>
            <w:tcW w:w="1518" w:type="dxa"/>
            <w:shd w:val="clear" w:color="auto" w:fill="auto"/>
            <w:noWrap/>
            <w:vAlign w:val="center"/>
            <w:hideMark/>
          </w:tcPr>
          <w:p w:rsidR="00944B9C" w:rsidRPr="00A85FF8" w:rsidRDefault="00944B9C" w:rsidP="00A85FF8">
            <w:pPr>
              <w:pStyle w:val="afffff2"/>
            </w:pPr>
            <w:r w:rsidRPr="00A85FF8">
              <w:t>3494605,79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954854,38</w:t>
            </w:r>
          </w:p>
        </w:tc>
        <w:tc>
          <w:tcPr>
            <w:tcW w:w="1518" w:type="dxa"/>
            <w:shd w:val="clear" w:color="auto" w:fill="auto"/>
            <w:noWrap/>
            <w:vAlign w:val="center"/>
            <w:hideMark/>
          </w:tcPr>
          <w:p w:rsidR="00944B9C" w:rsidRPr="00A85FF8" w:rsidRDefault="00944B9C" w:rsidP="00A85FF8">
            <w:pPr>
              <w:pStyle w:val="afffff2"/>
            </w:pPr>
            <w:r w:rsidRPr="00A85FF8">
              <w:t>3494626,54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954905,26</w:t>
            </w:r>
          </w:p>
        </w:tc>
        <w:tc>
          <w:tcPr>
            <w:tcW w:w="1518" w:type="dxa"/>
            <w:shd w:val="clear" w:color="auto" w:fill="auto"/>
            <w:noWrap/>
            <w:vAlign w:val="center"/>
            <w:hideMark/>
          </w:tcPr>
          <w:p w:rsidR="00944B9C" w:rsidRPr="00A85FF8" w:rsidRDefault="00944B9C" w:rsidP="00A85FF8">
            <w:pPr>
              <w:pStyle w:val="afffff2"/>
            </w:pPr>
            <w:r w:rsidRPr="00A85FF8">
              <w:t>3494633,05</w:t>
            </w:r>
          </w:p>
        </w:tc>
      </w:tr>
      <w:tr w:rsidR="00944B9C" w:rsidRPr="00A85FF8" w:rsidTr="00944B9C">
        <w:tc>
          <w:tcPr>
            <w:tcW w:w="4825" w:type="dxa"/>
            <w:gridSpan w:val="3"/>
            <w:shd w:val="clear" w:color="auto" w:fill="auto"/>
            <w:noWrap/>
            <w:vAlign w:val="center"/>
            <w:hideMark/>
          </w:tcPr>
          <w:p w:rsidR="00944B9C" w:rsidRPr="006F298B" w:rsidRDefault="00944B9C" w:rsidP="006F298B">
            <w:pPr>
              <w:pStyle w:val="afffff1"/>
              <w:rPr>
                <w:b/>
                <w:sz w:val="20"/>
              </w:rPr>
            </w:pPr>
            <w:r w:rsidRPr="006F298B">
              <w:rPr>
                <w:b/>
              </w:rPr>
              <w:t>:ЗУ85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954905,26</w:t>
            </w:r>
          </w:p>
        </w:tc>
        <w:tc>
          <w:tcPr>
            <w:tcW w:w="1518" w:type="dxa"/>
            <w:shd w:val="clear" w:color="auto" w:fill="auto"/>
            <w:noWrap/>
            <w:vAlign w:val="center"/>
            <w:hideMark/>
          </w:tcPr>
          <w:p w:rsidR="00944B9C" w:rsidRPr="00A85FF8" w:rsidRDefault="00944B9C" w:rsidP="00A85FF8">
            <w:pPr>
              <w:pStyle w:val="afffff2"/>
            </w:pPr>
            <w:r w:rsidRPr="00A85FF8">
              <w:t>3494633,05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954854,38</w:t>
            </w:r>
          </w:p>
        </w:tc>
        <w:tc>
          <w:tcPr>
            <w:tcW w:w="1518" w:type="dxa"/>
            <w:shd w:val="clear" w:color="auto" w:fill="auto"/>
            <w:noWrap/>
            <w:vAlign w:val="center"/>
            <w:hideMark/>
          </w:tcPr>
          <w:p w:rsidR="00944B9C" w:rsidRPr="00A85FF8" w:rsidRDefault="00944B9C" w:rsidP="00A85FF8">
            <w:pPr>
              <w:pStyle w:val="afffff2"/>
            </w:pPr>
            <w:r w:rsidRPr="00A85FF8">
              <w:t>3494626,54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954851,63</w:t>
            </w:r>
          </w:p>
        </w:tc>
        <w:tc>
          <w:tcPr>
            <w:tcW w:w="1518" w:type="dxa"/>
            <w:shd w:val="clear" w:color="auto" w:fill="auto"/>
            <w:noWrap/>
            <w:vAlign w:val="center"/>
            <w:hideMark/>
          </w:tcPr>
          <w:p w:rsidR="00944B9C" w:rsidRPr="00A85FF8" w:rsidRDefault="00944B9C" w:rsidP="00A85FF8">
            <w:pPr>
              <w:pStyle w:val="afffff2"/>
            </w:pPr>
            <w:r w:rsidRPr="00A85FF8">
              <w:t>3494641,60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954891,60</w:t>
            </w:r>
          </w:p>
        </w:tc>
        <w:tc>
          <w:tcPr>
            <w:tcW w:w="1518" w:type="dxa"/>
            <w:shd w:val="clear" w:color="auto" w:fill="auto"/>
            <w:noWrap/>
            <w:vAlign w:val="center"/>
            <w:hideMark/>
          </w:tcPr>
          <w:p w:rsidR="00944B9C" w:rsidRPr="00A85FF8" w:rsidRDefault="00944B9C" w:rsidP="00A85FF8">
            <w:pPr>
              <w:pStyle w:val="afffff2"/>
            </w:pPr>
            <w:r w:rsidRPr="00A85FF8">
              <w:t>3494646,69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954902,88</w:t>
            </w:r>
          </w:p>
        </w:tc>
        <w:tc>
          <w:tcPr>
            <w:tcW w:w="1518" w:type="dxa"/>
            <w:shd w:val="clear" w:color="auto" w:fill="auto"/>
            <w:noWrap/>
            <w:vAlign w:val="center"/>
            <w:hideMark/>
          </w:tcPr>
          <w:p w:rsidR="00944B9C" w:rsidRPr="00A85FF8" w:rsidRDefault="00944B9C" w:rsidP="00A85FF8">
            <w:pPr>
              <w:pStyle w:val="afffff2"/>
            </w:pPr>
            <w:r w:rsidRPr="00A85FF8">
              <w:t>3494648,12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954905,26</w:t>
            </w:r>
          </w:p>
        </w:tc>
        <w:tc>
          <w:tcPr>
            <w:tcW w:w="1518" w:type="dxa"/>
            <w:shd w:val="clear" w:color="auto" w:fill="auto"/>
            <w:noWrap/>
            <w:vAlign w:val="center"/>
            <w:hideMark/>
          </w:tcPr>
          <w:p w:rsidR="00944B9C" w:rsidRPr="00A85FF8" w:rsidRDefault="00944B9C" w:rsidP="00A85FF8">
            <w:pPr>
              <w:pStyle w:val="afffff2"/>
            </w:pPr>
            <w:r w:rsidRPr="00A85FF8">
              <w:t>3494633,05</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954891,60</w:t>
            </w:r>
          </w:p>
        </w:tc>
        <w:tc>
          <w:tcPr>
            <w:tcW w:w="1518" w:type="dxa"/>
            <w:shd w:val="clear" w:color="auto" w:fill="auto"/>
            <w:noWrap/>
            <w:vAlign w:val="center"/>
            <w:hideMark/>
          </w:tcPr>
          <w:p w:rsidR="00944B9C" w:rsidRPr="00A85FF8" w:rsidRDefault="00944B9C" w:rsidP="00A85FF8">
            <w:pPr>
              <w:pStyle w:val="afffff2"/>
            </w:pPr>
            <w:r w:rsidRPr="00A85FF8">
              <w:t>3494646,69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954851,63</w:t>
            </w:r>
          </w:p>
        </w:tc>
        <w:tc>
          <w:tcPr>
            <w:tcW w:w="1518" w:type="dxa"/>
            <w:shd w:val="clear" w:color="auto" w:fill="auto"/>
            <w:noWrap/>
            <w:vAlign w:val="center"/>
            <w:hideMark/>
          </w:tcPr>
          <w:p w:rsidR="00944B9C" w:rsidRPr="00A85FF8" w:rsidRDefault="00944B9C" w:rsidP="00A85FF8">
            <w:pPr>
              <w:pStyle w:val="afffff2"/>
            </w:pPr>
            <w:r w:rsidRPr="00A85FF8">
              <w:t>3494641,60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954847,24</w:t>
            </w:r>
          </w:p>
        </w:tc>
        <w:tc>
          <w:tcPr>
            <w:tcW w:w="1518" w:type="dxa"/>
            <w:shd w:val="clear" w:color="auto" w:fill="auto"/>
            <w:noWrap/>
            <w:vAlign w:val="center"/>
            <w:hideMark/>
          </w:tcPr>
          <w:p w:rsidR="00944B9C" w:rsidRPr="00A85FF8" w:rsidRDefault="00944B9C" w:rsidP="00A85FF8">
            <w:pPr>
              <w:pStyle w:val="afffff2"/>
            </w:pPr>
            <w:r w:rsidRPr="00A85FF8">
              <w:t>3494670,64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4</w:t>
            </w:r>
          </w:p>
        </w:tc>
        <w:tc>
          <w:tcPr>
            <w:tcW w:w="1654" w:type="dxa"/>
            <w:shd w:val="clear" w:color="auto" w:fill="auto"/>
            <w:noWrap/>
            <w:vAlign w:val="center"/>
            <w:hideMark/>
          </w:tcPr>
          <w:p w:rsidR="00944B9C" w:rsidRPr="00A85FF8" w:rsidRDefault="00944B9C" w:rsidP="00A85FF8">
            <w:pPr>
              <w:pStyle w:val="afffff2"/>
            </w:pPr>
            <w:r w:rsidRPr="00A85FF8">
              <w:t>954888,48</w:t>
            </w:r>
          </w:p>
        </w:tc>
        <w:tc>
          <w:tcPr>
            <w:tcW w:w="1518" w:type="dxa"/>
            <w:shd w:val="clear" w:color="auto" w:fill="auto"/>
            <w:noWrap/>
            <w:vAlign w:val="center"/>
            <w:hideMark/>
          </w:tcPr>
          <w:p w:rsidR="00944B9C" w:rsidRPr="00A85FF8" w:rsidRDefault="00944B9C" w:rsidP="00A85FF8">
            <w:pPr>
              <w:pStyle w:val="afffff2"/>
            </w:pPr>
            <w:r w:rsidRPr="00A85FF8">
              <w:t>3494675,40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954898,44</w:t>
            </w:r>
          </w:p>
        </w:tc>
        <w:tc>
          <w:tcPr>
            <w:tcW w:w="1518" w:type="dxa"/>
            <w:shd w:val="clear" w:color="auto" w:fill="auto"/>
            <w:noWrap/>
            <w:vAlign w:val="center"/>
            <w:hideMark/>
          </w:tcPr>
          <w:p w:rsidR="00944B9C" w:rsidRPr="00A85FF8" w:rsidRDefault="00944B9C" w:rsidP="00A85FF8">
            <w:pPr>
              <w:pStyle w:val="afffff2"/>
            </w:pPr>
            <w:r w:rsidRPr="00A85FF8">
              <w:t>3494676,56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954902,88</w:t>
            </w:r>
          </w:p>
        </w:tc>
        <w:tc>
          <w:tcPr>
            <w:tcW w:w="1518" w:type="dxa"/>
            <w:shd w:val="clear" w:color="auto" w:fill="auto"/>
            <w:noWrap/>
            <w:vAlign w:val="center"/>
            <w:hideMark/>
          </w:tcPr>
          <w:p w:rsidR="00944B9C" w:rsidRPr="00A85FF8" w:rsidRDefault="00944B9C" w:rsidP="00A85FF8">
            <w:pPr>
              <w:pStyle w:val="afffff2"/>
            </w:pPr>
            <w:r w:rsidRPr="00A85FF8">
              <w:t>3494648,12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954891,60</w:t>
            </w:r>
          </w:p>
        </w:tc>
        <w:tc>
          <w:tcPr>
            <w:tcW w:w="1518" w:type="dxa"/>
            <w:shd w:val="clear" w:color="auto" w:fill="auto"/>
            <w:noWrap/>
            <w:vAlign w:val="center"/>
            <w:hideMark/>
          </w:tcPr>
          <w:p w:rsidR="00944B9C" w:rsidRPr="00A85FF8" w:rsidRDefault="00944B9C" w:rsidP="00A85FF8">
            <w:pPr>
              <w:pStyle w:val="afffff2"/>
            </w:pPr>
            <w:r w:rsidRPr="00A85FF8">
              <w:t>3494646,69</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954898,44</w:t>
            </w:r>
          </w:p>
        </w:tc>
        <w:tc>
          <w:tcPr>
            <w:tcW w:w="1518" w:type="dxa"/>
            <w:shd w:val="clear" w:color="auto" w:fill="auto"/>
            <w:noWrap/>
            <w:vAlign w:val="center"/>
            <w:hideMark/>
          </w:tcPr>
          <w:p w:rsidR="00944B9C" w:rsidRPr="00A85FF8" w:rsidRDefault="00944B9C" w:rsidP="00A85FF8">
            <w:pPr>
              <w:pStyle w:val="afffff2"/>
            </w:pPr>
            <w:r w:rsidRPr="00A85FF8">
              <w:t>3494676,56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954888,48</w:t>
            </w:r>
          </w:p>
        </w:tc>
        <w:tc>
          <w:tcPr>
            <w:tcW w:w="1518" w:type="dxa"/>
            <w:shd w:val="clear" w:color="auto" w:fill="auto"/>
            <w:noWrap/>
            <w:vAlign w:val="center"/>
            <w:hideMark/>
          </w:tcPr>
          <w:p w:rsidR="00944B9C" w:rsidRPr="00A85FF8" w:rsidRDefault="00944B9C" w:rsidP="00A85FF8">
            <w:pPr>
              <w:pStyle w:val="afffff2"/>
            </w:pPr>
            <w:r w:rsidRPr="00A85FF8">
              <w:t>3494675,40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954847,24</w:t>
            </w:r>
          </w:p>
        </w:tc>
        <w:tc>
          <w:tcPr>
            <w:tcW w:w="1518" w:type="dxa"/>
            <w:shd w:val="clear" w:color="auto" w:fill="auto"/>
            <w:noWrap/>
            <w:vAlign w:val="center"/>
            <w:hideMark/>
          </w:tcPr>
          <w:p w:rsidR="00944B9C" w:rsidRPr="00A85FF8" w:rsidRDefault="00944B9C" w:rsidP="00A85FF8">
            <w:pPr>
              <w:pStyle w:val="afffff2"/>
            </w:pPr>
            <w:r w:rsidRPr="00A85FF8">
              <w:t>3494670,64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954845,15</w:t>
            </w:r>
          </w:p>
        </w:tc>
        <w:tc>
          <w:tcPr>
            <w:tcW w:w="1518" w:type="dxa"/>
            <w:shd w:val="clear" w:color="auto" w:fill="auto"/>
            <w:noWrap/>
            <w:vAlign w:val="center"/>
            <w:hideMark/>
          </w:tcPr>
          <w:p w:rsidR="00944B9C" w:rsidRPr="00A85FF8" w:rsidRDefault="00944B9C" w:rsidP="00A85FF8">
            <w:pPr>
              <w:pStyle w:val="afffff2"/>
            </w:pPr>
            <w:r w:rsidRPr="00A85FF8">
              <w:t>3494670,35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954844,62</w:t>
            </w:r>
          </w:p>
        </w:tc>
        <w:tc>
          <w:tcPr>
            <w:tcW w:w="1518" w:type="dxa"/>
            <w:shd w:val="clear" w:color="auto" w:fill="auto"/>
            <w:noWrap/>
            <w:vAlign w:val="center"/>
            <w:hideMark/>
          </w:tcPr>
          <w:p w:rsidR="00944B9C" w:rsidRPr="00A85FF8" w:rsidRDefault="00944B9C" w:rsidP="00A85FF8">
            <w:pPr>
              <w:pStyle w:val="afffff2"/>
            </w:pPr>
            <w:r w:rsidRPr="00A85FF8">
              <w:t>3494670,29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954842,56</w:t>
            </w:r>
          </w:p>
        </w:tc>
        <w:tc>
          <w:tcPr>
            <w:tcW w:w="1518" w:type="dxa"/>
            <w:shd w:val="clear" w:color="auto" w:fill="auto"/>
            <w:noWrap/>
            <w:vAlign w:val="center"/>
            <w:hideMark/>
          </w:tcPr>
          <w:p w:rsidR="00944B9C" w:rsidRPr="00A85FF8" w:rsidRDefault="00944B9C" w:rsidP="00A85FF8">
            <w:pPr>
              <w:pStyle w:val="afffff2"/>
            </w:pPr>
            <w:r w:rsidRPr="00A85FF8">
              <w:t>3494681,40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954842,95</w:t>
            </w:r>
          </w:p>
        </w:tc>
        <w:tc>
          <w:tcPr>
            <w:tcW w:w="1518" w:type="dxa"/>
            <w:shd w:val="clear" w:color="auto" w:fill="auto"/>
            <w:noWrap/>
            <w:vAlign w:val="center"/>
            <w:hideMark/>
          </w:tcPr>
          <w:p w:rsidR="00944B9C" w:rsidRPr="00A85FF8" w:rsidRDefault="00944B9C" w:rsidP="00A85FF8">
            <w:pPr>
              <w:pStyle w:val="afffff2"/>
            </w:pPr>
            <w:r w:rsidRPr="00A85FF8">
              <w:t>3494681,60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954887,17</w:t>
            </w:r>
          </w:p>
        </w:tc>
        <w:tc>
          <w:tcPr>
            <w:tcW w:w="1518" w:type="dxa"/>
            <w:shd w:val="clear" w:color="auto" w:fill="auto"/>
            <w:noWrap/>
            <w:vAlign w:val="center"/>
            <w:hideMark/>
          </w:tcPr>
          <w:p w:rsidR="00944B9C" w:rsidRPr="00A85FF8" w:rsidRDefault="00944B9C" w:rsidP="00A85FF8">
            <w:pPr>
              <w:pStyle w:val="afffff2"/>
            </w:pPr>
            <w:r w:rsidRPr="00A85FF8">
              <w:t>3494687,93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954896,38</w:t>
            </w:r>
          </w:p>
        </w:tc>
        <w:tc>
          <w:tcPr>
            <w:tcW w:w="1518" w:type="dxa"/>
            <w:shd w:val="clear" w:color="auto" w:fill="auto"/>
            <w:noWrap/>
            <w:vAlign w:val="center"/>
            <w:hideMark/>
          </w:tcPr>
          <w:p w:rsidR="00944B9C" w:rsidRPr="00A85FF8" w:rsidRDefault="00944B9C" w:rsidP="00A85FF8">
            <w:pPr>
              <w:pStyle w:val="afffff2"/>
            </w:pPr>
            <w:r w:rsidRPr="00A85FF8">
              <w:t>3494689,16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954898,44</w:t>
            </w:r>
          </w:p>
        </w:tc>
        <w:tc>
          <w:tcPr>
            <w:tcW w:w="1518" w:type="dxa"/>
            <w:shd w:val="clear" w:color="auto" w:fill="auto"/>
            <w:noWrap/>
            <w:vAlign w:val="center"/>
            <w:hideMark/>
          </w:tcPr>
          <w:p w:rsidR="00944B9C" w:rsidRPr="00A85FF8" w:rsidRDefault="00944B9C" w:rsidP="00A85FF8">
            <w:pPr>
              <w:pStyle w:val="afffff2"/>
            </w:pPr>
            <w:r w:rsidRPr="00A85FF8">
              <w:t>3494676,56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954842,95</w:t>
            </w:r>
          </w:p>
        </w:tc>
        <w:tc>
          <w:tcPr>
            <w:tcW w:w="1518" w:type="dxa"/>
            <w:shd w:val="clear" w:color="auto" w:fill="auto"/>
            <w:noWrap/>
            <w:vAlign w:val="center"/>
            <w:hideMark/>
          </w:tcPr>
          <w:p w:rsidR="00944B9C" w:rsidRPr="00A85FF8" w:rsidRDefault="00944B9C" w:rsidP="00A85FF8">
            <w:pPr>
              <w:pStyle w:val="afffff2"/>
            </w:pPr>
            <w:r w:rsidRPr="00A85FF8">
              <w:t>3494681,60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954842,56</w:t>
            </w:r>
          </w:p>
        </w:tc>
        <w:tc>
          <w:tcPr>
            <w:tcW w:w="1518" w:type="dxa"/>
            <w:shd w:val="clear" w:color="auto" w:fill="auto"/>
            <w:noWrap/>
            <w:vAlign w:val="center"/>
            <w:hideMark/>
          </w:tcPr>
          <w:p w:rsidR="00944B9C" w:rsidRPr="00A85FF8" w:rsidRDefault="00944B9C" w:rsidP="00A85FF8">
            <w:pPr>
              <w:pStyle w:val="afffff2"/>
            </w:pPr>
            <w:r w:rsidRPr="00A85FF8">
              <w:t>3494681,40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954840,71</w:t>
            </w:r>
          </w:p>
        </w:tc>
        <w:tc>
          <w:tcPr>
            <w:tcW w:w="1518" w:type="dxa"/>
            <w:shd w:val="clear" w:color="auto" w:fill="auto"/>
            <w:noWrap/>
            <w:vAlign w:val="center"/>
            <w:hideMark/>
          </w:tcPr>
          <w:p w:rsidR="00944B9C" w:rsidRPr="00A85FF8" w:rsidRDefault="00944B9C" w:rsidP="00A85FF8">
            <w:pPr>
              <w:pStyle w:val="afffff2"/>
            </w:pPr>
            <w:r w:rsidRPr="00A85FF8">
              <w:t>3494693,44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954841,39</w:t>
            </w:r>
          </w:p>
        </w:tc>
        <w:tc>
          <w:tcPr>
            <w:tcW w:w="1518" w:type="dxa"/>
            <w:shd w:val="clear" w:color="auto" w:fill="auto"/>
            <w:noWrap/>
            <w:vAlign w:val="center"/>
            <w:hideMark/>
          </w:tcPr>
          <w:p w:rsidR="00944B9C" w:rsidRPr="00A85FF8" w:rsidRDefault="00944B9C" w:rsidP="00A85FF8">
            <w:pPr>
              <w:pStyle w:val="afffff2"/>
            </w:pPr>
            <w:r w:rsidRPr="00A85FF8">
              <w:t>3494693,55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954847,55</w:t>
            </w:r>
          </w:p>
        </w:tc>
        <w:tc>
          <w:tcPr>
            <w:tcW w:w="1518" w:type="dxa"/>
            <w:shd w:val="clear" w:color="auto" w:fill="auto"/>
            <w:noWrap/>
            <w:vAlign w:val="center"/>
            <w:hideMark/>
          </w:tcPr>
          <w:p w:rsidR="00944B9C" w:rsidRPr="00A85FF8" w:rsidRDefault="00944B9C" w:rsidP="00A85FF8">
            <w:pPr>
              <w:pStyle w:val="afffff2"/>
            </w:pPr>
            <w:r w:rsidRPr="00A85FF8">
              <w:t>3494694,86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954883,71</w:t>
            </w:r>
          </w:p>
        </w:tc>
        <w:tc>
          <w:tcPr>
            <w:tcW w:w="1518" w:type="dxa"/>
            <w:shd w:val="clear" w:color="auto" w:fill="auto"/>
            <w:noWrap/>
            <w:vAlign w:val="center"/>
            <w:hideMark/>
          </w:tcPr>
          <w:p w:rsidR="00944B9C" w:rsidRPr="00A85FF8" w:rsidRDefault="00944B9C" w:rsidP="00A85FF8">
            <w:pPr>
              <w:pStyle w:val="afffff2"/>
            </w:pPr>
            <w:r w:rsidRPr="00A85FF8">
              <w:t>3494700,50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954885,84</w:t>
            </w:r>
          </w:p>
        </w:tc>
        <w:tc>
          <w:tcPr>
            <w:tcW w:w="1518" w:type="dxa"/>
            <w:shd w:val="clear" w:color="auto" w:fill="auto"/>
            <w:noWrap/>
            <w:vAlign w:val="center"/>
            <w:hideMark/>
          </w:tcPr>
          <w:p w:rsidR="00944B9C" w:rsidRPr="00A85FF8" w:rsidRDefault="00944B9C" w:rsidP="00A85FF8">
            <w:pPr>
              <w:pStyle w:val="afffff2"/>
            </w:pPr>
            <w:r w:rsidRPr="00A85FF8">
              <w:t>3494700,76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954894,27</w:t>
            </w:r>
          </w:p>
        </w:tc>
        <w:tc>
          <w:tcPr>
            <w:tcW w:w="1518" w:type="dxa"/>
            <w:shd w:val="clear" w:color="auto" w:fill="auto"/>
            <w:noWrap/>
            <w:vAlign w:val="center"/>
            <w:hideMark/>
          </w:tcPr>
          <w:p w:rsidR="00944B9C" w:rsidRPr="00A85FF8" w:rsidRDefault="00944B9C" w:rsidP="00A85FF8">
            <w:pPr>
              <w:pStyle w:val="afffff2"/>
            </w:pPr>
            <w:r w:rsidRPr="00A85FF8">
              <w:t>3494702,07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954896,38</w:t>
            </w:r>
          </w:p>
        </w:tc>
        <w:tc>
          <w:tcPr>
            <w:tcW w:w="1518" w:type="dxa"/>
            <w:shd w:val="clear" w:color="auto" w:fill="auto"/>
            <w:noWrap/>
            <w:vAlign w:val="center"/>
            <w:hideMark/>
          </w:tcPr>
          <w:p w:rsidR="00944B9C" w:rsidRPr="00A85FF8" w:rsidRDefault="00944B9C" w:rsidP="00A85FF8">
            <w:pPr>
              <w:pStyle w:val="afffff2"/>
            </w:pPr>
            <w:r w:rsidRPr="00A85FF8">
              <w:t>3494689,15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954887,17</w:t>
            </w:r>
          </w:p>
        </w:tc>
        <w:tc>
          <w:tcPr>
            <w:tcW w:w="1518" w:type="dxa"/>
            <w:shd w:val="clear" w:color="auto" w:fill="auto"/>
            <w:noWrap/>
            <w:vAlign w:val="center"/>
            <w:hideMark/>
          </w:tcPr>
          <w:p w:rsidR="00944B9C" w:rsidRPr="00A85FF8" w:rsidRDefault="00944B9C" w:rsidP="00A85FF8">
            <w:pPr>
              <w:pStyle w:val="afffff2"/>
            </w:pPr>
            <w:r w:rsidRPr="00A85FF8">
              <w:t>3494687,93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954842,95</w:t>
            </w:r>
          </w:p>
        </w:tc>
        <w:tc>
          <w:tcPr>
            <w:tcW w:w="1518" w:type="dxa"/>
            <w:shd w:val="clear" w:color="auto" w:fill="auto"/>
            <w:noWrap/>
            <w:vAlign w:val="center"/>
            <w:hideMark/>
          </w:tcPr>
          <w:p w:rsidR="00944B9C" w:rsidRPr="00A85FF8" w:rsidRDefault="00944B9C" w:rsidP="00A85FF8">
            <w:pPr>
              <w:pStyle w:val="afffff2"/>
            </w:pPr>
            <w:r w:rsidRPr="00A85FF8">
              <w:t>3494681,60</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954885,84</w:t>
            </w:r>
          </w:p>
        </w:tc>
        <w:tc>
          <w:tcPr>
            <w:tcW w:w="1518" w:type="dxa"/>
            <w:shd w:val="clear" w:color="auto" w:fill="auto"/>
            <w:noWrap/>
            <w:vAlign w:val="center"/>
            <w:hideMark/>
          </w:tcPr>
          <w:p w:rsidR="00944B9C" w:rsidRPr="00A85FF8" w:rsidRDefault="00944B9C" w:rsidP="00A85FF8">
            <w:pPr>
              <w:pStyle w:val="afffff2"/>
            </w:pPr>
            <w:r w:rsidRPr="00A85FF8">
              <w:t>3494700,76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954883,71</w:t>
            </w:r>
          </w:p>
        </w:tc>
        <w:tc>
          <w:tcPr>
            <w:tcW w:w="1518" w:type="dxa"/>
            <w:shd w:val="clear" w:color="auto" w:fill="auto"/>
            <w:noWrap/>
            <w:vAlign w:val="center"/>
            <w:hideMark/>
          </w:tcPr>
          <w:p w:rsidR="00944B9C" w:rsidRPr="00A85FF8" w:rsidRDefault="00944B9C" w:rsidP="00A85FF8">
            <w:pPr>
              <w:pStyle w:val="afffff2"/>
            </w:pPr>
            <w:r w:rsidRPr="00A85FF8">
              <w:t>3494700,50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954847,55</w:t>
            </w:r>
          </w:p>
        </w:tc>
        <w:tc>
          <w:tcPr>
            <w:tcW w:w="1518" w:type="dxa"/>
            <w:shd w:val="clear" w:color="auto" w:fill="auto"/>
            <w:noWrap/>
            <w:vAlign w:val="center"/>
            <w:hideMark/>
          </w:tcPr>
          <w:p w:rsidR="00944B9C" w:rsidRPr="00A85FF8" w:rsidRDefault="00944B9C" w:rsidP="00A85FF8">
            <w:pPr>
              <w:pStyle w:val="afffff2"/>
            </w:pPr>
            <w:r w:rsidRPr="00A85FF8">
              <w:t>3494694,86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954841,39</w:t>
            </w:r>
          </w:p>
        </w:tc>
        <w:tc>
          <w:tcPr>
            <w:tcW w:w="1518" w:type="dxa"/>
            <w:shd w:val="clear" w:color="auto" w:fill="auto"/>
            <w:noWrap/>
            <w:vAlign w:val="center"/>
            <w:hideMark/>
          </w:tcPr>
          <w:p w:rsidR="00944B9C" w:rsidRPr="00A85FF8" w:rsidRDefault="00944B9C" w:rsidP="00A85FF8">
            <w:pPr>
              <w:pStyle w:val="afffff2"/>
            </w:pPr>
            <w:r w:rsidRPr="00A85FF8">
              <w:t>3494693,55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954841,19</w:t>
            </w:r>
          </w:p>
        </w:tc>
        <w:tc>
          <w:tcPr>
            <w:tcW w:w="1518" w:type="dxa"/>
            <w:shd w:val="clear" w:color="auto" w:fill="auto"/>
            <w:noWrap/>
            <w:vAlign w:val="center"/>
            <w:hideMark/>
          </w:tcPr>
          <w:p w:rsidR="00944B9C" w:rsidRPr="00A85FF8" w:rsidRDefault="00944B9C" w:rsidP="00A85FF8">
            <w:pPr>
              <w:pStyle w:val="afffff2"/>
            </w:pPr>
            <w:r w:rsidRPr="00A85FF8">
              <w:t>3494693,51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954840,71</w:t>
            </w:r>
          </w:p>
        </w:tc>
        <w:tc>
          <w:tcPr>
            <w:tcW w:w="1518" w:type="dxa"/>
            <w:shd w:val="clear" w:color="auto" w:fill="auto"/>
            <w:noWrap/>
            <w:vAlign w:val="center"/>
            <w:hideMark/>
          </w:tcPr>
          <w:p w:rsidR="00944B9C" w:rsidRPr="00A85FF8" w:rsidRDefault="00944B9C" w:rsidP="00A85FF8">
            <w:pPr>
              <w:pStyle w:val="afffff2"/>
            </w:pPr>
            <w:r w:rsidRPr="00A85FF8">
              <w:t>3494693,44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954838,89</w:t>
            </w:r>
          </w:p>
        </w:tc>
        <w:tc>
          <w:tcPr>
            <w:tcW w:w="1518" w:type="dxa"/>
            <w:shd w:val="clear" w:color="auto" w:fill="auto"/>
            <w:noWrap/>
            <w:vAlign w:val="center"/>
            <w:hideMark/>
          </w:tcPr>
          <w:p w:rsidR="00944B9C" w:rsidRPr="00A85FF8" w:rsidRDefault="00944B9C" w:rsidP="00A85FF8">
            <w:pPr>
              <w:pStyle w:val="afffff2"/>
            </w:pPr>
            <w:r w:rsidRPr="00A85FF8">
              <w:t>3494706,90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954840,52</w:t>
            </w:r>
          </w:p>
        </w:tc>
        <w:tc>
          <w:tcPr>
            <w:tcW w:w="1518" w:type="dxa"/>
            <w:shd w:val="clear" w:color="auto" w:fill="auto"/>
            <w:noWrap/>
            <w:vAlign w:val="center"/>
            <w:hideMark/>
          </w:tcPr>
          <w:p w:rsidR="00944B9C" w:rsidRPr="00A85FF8" w:rsidRDefault="00944B9C" w:rsidP="00A85FF8">
            <w:pPr>
              <w:pStyle w:val="afffff2"/>
            </w:pPr>
            <w:r w:rsidRPr="00A85FF8">
              <w:t>3494707,22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954890,33</w:t>
            </w:r>
          </w:p>
        </w:tc>
        <w:tc>
          <w:tcPr>
            <w:tcW w:w="1518" w:type="dxa"/>
            <w:shd w:val="clear" w:color="auto" w:fill="auto"/>
            <w:noWrap/>
            <w:vAlign w:val="center"/>
            <w:hideMark/>
          </w:tcPr>
          <w:p w:rsidR="00944B9C" w:rsidRPr="00A85FF8" w:rsidRDefault="00944B9C" w:rsidP="00A85FF8">
            <w:pPr>
              <w:pStyle w:val="afffff2"/>
            </w:pPr>
            <w:r w:rsidRPr="00A85FF8">
              <w:t>3494714,66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954892,10</w:t>
            </w:r>
          </w:p>
        </w:tc>
        <w:tc>
          <w:tcPr>
            <w:tcW w:w="1518" w:type="dxa"/>
            <w:shd w:val="clear" w:color="auto" w:fill="auto"/>
            <w:noWrap/>
            <w:vAlign w:val="center"/>
            <w:hideMark/>
          </w:tcPr>
          <w:p w:rsidR="00944B9C" w:rsidRPr="00A85FF8" w:rsidRDefault="00944B9C" w:rsidP="00A85FF8">
            <w:pPr>
              <w:pStyle w:val="afffff2"/>
            </w:pPr>
            <w:r w:rsidRPr="00A85FF8">
              <w:t>3494715,33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11</w:t>
            </w:r>
          </w:p>
        </w:tc>
        <w:tc>
          <w:tcPr>
            <w:tcW w:w="1654" w:type="dxa"/>
            <w:shd w:val="clear" w:color="auto" w:fill="auto"/>
            <w:noWrap/>
            <w:vAlign w:val="center"/>
            <w:hideMark/>
          </w:tcPr>
          <w:p w:rsidR="00944B9C" w:rsidRPr="00A85FF8" w:rsidRDefault="00944B9C" w:rsidP="00A85FF8">
            <w:pPr>
              <w:pStyle w:val="afffff2"/>
            </w:pPr>
            <w:r w:rsidRPr="00A85FF8">
              <w:t>954892,14</w:t>
            </w:r>
          </w:p>
        </w:tc>
        <w:tc>
          <w:tcPr>
            <w:tcW w:w="1518" w:type="dxa"/>
            <w:shd w:val="clear" w:color="auto" w:fill="auto"/>
            <w:noWrap/>
            <w:vAlign w:val="center"/>
            <w:hideMark/>
          </w:tcPr>
          <w:p w:rsidR="00944B9C" w:rsidRPr="00A85FF8" w:rsidRDefault="00944B9C" w:rsidP="00A85FF8">
            <w:pPr>
              <w:pStyle w:val="afffff2"/>
            </w:pPr>
            <w:r w:rsidRPr="00A85FF8">
              <w:t>3494715,14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12</w:t>
            </w:r>
          </w:p>
        </w:tc>
        <w:tc>
          <w:tcPr>
            <w:tcW w:w="1654" w:type="dxa"/>
            <w:shd w:val="clear" w:color="auto" w:fill="auto"/>
            <w:noWrap/>
            <w:vAlign w:val="center"/>
            <w:hideMark/>
          </w:tcPr>
          <w:p w:rsidR="00944B9C" w:rsidRPr="00A85FF8" w:rsidRDefault="00944B9C" w:rsidP="00A85FF8">
            <w:pPr>
              <w:pStyle w:val="afffff2"/>
            </w:pPr>
            <w:r w:rsidRPr="00A85FF8">
              <w:t>954894,27</w:t>
            </w:r>
          </w:p>
        </w:tc>
        <w:tc>
          <w:tcPr>
            <w:tcW w:w="1518" w:type="dxa"/>
            <w:shd w:val="clear" w:color="auto" w:fill="auto"/>
            <w:noWrap/>
            <w:vAlign w:val="center"/>
            <w:hideMark/>
          </w:tcPr>
          <w:p w:rsidR="00944B9C" w:rsidRPr="00A85FF8" w:rsidRDefault="00944B9C" w:rsidP="00A85FF8">
            <w:pPr>
              <w:pStyle w:val="afffff2"/>
            </w:pPr>
            <w:r w:rsidRPr="00A85FF8">
              <w:t>3494702,07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954885,84</w:t>
            </w:r>
          </w:p>
        </w:tc>
        <w:tc>
          <w:tcPr>
            <w:tcW w:w="1518" w:type="dxa"/>
            <w:shd w:val="clear" w:color="auto" w:fill="auto"/>
            <w:noWrap/>
            <w:vAlign w:val="center"/>
            <w:hideMark/>
          </w:tcPr>
          <w:p w:rsidR="00944B9C" w:rsidRPr="00A85FF8" w:rsidRDefault="00944B9C" w:rsidP="00A85FF8">
            <w:pPr>
              <w:pStyle w:val="afffff2"/>
            </w:pPr>
            <w:r w:rsidRPr="00A85FF8">
              <w:t>3494700,76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954970,03</w:t>
            </w:r>
          </w:p>
        </w:tc>
        <w:tc>
          <w:tcPr>
            <w:tcW w:w="1518" w:type="dxa"/>
            <w:shd w:val="clear" w:color="auto" w:fill="auto"/>
            <w:noWrap/>
            <w:vAlign w:val="center"/>
            <w:hideMark/>
          </w:tcPr>
          <w:p w:rsidR="00944B9C" w:rsidRPr="00A85FF8" w:rsidRDefault="00944B9C" w:rsidP="00A85FF8">
            <w:pPr>
              <w:pStyle w:val="afffff2"/>
            </w:pPr>
            <w:r w:rsidRPr="00A85FF8">
              <w:t>3494940,45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954962,72</w:t>
            </w:r>
          </w:p>
        </w:tc>
        <w:tc>
          <w:tcPr>
            <w:tcW w:w="1518" w:type="dxa"/>
            <w:shd w:val="clear" w:color="auto" w:fill="auto"/>
            <w:noWrap/>
            <w:vAlign w:val="center"/>
            <w:hideMark/>
          </w:tcPr>
          <w:p w:rsidR="00944B9C" w:rsidRPr="00A85FF8" w:rsidRDefault="00944B9C" w:rsidP="00A85FF8">
            <w:pPr>
              <w:pStyle w:val="afffff2"/>
            </w:pPr>
            <w:r w:rsidRPr="00A85FF8">
              <w:t>3494930,18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954934,14</w:t>
            </w:r>
          </w:p>
        </w:tc>
        <w:tc>
          <w:tcPr>
            <w:tcW w:w="1518" w:type="dxa"/>
            <w:shd w:val="clear" w:color="auto" w:fill="auto"/>
            <w:noWrap/>
            <w:vAlign w:val="center"/>
            <w:hideMark/>
          </w:tcPr>
          <w:p w:rsidR="00944B9C" w:rsidRPr="00A85FF8" w:rsidRDefault="00944B9C" w:rsidP="00A85FF8">
            <w:pPr>
              <w:pStyle w:val="afffff2"/>
            </w:pPr>
            <w:r w:rsidRPr="00A85FF8">
              <w:t>3494949,51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954954,49</w:t>
            </w:r>
          </w:p>
        </w:tc>
        <w:tc>
          <w:tcPr>
            <w:tcW w:w="1518" w:type="dxa"/>
            <w:shd w:val="clear" w:color="auto" w:fill="auto"/>
            <w:noWrap/>
            <w:vAlign w:val="center"/>
            <w:hideMark/>
          </w:tcPr>
          <w:p w:rsidR="00944B9C" w:rsidRPr="00A85FF8" w:rsidRDefault="00944B9C" w:rsidP="00A85FF8">
            <w:pPr>
              <w:pStyle w:val="afffff2"/>
            </w:pPr>
            <w:r w:rsidRPr="00A85FF8">
              <w:t>3494965,03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954970,03</w:t>
            </w:r>
          </w:p>
        </w:tc>
        <w:tc>
          <w:tcPr>
            <w:tcW w:w="1518" w:type="dxa"/>
            <w:shd w:val="clear" w:color="auto" w:fill="auto"/>
            <w:noWrap/>
            <w:vAlign w:val="center"/>
            <w:hideMark/>
          </w:tcPr>
          <w:p w:rsidR="00944B9C" w:rsidRPr="00A85FF8" w:rsidRDefault="00944B9C" w:rsidP="00A85FF8">
            <w:pPr>
              <w:pStyle w:val="afffff2"/>
            </w:pPr>
            <w:r w:rsidRPr="00A85FF8">
              <w:t>3494940,45</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954943,33</w:t>
            </w:r>
          </w:p>
        </w:tc>
        <w:tc>
          <w:tcPr>
            <w:tcW w:w="1518" w:type="dxa"/>
            <w:shd w:val="clear" w:color="auto" w:fill="auto"/>
            <w:noWrap/>
            <w:vAlign w:val="center"/>
            <w:hideMark/>
          </w:tcPr>
          <w:p w:rsidR="00944B9C" w:rsidRPr="00A85FF8" w:rsidRDefault="00944B9C" w:rsidP="00A85FF8">
            <w:pPr>
              <w:pStyle w:val="afffff2"/>
            </w:pPr>
            <w:r w:rsidRPr="00A85FF8">
              <w:t>3494966,50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954929,30</w:t>
            </w:r>
          </w:p>
        </w:tc>
        <w:tc>
          <w:tcPr>
            <w:tcW w:w="1518" w:type="dxa"/>
            <w:shd w:val="clear" w:color="auto" w:fill="auto"/>
            <w:noWrap/>
            <w:vAlign w:val="center"/>
            <w:hideMark/>
          </w:tcPr>
          <w:p w:rsidR="00944B9C" w:rsidRPr="00A85FF8" w:rsidRDefault="00944B9C" w:rsidP="00A85FF8">
            <w:pPr>
              <w:pStyle w:val="afffff2"/>
            </w:pPr>
            <w:r w:rsidRPr="00A85FF8">
              <w:t>3494956,46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3</w:t>
            </w:r>
          </w:p>
        </w:tc>
        <w:tc>
          <w:tcPr>
            <w:tcW w:w="1654" w:type="dxa"/>
            <w:shd w:val="clear" w:color="auto" w:fill="auto"/>
            <w:noWrap/>
            <w:vAlign w:val="center"/>
            <w:hideMark/>
          </w:tcPr>
          <w:p w:rsidR="00944B9C" w:rsidRPr="00A85FF8" w:rsidRDefault="00944B9C" w:rsidP="00A85FF8">
            <w:pPr>
              <w:pStyle w:val="afffff2"/>
            </w:pPr>
            <w:r w:rsidRPr="00A85FF8">
              <w:t>954912,57</w:t>
            </w:r>
          </w:p>
        </w:tc>
        <w:tc>
          <w:tcPr>
            <w:tcW w:w="1518" w:type="dxa"/>
            <w:shd w:val="clear" w:color="auto" w:fill="auto"/>
            <w:noWrap/>
            <w:vAlign w:val="center"/>
            <w:hideMark/>
          </w:tcPr>
          <w:p w:rsidR="00944B9C" w:rsidRPr="00A85FF8" w:rsidRDefault="00944B9C" w:rsidP="00A85FF8">
            <w:pPr>
              <w:pStyle w:val="afffff2"/>
            </w:pPr>
            <w:r w:rsidRPr="00A85FF8">
              <w:t>3494969,87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954924,51</w:t>
            </w:r>
          </w:p>
        </w:tc>
        <w:tc>
          <w:tcPr>
            <w:tcW w:w="1518" w:type="dxa"/>
            <w:shd w:val="clear" w:color="auto" w:fill="auto"/>
            <w:noWrap/>
            <w:vAlign w:val="center"/>
            <w:hideMark/>
          </w:tcPr>
          <w:p w:rsidR="00944B9C" w:rsidRPr="00A85FF8" w:rsidRDefault="00944B9C" w:rsidP="00A85FF8">
            <w:pPr>
              <w:pStyle w:val="afffff2"/>
            </w:pPr>
            <w:r w:rsidRPr="00A85FF8">
              <w:t>3494982,72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954929,53</w:t>
            </w:r>
          </w:p>
        </w:tc>
        <w:tc>
          <w:tcPr>
            <w:tcW w:w="1518" w:type="dxa"/>
            <w:shd w:val="clear" w:color="auto" w:fill="auto"/>
            <w:noWrap/>
            <w:vAlign w:val="center"/>
            <w:hideMark/>
          </w:tcPr>
          <w:p w:rsidR="00944B9C" w:rsidRPr="00A85FF8" w:rsidRDefault="00944B9C" w:rsidP="00A85FF8">
            <w:pPr>
              <w:pStyle w:val="afffff2"/>
            </w:pPr>
            <w:r w:rsidRPr="00A85FF8">
              <w:t>3494988,08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954943,33</w:t>
            </w:r>
          </w:p>
        </w:tc>
        <w:tc>
          <w:tcPr>
            <w:tcW w:w="1518" w:type="dxa"/>
            <w:shd w:val="clear" w:color="auto" w:fill="auto"/>
            <w:noWrap/>
            <w:vAlign w:val="center"/>
            <w:hideMark/>
          </w:tcPr>
          <w:p w:rsidR="00944B9C" w:rsidRPr="00A85FF8" w:rsidRDefault="00944B9C" w:rsidP="00A85FF8">
            <w:pPr>
              <w:pStyle w:val="afffff2"/>
            </w:pPr>
            <w:r w:rsidRPr="00A85FF8">
              <w:t>3494966,50</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954857,65</w:t>
            </w:r>
          </w:p>
        </w:tc>
        <w:tc>
          <w:tcPr>
            <w:tcW w:w="1518" w:type="dxa"/>
            <w:shd w:val="clear" w:color="auto" w:fill="auto"/>
            <w:noWrap/>
            <w:vAlign w:val="center"/>
            <w:hideMark/>
          </w:tcPr>
          <w:p w:rsidR="00944B9C" w:rsidRPr="00A85FF8" w:rsidRDefault="00944B9C" w:rsidP="00A85FF8">
            <w:pPr>
              <w:pStyle w:val="afffff2"/>
            </w:pPr>
            <w:r w:rsidRPr="00A85FF8">
              <w:t>3494414,17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954827,57</w:t>
            </w:r>
          </w:p>
        </w:tc>
        <w:tc>
          <w:tcPr>
            <w:tcW w:w="1518" w:type="dxa"/>
            <w:shd w:val="clear" w:color="auto" w:fill="auto"/>
            <w:noWrap/>
            <w:vAlign w:val="center"/>
            <w:hideMark/>
          </w:tcPr>
          <w:p w:rsidR="00944B9C" w:rsidRPr="00A85FF8" w:rsidRDefault="00944B9C" w:rsidP="00A85FF8">
            <w:pPr>
              <w:pStyle w:val="afffff2"/>
            </w:pPr>
            <w:r w:rsidRPr="00A85FF8">
              <w:t>3494414,43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954826,55</w:t>
            </w:r>
          </w:p>
        </w:tc>
        <w:tc>
          <w:tcPr>
            <w:tcW w:w="1518" w:type="dxa"/>
            <w:shd w:val="clear" w:color="auto" w:fill="auto"/>
            <w:noWrap/>
            <w:vAlign w:val="center"/>
            <w:hideMark/>
          </w:tcPr>
          <w:p w:rsidR="00944B9C" w:rsidRPr="00A85FF8" w:rsidRDefault="00944B9C" w:rsidP="00A85FF8">
            <w:pPr>
              <w:pStyle w:val="afffff2"/>
            </w:pPr>
            <w:r w:rsidRPr="00A85FF8">
              <w:t>3494422,96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954825,29</w:t>
            </w:r>
          </w:p>
        </w:tc>
        <w:tc>
          <w:tcPr>
            <w:tcW w:w="1518" w:type="dxa"/>
            <w:shd w:val="clear" w:color="auto" w:fill="auto"/>
            <w:noWrap/>
            <w:vAlign w:val="center"/>
            <w:hideMark/>
          </w:tcPr>
          <w:p w:rsidR="00944B9C" w:rsidRPr="00A85FF8" w:rsidRDefault="00944B9C" w:rsidP="00A85FF8">
            <w:pPr>
              <w:pStyle w:val="afffff2"/>
            </w:pPr>
            <w:r w:rsidRPr="00A85FF8">
              <w:t>3494434,16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954857,67</w:t>
            </w:r>
          </w:p>
        </w:tc>
        <w:tc>
          <w:tcPr>
            <w:tcW w:w="1518" w:type="dxa"/>
            <w:shd w:val="clear" w:color="auto" w:fill="auto"/>
            <w:noWrap/>
            <w:vAlign w:val="center"/>
            <w:hideMark/>
          </w:tcPr>
          <w:p w:rsidR="00944B9C" w:rsidRPr="00A85FF8" w:rsidRDefault="00944B9C" w:rsidP="00A85FF8">
            <w:pPr>
              <w:pStyle w:val="afffff2"/>
            </w:pPr>
            <w:r w:rsidRPr="00A85FF8">
              <w:t>3494433,43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954857,65</w:t>
            </w:r>
          </w:p>
        </w:tc>
        <w:tc>
          <w:tcPr>
            <w:tcW w:w="1518" w:type="dxa"/>
            <w:shd w:val="clear" w:color="auto" w:fill="auto"/>
            <w:noWrap/>
            <w:vAlign w:val="center"/>
            <w:hideMark/>
          </w:tcPr>
          <w:p w:rsidR="00944B9C" w:rsidRPr="00A85FF8" w:rsidRDefault="00944B9C" w:rsidP="00A85FF8">
            <w:pPr>
              <w:pStyle w:val="afffff2"/>
            </w:pPr>
            <w:r w:rsidRPr="00A85FF8">
              <w:t>3494414,17</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954819,46</w:t>
            </w:r>
          </w:p>
        </w:tc>
        <w:tc>
          <w:tcPr>
            <w:tcW w:w="1518" w:type="dxa"/>
            <w:shd w:val="clear" w:color="auto" w:fill="auto"/>
            <w:noWrap/>
            <w:vAlign w:val="center"/>
            <w:hideMark/>
          </w:tcPr>
          <w:p w:rsidR="00944B9C" w:rsidRPr="00A85FF8" w:rsidRDefault="00944B9C" w:rsidP="00A85FF8">
            <w:pPr>
              <w:pStyle w:val="afffff2"/>
            </w:pPr>
            <w:r w:rsidRPr="00A85FF8">
              <w:t>3494536,04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954820,74</w:t>
            </w:r>
          </w:p>
        </w:tc>
        <w:tc>
          <w:tcPr>
            <w:tcW w:w="1518" w:type="dxa"/>
            <w:shd w:val="clear" w:color="auto" w:fill="auto"/>
            <w:noWrap/>
            <w:vAlign w:val="center"/>
            <w:hideMark/>
          </w:tcPr>
          <w:p w:rsidR="00944B9C" w:rsidRPr="00A85FF8" w:rsidRDefault="00944B9C" w:rsidP="00A85FF8">
            <w:pPr>
              <w:pStyle w:val="afffff2"/>
            </w:pPr>
            <w:r w:rsidRPr="00A85FF8">
              <w:t>3494511,39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954817,33</w:t>
            </w:r>
          </w:p>
        </w:tc>
        <w:tc>
          <w:tcPr>
            <w:tcW w:w="1518" w:type="dxa"/>
            <w:shd w:val="clear" w:color="auto" w:fill="auto"/>
            <w:noWrap/>
            <w:vAlign w:val="center"/>
            <w:hideMark/>
          </w:tcPr>
          <w:p w:rsidR="00944B9C" w:rsidRPr="00A85FF8" w:rsidRDefault="00944B9C" w:rsidP="00A85FF8">
            <w:pPr>
              <w:pStyle w:val="afffff2"/>
            </w:pPr>
            <w:r w:rsidRPr="00A85FF8">
              <w:t>3494499,16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954798,35</w:t>
            </w:r>
          </w:p>
        </w:tc>
        <w:tc>
          <w:tcPr>
            <w:tcW w:w="1518" w:type="dxa"/>
            <w:shd w:val="clear" w:color="auto" w:fill="auto"/>
            <w:noWrap/>
            <w:vAlign w:val="center"/>
            <w:hideMark/>
          </w:tcPr>
          <w:p w:rsidR="00944B9C" w:rsidRPr="00A85FF8" w:rsidRDefault="00944B9C" w:rsidP="00A85FF8">
            <w:pPr>
              <w:pStyle w:val="afffff2"/>
            </w:pPr>
            <w:r w:rsidRPr="00A85FF8">
              <w:t>3494493,25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954796,80</w:t>
            </w:r>
          </w:p>
        </w:tc>
        <w:tc>
          <w:tcPr>
            <w:tcW w:w="1518" w:type="dxa"/>
            <w:shd w:val="clear" w:color="auto" w:fill="auto"/>
            <w:noWrap/>
            <w:vAlign w:val="center"/>
            <w:hideMark/>
          </w:tcPr>
          <w:p w:rsidR="00944B9C" w:rsidRPr="00A85FF8" w:rsidRDefault="00944B9C" w:rsidP="00A85FF8">
            <w:pPr>
              <w:pStyle w:val="afffff2"/>
            </w:pPr>
            <w:r w:rsidRPr="00A85FF8">
              <w:t>3494503,68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954792,97</w:t>
            </w:r>
          </w:p>
        </w:tc>
        <w:tc>
          <w:tcPr>
            <w:tcW w:w="1518" w:type="dxa"/>
            <w:shd w:val="clear" w:color="auto" w:fill="auto"/>
            <w:noWrap/>
            <w:vAlign w:val="center"/>
            <w:hideMark/>
          </w:tcPr>
          <w:p w:rsidR="00944B9C" w:rsidRPr="00A85FF8" w:rsidRDefault="00944B9C" w:rsidP="00A85FF8">
            <w:pPr>
              <w:pStyle w:val="afffff2"/>
            </w:pPr>
            <w:r w:rsidRPr="00A85FF8">
              <w:t>3494530,06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954792,73</w:t>
            </w:r>
          </w:p>
        </w:tc>
        <w:tc>
          <w:tcPr>
            <w:tcW w:w="1518" w:type="dxa"/>
            <w:shd w:val="clear" w:color="auto" w:fill="auto"/>
            <w:noWrap/>
            <w:vAlign w:val="center"/>
            <w:hideMark/>
          </w:tcPr>
          <w:p w:rsidR="00944B9C" w:rsidRPr="00A85FF8" w:rsidRDefault="00944B9C" w:rsidP="00A85FF8">
            <w:pPr>
              <w:pStyle w:val="afffff2"/>
            </w:pPr>
            <w:r w:rsidRPr="00A85FF8">
              <w:t>3494532,72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954819,46</w:t>
            </w:r>
          </w:p>
        </w:tc>
        <w:tc>
          <w:tcPr>
            <w:tcW w:w="1518" w:type="dxa"/>
            <w:shd w:val="clear" w:color="auto" w:fill="auto"/>
            <w:noWrap/>
            <w:vAlign w:val="center"/>
            <w:hideMark/>
          </w:tcPr>
          <w:p w:rsidR="00944B9C" w:rsidRPr="00A85FF8" w:rsidRDefault="00944B9C" w:rsidP="00A85FF8">
            <w:pPr>
              <w:pStyle w:val="afffff2"/>
            </w:pPr>
            <w:r w:rsidRPr="00A85FF8">
              <w:t>3494536,04</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954838,29</w:t>
            </w:r>
          </w:p>
        </w:tc>
        <w:tc>
          <w:tcPr>
            <w:tcW w:w="1518" w:type="dxa"/>
            <w:shd w:val="clear" w:color="auto" w:fill="auto"/>
            <w:noWrap/>
            <w:vAlign w:val="center"/>
            <w:hideMark/>
          </w:tcPr>
          <w:p w:rsidR="00944B9C" w:rsidRPr="00A85FF8" w:rsidRDefault="00944B9C" w:rsidP="00A85FF8">
            <w:pPr>
              <w:pStyle w:val="afffff2"/>
            </w:pPr>
            <w:r w:rsidRPr="00A85FF8">
              <w:t>3494906,13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954833,08</w:t>
            </w:r>
          </w:p>
        </w:tc>
        <w:tc>
          <w:tcPr>
            <w:tcW w:w="1518" w:type="dxa"/>
            <w:shd w:val="clear" w:color="auto" w:fill="auto"/>
            <w:noWrap/>
            <w:vAlign w:val="center"/>
            <w:hideMark/>
          </w:tcPr>
          <w:p w:rsidR="00944B9C" w:rsidRPr="00A85FF8" w:rsidRDefault="00944B9C" w:rsidP="00A85FF8">
            <w:pPr>
              <w:pStyle w:val="afffff2"/>
            </w:pPr>
            <w:r w:rsidRPr="00A85FF8">
              <w:t>3494913,60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954832,03</w:t>
            </w:r>
          </w:p>
        </w:tc>
        <w:tc>
          <w:tcPr>
            <w:tcW w:w="1518" w:type="dxa"/>
            <w:shd w:val="clear" w:color="auto" w:fill="auto"/>
            <w:noWrap/>
            <w:vAlign w:val="center"/>
            <w:hideMark/>
          </w:tcPr>
          <w:p w:rsidR="00944B9C" w:rsidRPr="00A85FF8" w:rsidRDefault="00944B9C" w:rsidP="00A85FF8">
            <w:pPr>
              <w:pStyle w:val="afffff2"/>
            </w:pPr>
            <w:r w:rsidRPr="00A85FF8">
              <w:t>3494915,97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954814,82</w:t>
            </w:r>
          </w:p>
        </w:tc>
        <w:tc>
          <w:tcPr>
            <w:tcW w:w="1518" w:type="dxa"/>
            <w:shd w:val="clear" w:color="auto" w:fill="auto"/>
            <w:noWrap/>
            <w:vAlign w:val="center"/>
            <w:hideMark/>
          </w:tcPr>
          <w:p w:rsidR="00944B9C" w:rsidRPr="00A85FF8" w:rsidRDefault="00944B9C" w:rsidP="00A85FF8">
            <w:pPr>
              <w:pStyle w:val="afffff2"/>
            </w:pPr>
            <w:r w:rsidRPr="00A85FF8">
              <w:t>3494941,52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954828,67</w:t>
            </w:r>
          </w:p>
        </w:tc>
        <w:tc>
          <w:tcPr>
            <w:tcW w:w="1518" w:type="dxa"/>
            <w:shd w:val="clear" w:color="auto" w:fill="auto"/>
            <w:noWrap/>
            <w:vAlign w:val="center"/>
            <w:hideMark/>
          </w:tcPr>
          <w:p w:rsidR="00944B9C" w:rsidRPr="00A85FF8" w:rsidRDefault="00944B9C" w:rsidP="00A85FF8">
            <w:pPr>
              <w:pStyle w:val="afffff2"/>
            </w:pPr>
            <w:r w:rsidRPr="00A85FF8">
              <w:t>3494948,90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954848,75</w:t>
            </w:r>
          </w:p>
        </w:tc>
        <w:tc>
          <w:tcPr>
            <w:tcW w:w="1518" w:type="dxa"/>
            <w:shd w:val="clear" w:color="auto" w:fill="auto"/>
            <w:noWrap/>
            <w:vAlign w:val="center"/>
            <w:hideMark/>
          </w:tcPr>
          <w:p w:rsidR="00944B9C" w:rsidRPr="00A85FF8" w:rsidRDefault="00944B9C" w:rsidP="00A85FF8">
            <w:pPr>
              <w:pStyle w:val="afffff2"/>
            </w:pPr>
            <w:r w:rsidRPr="00A85FF8">
              <w:t>3494917,02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954838,29</w:t>
            </w:r>
          </w:p>
        </w:tc>
        <w:tc>
          <w:tcPr>
            <w:tcW w:w="1518" w:type="dxa"/>
            <w:shd w:val="clear" w:color="auto" w:fill="auto"/>
            <w:noWrap/>
            <w:vAlign w:val="center"/>
            <w:hideMark/>
          </w:tcPr>
          <w:p w:rsidR="00944B9C" w:rsidRPr="00A85FF8" w:rsidRDefault="00944B9C" w:rsidP="00A85FF8">
            <w:pPr>
              <w:pStyle w:val="afffff2"/>
            </w:pPr>
            <w:r w:rsidRPr="00A85FF8">
              <w:t>3494906,13</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954960,35</w:t>
            </w:r>
          </w:p>
        </w:tc>
        <w:tc>
          <w:tcPr>
            <w:tcW w:w="1518" w:type="dxa"/>
            <w:shd w:val="clear" w:color="auto" w:fill="auto"/>
            <w:noWrap/>
            <w:vAlign w:val="center"/>
            <w:hideMark/>
          </w:tcPr>
          <w:p w:rsidR="00944B9C" w:rsidRPr="00A85FF8" w:rsidRDefault="00944B9C" w:rsidP="00A85FF8">
            <w:pPr>
              <w:pStyle w:val="afffff2"/>
            </w:pPr>
            <w:r w:rsidRPr="00A85FF8">
              <w:t>3495021,53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954935,69</w:t>
            </w:r>
          </w:p>
        </w:tc>
        <w:tc>
          <w:tcPr>
            <w:tcW w:w="1518" w:type="dxa"/>
            <w:shd w:val="clear" w:color="auto" w:fill="auto"/>
            <w:noWrap/>
            <w:vAlign w:val="center"/>
            <w:hideMark/>
          </w:tcPr>
          <w:p w:rsidR="00944B9C" w:rsidRPr="00A85FF8" w:rsidRDefault="00944B9C" w:rsidP="00A85FF8">
            <w:pPr>
              <w:pStyle w:val="afffff2"/>
            </w:pPr>
            <w:r w:rsidRPr="00A85FF8">
              <w:t>3494994,75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954930,36</w:t>
            </w:r>
          </w:p>
        </w:tc>
        <w:tc>
          <w:tcPr>
            <w:tcW w:w="1518" w:type="dxa"/>
            <w:shd w:val="clear" w:color="auto" w:fill="auto"/>
            <w:noWrap/>
            <w:vAlign w:val="center"/>
            <w:hideMark/>
          </w:tcPr>
          <w:p w:rsidR="00944B9C" w:rsidRPr="00A85FF8" w:rsidRDefault="00944B9C" w:rsidP="00A85FF8">
            <w:pPr>
              <w:pStyle w:val="afffff2"/>
            </w:pPr>
            <w:r w:rsidRPr="00A85FF8">
              <w:t>3495003,47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954922,59</w:t>
            </w:r>
          </w:p>
        </w:tc>
        <w:tc>
          <w:tcPr>
            <w:tcW w:w="1518" w:type="dxa"/>
            <w:shd w:val="clear" w:color="auto" w:fill="auto"/>
            <w:noWrap/>
            <w:vAlign w:val="center"/>
            <w:hideMark/>
          </w:tcPr>
          <w:p w:rsidR="00944B9C" w:rsidRPr="00A85FF8" w:rsidRDefault="00944B9C" w:rsidP="00A85FF8">
            <w:pPr>
              <w:pStyle w:val="afffff2"/>
            </w:pPr>
            <w:r w:rsidRPr="00A85FF8">
              <w:t>3495015,46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954951,09</w:t>
            </w:r>
          </w:p>
        </w:tc>
        <w:tc>
          <w:tcPr>
            <w:tcW w:w="1518" w:type="dxa"/>
            <w:shd w:val="clear" w:color="auto" w:fill="auto"/>
            <w:noWrap/>
            <w:vAlign w:val="center"/>
            <w:hideMark/>
          </w:tcPr>
          <w:p w:rsidR="00944B9C" w:rsidRPr="00A85FF8" w:rsidRDefault="00944B9C" w:rsidP="00A85FF8">
            <w:pPr>
              <w:pStyle w:val="afffff2"/>
            </w:pPr>
            <w:r w:rsidRPr="00A85FF8">
              <w:t>3495034,62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954952,72</w:t>
            </w:r>
          </w:p>
        </w:tc>
        <w:tc>
          <w:tcPr>
            <w:tcW w:w="1518" w:type="dxa"/>
            <w:shd w:val="clear" w:color="auto" w:fill="auto"/>
            <w:noWrap/>
            <w:vAlign w:val="center"/>
            <w:hideMark/>
          </w:tcPr>
          <w:p w:rsidR="00944B9C" w:rsidRPr="00A85FF8" w:rsidRDefault="00944B9C" w:rsidP="00A85FF8">
            <w:pPr>
              <w:pStyle w:val="afffff2"/>
            </w:pPr>
            <w:r w:rsidRPr="00A85FF8">
              <w:t>3495036,33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954960,35</w:t>
            </w:r>
          </w:p>
        </w:tc>
        <w:tc>
          <w:tcPr>
            <w:tcW w:w="1518" w:type="dxa"/>
            <w:shd w:val="clear" w:color="auto" w:fill="auto"/>
            <w:noWrap/>
            <w:vAlign w:val="center"/>
            <w:hideMark/>
          </w:tcPr>
          <w:p w:rsidR="00944B9C" w:rsidRPr="00A85FF8" w:rsidRDefault="00944B9C" w:rsidP="00A85FF8">
            <w:pPr>
              <w:pStyle w:val="afffff2"/>
            </w:pPr>
            <w:r w:rsidRPr="00A85FF8">
              <w:t>3495021,53</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954775,37</w:t>
            </w:r>
          </w:p>
        </w:tc>
        <w:tc>
          <w:tcPr>
            <w:tcW w:w="1518" w:type="dxa"/>
            <w:shd w:val="clear" w:color="auto" w:fill="auto"/>
            <w:noWrap/>
            <w:vAlign w:val="center"/>
            <w:hideMark/>
          </w:tcPr>
          <w:p w:rsidR="00944B9C" w:rsidRPr="00A85FF8" w:rsidRDefault="00944B9C" w:rsidP="00A85FF8">
            <w:pPr>
              <w:pStyle w:val="afffff2"/>
            </w:pPr>
            <w:r w:rsidRPr="00A85FF8">
              <w:t>3494552,13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954761,92</w:t>
            </w:r>
          </w:p>
        </w:tc>
        <w:tc>
          <w:tcPr>
            <w:tcW w:w="1518" w:type="dxa"/>
            <w:shd w:val="clear" w:color="auto" w:fill="auto"/>
            <w:noWrap/>
            <w:vAlign w:val="center"/>
            <w:hideMark/>
          </w:tcPr>
          <w:p w:rsidR="00944B9C" w:rsidRPr="00A85FF8" w:rsidRDefault="00944B9C" w:rsidP="00A85FF8">
            <w:pPr>
              <w:pStyle w:val="afffff2"/>
            </w:pPr>
            <w:r w:rsidRPr="00A85FF8">
              <w:t>3494550,25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954747,97</w:t>
            </w:r>
          </w:p>
        </w:tc>
        <w:tc>
          <w:tcPr>
            <w:tcW w:w="1518" w:type="dxa"/>
            <w:shd w:val="clear" w:color="auto" w:fill="auto"/>
            <w:noWrap/>
            <w:vAlign w:val="center"/>
            <w:hideMark/>
          </w:tcPr>
          <w:p w:rsidR="00944B9C" w:rsidRPr="00A85FF8" w:rsidRDefault="00944B9C" w:rsidP="00A85FF8">
            <w:pPr>
              <w:pStyle w:val="afffff2"/>
            </w:pPr>
            <w:r w:rsidRPr="00A85FF8">
              <w:t>3494548,29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954747,34</w:t>
            </w:r>
          </w:p>
        </w:tc>
        <w:tc>
          <w:tcPr>
            <w:tcW w:w="1518" w:type="dxa"/>
            <w:shd w:val="clear" w:color="auto" w:fill="auto"/>
            <w:noWrap/>
            <w:vAlign w:val="center"/>
            <w:hideMark/>
          </w:tcPr>
          <w:p w:rsidR="00944B9C" w:rsidRPr="00A85FF8" w:rsidRDefault="00944B9C" w:rsidP="00A85FF8">
            <w:pPr>
              <w:pStyle w:val="afffff2"/>
            </w:pPr>
            <w:r w:rsidRPr="00A85FF8">
              <w:t>3494550,86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954741,37</w:t>
            </w:r>
          </w:p>
        </w:tc>
        <w:tc>
          <w:tcPr>
            <w:tcW w:w="1518" w:type="dxa"/>
            <w:shd w:val="clear" w:color="auto" w:fill="auto"/>
            <w:noWrap/>
            <w:vAlign w:val="center"/>
            <w:hideMark/>
          </w:tcPr>
          <w:p w:rsidR="00944B9C" w:rsidRPr="00A85FF8" w:rsidRDefault="00944B9C" w:rsidP="00A85FF8">
            <w:pPr>
              <w:pStyle w:val="afffff2"/>
            </w:pPr>
            <w:r w:rsidRPr="00A85FF8">
              <w:t>3494577,18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954767,92</w:t>
            </w:r>
          </w:p>
        </w:tc>
        <w:tc>
          <w:tcPr>
            <w:tcW w:w="1518" w:type="dxa"/>
            <w:shd w:val="clear" w:color="auto" w:fill="auto"/>
            <w:noWrap/>
            <w:vAlign w:val="center"/>
            <w:hideMark/>
          </w:tcPr>
          <w:p w:rsidR="00944B9C" w:rsidRPr="00A85FF8" w:rsidRDefault="00944B9C" w:rsidP="00A85FF8">
            <w:pPr>
              <w:pStyle w:val="afffff2"/>
            </w:pPr>
            <w:r w:rsidRPr="00A85FF8">
              <w:t>3494582,21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954775,37</w:t>
            </w:r>
          </w:p>
        </w:tc>
        <w:tc>
          <w:tcPr>
            <w:tcW w:w="1518" w:type="dxa"/>
            <w:shd w:val="clear" w:color="auto" w:fill="auto"/>
            <w:noWrap/>
            <w:vAlign w:val="center"/>
            <w:hideMark/>
          </w:tcPr>
          <w:p w:rsidR="00944B9C" w:rsidRPr="00A85FF8" w:rsidRDefault="00944B9C" w:rsidP="00A85FF8">
            <w:pPr>
              <w:pStyle w:val="afffff2"/>
            </w:pPr>
            <w:r w:rsidRPr="00A85FF8">
              <w:t>3494552,13</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:ЗУ165</w:t>
            </w:r>
          </w:p>
        </w:tc>
      </w:tr>
      <w:tr w:rsidR="00944B9C" w:rsidRPr="00A85FF8" w:rsidTr="00944B9C">
        <w:tc>
          <w:tcPr>
            <w:tcW w:w="1653" w:type="dxa"/>
            <w:shd w:val="clear" w:color="auto" w:fill="auto"/>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954759,52</w:t>
            </w:r>
          </w:p>
        </w:tc>
        <w:tc>
          <w:tcPr>
            <w:tcW w:w="1518" w:type="dxa"/>
            <w:shd w:val="clear" w:color="auto" w:fill="auto"/>
            <w:noWrap/>
            <w:vAlign w:val="center"/>
            <w:hideMark/>
          </w:tcPr>
          <w:p w:rsidR="00944B9C" w:rsidRPr="00A85FF8" w:rsidRDefault="00944B9C" w:rsidP="00A85FF8">
            <w:pPr>
              <w:pStyle w:val="afffff2"/>
            </w:pPr>
            <w:r w:rsidRPr="00A85FF8">
              <w:t>3494490,62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954759,56</w:t>
            </w:r>
          </w:p>
        </w:tc>
        <w:tc>
          <w:tcPr>
            <w:tcW w:w="1518" w:type="dxa"/>
            <w:shd w:val="clear" w:color="auto" w:fill="auto"/>
            <w:noWrap/>
            <w:vAlign w:val="center"/>
            <w:hideMark/>
          </w:tcPr>
          <w:p w:rsidR="00944B9C" w:rsidRPr="00A85FF8" w:rsidRDefault="00944B9C" w:rsidP="00A85FF8">
            <w:pPr>
              <w:pStyle w:val="afffff2"/>
            </w:pPr>
            <w:r w:rsidRPr="00A85FF8">
              <w:t>3494489,16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954721,22</w:t>
            </w:r>
          </w:p>
        </w:tc>
        <w:tc>
          <w:tcPr>
            <w:tcW w:w="1518" w:type="dxa"/>
            <w:shd w:val="clear" w:color="auto" w:fill="auto"/>
            <w:noWrap/>
            <w:vAlign w:val="center"/>
            <w:hideMark/>
          </w:tcPr>
          <w:p w:rsidR="00944B9C" w:rsidRPr="00A85FF8" w:rsidRDefault="00944B9C" w:rsidP="00A85FF8">
            <w:pPr>
              <w:pStyle w:val="afffff2"/>
            </w:pPr>
            <w:r w:rsidRPr="00A85FF8">
              <w:t>3494485,41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954715,56</w:t>
            </w:r>
          </w:p>
        </w:tc>
        <w:tc>
          <w:tcPr>
            <w:tcW w:w="1518" w:type="dxa"/>
            <w:shd w:val="clear" w:color="auto" w:fill="auto"/>
            <w:noWrap/>
            <w:vAlign w:val="center"/>
            <w:hideMark/>
          </w:tcPr>
          <w:p w:rsidR="00944B9C" w:rsidRPr="00A85FF8" w:rsidRDefault="00944B9C" w:rsidP="00A85FF8">
            <w:pPr>
              <w:pStyle w:val="afffff2"/>
            </w:pPr>
            <w:r w:rsidRPr="00A85FF8">
              <w:t>3494514,78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954754,44</w:t>
            </w:r>
          </w:p>
        </w:tc>
        <w:tc>
          <w:tcPr>
            <w:tcW w:w="1518" w:type="dxa"/>
            <w:shd w:val="clear" w:color="auto" w:fill="auto"/>
            <w:noWrap/>
            <w:vAlign w:val="center"/>
            <w:hideMark/>
          </w:tcPr>
          <w:p w:rsidR="00944B9C" w:rsidRPr="00A85FF8" w:rsidRDefault="00944B9C" w:rsidP="00A85FF8">
            <w:pPr>
              <w:pStyle w:val="afffff2"/>
            </w:pPr>
            <w:r w:rsidRPr="00A85FF8">
              <w:t>3494521,54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1</w:t>
            </w:r>
          </w:p>
        </w:tc>
        <w:tc>
          <w:tcPr>
            <w:tcW w:w="1654" w:type="dxa"/>
            <w:shd w:val="clear" w:color="auto" w:fill="auto"/>
            <w:noWrap/>
            <w:vAlign w:val="center"/>
            <w:hideMark/>
          </w:tcPr>
          <w:p w:rsidR="00944B9C" w:rsidRPr="00A85FF8" w:rsidRDefault="00944B9C" w:rsidP="00A85FF8">
            <w:pPr>
              <w:pStyle w:val="afffff2"/>
            </w:pPr>
            <w:r w:rsidRPr="00A85FF8">
              <w:t>954759,52</w:t>
            </w:r>
          </w:p>
        </w:tc>
        <w:tc>
          <w:tcPr>
            <w:tcW w:w="1518" w:type="dxa"/>
            <w:shd w:val="clear" w:color="auto" w:fill="auto"/>
            <w:noWrap/>
            <w:vAlign w:val="center"/>
            <w:hideMark/>
          </w:tcPr>
          <w:p w:rsidR="00944B9C" w:rsidRPr="00A85FF8" w:rsidRDefault="00944B9C" w:rsidP="00A85FF8">
            <w:pPr>
              <w:pStyle w:val="afffff2"/>
            </w:pPr>
            <w:r w:rsidRPr="00A85FF8">
              <w:t>3494490,62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954754,44</w:t>
            </w:r>
          </w:p>
        </w:tc>
        <w:tc>
          <w:tcPr>
            <w:tcW w:w="1518" w:type="dxa"/>
            <w:shd w:val="clear" w:color="auto" w:fill="auto"/>
            <w:noWrap/>
            <w:vAlign w:val="center"/>
            <w:hideMark/>
          </w:tcPr>
          <w:p w:rsidR="00944B9C" w:rsidRPr="00A85FF8" w:rsidRDefault="00944B9C" w:rsidP="00A85FF8">
            <w:pPr>
              <w:pStyle w:val="afffff2"/>
            </w:pPr>
            <w:r w:rsidRPr="00A85FF8">
              <w:t>3494521,54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954715,56</w:t>
            </w:r>
          </w:p>
        </w:tc>
        <w:tc>
          <w:tcPr>
            <w:tcW w:w="1518" w:type="dxa"/>
            <w:shd w:val="clear" w:color="auto" w:fill="auto"/>
            <w:noWrap/>
            <w:vAlign w:val="center"/>
            <w:hideMark/>
          </w:tcPr>
          <w:p w:rsidR="00944B9C" w:rsidRPr="00A85FF8" w:rsidRDefault="00944B9C" w:rsidP="00A85FF8">
            <w:pPr>
              <w:pStyle w:val="afffff2"/>
            </w:pPr>
            <w:r w:rsidRPr="00A85FF8">
              <w:t>3494514,78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954710,47</w:t>
            </w:r>
          </w:p>
        </w:tc>
        <w:tc>
          <w:tcPr>
            <w:tcW w:w="1518" w:type="dxa"/>
            <w:shd w:val="clear" w:color="auto" w:fill="auto"/>
            <w:noWrap/>
            <w:vAlign w:val="center"/>
            <w:hideMark/>
          </w:tcPr>
          <w:p w:rsidR="00944B9C" w:rsidRPr="00A85FF8" w:rsidRDefault="00944B9C" w:rsidP="00A85FF8">
            <w:pPr>
              <w:pStyle w:val="afffff2"/>
            </w:pPr>
            <w:r w:rsidRPr="00A85FF8">
              <w:t>3494543,08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954747,34</w:t>
            </w:r>
          </w:p>
        </w:tc>
        <w:tc>
          <w:tcPr>
            <w:tcW w:w="1518" w:type="dxa"/>
            <w:shd w:val="clear" w:color="auto" w:fill="auto"/>
            <w:noWrap/>
            <w:vAlign w:val="center"/>
            <w:hideMark/>
          </w:tcPr>
          <w:p w:rsidR="00944B9C" w:rsidRPr="00A85FF8" w:rsidRDefault="00944B9C" w:rsidP="00A85FF8">
            <w:pPr>
              <w:pStyle w:val="afffff2"/>
            </w:pPr>
            <w:r w:rsidRPr="00A85FF8">
              <w:t>3494550,86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954747,97</w:t>
            </w:r>
          </w:p>
        </w:tc>
        <w:tc>
          <w:tcPr>
            <w:tcW w:w="1518" w:type="dxa"/>
            <w:shd w:val="clear" w:color="auto" w:fill="auto"/>
            <w:noWrap/>
            <w:vAlign w:val="center"/>
            <w:hideMark/>
          </w:tcPr>
          <w:p w:rsidR="00944B9C" w:rsidRPr="00A85FF8" w:rsidRDefault="00944B9C" w:rsidP="00A85FF8">
            <w:pPr>
              <w:pStyle w:val="afffff2"/>
            </w:pPr>
            <w:r w:rsidRPr="00A85FF8">
              <w:t>3494548,29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954754,44</w:t>
            </w:r>
          </w:p>
        </w:tc>
        <w:tc>
          <w:tcPr>
            <w:tcW w:w="1518" w:type="dxa"/>
            <w:shd w:val="clear" w:color="auto" w:fill="auto"/>
            <w:noWrap/>
            <w:vAlign w:val="center"/>
            <w:hideMark/>
          </w:tcPr>
          <w:p w:rsidR="00944B9C" w:rsidRPr="00A85FF8" w:rsidRDefault="00944B9C" w:rsidP="00A85FF8">
            <w:pPr>
              <w:pStyle w:val="afffff2"/>
            </w:pPr>
            <w:r w:rsidRPr="00A85FF8">
              <w:t>3494521,54</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954684,05</w:t>
            </w:r>
          </w:p>
        </w:tc>
        <w:tc>
          <w:tcPr>
            <w:tcW w:w="1518" w:type="dxa"/>
            <w:shd w:val="clear" w:color="auto" w:fill="auto"/>
            <w:noWrap/>
            <w:vAlign w:val="center"/>
            <w:hideMark/>
          </w:tcPr>
          <w:p w:rsidR="00944B9C" w:rsidRPr="00A85FF8" w:rsidRDefault="00944B9C" w:rsidP="00A85FF8">
            <w:pPr>
              <w:pStyle w:val="afffff2"/>
            </w:pPr>
            <w:r w:rsidRPr="00A85FF8">
              <w:t>3494610,02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954630,02</w:t>
            </w:r>
          </w:p>
        </w:tc>
        <w:tc>
          <w:tcPr>
            <w:tcW w:w="1518" w:type="dxa"/>
            <w:shd w:val="clear" w:color="auto" w:fill="auto"/>
            <w:noWrap/>
            <w:vAlign w:val="center"/>
            <w:hideMark/>
          </w:tcPr>
          <w:p w:rsidR="00944B9C" w:rsidRPr="00A85FF8" w:rsidRDefault="00944B9C" w:rsidP="00A85FF8">
            <w:pPr>
              <w:pStyle w:val="afffff2"/>
            </w:pPr>
            <w:r w:rsidRPr="00A85FF8">
              <w:t>3494602,09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954624,10</w:t>
            </w:r>
          </w:p>
        </w:tc>
        <w:tc>
          <w:tcPr>
            <w:tcW w:w="1518" w:type="dxa"/>
            <w:shd w:val="clear" w:color="auto" w:fill="auto"/>
            <w:noWrap/>
            <w:vAlign w:val="center"/>
            <w:hideMark/>
          </w:tcPr>
          <w:p w:rsidR="00944B9C" w:rsidRPr="00A85FF8" w:rsidRDefault="00944B9C" w:rsidP="00A85FF8">
            <w:pPr>
              <w:pStyle w:val="afffff2"/>
            </w:pPr>
            <w:r w:rsidRPr="00A85FF8">
              <w:t>3494622,57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954678,14</w:t>
            </w:r>
          </w:p>
        </w:tc>
        <w:tc>
          <w:tcPr>
            <w:tcW w:w="1518" w:type="dxa"/>
            <w:shd w:val="clear" w:color="auto" w:fill="auto"/>
            <w:noWrap/>
            <w:vAlign w:val="center"/>
            <w:hideMark/>
          </w:tcPr>
          <w:p w:rsidR="00944B9C" w:rsidRPr="00A85FF8" w:rsidRDefault="00944B9C" w:rsidP="00A85FF8">
            <w:pPr>
              <w:pStyle w:val="afffff2"/>
            </w:pPr>
            <w:r w:rsidRPr="00A85FF8">
              <w:t>3494633,62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954684,05</w:t>
            </w:r>
          </w:p>
        </w:tc>
        <w:tc>
          <w:tcPr>
            <w:tcW w:w="1518" w:type="dxa"/>
            <w:shd w:val="clear" w:color="auto" w:fill="auto"/>
            <w:noWrap/>
            <w:vAlign w:val="center"/>
            <w:hideMark/>
          </w:tcPr>
          <w:p w:rsidR="00944B9C" w:rsidRPr="00A85FF8" w:rsidRDefault="00944B9C" w:rsidP="00A85FF8">
            <w:pPr>
              <w:pStyle w:val="afffff2"/>
            </w:pPr>
            <w:r w:rsidRPr="00A85FF8">
              <w:t>3494610,02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954641,07</w:t>
            </w:r>
          </w:p>
        </w:tc>
        <w:tc>
          <w:tcPr>
            <w:tcW w:w="1518" w:type="dxa"/>
            <w:shd w:val="clear" w:color="auto" w:fill="auto"/>
            <w:noWrap/>
            <w:vAlign w:val="center"/>
            <w:hideMark/>
          </w:tcPr>
          <w:p w:rsidR="00944B9C" w:rsidRPr="00A85FF8" w:rsidRDefault="00944B9C" w:rsidP="00A85FF8">
            <w:pPr>
              <w:pStyle w:val="afffff2"/>
            </w:pPr>
            <w:r w:rsidRPr="00A85FF8">
              <w:t>3494474,08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954603,77</w:t>
            </w:r>
          </w:p>
        </w:tc>
        <w:tc>
          <w:tcPr>
            <w:tcW w:w="1518" w:type="dxa"/>
            <w:shd w:val="clear" w:color="auto" w:fill="auto"/>
            <w:noWrap/>
            <w:vAlign w:val="center"/>
            <w:hideMark/>
          </w:tcPr>
          <w:p w:rsidR="00944B9C" w:rsidRPr="00A85FF8" w:rsidRDefault="00944B9C" w:rsidP="00A85FF8">
            <w:pPr>
              <w:pStyle w:val="afffff2"/>
            </w:pPr>
            <w:r w:rsidRPr="00A85FF8">
              <w:t>3494467,85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954600,60</w:t>
            </w:r>
          </w:p>
        </w:tc>
        <w:tc>
          <w:tcPr>
            <w:tcW w:w="1518" w:type="dxa"/>
            <w:shd w:val="clear" w:color="auto" w:fill="auto"/>
            <w:noWrap/>
            <w:vAlign w:val="center"/>
            <w:hideMark/>
          </w:tcPr>
          <w:p w:rsidR="00944B9C" w:rsidRPr="00A85FF8" w:rsidRDefault="00944B9C" w:rsidP="00A85FF8">
            <w:pPr>
              <w:pStyle w:val="afffff2"/>
            </w:pPr>
            <w:r w:rsidRPr="00A85FF8">
              <w:t>3494486,19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954619,58</w:t>
            </w:r>
          </w:p>
        </w:tc>
        <w:tc>
          <w:tcPr>
            <w:tcW w:w="1518" w:type="dxa"/>
            <w:shd w:val="clear" w:color="auto" w:fill="auto"/>
            <w:noWrap/>
            <w:vAlign w:val="center"/>
            <w:hideMark/>
          </w:tcPr>
          <w:p w:rsidR="00944B9C" w:rsidRPr="00A85FF8" w:rsidRDefault="00944B9C" w:rsidP="00A85FF8">
            <w:pPr>
              <w:pStyle w:val="afffff2"/>
            </w:pPr>
            <w:r w:rsidRPr="00A85FF8">
              <w:t>3494489,45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954638,00</w:t>
            </w:r>
          </w:p>
        </w:tc>
        <w:tc>
          <w:tcPr>
            <w:tcW w:w="1518" w:type="dxa"/>
            <w:shd w:val="clear" w:color="auto" w:fill="auto"/>
            <w:noWrap/>
            <w:vAlign w:val="center"/>
            <w:hideMark/>
          </w:tcPr>
          <w:p w:rsidR="00944B9C" w:rsidRPr="00A85FF8" w:rsidRDefault="00944B9C" w:rsidP="00A85FF8">
            <w:pPr>
              <w:pStyle w:val="afffff2"/>
            </w:pPr>
            <w:r w:rsidRPr="00A85FF8">
              <w:t>3494492,00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954641,07</w:t>
            </w:r>
          </w:p>
        </w:tc>
        <w:tc>
          <w:tcPr>
            <w:tcW w:w="1518" w:type="dxa"/>
            <w:shd w:val="clear" w:color="auto" w:fill="auto"/>
            <w:noWrap/>
            <w:vAlign w:val="center"/>
            <w:hideMark/>
          </w:tcPr>
          <w:p w:rsidR="00944B9C" w:rsidRPr="00A85FF8" w:rsidRDefault="00944B9C" w:rsidP="00A85FF8">
            <w:pPr>
              <w:pStyle w:val="afffff2"/>
            </w:pPr>
            <w:r w:rsidRPr="00A85FF8">
              <w:t>3494474,08</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954633,30</w:t>
            </w:r>
          </w:p>
        </w:tc>
        <w:tc>
          <w:tcPr>
            <w:tcW w:w="1518" w:type="dxa"/>
            <w:shd w:val="clear" w:color="auto" w:fill="auto"/>
            <w:noWrap/>
            <w:vAlign w:val="center"/>
            <w:hideMark/>
          </w:tcPr>
          <w:p w:rsidR="00944B9C" w:rsidRPr="00A85FF8" w:rsidRDefault="00944B9C" w:rsidP="00A85FF8">
            <w:pPr>
              <w:pStyle w:val="afffff2"/>
            </w:pPr>
            <w:r w:rsidRPr="00A85FF8">
              <w:t>3494520,33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954635,46</w:t>
            </w:r>
          </w:p>
        </w:tc>
        <w:tc>
          <w:tcPr>
            <w:tcW w:w="1518" w:type="dxa"/>
            <w:shd w:val="clear" w:color="auto" w:fill="auto"/>
            <w:noWrap/>
            <w:vAlign w:val="center"/>
            <w:hideMark/>
          </w:tcPr>
          <w:p w:rsidR="00944B9C" w:rsidRPr="00A85FF8" w:rsidRDefault="00944B9C" w:rsidP="00A85FF8">
            <w:pPr>
              <w:pStyle w:val="afffff2"/>
            </w:pPr>
            <w:r w:rsidRPr="00A85FF8">
              <w:t>3494507,27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954597,94</w:t>
            </w:r>
          </w:p>
        </w:tc>
        <w:tc>
          <w:tcPr>
            <w:tcW w:w="1518" w:type="dxa"/>
            <w:shd w:val="clear" w:color="auto" w:fill="auto"/>
            <w:noWrap/>
            <w:vAlign w:val="center"/>
            <w:hideMark/>
          </w:tcPr>
          <w:p w:rsidR="00944B9C" w:rsidRPr="00A85FF8" w:rsidRDefault="00944B9C" w:rsidP="00A85FF8">
            <w:pPr>
              <w:pStyle w:val="afffff2"/>
            </w:pPr>
            <w:r w:rsidRPr="00A85FF8">
              <w:t>3494501,56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954594,90</w:t>
            </w:r>
          </w:p>
        </w:tc>
        <w:tc>
          <w:tcPr>
            <w:tcW w:w="1518" w:type="dxa"/>
            <w:shd w:val="clear" w:color="auto" w:fill="auto"/>
            <w:noWrap/>
            <w:vAlign w:val="center"/>
            <w:hideMark/>
          </w:tcPr>
          <w:p w:rsidR="00944B9C" w:rsidRPr="00A85FF8" w:rsidRDefault="00944B9C" w:rsidP="00A85FF8">
            <w:pPr>
              <w:pStyle w:val="afffff2"/>
            </w:pPr>
            <w:r w:rsidRPr="00A85FF8">
              <w:t>3494516,23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954633,30</w:t>
            </w:r>
          </w:p>
        </w:tc>
        <w:tc>
          <w:tcPr>
            <w:tcW w:w="1518" w:type="dxa"/>
            <w:shd w:val="clear" w:color="auto" w:fill="auto"/>
            <w:noWrap/>
            <w:vAlign w:val="center"/>
            <w:hideMark/>
          </w:tcPr>
          <w:p w:rsidR="00944B9C" w:rsidRPr="00A85FF8" w:rsidRDefault="00944B9C" w:rsidP="00A85FF8">
            <w:pPr>
              <w:pStyle w:val="afffff2"/>
            </w:pPr>
            <w:r w:rsidRPr="00A85FF8">
              <w:t>3494520,33</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:ЗУ195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954629,34</w:t>
            </w:r>
          </w:p>
        </w:tc>
        <w:tc>
          <w:tcPr>
            <w:tcW w:w="1518" w:type="dxa"/>
            <w:shd w:val="clear" w:color="auto" w:fill="auto"/>
            <w:noWrap/>
            <w:vAlign w:val="center"/>
            <w:hideMark/>
          </w:tcPr>
          <w:p w:rsidR="00944B9C" w:rsidRPr="00A85FF8" w:rsidRDefault="00944B9C" w:rsidP="00A85FF8">
            <w:pPr>
              <w:pStyle w:val="afffff2"/>
            </w:pPr>
            <w:r w:rsidRPr="00A85FF8">
              <w:t>3494542,32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954633,30</w:t>
            </w:r>
          </w:p>
        </w:tc>
        <w:tc>
          <w:tcPr>
            <w:tcW w:w="1518" w:type="dxa"/>
            <w:shd w:val="clear" w:color="auto" w:fill="auto"/>
            <w:noWrap/>
            <w:vAlign w:val="center"/>
            <w:hideMark/>
          </w:tcPr>
          <w:p w:rsidR="00944B9C" w:rsidRPr="00A85FF8" w:rsidRDefault="00944B9C" w:rsidP="00A85FF8">
            <w:pPr>
              <w:pStyle w:val="afffff2"/>
            </w:pPr>
            <w:r w:rsidRPr="00A85FF8">
              <w:t>3494520,33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954594,90</w:t>
            </w:r>
          </w:p>
        </w:tc>
        <w:tc>
          <w:tcPr>
            <w:tcW w:w="1518" w:type="dxa"/>
            <w:shd w:val="clear" w:color="auto" w:fill="auto"/>
            <w:noWrap/>
            <w:vAlign w:val="center"/>
            <w:hideMark/>
          </w:tcPr>
          <w:p w:rsidR="00944B9C" w:rsidRPr="00A85FF8" w:rsidRDefault="00944B9C" w:rsidP="00A85FF8">
            <w:pPr>
              <w:pStyle w:val="afffff2"/>
            </w:pPr>
            <w:r w:rsidRPr="00A85FF8">
              <w:t>3494516,23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954592,95</w:t>
            </w:r>
          </w:p>
        </w:tc>
        <w:tc>
          <w:tcPr>
            <w:tcW w:w="1518" w:type="dxa"/>
            <w:shd w:val="clear" w:color="auto" w:fill="auto"/>
            <w:noWrap/>
            <w:vAlign w:val="center"/>
            <w:hideMark/>
          </w:tcPr>
          <w:p w:rsidR="00944B9C" w:rsidRPr="00A85FF8" w:rsidRDefault="00944B9C" w:rsidP="00A85FF8">
            <w:pPr>
              <w:pStyle w:val="afffff2"/>
            </w:pPr>
            <w:r w:rsidRPr="00A85FF8">
              <w:t>3494526,94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954592,10</w:t>
            </w:r>
          </w:p>
        </w:tc>
        <w:tc>
          <w:tcPr>
            <w:tcW w:w="1518" w:type="dxa"/>
            <w:shd w:val="clear" w:color="auto" w:fill="auto"/>
            <w:noWrap/>
            <w:vAlign w:val="center"/>
            <w:hideMark/>
          </w:tcPr>
          <w:p w:rsidR="00944B9C" w:rsidRPr="00A85FF8" w:rsidRDefault="00944B9C" w:rsidP="00A85FF8">
            <w:pPr>
              <w:pStyle w:val="afffff2"/>
            </w:pPr>
            <w:r w:rsidRPr="00A85FF8">
              <w:t>3494538,46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954629,34</w:t>
            </w:r>
          </w:p>
        </w:tc>
        <w:tc>
          <w:tcPr>
            <w:tcW w:w="1518" w:type="dxa"/>
            <w:shd w:val="clear" w:color="auto" w:fill="auto"/>
            <w:noWrap/>
            <w:vAlign w:val="center"/>
            <w:hideMark/>
          </w:tcPr>
          <w:p w:rsidR="00944B9C" w:rsidRPr="00A85FF8" w:rsidRDefault="00944B9C" w:rsidP="00A85FF8">
            <w:pPr>
              <w:pStyle w:val="afffff2"/>
            </w:pPr>
            <w:r w:rsidRPr="00A85FF8">
              <w:t>3494542,32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954600,40</w:t>
            </w:r>
          </w:p>
        </w:tc>
        <w:tc>
          <w:tcPr>
            <w:tcW w:w="1518" w:type="dxa"/>
            <w:shd w:val="clear" w:color="auto" w:fill="auto"/>
            <w:noWrap/>
            <w:vAlign w:val="center"/>
            <w:hideMark/>
          </w:tcPr>
          <w:p w:rsidR="00944B9C" w:rsidRPr="00A85FF8" w:rsidRDefault="00944B9C" w:rsidP="00A85FF8">
            <w:pPr>
              <w:pStyle w:val="afffff2"/>
            </w:pPr>
            <w:r w:rsidRPr="00A85FF8">
              <w:t>3494668,88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954557,21</w:t>
            </w:r>
          </w:p>
        </w:tc>
        <w:tc>
          <w:tcPr>
            <w:tcW w:w="1518" w:type="dxa"/>
            <w:shd w:val="clear" w:color="auto" w:fill="auto"/>
            <w:noWrap/>
            <w:vAlign w:val="center"/>
            <w:hideMark/>
          </w:tcPr>
          <w:p w:rsidR="00944B9C" w:rsidRPr="00A85FF8" w:rsidRDefault="00944B9C" w:rsidP="00A85FF8">
            <w:pPr>
              <w:pStyle w:val="afffff2"/>
            </w:pPr>
            <w:r w:rsidRPr="00A85FF8">
              <w:t>3494659,72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954553,92</w:t>
            </w:r>
          </w:p>
        </w:tc>
        <w:tc>
          <w:tcPr>
            <w:tcW w:w="1518" w:type="dxa"/>
            <w:shd w:val="clear" w:color="auto" w:fill="auto"/>
            <w:noWrap/>
            <w:vAlign w:val="center"/>
            <w:hideMark/>
          </w:tcPr>
          <w:p w:rsidR="00944B9C" w:rsidRPr="00A85FF8" w:rsidRDefault="00944B9C" w:rsidP="00A85FF8">
            <w:pPr>
              <w:pStyle w:val="afffff2"/>
            </w:pPr>
            <w:r w:rsidRPr="00A85FF8">
              <w:t>3494680,06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954556,56</w:t>
            </w:r>
          </w:p>
        </w:tc>
        <w:tc>
          <w:tcPr>
            <w:tcW w:w="1518" w:type="dxa"/>
            <w:shd w:val="clear" w:color="auto" w:fill="auto"/>
            <w:noWrap/>
            <w:vAlign w:val="center"/>
            <w:hideMark/>
          </w:tcPr>
          <w:p w:rsidR="00944B9C" w:rsidRPr="00A85FF8" w:rsidRDefault="00944B9C" w:rsidP="00A85FF8">
            <w:pPr>
              <w:pStyle w:val="afffff2"/>
            </w:pPr>
            <w:r w:rsidRPr="00A85FF8">
              <w:t>3494680,58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954555,97</w:t>
            </w:r>
          </w:p>
        </w:tc>
        <w:tc>
          <w:tcPr>
            <w:tcW w:w="1518" w:type="dxa"/>
            <w:shd w:val="clear" w:color="auto" w:fill="auto"/>
            <w:noWrap/>
            <w:vAlign w:val="center"/>
            <w:hideMark/>
          </w:tcPr>
          <w:p w:rsidR="00944B9C" w:rsidRPr="00A85FF8" w:rsidRDefault="00944B9C" w:rsidP="00A85FF8">
            <w:pPr>
              <w:pStyle w:val="afffff2"/>
            </w:pPr>
            <w:r w:rsidRPr="00A85FF8">
              <w:t>3494683,42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954594,62</w:t>
            </w:r>
          </w:p>
        </w:tc>
        <w:tc>
          <w:tcPr>
            <w:tcW w:w="1518" w:type="dxa"/>
            <w:shd w:val="clear" w:color="auto" w:fill="auto"/>
            <w:noWrap/>
            <w:vAlign w:val="center"/>
            <w:hideMark/>
          </w:tcPr>
          <w:p w:rsidR="00944B9C" w:rsidRPr="00A85FF8" w:rsidRDefault="00944B9C" w:rsidP="00A85FF8">
            <w:pPr>
              <w:pStyle w:val="afffff2"/>
            </w:pPr>
            <w:r w:rsidRPr="00A85FF8">
              <w:t>3494690,88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954594,80</w:t>
            </w:r>
          </w:p>
        </w:tc>
        <w:tc>
          <w:tcPr>
            <w:tcW w:w="1518" w:type="dxa"/>
            <w:shd w:val="clear" w:color="auto" w:fill="auto"/>
            <w:noWrap/>
            <w:vAlign w:val="center"/>
            <w:hideMark/>
          </w:tcPr>
          <w:p w:rsidR="00944B9C" w:rsidRPr="00A85FF8" w:rsidRDefault="00944B9C" w:rsidP="00A85FF8">
            <w:pPr>
              <w:pStyle w:val="afffff2"/>
            </w:pPr>
            <w:r w:rsidRPr="00A85FF8">
              <w:t>3494688,25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954600,40</w:t>
            </w:r>
          </w:p>
        </w:tc>
        <w:tc>
          <w:tcPr>
            <w:tcW w:w="1518" w:type="dxa"/>
            <w:shd w:val="clear" w:color="auto" w:fill="auto"/>
            <w:noWrap/>
            <w:vAlign w:val="center"/>
            <w:hideMark/>
          </w:tcPr>
          <w:p w:rsidR="00944B9C" w:rsidRPr="00A85FF8" w:rsidRDefault="00944B9C" w:rsidP="00A85FF8">
            <w:pPr>
              <w:pStyle w:val="afffff2"/>
            </w:pPr>
            <w:r w:rsidRPr="00A85FF8">
              <w:t>3494668,88</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954586,27</w:t>
            </w:r>
          </w:p>
        </w:tc>
        <w:tc>
          <w:tcPr>
            <w:tcW w:w="1518" w:type="dxa"/>
            <w:shd w:val="clear" w:color="auto" w:fill="auto"/>
            <w:noWrap/>
            <w:vAlign w:val="center"/>
            <w:hideMark/>
          </w:tcPr>
          <w:p w:rsidR="00944B9C" w:rsidRPr="00A85FF8" w:rsidRDefault="00944B9C" w:rsidP="00A85FF8">
            <w:pPr>
              <w:pStyle w:val="afffff2"/>
            </w:pPr>
            <w:r w:rsidRPr="00A85FF8">
              <w:t>3494720,29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954594,62</w:t>
            </w:r>
          </w:p>
        </w:tc>
        <w:tc>
          <w:tcPr>
            <w:tcW w:w="1518" w:type="dxa"/>
            <w:shd w:val="clear" w:color="auto" w:fill="auto"/>
            <w:noWrap/>
            <w:vAlign w:val="center"/>
            <w:hideMark/>
          </w:tcPr>
          <w:p w:rsidR="00944B9C" w:rsidRPr="00A85FF8" w:rsidRDefault="00944B9C" w:rsidP="00A85FF8">
            <w:pPr>
              <w:pStyle w:val="afffff2"/>
            </w:pPr>
            <w:r w:rsidRPr="00A85FF8">
              <w:t>3494690,88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954555,97</w:t>
            </w:r>
          </w:p>
        </w:tc>
        <w:tc>
          <w:tcPr>
            <w:tcW w:w="1518" w:type="dxa"/>
            <w:shd w:val="clear" w:color="auto" w:fill="auto"/>
            <w:noWrap/>
            <w:vAlign w:val="center"/>
            <w:hideMark/>
          </w:tcPr>
          <w:p w:rsidR="00944B9C" w:rsidRPr="00A85FF8" w:rsidRDefault="00944B9C" w:rsidP="00A85FF8">
            <w:pPr>
              <w:pStyle w:val="afffff2"/>
            </w:pPr>
            <w:r w:rsidRPr="00A85FF8">
              <w:t>3494683,42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954549,68</w:t>
            </w:r>
          </w:p>
        </w:tc>
        <w:tc>
          <w:tcPr>
            <w:tcW w:w="1518" w:type="dxa"/>
            <w:shd w:val="clear" w:color="auto" w:fill="auto"/>
            <w:noWrap/>
            <w:vAlign w:val="center"/>
            <w:hideMark/>
          </w:tcPr>
          <w:p w:rsidR="00944B9C" w:rsidRPr="00A85FF8" w:rsidRDefault="00944B9C" w:rsidP="00A85FF8">
            <w:pPr>
              <w:pStyle w:val="afffff2"/>
            </w:pPr>
            <w:r w:rsidRPr="00A85FF8">
              <w:t>3494713,51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954586,27</w:t>
            </w:r>
          </w:p>
        </w:tc>
        <w:tc>
          <w:tcPr>
            <w:tcW w:w="1518" w:type="dxa"/>
            <w:shd w:val="clear" w:color="auto" w:fill="auto"/>
            <w:noWrap/>
            <w:vAlign w:val="center"/>
            <w:hideMark/>
          </w:tcPr>
          <w:p w:rsidR="00944B9C" w:rsidRPr="00A85FF8" w:rsidRDefault="00944B9C" w:rsidP="00A85FF8">
            <w:pPr>
              <w:pStyle w:val="afffff2"/>
            </w:pPr>
            <w:r w:rsidRPr="00A85FF8">
              <w:t>3494720,29</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lastRenderedPageBreak/>
              <w:t>:ЗУ206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954574,50</w:t>
            </w:r>
          </w:p>
        </w:tc>
        <w:tc>
          <w:tcPr>
            <w:tcW w:w="1518" w:type="dxa"/>
            <w:shd w:val="clear" w:color="auto" w:fill="auto"/>
            <w:noWrap/>
            <w:vAlign w:val="center"/>
            <w:hideMark/>
          </w:tcPr>
          <w:p w:rsidR="00944B9C" w:rsidRPr="00A85FF8" w:rsidRDefault="00944B9C" w:rsidP="00A85FF8">
            <w:pPr>
              <w:pStyle w:val="afffff2"/>
            </w:pPr>
            <w:r w:rsidRPr="00A85FF8">
              <w:t>3494764,16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954538,56</w:t>
            </w:r>
          </w:p>
        </w:tc>
        <w:tc>
          <w:tcPr>
            <w:tcW w:w="1518" w:type="dxa"/>
            <w:shd w:val="clear" w:color="auto" w:fill="auto"/>
            <w:noWrap/>
            <w:vAlign w:val="center"/>
            <w:hideMark/>
          </w:tcPr>
          <w:p w:rsidR="00944B9C" w:rsidRPr="00A85FF8" w:rsidRDefault="00944B9C" w:rsidP="00A85FF8">
            <w:pPr>
              <w:pStyle w:val="afffff2"/>
            </w:pPr>
            <w:r w:rsidRPr="00A85FF8">
              <w:t>3494755,08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954535,67</w:t>
            </w:r>
          </w:p>
        </w:tc>
        <w:tc>
          <w:tcPr>
            <w:tcW w:w="1518" w:type="dxa"/>
            <w:shd w:val="clear" w:color="auto" w:fill="auto"/>
            <w:noWrap/>
            <w:vAlign w:val="center"/>
            <w:hideMark/>
          </w:tcPr>
          <w:p w:rsidR="00944B9C" w:rsidRPr="00A85FF8" w:rsidRDefault="00944B9C" w:rsidP="00A85FF8">
            <w:pPr>
              <w:pStyle w:val="afffff2"/>
            </w:pPr>
            <w:r w:rsidRPr="00A85FF8">
              <w:t>3494764,88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954532,82</w:t>
            </w:r>
          </w:p>
        </w:tc>
        <w:tc>
          <w:tcPr>
            <w:tcW w:w="1518" w:type="dxa"/>
            <w:shd w:val="clear" w:color="auto" w:fill="auto"/>
            <w:noWrap/>
            <w:vAlign w:val="center"/>
            <w:hideMark/>
          </w:tcPr>
          <w:p w:rsidR="00944B9C" w:rsidRPr="00A85FF8" w:rsidRDefault="00944B9C" w:rsidP="00A85FF8">
            <w:pPr>
              <w:pStyle w:val="afffff2"/>
            </w:pPr>
            <w:r w:rsidRPr="00A85FF8">
              <w:t>3494775,02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954567,98</w:t>
            </w:r>
          </w:p>
        </w:tc>
        <w:tc>
          <w:tcPr>
            <w:tcW w:w="1518" w:type="dxa"/>
            <w:shd w:val="clear" w:color="auto" w:fill="auto"/>
            <w:noWrap/>
            <w:vAlign w:val="center"/>
            <w:hideMark/>
          </w:tcPr>
          <w:p w:rsidR="00944B9C" w:rsidRPr="00A85FF8" w:rsidRDefault="00944B9C" w:rsidP="00A85FF8">
            <w:pPr>
              <w:pStyle w:val="afffff2"/>
            </w:pPr>
            <w:r w:rsidRPr="00A85FF8">
              <w:t>3494785,31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954574,50</w:t>
            </w:r>
          </w:p>
        </w:tc>
        <w:tc>
          <w:tcPr>
            <w:tcW w:w="1518" w:type="dxa"/>
            <w:shd w:val="clear" w:color="auto" w:fill="auto"/>
            <w:noWrap/>
            <w:vAlign w:val="center"/>
            <w:hideMark/>
          </w:tcPr>
          <w:p w:rsidR="00944B9C" w:rsidRPr="00A85FF8" w:rsidRDefault="00944B9C" w:rsidP="00A85FF8">
            <w:pPr>
              <w:pStyle w:val="afffff2"/>
            </w:pPr>
            <w:r w:rsidRPr="00A85FF8">
              <w:t>3494764,16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954567,98</w:t>
            </w:r>
          </w:p>
        </w:tc>
        <w:tc>
          <w:tcPr>
            <w:tcW w:w="1518" w:type="dxa"/>
            <w:shd w:val="clear" w:color="auto" w:fill="auto"/>
            <w:noWrap/>
            <w:vAlign w:val="center"/>
            <w:hideMark/>
          </w:tcPr>
          <w:p w:rsidR="00944B9C" w:rsidRPr="00A85FF8" w:rsidRDefault="00944B9C" w:rsidP="00A85FF8">
            <w:pPr>
              <w:pStyle w:val="afffff2"/>
            </w:pPr>
            <w:r w:rsidRPr="00A85FF8">
              <w:t>3494785,31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954532,82</w:t>
            </w:r>
          </w:p>
        </w:tc>
        <w:tc>
          <w:tcPr>
            <w:tcW w:w="1518" w:type="dxa"/>
            <w:shd w:val="clear" w:color="auto" w:fill="auto"/>
            <w:noWrap/>
            <w:vAlign w:val="center"/>
            <w:hideMark/>
          </w:tcPr>
          <w:p w:rsidR="00944B9C" w:rsidRPr="00A85FF8" w:rsidRDefault="00944B9C" w:rsidP="00A85FF8">
            <w:pPr>
              <w:pStyle w:val="afffff2"/>
            </w:pPr>
            <w:r w:rsidRPr="00A85FF8">
              <w:t>3494775,02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954532,34</w:t>
            </w:r>
          </w:p>
        </w:tc>
        <w:tc>
          <w:tcPr>
            <w:tcW w:w="1518" w:type="dxa"/>
            <w:shd w:val="clear" w:color="auto" w:fill="auto"/>
            <w:noWrap/>
            <w:vAlign w:val="center"/>
            <w:hideMark/>
          </w:tcPr>
          <w:p w:rsidR="00944B9C" w:rsidRPr="00A85FF8" w:rsidRDefault="00944B9C" w:rsidP="00A85FF8">
            <w:pPr>
              <w:pStyle w:val="afffff2"/>
            </w:pPr>
            <w:r w:rsidRPr="00A85FF8">
              <w:t>3494776,72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954524,06</w:t>
            </w:r>
          </w:p>
        </w:tc>
        <w:tc>
          <w:tcPr>
            <w:tcW w:w="1518" w:type="dxa"/>
            <w:shd w:val="clear" w:color="auto" w:fill="auto"/>
            <w:noWrap/>
            <w:vAlign w:val="center"/>
            <w:hideMark/>
          </w:tcPr>
          <w:p w:rsidR="00944B9C" w:rsidRPr="00A85FF8" w:rsidRDefault="00944B9C" w:rsidP="00A85FF8">
            <w:pPr>
              <w:pStyle w:val="afffff2"/>
            </w:pPr>
            <w:r w:rsidRPr="00A85FF8">
              <w:t>3494806,34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954550,91</w:t>
            </w:r>
          </w:p>
        </w:tc>
        <w:tc>
          <w:tcPr>
            <w:tcW w:w="1518" w:type="dxa"/>
            <w:shd w:val="clear" w:color="auto" w:fill="auto"/>
            <w:noWrap/>
            <w:vAlign w:val="center"/>
            <w:hideMark/>
          </w:tcPr>
          <w:p w:rsidR="00944B9C" w:rsidRPr="00A85FF8" w:rsidRDefault="00944B9C" w:rsidP="00A85FF8">
            <w:pPr>
              <w:pStyle w:val="afffff2"/>
            </w:pPr>
            <w:r w:rsidRPr="00A85FF8">
              <w:t>3494819,10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954554,97</w:t>
            </w:r>
          </w:p>
        </w:tc>
        <w:tc>
          <w:tcPr>
            <w:tcW w:w="1518" w:type="dxa"/>
            <w:shd w:val="clear" w:color="auto" w:fill="auto"/>
            <w:noWrap/>
            <w:vAlign w:val="center"/>
            <w:hideMark/>
          </w:tcPr>
          <w:p w:rsidR="00944B9C" w:rsidRPr="00A85FF8" w:rsidRDefault="00944B9C" w:rsidP="00A85FF8">
            <w:pPr>
              <w:pStyle w:val="afffff2"/>
            </w:pPr>
            <w:r w:rsidRPr="00A85FF8">
              <w:t>3494818,02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954567,98</w:t>
            </w:r>
          </w:p>
        </w:tc>
        <w:tc>
          <w:tcPr>
            <w:tcW w:w="1518" w:type="dxa"/>
            <w:shd w:val="clear" w:color="auto" w:fill="auto"/>
            <w:noWrap/>
            <w:vAlign w:val="center"/>
            <w:hideMark/>
          </w:tcPr>
          <w:p w:rsidR="00944B9C" w:rsidRPr="00A85FF8" w:rsidRDefault="00944B9C" w:rsidP="00A85FF8">
            <w:pPr>
              <w:pStyle w:val="afffff2"/>
            </w:pPr>
            <w:r w:rsidRPr="00A85FF8">
              <w:t>3494785,31</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954517,78</w:t>
            </w:r>
          </w:p>
        </w:tc>
        <w:tc>
          <w:tcPr>
            <w:tcW w:w="1518" w:type="dxa"/>
            <w:shd w:val="clear" w:color="auto" w:fill="auto"/>
            <w:noWrap/>
            <w:vAlign w:val="center"/>
            <w:hideMark/>
          </w:tcPr>
          <w:p w:rsidR="00944B9C" w:rsidRPr="00A85FF8" w:rsidRDefault="00944B9C" w:rsidP="00A85FF8">
            <w:pPr>
              <w:pStyle w:val="afffff2"/>
            </w:pPr>
            <w:r w:rsidRPr="00A85FF8">
              <w:t>3494757,16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954496,35</w:t>
            </w:r>
          </w:p>
        </w:tc>
        <w:tc>
          <w:tcPr>
            <w:tcW w:w="1518" w:type="dxa"/>
            <w:shd w:val="clear" w:color="auto" w:fill="auto"/>
            <w:noWrap/>
            <w:vAlign w:val="center"/>
            <w:hideMark/>
          </w:tcPr>
          <w:p w:rsidR="00944B9C" w:rsidRPr="00A85FF8" w:rsidRDefault="00944B9C" w:rsidP="00A85FF8">
            <w:pPr>
              <w:pStyle w:val="afffff2"/>
            </w:pPr>
            <w:r w:rsidRPr="00A85FF8">
              <w:t>3494749,27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954487,81</w:t>
            </w:r>
          </w:p>
        </w:tc>
        <w:tc>
          <w:tcPr>
            <w:tcW w:w="1518" w:type="dxa"/>
            <w:shd w:val="clear" w:color="auto" w:fill="auto"/>
            <w:noWrap/>
            <w:vAlign w:val="center"/>
            <w:hideMark/>
          </w:tcPr>
          <w:p w:rsidR="00944B9C" w:rsidRPr="00A85FF8" w:rsidRDefault="00944B9C" w:rsidP="00A85FF8">
            <w:pPr>
              <w:pStyle w:val="afffff2"/>
            </w:pPr>
            <w:r w:rsidRPr="00A85FF8">
              <w:t>3494781,36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954504,72</w:t>
            </w:r>
          </w:p>
        </w:tc>
        <w:tc>
          <w:tcPr>
            <w:tcW w:w="1518" w:type="dxa"/>
            <w:shd w:val="clear" w:color="auto" w:fill="auto"/>
            <w:noWrap/>
            <w:vAlign w:val="center"/>
            <w:hideMark/>
          </w:tcPr>
          <w:p w:rsidR="00944B9C" w:rsidRPr="00A85FF8" w:rsidRDefault="00944B9C" w:rsidP="00A85FF8">
            <w:pPr>
              <w:pStyle w:val="afffff2"/>
            </w:pPr>
            <w:r w:rsidRPr="00A85FF8">
              <w:t>3494793,82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954517,78</w:t>
            </w:r>
          </w:p>
        </w:tc>
        <w:tc>
          <w:tcPr>
            <w:tcW w:w="1518" w:type="dxa"/>
            <w:shd w:val="clear" w:color="auto" w:fill="auto"/>
            <w:noWrap/>
            <w:vAlign w:val="center"/>
            <w:hideMark/>
          </w:tcPr>
          <w:p w:rsidR="00944B9C" w:rsidRPr="00A85FF8" w:rsidRDefault="00944B9C" w:rsidP="00A85FF8">
            <w:pPr>
              <w:pStyle w:val="afffff2"/>
            </w:pPr>
            <w:r w:rsidRPr="00A85FF8">
              <w:t>3494757,16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954538,96</w:t>
            </w:r>
          </w:p>
        </w:tc>
        <w:tc>
          <w:tcPr>
            <w:tcW w:w="1518" w:type="dxa"/>
            <w:shd w:val="clear" w:color="auto" w:fill="auto"/>
            <w:noWrap/>
            <w:vAlign w:val="center"/>
            <w:hideMark/>
          </w:tcPr>
          <w:p w:rsidR="00944B9C" w:rsidRPr="00A85FF8" w:rsidRDefault="00944B9C" w:rsidP="00A85FF8">
            <w:pPr>
              <w:pStyle w:val="afffff2"/>
            </w:pPr>
            <w:r w:rsidRPr="00A85FF8">
              <w:t>3494753,42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954537,10</w:t>
            </w:r>
          </w:p>
        </w:tc>
        <w:tc>
          <w:tcPr>
            <w:tcW w:w="1518" w:type="dxa"/>
            <w:shd w:val="clear" w:color="auto" w:fill="auto"/>
            <w:noWrap/>
            <w:vAlign w:val="center"/>
            <w:hideMark/>
          </w:tcPr>
          <w:p w:rsidR="00944B9C" w:rsidRPr="00A85FF8" w:rsidRDefault="00944B9C" w:rsidP="00A85FF8">
            <w:pPr>
              <w:pStyle w:val="afffff2"/>
            </w:pPr>
            <w:r w:rsidRPr="00A85FF8">
              <w:t>3494752,67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954499,56</w:t>
            </w:r>
          </w:p>
        </w:tc>
        <w:tc>
          <w:tcPr>
            <w:tcW w:w="1518" w:type="dxa"/>
            <w:shd w:val="clear" w:color="auto" w:fill="auto"/>
            <w:noWrap/>
            <w:vAlign w:val="center"/>
            <w:hideMark/>
          </w:tcPr>
          <w:p w:rsidR="00944B9C" w:rsidRPr="00A85FF8" w:rsidRDefault="00944B9C" w:rsidP="00A85FF8">
            <w:pPr>
              <w:pStyle w:val="afffff2"/>
            </w:pPr>
            <w:r w:rsidRPr="00A85FF8">
              <w:t>3494737,24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954496,35</w:t>
            </w:r>
          </w:p>
        </w:tc>
        <w:tc>
          <w:tcPr>
            <w:tcW w:w="1518" w:type="dxa"/>
            <w:shd w:val="clear" w:color="auto" w:fill="auto"/>
            <w:noWrap/>
            <w:vAlign w:val="center"/>
            <w:hideMark/>
          </w:tcPr>
          <w:p w:rsidR="00944B9C" w:rsidRPr="00A85FF8" w:rsidRDefault="00944B9C" w:rsidP="00A85FF8">
            <w:pPr>
              <w:pStyle w:val="afffff2"/>
            </w:pPr>
            <w:r w:rsidRPr="00A85FF8">
              <w:t>3494749,27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954517,78</w:t>
            </w:r>
          </w:p>
        </w:tc>
        <w:tc>
          <w:tcPr>
            <w:tcW w:w="1518" w:type="dxa"/>
            <w:shd w:val="clear" w:color="auto" w:fill="auto"/>
            <w:noWrap/>
            <w:vAlign w:val="center"/>
            <w:hideMark/>
          </w:tcPr>
          <w:p w:rsidR="00944B9C" w:rsidRPr="00A85FF8" w:rsidRDefault="00944B9C" w:rsidP="00A85FF8">
            <w:pPr>
              <w:pStyle w:val="afffff2"/>
            </w:pPr>
            <w:r w:rsidRPr="00A85FF8">
              <w:t>3494757,16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954535,67</w:t>
            </w:r>
          </w:p>
        </w:tc>
        <w:tc>
          <w:tcPr>
            <w:tcW w:w="1518" w:type="dxa"/>
            <w:shd w:val="clear" w:color="auto" w:fill="auto"/>
            <w:noWrap/>
            <w:vAlign w:val="center"/>
            <w:hideMark/>
          </w:tcPr>
          <w:p w:rsidR="00944B9C" w:rsidRPr="00A85FF8" w:rsidRDefault="00944B9C" w:rsidP="00A85FF8">
            <w:pPr>
              <w:pStyle w:val="afffff2"/>
            </w:pPr>
            <w:r w:rsidRPr="00A85FF8">
              <w:t>3494764,88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954538,56</w:t>
            </w:r>
          </w:p>
        </w:tc>
        <w:tc>
          <w:tcPr>
            <w:tcW w:w="1518" w:type="dxa"/>
            <w:shd w:val="clear" w:color="auto" w:fill="auto"/>
            <w:noWrap/>
            <w:vAlign w:val="center"/>
            <w:hideMark/>
          </w:tcPr>
          <w:p w:rsidR="00944B9C" w:rsidRPr="00A85FF8" w:rsidRDefault="00944B9C" w:rsidP="00A85FF8">
            <w:pPr>
              <w:pStyle w:val="afffff2"/>
            </w:pPr>
            <w:r w:rsidRPr="00A85FF8">
              <w:t>3494755,08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954538,96</w:t>
            </w:r>
          </w:p>
        </w:tc>
        <w:tc>
          <w:tcPr>
            <w:tcW w:w="1518" w:type="dxa"/>
            <w:shd w:val="clear" w:color="auto" w:fill="auto"/>
            <w:noWrap/>
            <w:vAlign w:val="center"/>
            <w:hideMark/>
          </w:tcPr>
          <w:p w:rsidR="00944B9C" w:rsidRPr="00A85FF8" w:rsidRDefault="00944B9C" w:rsidP="00A85FF8">
            <w:pPr>
              <w:pStyle w:val="afffff2"/>
            </w:pPr>
            <w:r w:rsidRPr="00A85FF8">
              <w:t>3494753,42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954582,50</w:t>
            </w:r>
          </w:p>
        </w:tc>
        <w:tc>
          <w:tcPr>
            <w:tcW w:w="1518" w:type="dxa"/>
            <w:shd w:val="clear" w:color="auto" w:fill="auto"/>
            <w:noWrap/>
            <w:vAlign w:val="center"/>
            <w:hideMark/>
          </w:tcPr>
          <w:p w:rsidR="00944B9C" w:rsidRPr="00A85FF8" w:rsidRDefault="00944B9C" w:rsidP="00A85FF8">
            <w:pPr>
              <w:pStyle w:val="afffff2"/>
            </w:pPr>
            <w:r w:rsidRPr="00A85FF8">
              <w:t>3494590,64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954530,58</w:t>
            </w:r>
          </w:p>
        </w:tc>
        <w:tc>
          <w:tcPr>
            <w:tcW w:w="1518" w:type="dxa"/>
            <w:shd w:val="clear" w:color="auto" w:fill="auto"/>
            <w:noWrap/>
            <w:vAlign w:val="center"/>
            <w:hideMark/>
          </w:tcPr>
          <w:p w:rsidR="00944B9C" w:rsidRPr="00A85FF8" w:rsidRDefault="00944B9C" w:rsidP="00A85FF8">
            <w:pPr>
              <w:pStyle w:val="afffff2"/>
            </w:pPr>
            <w:r w:rsidRPr="00A85FF8">
              <w:t>3494578,49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954527,00</w:t>
            </w:r>
          </w:p>
        </w:tc>
        <w:tc>
          <w:tcPr>
            <w:tcW w:w="1518" w:type="dxa"/>
            <w:shd w:val="clear" w:color="auto" w:fill="auto"/>
            <w:noWrap/>
            <w:vAlign w:val="center"/>
            <w:hideMark/>
          </w:tcPr>
          <w:p w:rsidR="00944B9C" w:rsidRPr="00A85FF8" w:rsidRDefault="00944B9C" w:rsidP="00A85FF8">
            <w:pPr>
              <w:pStyle w:val="afffff2"/>
            </w:pPr>
            <w:r w:rsidRPr="00A85FF8">
              <w:t>3494595,00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954575,76</w:t>
            </w:r>
          </w:p>
        </w:tc>
        <w:tc>
          <w:tcPr>
            <w:tcW w:w="1518" w:type="dxa"/>
            <w:shd w:val="clear" w:color="auto" w:fill="auto"/>
            <w:noWrap/>
            <w:vAlign w:val="center"/>
            <w:hideMark/>
          </w:tcPr>
          <w:p w:rsidR="00944B9C" w:rsidRPr="00A85FF8" w:rsidRDefault="00944B9C" w:rsidP="00A85FF8">
            <w:pPr>
              <w:pStyle w:val="afffff2"/>
            </w:pPr>
            <w:r w:rsidRPr="00A85FF8">
              <w:t>3494607,68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954581,30</w:t>
            </w:r>
          </w:p>
        </w:tc>
        <w:tc>
          <w:tcPr>
            <w:tcW w:w="1518" w:type="dxa"/>
            <w:shd w:val="clear" w:color="auto" w:fill="auto"/>
            <w:noWrap/>
            <w:vAlign w:val="center"/>
            <w:hideMark/>
          </w:tcPr>
          <w:p w:rsidR="00944B9C" w:rsidRPr="00A85FF8" w:rsidRDefault="00944B9C" w:rsidP="00A85FF8">
            <w:pPr>
              <w:pStyle w:val="afffff2"/>
            </w:pPr>
            <w:r w:rsidRPr="00A85FF8">
              <w:t>3494595,64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954582,50</w:t>
            </w:r>
          </w:p>
        </w:tc>
        <w:tc>
          <w:tcPr>
            <w:tcW w:w="1518" w:type="dxa"/>
            <w:shd w:val="clear" w:color="auto" w:fill="auto"/>
            <w:noWrap/>
            <w:vAlign w:val="center"/>
            <w:hideMark/>
          </w:tcPr>
          <w:p w:rsidR="00944B9C" w:rsidRPr="00A85FF8" w:rsidRDefault="00944B9C" w:rsidP="00A85FF8">
            <w:pPr>
              <w:pStyle w:val="afffff2"/>
            </w:pPr>
            <w:r w:rsidRPr="00A85FF8">
              <w:t>3494590,64</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954588,54</w:t>
            </w:r>
          </w:p>
        </w:tc>
        <w:tc>
          <w:tcPr>
            <w:tcW w:w="1518" w:type="dxa"/>
            <w:shd w:val="clear" w:color="auto" w:fill="auto"/>
            <w:noWrap/>
            <w:vAlign w:val="center"/>
            <w:hideMark/>
          </w:tcPr>
          <w:p w:rsidR="00944B9C" w:rsidRPr="00A85FF8" w:rsidRDefault="00944B9C" w:rsidP="00A85FF8">
            <w:pPr>
              <w:pStyle w:val="afffff2"/>
            </w:pPr>
            <w:r w:rsidRPr="00A85FF8">
              <w:t>3494558,90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954543,20</w:t>
            </w:r>
          </w:p>
        </w:tc>
        <w:tc>
          <w:tcPr>
            <w:tcW w:w="1518" w:type="dxa"/>
            <w:shd w:val="clear" w:color="auto" w:fill="auto"/>
            <w:noWrap/>
            <w:vAlign w:val="center"/>
            <w:hideMark/>
          </w:tcPr>
          <w:p w:rsidR="00944B9C" w:rsidRPr="00A85FF8" w:rsidRDefault="00944B9C" w:rsidP="00A85FF8">
            <w:pPr>
              <w:pStyle w:val="afffff2"/>
            </w:pPr>
            <w:r w:rsidRPr="00A85FF8">
              <w:t>3494555,58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954535,78</w:t>
            </w:r>
          </w:p>
        </w:tc>
        <w:tc>
          <w:tcPr>
            <w:tcW w:w="1518" w:type="dxa"/>
            <w:shd w:val="clear" w:color="auto" w:fill="auto"/>
            <w:noWrap/>
            <w:vAlign w:val="center"/>
            <w:hideMark/>
          </w:tcPr>
          <w:p w:rsidR="00944B9C" w:rsidRPr="00A85FF8" w:rsidRDefault="00944B9C" w:rsidP="00A85FF8">
            <w:pPr>
              <w:pStyle w:val="afffff2"/>
            </w:pPr>
            <w:r w:rsidRPr="00A85FF8">
              <w:t>3494554,58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954530,58</w:t>
            </w:r>
          </w:p>
        </w:tc>
        <w:tc>
          <w:tcPr>
            <w:tcW w:w="1518" w:type="dxa"/>
            <w:shd w:val="clear" w:color="auto" w:fill="auto"/>
            <w:noWrap/>
            <w:vAlign w:val="center"/>
            <w:hideMark/>
          </w:tcPr>
          <w:p w:rsidR="00944B9C" w:rsidRPr="00A85FF8" w:rsidRDefault="00944B9C" w:rsidP="00A85FF8">
            <w:pPr>
              <w:pStyle w:val="afffff2"/>
            </w:pPr>
            <w:r w:rsidRPr="00A85FF8">
              <w:t>3494578,49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954582,50</w:t>
            </w:r>
          </w:p>
        </w:tc>
        <w:tc>
          <w:tcPr>
            <w:tcW w:w="1518" w:type="dxa"/>
            <w:shd w:val="clear" w:color="auto" w:fill="auto"/>
            <w:noWrap/>
            <w:vAlign w:val="center"/>
            <w:hideMark/>
          </w:tcPr>
          <w:p w:rsidR="00944B9C" w:rsidRPr="00A85FF8" w:rsidRDefault="00944B9C" w:rsidP="00A85FF8">
            <w:pPr>
              <w:pStyle w:val="afffff2"/>
            </w:pPr>
            <w:r w:rsidRPr="00A85FF8">
              <w:t>3494590,64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954585,40</w:t>
            </w:r>
          </w:p>
        </w:tc>
        <w:tc>
          <w:tcPr>
            <w:tcW w:w="1518" w:type="dxa"/>
            <w:shd w:val="clear" w:color="auto" w:fill="auto"/>
            <w:noWrap/>
            <w:vAlign w:val="center"/>
            <w:hideMark/>
          </w:tcPr>
          <w:p w:rsidR="00944B9C" w:rsidRPr="00A85FF8" w:rsidRDefault="00944B9C" w:rsidP="00A85FF8">
            <w:pPr>
              <w:pStyle w:val="afffff2"/>
            </w:pPr>
            <w:r w:rsidRPr="00A85FF8">
              <w:t>3494577,72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954588,54</w:t>
            </w:r>
          </w:p>
        </w:tc>
        <w:tc>
          <w:tcPr>
            <w:tcW w:w="1518" w:type="dxa"/>
            <w:shd w:val="clear" w:color="auto" w:fill="auto"/>
            <w:noWrap/>
            <w:vAlign w:val="center"/>
            <w:hideMark/>
          </w:tcPr>
          <w:p w:rsidR="00944B9C" w:rsidRPr="00A85FF8" w:rsidRDefault="00944B9C" w:rsidP="00A85FF8">
            <w:pPr>
              <w:pStyle w:val="afffff2"/>
            </w:pPr>
            <w:r w:rsidRPr="00A85FF8">
              <w:t>3494558,90</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954588,54</w:t>
            </w:r>
          </w:p>
        </w:tc>
        <w:tc>
          <w:tcPr>
            <w:tcW w:w="1518" w:type="dxa"/>
            <w:shd w:val="clear" w:color="auto" w:fill="auto"/>
            <w:noWrap/>
            <w:vAlign w:val="center"/>
            <w:hideMark/>
          </w:tcPr>
          <w:p w:rsidR="00944B9C" w:rsidRPr="00A85FF8" w:rsidRDefault="00944B9C" w:rsidP="00A85FF8">
            <w:pPr>
              <w:pStyle w:val="afffff2"/>
            </w:pPr>
            <w:r w:rsidRPr="00A85FF8">
              <w:t>3494558,90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954592,10</w:t>
            </w:r>
          </w:p>
        </w:tc>
        <w:tc>
          <w:tcPr>
            <w:tcW w:w="1518" w:type="dxa"/>
            <w:shd w:val="clear" w:color="auto" w:fill="auto"/>
            <w:noWrap/>
            <w:vAlign w:val="center"/>
            <w:hideMark/>
          </w:tcPr>
          <w:p w:rsidR="00944B9C" w:rsidRPr="00A85FF8" w:rsidRDefault="00944B9C" w:rsidP="00A85FF8">
            <w:pPr>
              <w:pStyle w:val="afffff2"/>
            </w:pPr>
            <w:r w:rsidRPr="00A85FF8">
              <w:t>3494538,46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954540,54</w:t>
            </w:r>
          </w:p>
        </w:tc>
        <w:tc>
          <w:tcPr>
            <w:tcW w:w="1518" w:type="dxa"/>
            <w:shd w:val="clear" w:color="auto" w:fill="auto"/>
            <w:noWrap/>
            <w:vAlign w:val="center"/>
            <w:hideMark/>
          </w:tcPr>
          <w:p w:rsidR="00944B9C" w:rsidRPr="00A85FF8" w:rsidRDefault="00944B9C" w:rsidP="00A85FF8">
            <w:pPr>
              <w:pStyle w:val="afffff2"/>
            </w:pPr>
            <w:r w:rsidRPr="00A85FF8">
              <w:t>3494533,43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954535,78</w:t>
            </w:r>
          </w:p>
        </w:tc>
        <w:tc>
          <w:tcPr>
            <w:tcW w:w="1518" w:type="dxa"/>
            <w:shd w:val="clear" w:color="auto" w:fill="auto"/>
            <w:noWrap/>
            <w:vAlign w:val="center"/>
            <w:hideMark/>
          </w:tcPr>
          <w:p w:rsidR="00944B9C" w:rsidRPr="00A85FF8" w:rsidRDefault="00944B9C" w:rsidP="00A85FF8">
            <w:pPr>
              <w:pStyle w:val="afffff2"/>
            </w:pPr>
            <w:r w:rsidRPr="00A85FF8">
              <w:t>3494554,58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5</w:t>
            </w:r>
          </w:p>
        </w:tc>
        <w:tc>
          <w:tcPr>
            <w:tcW w:w="1654" w:type="dxa"/>
            <w:shd w:val="clear" w:color="auto" w:fill="auto"/>
            <w:noWrap/>
            <w:vAlign w:val="center"/>
            <w:hideMark/>
          </w:tcPr>
          <w:p w:rsidR="00944B9C" w:rsidRPr="00A85FF8" w:rsidRDefault="00944B9C" w:rsidP="00A85FF8">
            <w:pPr>
              <w:pStyle w:val="afffff2"/>
            </w:pPr>
            <w:r w:rsidRPr="00A85FF8">
              <w:t>954543,20</w:t>
            </w:r>
          </w:p>
        </w:tc>
        <w:tc>
          <w:tcPr>
            <w:tcW w:w="1518" w:type="dxa"/>
            <w:shd w:val="clear" w:color="auto" w:fill="auto"/>
            <w:noWrap/>
            <w:vAlign w:val="center"/>
            <w:hideMark/>
          </w:tcPr>
          <w:p w:rsidR="00944B9C" w:rsidRPr="00A85FF8" w:rsidRDefault="00944B9C" w:rsidP="00A85FF8">
            <w:pPr>
              <w:pStyle w:val="afffff2"/>
            </w:pPr>
            <w:r w:rsidRPr="00A85FF8">
              <w:t>3494555,58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954588,54</w:t>
            </w:r>
          </w:p>
        </w:tc>
        <w:tc>
          <w:tcPr>
            <w:tcW w:w="1518" w:type="dxa"/>
            <w:shd w:val="clear" w:color="auto" w:fill="auto"/>
            <w:noWrap/>
            <w:vAlign w:val="center"/>
            <w:hideMark/>
          </w:tcPr>
          <w:p w:rsidR="00944B9C" w:rsidRPr="00A85FF8" w:rsidRDefault="00944B9C" w:rsidP="00A85FF8">
            <w:pPr>
              <w:pStyle w:val="afffff2"/>
            </w:pPr>
            <w:r w:rsidRPr="00A85FF8">
              <w:t>3494558,90</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954543,98</w:t>
            </w:r>
          </w:p>
        </w:tc>
        <w:tc>
          <w:tcPr>
            <w:tcW w:w="1518" w:type="dxa"/>
            <w:shd w:val="clear" w:color="auto" w:fill="auto"/>
            <w:noWrap/>
            <w:vAlign w:val="center"/>
            <w:hideMark/>
          </w:tcPr>
          <w:p w:rsidR="00944B9C" w:rsidRPr="00A85FF8" w:rsidRDefault="00944B9C" w:rsidP="00A85FF8">
            <w:pPr>
              <w:pStyle w:val="afffff2"/>
            </w:pPr>
            <w:r w:rsidRPr="00A85FF8">
              <w:t>3494518,16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954540,54</w:t>
            </w:r>
          </w:p>
        </w:tc>
        <w:tc>
          <w:tcPr>
            <w:tcW w:w="1518" w:type="dxa"/>
            <w:shd w:val="clear" w:color="auto" w:fill="auto"/>
            <w:noWrap/>
            <w:vAlign w:val="center"/>
            <w:hideMark/>
          </w:tcPr>
          <w:p w:rsidR="00944B9C" w:rsidRPr="00A85FF8" w:rsidRDefault="00944B9C" w:rsidP="00A85FF8">
            <w:pPr>
              <w:pStyle w:val="afffff2"/>
            </w:pPr>
            <w:r w:rsidRPr="00A85FF8">
              <w:t>3494533,43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954592,10</w:t>
            </w:r>
          </w:p>
        </w:tc>
        <w:tc>
          <w:tcPr>
            <w:tcW w:w="1518" w:type="dxa"/>
            <w:shd w:val="clear" w:color="auto" w:fill="auto"/>
            <w:noWrap/>
            <w:vAlign w:val="center"/>
            <w:hideMark/>
          </w:tcPr>
          <w:p w:rsidR="00944B9C" w:rsidRPr="00A85FF8" w:rsidRDefault="00944B9C" w:rsidP="00A85FF8">
            <w:pPr>
              <w:pStyle w:val="afffff2"/>
            </w:pPr>
            <w:r w:rsidRPr="00A85FF8">
              <w:t>3494538,46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954592,95</w:t>
            </w:r>
          </w:p>
        </w:tc>
        <w:tc>
          <w:tcPr>
            <w:tcW w:w="1518" w:type="dxa"/>
            <w:shd w:val="clear" w:color="auto" w:fill="auto"/>
            <w:noWrap/>
            <w:vAlign w:val="center"/>
            <w:hideMark/>
          </w:tcPr>
          <w:p w:rsidR="00944B9C" w:rsidRPr="00A85FF8" w:rsidRDefault="00944B9C" w:rsidP="00A85FF8">
            <w:pPr>
              <w:pStyle w:val="afffff2"/>
            </w:pPr>
            <w:r w:rsidRPr="00A85FF8">
              <w:t>3494526,94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954543,98</w:t>
            </w:r>
          </w:p>
        </w:tc>
        <w:tc>
          <w:tcPr>
            <w:tcW w:w="1518" w:type="dxa"/>
            <w:shd w:val="clear" w:color="auto" w:fill="auto"/>
            <w:noWrap/>
            <w:vAlign w:val="center"/>
            <w:hideMark/>
          </w:tcPr>
          <w:p w:rsidR="00944B9C" w:rsidRPr="00A85FF8" w:rsidRDefault="00944B9C" w:rsidP="00A85FF8">
            <w:pPr>
              <w:pStyle w:val="afffff2"/>
            </w:pPr>
            <w:r w:rsidRPr="00A85FF8">
              <w:t>3494518,16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954598,65</w:t>
            </w:r>
          </w:p>
        </w:tc>
        <w:tc>
          <w:tcPr>
            <w:tcW w:w="1518" w:type="dxa"/>
            <w:shd w:val="clear" w:color="auto" w:fill="auto"/>
            <w:noWrap/>
            <w:vAlign w:val="center"/>
            <w:hideMark/>
          </w:tcPr>
          <w:p w:rsidR="00944B9C" w:rsidRPr="00A85FF8" w:rsidRDefault="00944B9C" w:rsidP="00A85FF8">
            <w:pPr>
              <w:pStyle w:val="afffff2"/>
            </w:pPr>
            <w:r w:rsidRPr="00A85FF8">
              <w:t>3494497,41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954549,53</w:t>
            </w:r>
          </w:p>
        </w:tc>
        <w:tc>
          <w:tcPr>
            <w:tcW w:w="1518" w:type="dxa"/>
            <w:shd w:val="clear" w:color="auto" w:fill="auto"/>
            <w:noWrap/>
            <w:vAlign w:val="center"/>
            <w:hideMark/>
          </w:tcPr>
          <w:p w:rsidR="00944B9C" w:rsidRPr="00A85FF8" w:rsidRDefault="00944B9C" w:rsidP="00A85FF8">
            <w:pPr>
              <w:pStyle w:val="afffff2"/>
            </w:pPr>
            <w:r w:rsidRPr="00A85FF8">
              <w:t>3494488,51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954543,98</w:t>
            </w:r>
          </w:p>
        </w:tc>
        <w:tc>
          <w:tcPr>
            <w:tcW w:w="1518" w:type="dxa"/>
            <w:shd w:val="clear" w:color="auto" w:fill="auto"/>
            <w:noWrap/>
            <w:vAlign w:val="center"/>
            <w:hideMark/>
          </w:tcPr>
          <w:p w:rsidR="00944B9C" w:rsidRPr="00A85FF8" w:rsidRDefault="00944B9C" w:rsidP="00A85FF8">
            <w:pPr>
              <w:pStyle w:val="afffff2"/>
            </w:pPr>
            <w:r w:rsidRPr="00A85FF8">
              <w:t>3494518,16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954592,95</w:t>
            </w:r>
          </w:p>
        </w:tc>
        <w:tc>
          <w:tcPr>
            <w:tcW w:w="1518" w:type="dxa"/>
            <w:shd w:val="clear" w:color="auto" w:fill="auto"/>
            <w:noWrap/>
            <w:vAlign w:val="center"/>
            <w:hideMark/>
          </w:tcPr>
          <w:p w:rsidR="00944B9C" w:rsidRPr="00A85FF8" w:rsidRDefault="00944B9C" w:rsidP="00A85FF8">
            <w:pPr>
              <w:pStyle w:val="afffff2"/>
            </w:pPr>
            <w:r w:rsidRPr="00A85FF8">
              <w:t>3494526,94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954594,90</w:t>
            </w:r>
          </w:p>
        </w:tc>
        <w:tc>
          <w:tcPr>
            <w:tcW w:w="1518" w:type="dxa"/>
            <w:shd w:val="clear" w:color="auto" w:fill="auto"/>
            <w:noWrap/>
            <w:vAlign w:val="center"/>
            <w:hideMark/>
          </w:tcPr>
          <w:p w:rsidR="00944B9C" w:rsidRPr="00A85FF8" w:rsidRDefault="00944B9C" w:rsidP="00A85FF8">
            <w:pPr>
              <w:pStyle w:val="afffff2"/>
            </w:pPr>
            <w:r w:rsidRPr="00A85FF8">
              <w:t>3494516,23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954597,94</w:t>
            </w:r>
          </w:p>
        </w:tc>
        <w:tc>
          <w:tcPr>
            <w:tcW w:w="1518" w:type="dxa"/>
            <w:shd w:val="clear" w:color="auto" w:fill="auto"/>
            <w:noWrap/>
            <w:vAlign w:val="center"/>
            <w:hideMark/>
          </w:tcPr>
          <w:p w:rsidR="00944B9C" w:rsidRPr="00A85FF8" w:rsidRDefault="00944B9C" w:rsidP="00A85FF8">
            <w:pPr>
              <w:pStyle w:val="afffff2"/>
            </w:pPr>
            <w:r w:rsidRPr="00A85FF8">
              <w:t>3494501,56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954598,48</w:t>
            </w:r>
          </w:p>
        </w:tc>
        <w:tc>
          <w:tcPr>
            <w:tcW w:w="1518" w:type="dxa"/>
            <w:shd w:val="clear" w:color="auto" w:fill="auto"/>
            <w:noWrap/>
            <w:vAlign w:val="center"/>
            <w:hideMark/>
          </w:tcPr>
          <w:p w:rsidR="00944B9C" w:rsidRPr="00A85FF8" w:rsidRDefault="00944B9C" w:rsidP="00A85FF8">
            <w:pPr>
              <w:pStyle w:val="afffff2"/>
            </w:pPr>
            <w:r w:rsidRPr="00A85FF8">
              <w:t>3494498,42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954598,65</w:t>
            </w:r>
          </w:p>
        </w:tc>
        <w:tc>
          <w:tcPr>
            <w:tcW w:w="1518" w:type="dxa"/>
            <w:shd w:val="clear" w:color="auto" w:fill="auto"/>
            <w:noWrap/>
            <w:vAlign w:val="center"/>
            <w:hideMark/>
          </w:tcPr>
          <w:p w:rsidR="00944B9C" w:rsidRPr="00A85FF8" w:rsidRDefault="00944B9C" w:rsidP="00A85FF8">
            <w:pPr>
              <w:pStyle w:val="afffff2"/>
            </w:pPr>
            <w:r w:rsidRPr="00A85FF8">
              <w:t>3494497,41</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954603,77</w:t>
            </w:r>
          </w:p>
        </w:tc>
        <w:tc>
          <w:tcPr>
            <w:tcW w:w="1518" w:type="dxa"/>
            <w:shd w:val="clear" w:color="auto" w:fill="auto"/>
            <w:noWrap/>
            <w:vAlign w:val="center"/>
            <w:hideMark/>
          </w:tcPr>
          <w:p w:rsidR="00944B9C" w:rsidRPr="00A85FF8" w:rsidRDefault="00944B9C" w:rsidP="00A85FF8">
            <w:pPr>
              <w:pStyle w:val="afffff2"/>
            </w:pPr>
            <w:r w:rsidRPr="00A85FF8">
              <w:t>3494467,85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954554,37</w:t>
            </w:r>
          </w:p>
        </w:tc>
        <w:tc>
          <w:tcPr>
            <w:tcW w:w="1518" w:type="dxa"/>
            <w:shd w:val="clear" w:color="auto" w:fill="auto"/>
            <w:noWrap/>
            <w:vAlign w:val="center"/>
            <w:hideMark/>
          </w:tcPr>
          <w:p w:rsidR="00944B9C" w:rsidRPr="00A85FF8" w:rsidRDefault="00944B9C" w:rsidP="00A85FF8">
            <w:pPr>
              <w:pStyle w:val="afffff2"/>
            </w:pPr>
            <w:r w:rsidRPr="00A85FF8">
              <w:t>3494458,97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954549,53</w:t>
            </w:r>
          </w:p>
        </w:tc>
        <w:tc>
          <w:tcPr>
            <w:tcW w:w="1518" w:type="dxa"/>
            <w:shd w:val="clear" w:color="auto" w:fill="auto"/>
            <w:noWrap/>
            <w:vAlign w:val="center"/>
            <w:hideMark/>
          </w:tcPr>
          <w:p w:rsidR="00944B9C" w:rsidRPr="00A85FF8" w:rsidRDefault="00944B9C" w:rsidP="00A85FF8">
            <w:pPr>
              <w:pStyle w:val="afffff2"/>
            </w:pPr>
            <w:r w:rsidRPr="00A85FF8">
              <w:t>3494488,51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954598,65</w:t>
            </w:r>
          </w:p>
        </w:tc>
        <w:tc>
          <w:tcPr>
            <w:tcW w:w="1518" w:type="dxa"/>
            <w:shd w:val="clear" w:color="auto" w:fill="auto"/>
            <w:noWrap/>
            <w:vAlign w:val="center"/>
            <w:hideMark/>
          </w:tcPr>
          <w:p w:rsidR="00944B9C" w:rsidRPr="00A85FF8" w:rsidRDefault="00944B9C" w:rsidP="00A85FF8">
            <w:pPr>
              <w:pStyle w:val="afffff2"/>
            </w:pPr>
            <w:r w:rsidRPr="00A85FF8">
              <w:t>3494497,41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954600,60</w:t>
            </w:r>
          </w:p>
        </w:tc>
        <w:tc>
          <w:tcPr>
            <w:tcW w:w="1518" w:type="dxa"/>
            <w:shd w:val="clear" w:color="auto" w:fill="auto"/>
            <w:noWrap/>
            <w:vAlign w:val="center"/>
            <w:hideMark/>
          </w:tcPr>
          <w:p w:rsidR="00944B9C" w:rsidRPr="00A85FF8" w:rsidRDefault="00944B9C" w:rsidP="00A85FF8">
            <w:pPr>
              <w:pStyle w:val="afffff2"/>
            </w:pPr>
            <w:r w:rsidRPr="00A85FF8">
              <w:t>3494486,19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954603,77</w:t>
            </w:r>
          </w:p>
        </w:tc>
        <w:tc>
          <w:tcPr>
            <w:tcW w:w="1518" w:type="dxa"/>
            <w:shd w:val="clear" w:color="auto" w:fill="auto"/>
            <w:noWrap/>
            <w:vAlign w:val="center"/>
            <w:hideMark/>
          </w:tcPr>
          <w:p w:rsidR="00944B9C" w:rsidRPr="00A85FF8" w:rsidRDefault="00944B9C" w:rsidP="00A85FF8">
            <w:pPr>
              <w:pStyle w:val="afffff2"/>
            </w:pPr>
            <w:r w:rsidRPr="00A85FF8">
              <w:t>3494467,85</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954512,03</w:t>
            </w:r>
          </w:p>
        </w:tc>
        <w:tc>
          <w:tcPr>
            <w:tcW w:w="1518" w:type="dxa"/>
            <w:shd w:val="clear" w:color="auto" w:fill="auto"/>
            <w:noWrap/>
            <w:vAlign w:val="center"/>
            <w:hideMark/>
          </w:tcPr>
          <w:p w:rsidR="00944B9C" w:rsidRPr="00A85FF8" w:rsidRDefault="00944B9C" w:rsidP="00A85FF8">
            <w:pPr>
              <w:pStyle w:val="afffff2"/>
            </w:pPr>
            <w:r w:rsidRPr="00A85FF8">
              <w:t>3494612,16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954516,86</w:t>
            </w:r>
          </w:p>
        </w:tc>
        <w:tc>
          <w:tcPr>
            <w:tcW w:w="1518" w:type="dxa"/>
            <w:shd w:val="clear" w:color="auto" w:fill="auto"/>
            <w:noWrap/>
            <w:vAlign w:val="center"/>
            <w:hideMark/>
          </w:tcPr>
          <w:p w:rsidR="00944B9C" w:rsidRPr="00A85FF8" w:rsidRDefault="00944B9C" w:rsidP="00A85FF8">
            <w:pPr>
              <w:pStyle w:val="afffff2"/>
            </w:pPr>
            <w:r w:rsidRPr="00A85FF8">
              <w:t>3494588,94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954480,50</w:t>
            </w:r>
          </w:p>
        </w:tc>
        <w:tc>
          <w:tcPr>
            <w:tcW w:w="1518" w:type="dxa"/>
            <w:shd w:val="clear" w:color="auto" w:fill="auto"/>
            <w:noWrap/>
            <w:vAlign w:val="center"/>
            <w:hideMark/>
          </w:tcPr>
          <w:p w:rsidR="00944B9C" w:rsidRPr="00A85FF8" w:rsidRDefault="00944B9C" w:rsidP="00A85FF8">
            <w:pPr>
              <w:pStyle w:val="afffff2"/>
            </w:pPr>
            <w:r w:rsidRPr="00A85FF8">
              <w:t>3494580,88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954477,94</w:t>
            </w:r>
          </w:p>
        </w:tc>
        <w:tc>
          <w:tcPr>
            <w:tcW w:w="1518" w:type="dxa"/>
            <w:shd w:val="clear" w:color="auto" w:fill="auto"/>
            <w:noWrap/>
            <w:vAlign w:val="center"/>
            <w:hideMark/>
          </w:tcPr>
          <w:p w:rsidR="00944B9C" w:rsidRPr="00A85FF8" w:rsidRDefault="00944B9C" w:rsidP="00A85FF8">
            <w:pPr>
              <w:pStyle w:val="afffff2"/>
            </w:pPr>
            <w:r w:rsidRPr="00A85FF8">
              <w:t>3494604,20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954512,03</w:t>
            </w:r>
          </w:p>
        </w:tc>
        <w:tc>
          <w:tcPr>
            <w:tcW w:w="1518" w:type="dxa"/>
            <w:shd w:val="clear" w:color="auto" w:fill="auto"/>
            <w:noWrap/>
            <w:vAlign w:val="center"/>
            <w:hideMark/>
          </w:tcPr>
          <w:p w:rsidR="00944B9C" w:rsidRPr="00A85FF8" w:rsidRDefault="00944B9C" w:rsidP="00A85FF8">
            <w:pPr>
              <w:pStyle w:val="afffff2"/>
            </w:pPr>
            <w:r w:rsidRPr="00A85FF8">
              <w:t>3494612,16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954512,03</w:t>
            </w:r>
          </w:p>
        </w:tc>
        <w:tc>
          <w:tcPr>
            <w:tcW w:w="1518" w:type="dxa"/>
            <w:shd w:val="clear" w:color="auto" w:fill="auto"/>
            <w:noWrap/>
            <w:vAlign w:val="center"/>
            <w:hideMark/>
          </w:tcPr>
          <w:p w:rsidR="00944B9C" w:rsidRPr="00A85FF8" w:rsidRDefault="00944B9C" w:rsidP="00A85FF8">
            <w:pPr>
              <w:pStyle w:val="afffff2"/>
            </w:pPr>
            <w:r w:rsidRPr="00A85FF8">
              <w:t>3494612,16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954477,94</w:t>
            </w:r>
          </w:p>
        </w:tc>
        <w:tc>
          <w:tcPr>
            <w:tcW w:w="1518" w:type="dxa"/>
            <w:shd w:val="clear" w:color="auto" w:fill="auto"/>
            <w:noWrap/>
            <w:vAlign w:val="center"/>
            <w:hideMark/>
          </w:tcPr>
          <w:p w:rsidR="00944B9C" w:rsidRPr="00A85FF8" w:rsidRDefault="00944B9C" w:rsidP="00A85FF8">
            <w:pPr>
              <w:pStyle w:val="afffff2"/>
            </w:pPr>
            <w:r w:rsidRPr="00A85FF8">
              <w:t>3494604,20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954477,74</w:t>
            </w:r>
          </w:p>
        </w:tc>
        <w:tc>
          <w:tcPr>
            <w:tcW w:w="1518" w:type="dxa"/>
            <w:shd w:val="clear" w:color="auto" w:fill="auto"/>
            <w:noWrap/>
            <w:vAlign w:val="center"/>
            <w:hideMark/>
          </w:tcPr>
          <w:p w:rsidR="00944B9C" w:rsidRPr="00A85FF8" w:rsidRDefault="00944B9C" w:rsidP="00A85FF8">
            <w:pPr>
              <w:pStyle w:val="afffff2"/>
            </w:pPr>
            <w:r w:rsidRPr="00A85FF8">
              <w:t>3494606,00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954476,66</w:t>
            </w:r>
          </w:p>
        </w:tc>
        <w:tc>
          <w:tcPr>
            <w:tcW w:w="1518" w:type="dxa"/>
            <w:shd w:val="clear" w:color="auto" w:fill="auto"/>
            <w:noWrap/>
            <w:vAlign w:val="center"/>
            <w:hideMark/>
          </w:tcPr>
          <w:p w:rsidR="00944B9C" w:rsidRPr="00A85FF8" w:rsidRDefault="00944B9C" w:rsidP="00A85FF8">
            <w:pPr>
              <w:pStyle w:val="afffff2"/>
            </w:pPr>
            <w:r w:rsidRPr="00A85FF8">
              <w:t>3494615,86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954475,64</w:t>
            </w:r>
          </w:p>
        </w:tc>
        <w:tc>
          <w:tcPr>
            <w:tcW w:w="1518" w:type="dxa"/>
            <w:shd w:val="clear" w:color="auto" w:fill="auto"/>
            <w:noWrap/>
            <w:vAlign w:val="center"/>
            <w:hideMark/>
          </w:tcPr>
          <w:p w:rsidR="00944B9C" w:rsidRPr="00A85FF8" w:rsidRDefault="00944B9C" w:rsidP="00A85FF8">
            <w:pPr>
              <w:pStyle w:val="afffff2"/>
            </w:pPr>
            <w:r w:rsidRPr="00A85FF8">
              <w:t>3494620,98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954474,78</w:t>
            </w:r>
          </w:p>
        </w:tc>
        <w:tc>
          <w:tcPr>
            <w:tcW w:w="1518" w:type="dxa"/>
            <w:shd w:val="clear" w:color="auto" w:fill="auto"/>
            <w:noWrap/>
            <w:vAlign w:val="center"/>
            <w:hideMark/>
          </w:tcPr>
          <w:p w:rsidR="00944B9C" w:rsidRPr="00A85FF8" w:rsidRDefault="00944B9C" w:rsidP="00A85FF8">
            <w:pPr>
              <w:pStyle w:val="afffff2"/>
            </w:pPr>
            <w:r w:rsidRPr="00A85FF8">
              <w:t>3494625,37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954508,94</w:t>
            </w:r>
          </w:p>
        </w:tc>
        <w:tc>
          <w:tcPr>
            <w:tcW w:w="1518" w:type="dxa"/>
            <w:shd w:val="clear" w:color="auto" w:fill="auto"/>
            <w:noWrap/>
            <w:vAlign w:val="center"/>
            <w:hideMark/>
          </w:tcPr>
          <w:p w:rsidR="00944B9C" w:rsidRPr="00A85FF8" w:rsidRDefault="00944B9C" w:rsidP="00A85FF8">
            <w:pPr>
              <w:pStyle w:val="afffff2"/>
            </w:pPr>
            <w:r w:rsidRPr="00A85FF8">
              <w:t>3494630,48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954510,30</w:t>
            </w:r>
          </w:p>
        </w:tc>
        <w:tc>
          <w:tcPr>
            <w:tcW w:w="1518" w:type="dxa"/>
            <w:shd w:val="clear" w:color="auto" w:fill="auto"/>
            <w:noWrap/>
            <w:vAlign w:val="center"/>
            <w:hideMark/>
          </w:tcPr>
          <w:p w:rsidR="00944B9C" w:rsidRPr="00A85FF8" w:rsidRDefault="00944B9C" w:rsidP="00A85FF8">
            <w:pPr>
              <w:pStyle w:val="afffff2"/>
            </w:pPr>
            <w:r w:rsidRPr="00A85FF8">
              <w:t>3494622,23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954512,03</w:t>
            </w:r>
          </w:p>
        </w:tc>
        <w:tc>
          <w:tcPr>
            <w:tcW w:w="1518" w:type="dxa"/>
            <w:shd w:val="clear" w:color="auto" w:fill="auto"/>
            <w:noWrap/>
            <w:vAlign w:val="center"/>
            <w:hideMark/>
          </w:tcPr>
          <w:p w:rsidR="00944B9C" w:rsidRPr="00A85FF8" w:rsidRDefault="00944B9C" w:rsidP="00A85FF8">
            <w:pPr>
              <w:pStyle w:val="afffff2"/>
            </w:pPr>
            <w:r w:rsidRPr="00A85FF8">
              <w:t>3494612,16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954508,94</w:t>
            </w:r>
          </w:p>
        </w:tc>
        <w:tc>
          <w:tcPr>
            <w:tcW w:w="1518" w:type="dxa"/>
            <w:shd w:val="clear" w:color="auto" w:fill="auto"/>
            <w:noWrap/>
            <w:vAlign w:val="center"/>
            <w:hideMark/>
          </w:tcPr>
          <w:p w:rsidR="00944B9C" w:rsidRPr="00A85FF8" w:rsidRDefault="00944B9C" w:rsidP="00A85FF8">
            <w:pPr>
              <w:pStyle w:val="afffff2"/>
            </w:pPr>
            <w:r w:rsidRPr="00A85FF8">
              <w:t>3494630,48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954474,78</w:t>
            </w:r>
          </w:p>
        </w:tc>
        <w:tc>
          <w:tcPr>
            <w:tcW w:w="1518" w:type="dxa"/>
            <w:shd w:val="clear" w:color="auto" w:fill="auto"/>
            <w:noWrap/>
            <w:vAlign w:val="center"/>
            <w:hideMark/>
          </w:tcPr>
          <w:p w:rsidR="00944B9C" w:rsidRPr="00A85FF8" w:rsidRDefault="00944B9C" w:rsidP="00A85FF8">
            <w:pPr>
              <w:pStyle w:val="afffff2"/>
            </w:pPr>
            <w:r w:rsidRPr="00A85FF8">
              <w:t>3494625,37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954474,22</w:t>
            </w:r>
          </w:p>
        </w:tc>
        <w:tc>
          <w:tcPr>
            <w:tcW w:w="1518" w:type="dxa"/>
            <w:shd w:val="clear" w:color="auto" w:fill="auto"/>
            <w:noWrap/>
            <w:vAlign w:val="center"/>
            <w:hideMark/>
          </w:tcPr>
          <w:p w:rsidR="00944B9C" w:rsidRPr="00A85FF8" w:rsidRDefault="00944B9C" w:rsidP="00A85FF8">
            <w:pPr>
              <w:pStyle w:val="afffff2"/>
            </w:pPr>
            <w:r w:rsidRPr="00A85FF8">
              <w:t>3494628,24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954470,12</w:t>
            </w:r>
          </w:p>
        </w:tc>
        <w:tc>
          <w:tcPr>
            <w:tcW w:w="1518" w:type="dxa"/>
            <w:shd w:val="clear" w:color="auto" w:fill="auto"/>
            <w:noWrap/>
            <w:vAlign w:val="center"/>
            <w:hideMark/>
          </w:tcPr>
          <w:p w:rsidR="00944B9C" w:rsidRPr="00A85FF8" w:rsidRDefault="00944B9C" w:rsidP="00A85FF8">
            <w:pPr>
              <w:pStyle w:val="afffff2"/>
            </w:pPr>
            <w:r w:rsidRPr="00A85FF8">
              <w:t>3494648,18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954465,93</w:t>
            </w:r>
          </w:p>
        </w:tc>
        <w:tc>
          <w:tcPr>
            <w:tcW w:w="1518" w:type="dxa"/>
            <w:shd w:val="clear" w:color="auto" w:fill="auto"/>
            <w:noWrap/>
            <w:vAlign w:val="center"/>
            <w:hideMark/>
          </w:tcPr>
          <w:p w:rsidR="00944B9C" w:rsidRPr="00A85FF8" w:rsidRDefault="00944B9C" w:rsidP="00A85FF8">
            <w:pPr>
              <w:pStyle w:val="afffff2"/>
            </w:pPr>
            <w:r w:rsidRPr="00A85FF8">
              <w:t>3494665,56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954501,87</w:t>
            </w:r>
          </w:p>
        </w:tc>
        <w:tc>
          <w:tcPr>
            <w:tcW w:w="1518" w:type="dxa"/>
            <w:shd w:val="clear" w:color="auto" w:fill="auto"/>
            <w:noWrap/>
            <w:vAlign w:val="center"/>
            <w:hideMark/>
          </w:tcPr>
          <w:p w:rsidR="00944B9C" w:rsidRPr="00A85FF8" w:rsidRDefault="00944B9C" w:rsidP="00A85FF8">
            <w:pPr>
              <w:pStyle w:val="afffff2"/>
            </w:pPr>
            <w:r w:rsidRPr="00A85FF8">
              <w:t>3494672,36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954508,94</w:t>
            </w:r>
          </w:p>
        </w:tc>
        <w:tc>
          <w:tcPr>
            <w:tcW w:w="1518" w:type="dxa"/>
            <w:shd w:val="clear" w:color="auto" w:fill="auto"/>
            <w:noWrap/>
            <w:vAlign w:val="center"/>
            <w:hideMark/>
          </w:tcPr>
          <w:p w:rsidR="00944B9C" w:rsidRPr="00A85FF8" w:rsidRDefault="00944B9C" w:rsidP="00A85FF8">
            <w:pPr>
              <w:pStyle w:val="afffff2"/>
            </w:pPr>
            <w:r w:rsidRPr="00A85FF8">
              <w:t>3494630,48</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954465,93</w:t>
            </w:r>
          </w:p>
        </w:tc>
        <w:tc>
          <w:tcPr>
            <w:tcW w:w="1518" w:type="dxa"/>
            <w:shd w:val="clear" w:color="auto" w:fill="auto"/>
            <w:noWrap/>
            <w:vAlign w:val="center"/>
            <w:hideMark/>
          </w:tcPr>
          <w:p w:rsidR="00944B9C" w:rsidRPr="00A85FF8" w:rsidRDefault="00944B9C" w:rsidP="00A85FF8">
            <w:pPr>
              <w:pStyle w:val="afffff2"/>
            </w:pPr>
            <w:r w:rsidRPr="00A85FF8">
              <w:t>3494665,56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2</w:t>
            </w:r>
          </w:p>
        </w:tc>
        <w:tc>
          <w:tcPr>
            <w:tcW w:w="1654" w:type="dxa"/>
            <w:shd w:val="clear" w:color="auto" w:fill="auto"/>
            <w:noWrap/>
            <w:vAlign w:val="center"/>
            <w:hideMark/>
          </w:tcPr>
          <w:p w:rsidR="00944B9C" w:rsidRPr="00A85FF8" w:rsidRDefault="00944B9C" w:rsidP="00A85FF8">
            <w:pPr>
              <w:pStyle w:val="afffff2"/>
            </w:pPr>
            <w:r w:rsidRPr="00A85FF8">
              <w:t>954465,80</w:t>
            </w:r>
          </w:p>
        </w:tc>
        <w:tc>
          <w:tcPr>
            <w:tcW w:w="1518" w:type="dxa"/>
            <w:shd w:val="clear" w:color="auto" w:fill="auto"/>
            <w:noWrap/>
            <w:vAlign w:val="center"/>
            <w:hideMark/>
          </w:tcPr>
          <w:p w:rsidR="00944B9C" w:rsidRPr="00A85FF8" w:rsidRDefault="00944B9C" w:rsidP="00A85FF8">
            <w:pPr>
              <w:pStyle w:val="afffff2"/>
            </w:pPr>
            <w:r w:rsidRPr="00A85FF8">
              <w:t>3494666,12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954460,60</w:t>
            </w:r>
          </w:p>
        </w:tc>
        <w:tc>
          <w:tcPr>
            <w:tcW w:w="1518" w:type="dxa"/>
            <w:shd w:val="clear" w:color="auto" w:fill="auto"/>
            <w:noWrap/>
            <w:vAlign w:val="center"/>
            <w:hideMark/>
          </w:tcPr>
          <w:p w:rsidR="00944B9C" w:rsidRPr="00A85FF8" w:rsidRDefault="00944B9C" w:rsidP="00A85FF8">
            <w:pPr>
              <w:pStyle w:val="afffff2"/>
            </w:pPr>
            <w:r w:rsidRPr="00A85FF8">
              <w:t>3494684,32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954498,04</w:t>
            </w:r>
          </w:p>
        </w:tc>
        <w:tc>
          <w:tcPr>
            <w:tcW w:w="1518" w:type="dxa"/>
            <w:shd w:val="clear" w:color="auto" w:fill="auto"/>
            <w:noWrap/>
            <w:vAlign w:val="center"/>
            <w:hideMark/>
          </w:tcPr>
          <w:p w:rsidR="00944B9C" w:rsidRPr="00A85FF8" w:rsidRDefault="00944B9C" w:rsidP="00A85FF8">
            <w:pPr>
              <w:pStyle w:val="afffff2"/>
            </w:pPr>
            <w:r w:rsidRPr="00A85FF8">
              <w:t>3494694,34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954501,87</w:t>
            </w:r>
          </w:p>
        </w:tc>
        <w:tc>
          <w:tcPr>
            <w:tcW w:w="1518" w:type="dxa"/>
            <w:shd w:val="clear" w:color="auto" w:fill="auto"/>
            <w:noWrap/>
            <w:vAlign w:val="center"/>
            <w:hideMark/>
          </w:tcPr>
          <w:p w:rsidR="00944B9C" w:rsidRPr="00A85FF8" w:rsidRDefault="00944B9C" w:rsidP="00A85FF8">
            <w:pPr>
              <w:pStyle w:val="afffff2"/>
            </w:pPr>
            <w:r w:rsidRPr="00A85FF8">
              <w:t>3494672,36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954465,93</w:t>
            </w:r>
          </w:p>
        </w:tc>
        <w:tc>
          <w:tcPr>
            <w:tcW w:w="1518" w:type="dxa"/>
            <w:shd w:val="clear" w:color="auto" w:fill="auto"/>
            <w:noWrap/>
            <w:vAlign w:val="center"/>
            <w:hideMark/>
          </w:tcPr>
          <w:p w:rsidR="00944B9C" w:rsidRPr="00A85FF8" w:rsidRDefault="00944B9C" w:rsidP="00A85FF8">
            <w:pPr>
              <w:pStyle w:val="afffff2"/>
            </w:pPr>
            <w:r w:rsidRPr="00A85FF8">
              <w:t>3494665,56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954489,38</w:t>
            </w:r>
          </w:p>
        </w:tc>
        <w:tc>
          <w:tcPr>
            <w:tcW w:w="1518" w:type="dxa"/>
            <w:shd w:val="clear" w:color="auto" w:fill="auto"/>
            <w:noWrap/>
            <w:vAlign w:val="center"/>
            <w:hideMark/>
          </w:tcPr>
          <w:p w:rsidR="00944B9C" w:rsidRPr="00A85FF8" w:rsidRDefault="00944B9C" w:rsidP="00A85FF8">
            <w:pPr>
              <w:pStyle w:val="afffff2"/>
            </w:pPr>
            <w:r w:rsidRPr="00A85FF8">
              <w:t>3494738,37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954449,56</w:t>
            </w:r>
          </w:p>
        </w:tc>
        <w:tc>
          <w:tcPr>
            <w:tcW w:w="1518" w:type="dxa"/>
            <w:shd w:val="clear" w:color="auto" w:fill="auto"/>
            <w:noWrap/>
            <w:vAlign w:val="center"/>
            <w:hideMark/>
          </w:tcPr>
          <w:p w:rsidR="00944B9C" w:rsidRPr="00A85FF8" w:rsidRDefault="00944B9C" w:rsidP="00A85FF8">
            <w:pPr>
              <w:pStyle w:val="afffff2"/>
            </w:pPr>
            <w:r w:rsidRPr="00A85FF8">
              <w:t>3494723,55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954448,20</w:t>
            </w:r>
          </w:p>
        </w:tc>
        <w:tc>
          <w:tcPr>
            <w:tcW w:w="1518" w:type="dxa"/>
            <w:shd w:val="clear" w:color="auto" w:fill="auto"/>
            <w:noWrap/>
            <w:vAlign w:val="center"/>
            <w:hideMark/>
          </w:tcPr>
          <w:p w:rsidR="00944B9C" w:rsidRPr="00A85FF8" w:rsidRDefault="00944B9C" w:rsidP="00A85FF8">
            <w:pPr>
              <w:pStyle w:val="afffff2"/>
            </w:pPr>
            <w:r w:rsidRPr="00A85FF8">
              <w:t>3494728,82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954446,80</w:t>
            </w:r>
          </w:p>
        </w:tc>
        <w:tc>
          <w:tcPr>
            <w:tcW w:w="1518" w:type="dxa"/>
            <w:shd w:val="clear" w:color="auto" w:fill="auto"/>
            <w:noWrap/>
            <w:vAlign w:val="center"/>
            <w:hideMark/>
          </w:tcPr>
          <w:p w:rsidR="00944B9C" w:rsidRPr="00A85FF8" w:rsidRDefault="00944B9C" w:rsidP="00A85FF8">
            <w:pPr>
              <w:pStyle w:val="afffff2"/>
            </w:pPr>
            <w:r w:rsidRPr="00A85FF8">
              <w:t>3494731,61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954485,12</w:t>
            </w:r>
          </w:p>
        </w:tc>
        <w:tc>
          <w:tcPr>
            <w:tcW w:w="1518" w:type="dxa"/>
            <w:shd w:val="clear" w:color="auto" w:fill="auto"/>
            <w:noWrap/>
            <w:vAlign w:val="center"/>
            <w:hideMark/>
          </w:tcPr>
          <w:p w:rsidR="00944B9C" w:rsidRPr="00A85FF8" w:rsidRDefault="00944B9C" w:rsidP="00A85FF8">
            <w:pPr>
              <w:pStyle w:val="afffff2"/>
            </w:pPr>
            <w:r w:rsidRPr="00A85FF8">
              <w:t>3494759,12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954489,38</w:t>
            </w:r>
          </w:p>
        </w:tc>
        <w:tc>
          <w:tcPr>
            <w:tcW w:w="1518" w:type="dxa"/>
            <w:shd w:val="clear" w:color="auto" w:fill="auto"/>
            <w:noWrap/>
            <w:vAlign w:val="center"/>
            <w:hideMark/>
          </w:tcPr>
          <w:p w:rsidR="00944B9C" w:rsidRPr="00A85FF8" w:rsidRDefault="00944B9C" w:rsidP="00A85FF8">
            <w:pPr>
              <w:pStyle w:val="afffff2"/>
            </w:pPr>
            <w:r w:rsidRPr="00A85FF8">
              <w:t>3494738,37</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954485,12</w:t>
            </w:r>
          </w:p>
        </w:tc>
        <w:tc>
          <w:tcPr>
            <w:tcW w:w="1518" w:type="dxa"/>
            <w:shd w:val="clear" w:color="auto" w:fill="auto"/>
            <w:noWrap/>
            <w:vAlign w:val="center"/>
            <w:hideMark/>
          </w:tcPr>
          <w:p w:rsidR="00944B9C" w:rsidRPr="00A85FF8" w:rsidRDefault="00944B9C" w:rsidP="00A85FF8">
            <w:pPr>
              <w:pStyle w:val="afffff2"/>
            </w:pPr>
            <w:r w:rsidRPr="00A85FF8">
              <w:t>3494759,12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954446,80</w:t>
            </w:r>
          </w:p>
        </w:tc>
        <w:tc>
          <w:tcPr>
            <w:tcW w:w="1518" w:type="dxa"/>
            <w:shd w:val="clear" w:color="auto" w:fill="auto"/>
            <w:noWrap/>
            <w:vAlign w:val="center"/>
            <w:hideMark/>
          </w:tcPr>
          <w:p w:rsidR="00944B9C" w:rsidRPr="00A85FF8" w:rsidRDefault="00944B9C" w:rsidP="00A85FF8">
            <w:pPr>
              <w:pStyle w:val="afffff2"/>
            </w:pPr>
            <w:r w:rsidRPr="00A85FF8">
              <w:t>3494731,61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954440,10</w:t>
            </w:r>
          </w:p>
        </w:tc>
        <w:tc>
          <w:tcPr>
            <w:tcW w:w="1518" w:type="dxa"/>
            <w:shd w:val="clear" w:color="auto" w:fill="auto"/>
            <w:noWrap/>
            <w:vAlign w:val="center"/>
            <w:hideMark/>
          </w:tcPr>
          <w:p w:rsidR="00944B9C" w:rsidRPr="00A85FF8" w:rsidRDefault="00944B9C" w:rsidP="00A85FF8">
            <w:pPr>
              <w:pStyle w:val="afffff2"/>
            </w:pPr>
            <w:r w:rsidRPr="00A85FF8">
              <w:t>3494744,93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954478,89</w:t>
            </w:r>
          </w:p>
        </w:tc>
        <w:tc>
          <w:tcPr>
            <w:tcW w:w="1518" w:type="dxa"/>
            <w:shd w:val="clear" w:color="auto" w:fill="auto"/>
            <w:noWrap/>
            <w:vAlign w:val="center"/>
            <w:hideMark/>
          </w:tcPr>
          <w:p w:rsidR="00944B9C" w:rsidRPr="00A85FF8" w:rsidRDefault="00944B9C" w:rsidP="00A85FF8">
            <w:pPr>
              <w:pStyle w:val="afffff2"/>
            </w:pPr>
            <w:r w:rsidRPr="00A85FF8">
              <w:t>3494773,96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954483,09</w:t>
            </w:r>
          </w:p>
        </w:tc>
        <w:tc>
          <w:tcPr>
            <w:tcW w:w="1518" w:type="dxa"/>
            <w:shd w:val="clear" w:color="auto" w:fill="auto"/>
            <w:noWrap/>
            <w:vAlign w:val="center"/>
            <w:hideMark/>
          </w:tcPr>
          <w:p w:rsidR="00944B9C" w:rsidRPr="00A85FF8" w:rsidRDefault="00944B9C" w:rsidP="00A85FF8">
            <w:pPr>
              <w:pStyle w:val="afffff2"/>
            </w:pPr>
            <w:r w:rsidRPr="00A85FF8">
              <w:t>3494765,43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954485,12</w:t>
            </w:r>
          </w:p>
        </w:tc>
        <w:tc>
          <w:tcPr>
            <w:tcW w:w="1518" w:type="dxa"/>
            <w:shd w:val="clear" w:color="auto" w:fill="auto"/>
            <w:noWrap/>
            <w:vAlign w:val="center"/>
            <w:hideMark/>
          </w:tcPr>
          <w:p w:rsidR="00944B9C" w:rsidRPr="00A85FF8" w:rsidRDefault="00944B9C" w:rsidP="00A85FF8">
            <w:pPr>
              <w:pStyle w:val="afffff2"/>
            </w:pPr>
            <w:r w:rsidRPr="00A85FF8">
              <w:t>3494759,12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954414,10</w:t>
            </w:r>
          </w:p>
        </w:tc>
        <w:tc>
          <w:tcPr>
            <w:tcW w:w="1518" w:type="dxa"/>
            <w:shd w:val="clear" w:color="auto" w:fill="auto"/>
            <w:noWrap/>
            <w:vAlign w:val="center"/>
            <w:hideMark/>
          </w:tcPr>
          <w:p w:rsidR="00944B9C" w:rsidRPr="00A85FF8" w:rsidRDefault="00944B9C" w:rsidP="00A85FF8">
            <w:pPr>
              <w:pStyle w:val="afffff2"/>
            </w:pPr>
            <w:r w:rsidRPr="00A85FF8">
              <w:t>3494724,32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954440,10</w:t>
            </w:r>
          </w:p>
        </w:tc>
        <w:tc>
          <w:tcPr>
            <w:tcW w:w="1518" w:type="dxa"/>
            <w:shd w:val="clear" w:color="auto" w:fill="auto"/>
            <w:noWrap/>
            <w:vAlign w:val="center"/>
            <w:hideMark/>
          </w:tcPr>
          <w:p w:rsidR="00944B9C" w:rsidRPr="00A85FF8" w:rsidRDefault="00944B9C" w:rsidP="00A85FF8">
            <w:pPr>
              <w:pStyle w:val="afffff2"/>
            </w:pPr>
            <w:r w:rsidRPr="00A85FF8">
              <w:t>3494744,93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954446,80</w:t>
            </w:r>
          </w:p>
        </w:tc>
        <w:tc>
          <w:tcPr>
            <w:tcW w:w="1518" w:type="dxa"/>
            <w:shd w:val="clear" w:color="auto" w:fill="auto"/>
            <w:noWrap/>
            <w:vAlign w:val="center"/>
            <w:hideMark/>
          </w:tcPr>
          <w:p w:rsidR="00944B9C" w:rsidRPr="00A85FF8" w:rsidRDefault="00944B9C" w:rsidP="00A85FF8">
            <w:pPr>
              <w:pStyle w:val="afffff2"/>
            </w:pPr>
            <w:r w:rsidRPr="00A85FF8">
              <w:t>3494731,61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954448,20</w:t>
            </w:r>
          </w:p>
        </w:tc>
        <w:tc>
          <w:tcPr>
            <w:tcW w:w="1518" w:type="dxa"/>
            <w:shd w:val="clear" w:color="auto" w:fill="auto"/>
            <w:noWrap/>
            <w:vAlign w:val="center"/>
            <w:hideMark/>
          </w:tcPr>
          <w:p w:rsidR="00944B9C" w:rsidRPr="00A85FF8" w:rsidRDefault="00944B9C" w:rsidP="00A85FF8">
            <w:pPr>
              <w:pStyle w:val="afffff2"/>
            </w:pPr>
            <w:r w:rsidRPr="00A85FF8">
              <w:t>3494728,82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954449,56</w:t>
            </w:r>
          </w:p>
        </w:tc>
        <w:tc>
          <w:tcPr>
            <w:tcW w:w="1518" w:type="dxa"/>
            <w:shd w:val="clear" w:color="auto" w:fill="auto"/>
            <w:noWrap/>
            <w:vAlign w:val="center"/>
            <w:hideMark/>
          </w:tcPr>
          <w:p w:rsidR="00944B9C" w:rsidRPr="00A85FF8" w:rsidRDefault="00944B9C" w:rsidP="00A85FF8">
            <w:pPr>
              <w:pStyle w:val="afffff2"/>
            </w:pPr>
            <w:r w:rsidRPr="00A85FF8">
              <w:t>3494723,55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954450,16</w:t>
            </w:r>
          </w:p>
        </w:tc>
        <w:tc>
          <w:tcPr>
            <w:tcW w:w="1518" w:type="dxa"/>
            <w:shd w:val="clear" w:color="auto" w:fill="auto"/>
            <w:noWrap/>
            <w:vAlign w:val="center"/>
            <w:hideMark/>
          </w:tcPr>
          <w:p w:rsidR="00944B9C" w:rsidRPr="00A85FF8" w:rsidRDefault="00944B9C" w:rsidP="00A85FF8">
            <w:pPr>
              <w:pStyle w:val="afffff2"/>
            </w:pPr>
            <w:r w:rsidRPr="00A85FF8">
              <w:t>3494720,30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954427,56</w:t>
            </w:r>
          </w:p>
        </w:tc>
        <w:tc>
          <w:tcPr>
            <w:tcW w:w="1518" w:type="dxa"/>
            <w:shd w:val="clear" w:color="auto" w:fill="auto"/>
            <w:noWrap/>
            <w:vAlign w:val="center"/>
            <w:hideMark/>
          </w:tcPr>
          <w:p w:rsidR="00944B9C" w:rsidRPr="00A85FF8" w:rsidRDefault="00944B9C" w:rsidP="00A85FF8">
            <w:pPr>
              <w:pStyle w:val="afffff2"/>
            </w:pPr>
            <w:r w:rsidRPr="00A85FF8">
              <w:t>3494711,45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954417,57</w:t>
            </w:r>
          </w:p>
        </w:tc>
        <w:tc>
          <w:tcPr>
            <w:tcW w:w="1518" w:type="dxa"/>
            <w:shd w:val="clear" w:color="auto" w:fill="auto"/>
            <w:noWrap/>
            <w:vAlign w:val="center"/>
            <w:hideMark/>
          </w:tcPr>
          <w:p w:rsidR="00944B9C" w:rsidRPr="00A85FF8" w:rsidRDefault="00944B9C" w:rsidP="00A85FF8">
            <w:pPr>
              <w:pStyle w:val="afffff2"/>
            </w:pPr>
            <w:r w:rsidRPr="00A85FF8">
              <w:t>3494708,92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954416,22</w:t>
            </w:r>
          </w:p>
        </w:tc>
        <w:tc>
          <w:tcPr>
            <w:tcW w:w="1518" w:type="dxa"/>
            <w:shd w:val="clear" w:color="auto" w:fill="auto"/>
            <w:noWrap/>
            <w:vAlign w:val="center"/>
            <w:hideMark/>
          </w:tcPr>
          <w:p w:rsidR="00944B9C" w:rsidRPr="00A85FF8" w:rsidRDefault="00944B9C" w:rsidP="00A85FF8">
            <w:pPr>
              <w:pStyle w:val="afffff2"/>
            </w:pPr>
            <w:r w:rsidRPr="00A85FF8">
              <w:t>3494708,30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954414,10</w:t>
            </w:r>
          </w:p>
        </w:tc>
        <w:tc>
          <w:tcPr>
            <w:tcW w:w="1518" w:type="dxa"/>
            <w:shd w:val="clear" w:color="auto" w:fill="auto"/>
            <w:noWrap/>
            <w:vAlign w:val="center"/>
            <w:hideMark/>
          </w:tcPr>
          <w:p w:rsidR="00944B9C" w:rsidRPr="00A85FF8" w:rsidRDefault="00944B9C" w:rsidP="00A85FF8">
            <w:pPr>
              <w:pStyle w:val="afffff2"/>
            </w:pPr>
            <w:r w:rsidRPr="00A85FF8">
              <w:t>3494724,32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:ЗУ257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954420,80</w:t>
            </w:r>
          </w:p>
        </w:tc>
        <w:tc>
          <w:tcPr>
            <w:tcW w:w="1518" w:type="dxa"/>
            <w:shd w:val="clear" w:color="auto" w:fill="auto"/>
            <w:noWrap/>
            <w:vAlign w:val="center"/>
            <w:hideMark/>
          </w:tcPr>
          <w:p w:rsidR="00944B9C" w:rsidRPr="00A85FF8" w:rsidRDefault="00944B9C" w:rsidP="00A85FF8">
            <w:pPr>
              <w:pStyle w:val="afffff2"/>
            </w:pPr>
            <w:r w:rsidRPr="00A85FF8">
              <w:t>3494644,66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954390,68</w:t>
            </w:r>
          </w:p>
        </w:tc>
        <w:tc>
          <w:tcPr>
            <w:tcW w:w="1518" w:type="dxa"/>
            <w:shd w:val="clear" w:color="auto" w:fill="auto"/>
            <w:noWrap/>
            <w:vAlign w:val="center"/>
            <w:hideMark/>
          </w:tcPr>
          <w:p w:rsidR="00944B9C" w:rsidRPr="00A85FF8" w:rsidRDefault="00944B9C" w:rsidP="00A85FF8">
            <w:pPr>
              <w:pStyle w:val="afffff2"/>
            </w:pPr>
            <w:r w:rsidRPr="00A85FF8">
              <w:t>3494636,12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954387,48</w:t>
            </w:r>
          </w:p>
        </w:tc>
        <w:tc>
          <w:tcPr>
            <w:tcW w:w="1518" w:type="dxa"/>
            <w:shd w:val="clear" w:color="auto" w:fill="auto"/>
            <w:noWrap/>
            <w:vAlign w:val="center"/>
            <w:hideMark/>
          </w:tcPr>
          <w:p w:rsidR="00944B9C" w:rsidRPr="00A85FF8" w:rsidRDefault="00944B9C" w:rsidP="00A85FF8">
            <w:pPr>
              <w:pStyle w:val="afffff2"/>
            </w:pPr>
            <w:r w:rsidRPr="00A85FF8">
              <w:t>3494645,64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954387,36</w:t>
            </w:r>
          </w:p>
        </w:tc>
        <w:tc>
          <w:tcPr>
            <w:tcW w:w="1518" w:type="dxa"/>
            <w:shd w:val="clear" w:color="auto" w:fill="auto"/>
            <w:noWrap/>
            <w:vAlign w:val="center"/>
            <w:hideMark/>
          </w:tcPr>
          <w:p w:rsidR="00944B9C" w:rsidRPr="00A85FF8" w:rsidRDefault="00944B9C" w:rsidP="00A85FF8">
            <w:pPr>
              <w:pStyle w:val="afffff2"/>
            </w:pPr>
            <w:r w:rsidRPr="00A85FF8">
              <w:t>3494650,32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954418,06</w:t>
            </w:r>
          </w:p>
        </w:tc>
        <w:tc>
          <w:tcPr>
            <w:tcW w:w="1518" w:type="dxa"/>
            <w:shd w:val="clear" w:color="auto" w:fill="auto"/>
            <w:noWrap/>
            <w:vAlign w:val="center"/>
            <w:hideMark/>
          </w:tcPr>
          <w:p w:rsidR="00944B9C" w:rsidRPr="00A85FF8" w:rsidRDefault="00944B9C" w:rsidP="00A85FF8">
            <w:pPr>
              <w:pStyle w:val="afffff2"/>
            </w:pPr>
            <w:r w:rsidRPr="00A85FF8">
              <w:t>3494659,46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954420,80</w:t>
            </w:r>
          </w:p>
        </w:tc>
        <w:tc>
          <w:tcPr>
            <w:tcW w:w="1518" w:type="dxa"/>
            <w:shd w:val="clear" w:color="auto" w:fill="auto"/>
            <w:noWrap/>
            <w:vAlign w:val="center"/>
            <w:hideMark/>
          </w:tcPr>
          <w:p w:rsidR="00944B9C" w:rsidRPr="00A85FF8" w:rsidRDefault="00944B9C" w:rsidP="00A85FF8">
            <w:pPr>
              <w:pStyle w:val="afffff2"/>
            </w:pPr>
            <w:r w:rsidRPr="00A85FF8">
              <w:t>3494644,66</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954376,14</w:t>
            </w:r>
          </w:p>
        </w:tc>
        <w:tc>
          <w:tcPr>
            <w:tcW w:w="1518" w:type="dxa"/>
            <w:shd w:val="clear" w:color="auto" w:fill="auto"/>
            <w:noWrap/>
            <w:vAlign w:val="center"/>
            <w:hideMark/>
          </w:tcPr>
          <w:p w:rsidR="00944B9C" w:rsidRPr="00A85FF8" w:rsidRDefault="00944B9C" w:rsidP="00A85FF8">
            <w:pPr>
              <w:pStyle w:val="afffff2"/>
            </w:pPr>
            <w:r w:rsidRPr="00A85FF8">
              <w:t>3494693,02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954387,00</w:t>
            </w:r>
          </w:p>
        </w:tc>
        <w:tc>
          <w:tcPr>
            <w:tcW w:w="1518" w:type="dxa"/>
            <w:shd w:val="clear" w:color="auto" w:fill="auto"/>
            <w:noWrap/>
            <w:vAlign w:val="center"/>
            <w:hideMark/>
          </w:tcPr>
          <w:p w:rsidR="00944B9C" w:rsidRPr="00A85FF8" w:rsidRDefault="00944B9C" w:rsidP="00A85FF8">
            <w:pPr>
              <w:pStyle w:val="afffff2"/>
            </w:pPr>
            <w:r w:rsidRPr="00A85FF8">
              <w:t>3494665,10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954363,30</w:t>
            </w:r>
          </w:p>
        </w:tc>
        <w:tc>
          <w:tcPr>
            <w:tcW w:w="1518" w:type="dxa"/>
            <w:shd w:val="clear" w:color="auto" w:fill="auto"/>
            <w:noWrap/>
            <w:vAlign w:val="center"/>
            <w:hideMark/>
          </w:tcPr>
          <w:p w:rsidR="00944B9C" w:rsidRPr="00A85FF8" w:rsidRDefault="00944B9C" w:rsidP="00A85FF8">
            <w:pPr>
              <w:pStyle w:val="afffff2"/>
            </w:pPr>
            <w:r w:rsidRPr="00A85FF8">
              <w:t>3494655,46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954360,44</w:t>
            </w:r>
          </w:p>
        </w:tc>
        <w:tc>
          <w:tcPr>
            <w:tcW w:w="1518" w:type="dxa"/>
            <w:shd w:val="clear" w:color="auto" w:fill="auto"/>
            <w:noWrap/>
            <w:vAlign w:val="center"/>
            <w:hideMark/>
          </w:tcPr>
          <w:p w:rsidR="00944B9C" w:rsidRPr="00A85FF8" w:rsidRDefault="00944B9C" w:rsidP="00A85FF8">
            <w:pPr>
              <w:pStyle w:val="afffff2"/>
            </w:pPr>
            <w:r w:rsidRPr="00A85FF8">
              <w:t>3494661,04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954349,54</w:t>
            </w:r>
          </w:p>
        </w:tc>
        <w:tc>
          <w:tcPr>
            <w:tcW w:w="1518" w:type="dxa"/>
            <w:shd w:val="clear" w:color="auto" w:fill="auto"/>
            <w:noWrap/>
            <w:vAlign w:val="center"/>
            <w:hideMark/>
          </w:tcPr>
          <w:p w:rsidR="00944B9C" w:rsidRPr="00A85FF8" w:rsidRDefault="00944B9C" w:rsidP="00A85FF8">
            <w:pPr>
              <w:pStyle w:val="afffff2"/>
            </w:pPr>
            <w:r w:rsidRPr="00A85FF8">
              <w:t>3494658,19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954345,37</w:t>
            </w:r>
          </w:p>
        </w:tc>
        <w:tc>
          <w:tcPr>
            <w:tcW w:w="1518" w:type="dxa"/>
            <w:shd w:val="clear" w:color="auto" w:fill="auto"/>
            <w:noWrap/>
            <w:vAlign w:val="center"/>
            <w:hideMark/>
          </w:tcPr>
          <w:p w:rsidR="00944B9C" w:rsidRPr="00A85FF8" w:rsidRDefault="00944B9C" w:rsidP="00A85FF8">
            <w:pPr>
              <w:pStyle w:val="afffff2"/>
            </w:pPr>
            <w:r w:rsidRPr="00A85FF8">
              <w:t>3494671,78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954345,70</w:t>
            </w:r>
          </w:p>
        </w:tc>
        <w:tc>
          <w:tcPr>
            <w:tcW w:w="1518" w:type="dxa"/>
            <w:shd w:val="clear" w:color="auto" w:fill="auto"/>
            <w:noWrap/>
            <w:vAlign w:val="center"/>
            <w:hideMark/>
          </w:tcPr>
          <w:p w:rsidR="00944B9C" w:rsidRPr="00A85FF8" w:rsidRDefault="00944B9C" w:rsidP="00A85FF8">
            <w:pPr>
              <w:pStyle w:val="afffff2"/>
            </w:pPr>
            <w:r w:rsidRPr="00A85FF8">
              <w:t>3494672,95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954346,17</w:t>
            </w:r>
          </w:p>
        </w:tc>
        <w:tc>
          <w:tcPr>
            <w:tcW w:w="1518" w:type="dxa"/>
            <w:shd w:val="clear" w:color="auto" w:fill="auto"/>
            <w:noWrap/>
            <w:vAlign w:val="center"/>
            <w:hideMark/>
          </w:tcPr>
          <w:p w:rsidR="00944B9C" w:rsidRPr="00A85FF8" w:rsidRDefault="00944B9C" w:rsidP="00A85FF8">
            <w:pPr>
              <w:pStyle w:val="afffff2"/>
            </w:pPr>
            <w:r w:rsidRPr="00A85FF8">
              <w:t>3494673,26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954376,14</w:t>
            </w:r>
          </w:p>
        </w:tc>
        <w:tc>
          <w:tcPr>
            <w:tcW w:w="1518" w:type="dxa"/>
            <w:shd w:val="clear" w:color="auto" w:fill="auto"/>
            <w:noWrap/>
            <w:vAlign w:val="center"/>
            <w:hideMark/>
          </w:tcPr>
          <w:p w:rsidR="00944B9C" w:rsidRPr="00A85FF8" w:rsidRDefault="00944B9C" w:rsidP="00A85FF8">
            <w:pPr>
              <w:pStyle w:val="afffff2"/>
            </w:pPr>
            <w:r w:rsidRPr="00A85FF8">
              <w:t>3494693,02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954390,68</w:t>
            </w:r>
          </w:p>
        </w:tc>
        <w:tc>
          <w:tcPr>
            <w:tcW w:w="1518" w:type="dxa"/>
            <w:shd w:val="clear" w:color="auto" w:fill="auto"/>
            <w:noWrap/>
            <w:vAlign w:val="center"/>
            <w:hideMark/>
          </w:tcPr>
          <w:p w:rsidR="00944B9C" w:rsidRPr="00A85FF8" w:rsidRDefault="00944B9C" w:rsidP="00A85FF8">
            <w:pPr>
              <w:pStyle w:val="afffff2"/>
            </w:pPr>
            <w:r w:rsidRPr="00A85FF8">
              <w:t>3494636,12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954358,06</w:t>
            </w:r>
          </w:p>
        </w:tc>
        <w:tc>
          <w:tcPr>
            <w:tcW w:w="1518" w:type="dxa"/>
            <w:shd w:val="clear" w:color="auto" w:fill="auto"/>
            <w:noWrap/>
            <w:vAlign w:val="center"/>
            <w:hideMark/>
          </w:tcPr>
          <w:p w:rsidR="00944B9C" w:rsidRPr="00A85FF8" w:rsidRDefault="00944B9C" w:rsidP="00A85FF8">
            <w:pPr>
              <w:pStyle w:val="afffff2"/>
            </w:pPr>
            <w:r w:rsidRPr="00A85FF8">
              <w:t>3494625,46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3</w:t>
            </w:r>
          </w:p>
        </w:tc>
        <w:tc>
          <w:tcPr>
            <w:tcW w:w="1654" w:type="dxa"/>
            <w:shd w:val="clear" w:color="auto" w:fill="auto"/>
            <w:noWrap/>
            <w:vAlign w:val="center"/>
            <w:hideMark/>
          </w:tcPr>
          <w:p w:rsidR="00944B9C" w:rsidRPr="00A85FF8" w:rsidRDefault="00944B9C" w:rsidP="00A85FF8">
            <w:pPr>
              <w:pStyle w:val="afffff2"/>
            </w:pPr>
            <w:r w:rsidRPr="00A85FF8">
              <w:t>954356,16</w:t>
            </w:r>
          </w:p>
        </w:tc>
        <w:tc>
          <w:tcPr>
            <w:tcW w:w="1518" w:type="dxa"/>
            <w:shd w:val="clear" w:color="auto" w:fill="auto"/>
            <w:noWrap/>
            <w:vAlign w:val="center"/>
            <w:hideMark/>
          </w:tcPr>
          <w:p w:rsidR="00944B9C" w:rsidRPr="00A85FF8" w:rsidRDefault="00944B9C" w:rsidP="00A85FF8">
            <w:pPr>
              <w:pStyle w:val="afffff2"/>
            </w:pPr>
            <w:r w:rsidRPr="00A85FF8">
              <w:t>3494624,80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954349,54</w:t>
            </w:r>
          </w:p>
        </w:tc>
        <w:tc>
          <w:tcPr>
            <w:tcW w:w="1518" w:type="dxa"/>
            <w:shd w:val="clear" w:color="auto" w:fill="auto"/>
            <w:noWrap/>
            <w:vAlign w:val="center"/>
            <w:hideMark/>
          </w:tcPr>
          <w:p w:rsidR="00944B9C" w:rsidRPr="00A85FF8" w:rsidRDefault="00944B9C" w:rsidP="00A85FF8">
            <w:pPr>
              <w:pStyle w:val="afffff2"/>
            </w:pPr>
            <w:r w:rsidRPr="00A85FF8">
              <w:t>3494658,19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954360,44</w:t>
            </w:r>
          </w:p>
        </w:tc>
        <w:tc>
          <w:tcPr>
            <w:tcW w:w="1518" w:type="dxa"/>
            <w:shd w:val="clear" w:color="auto" w:fill="auto"/>
            <w:noWrap/>
            <w:vAlign w:val="center"/>
            <w:hideMark/>
          </w:tcPr>
          <w:p w:rsidR="00944B9C" w:rsidRPr="00A85FF8" w:rsidRDefault="00944B9C" w:rsidP="00A85FF8">
            <w:pPr>
              <w:pStyle w:val="afffff2"/>
            </w:pPr>
            <w:r w:rsidRPr="00A85FF8">
              <w:t>3494661,04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954363,30</w:t>
            </w:r>
          </w:p>
        </w:tc>
        <w:tc>
          <w:tcPr>
            <w:tcW w:w="1518" w:type="dxa"/>
            <w:shd w:val="clear" w:color="auto" w:fill="auto"/>
            <w:noWrap/>
            <w:vAlign w:val="center"/>
            <w:hideMark/>
          </w:tcPr>
          <w:p w:rsidR="00944B9C" w:rsidRPr="00A85FF8" w:rsidRDefault="00944B9C" w:rsidP="00A85FF8">
            <w:pPr>
              <w:pStyle w:val="afffff2"/>
            </w:pPr>
            <w:r w:rsidRPr="00A85FF8">
              <w:t>3494655,46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954387,00</w:t>
            </w:r>
          </w:p>
        </w:tc>
        <w:tc>
          <w:tcPr>
            <w:tcW w:w="1518" w:type="dxa"/>
            <w:shd w:val="clear" w:color="auto" w:fill="auto"/>
            <w:noWrap/>
            <w:vAlign w:val="center"/>
            <w:hideMark/>
          </w:tcPr>
          <w:p w:rsidR="00944B9C" w:rsidRPr="00A85FF8" w:rsidRDefault="00944B9C" w:rsidP="00A85FF8">
            <w:pPr>
              <w:pStyle w:val="afffff2"/>
            </w:pPr>
            <w:r w:rsidRPr="00A85FF8">
              <w:t>3494665,10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954387,36</w:t>
            </w:r>
          </w:p>
        </w:tc>
        <w:tc>
          <w:tcPr>
            <w:tcW w:w="1518" w:type="dxa"/>
            <w:shd w:val="clear" w:color="auto" w:fill="auto"/>
            <w:noWrap/>
            <w:vAlign w:val="center"/>
            <w:hideMark/>
          </w:tcPr>
          <w:p w:rsidR="00944B9C" w:rsidRPr="00A85FF8" w:rsidRDefault="00944B9C" w:rsidP="00A85FF8">
            <w:pPr>
              <w:pStyle w:val="afffff2"/>
            </w:pPr>
            <w:r w:rsidRPr="00A85FF8">
              <w:t>3494650,32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954387,48</w:t>
            </w:r>
          </w:p>
        </w:tc>
        <w:tc>
          <w:tcPr>
            <w:tcW w:w="1518" w:type="dxa"/>
            <w:shd w:val="clear" w:color="auto" w:fill="auto"/>
            <w:noWrap/>
            <w:vAlign w:val="center"/>
            <w:hideMark/>
          </w:tcPr>
          <w:p w:rsidR="00944B9C" w:rsidRPr="00A85FF8" w:rsidRDefault="00944B9C" w:rsidP="00A85FF8">
            <w:pPr>
              <w:pStyle w:val="afffff2"/>
            </w:pPr>
            <w:r w:rsidRPr="00A85FF8">
              <w:t>3494645,64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954390,68</w:t>
            </w:r>
          </w:p>
        </w:tc>
        <w:tc>
          <w:tcPr>
            <w:tcW w:w="1518" w:type="dxa"/>
            <w:shd w:val="clear" w:color="auto" w:fill="auto"/>
            <w:noWrap/>
            <w:vAlign w:val="center"/>
            <w:hideMark/>
          </w:tcPr>
          <w:p w:rsidR="00944B9C" w:rsidRPr="00A85FF8" w:rsidRDefault="00944B9C" w:rsidP="00A85FF8">
            <w:pPr>
              <w:pStyle w:val="afffff2"/>
            </w:pPr>
            <w:r w:rsidRPr="00A85FF8">
              <w:t>3494636,12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rPr>
            </w:pPr>
            <w:r w:rsidRPr="00315D96">
              <w:rPr>
                <w:b/>
              </w:rPr>
              <w:t>:ЗУ262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954398,14</w:t>
            </w:r>
          </w:p>
        </w:tc>
        <w:tc>
          <w:tcPr>
            <w:tcW w:w="1518" w:type="dxa"/>
            <w:shd w:val="clear" w:color="auto" w:fill="auto"/>
            <w:noWrap/>
            <w:vAlign w:val="center"/>
            <w:hideMark/>
          </w:tcPr>
          <w:p w:rsidR="00944B9C" w:rsidRPr="00A85FF8" w:rsidRDefault="00944B9C" w:rsidP="00A85FF8">
            <w:pPr>
              <w:pStyle w:val="afffff2"/>
            </w:pPr>
            <w:r w:rsidRPr="00A85FF8">
              <w:t>3494608,82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954387,86</w:t>
            </w:r>
          </w:p>
        </w:tc>
        <w:tc>
          <w:tcPr>
            <w:tcW w:w="1518" w:type="dxa"/>
            <w:shd w:val="clear" w:color="auto" w:fill="auto"/>
            <w:noWrap/>
            <w:vAlign w:val="center"/>
            <w:hideMark/>
          </w:tcPr>
          <w:p w:rsidR="00944B9C" w:rsidRPr="00A85FF8" w:rsidRDefault="00944B9C" w:rsidP="00A85FF8">
            <w:pPr>
              <w:pStyle w:val="afffff2"/>
            </w:pPr>
            <w:r w:rsidRPr="00A85FF8">
              <w:t>3494606,62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954383,82</w:t>
            </w:r>
          </w:p>
        </w:tc>
        <w:tc>
          <w:tcPr>
            <w:tcW w:w="1518" w:type="dxa"/>
            <w:shd w:val="clear" w:color="auto" w:fill="auto"/>
            <w:noWrap/>
            <w:vAlign w:val="center"/>
            <w:hideMark/>
          </w:tcPr>
          <w:p w:rsidR="00944B9C" w:rsidRPr="00A85FF8" w:rsidRDefault="00944B9C" w:rsidP="00A85FF8">
            <w:pPr>
              <w:pStyle w:val="afffff2"/>
            </w:pPr>
            <w:r w:rsidRPr="00A85FF8">
              <w:t>3494606,04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954357,98</w:t>
            </w:r>
          </w:p>
        </w:tc>
        <w:tc>
          <w:tcPr>
            <w:tcW w:w="1518" w:type="dxa"/>
            <w:shd w:val="clear" w:color="auto" w:fill="auto"/>
            <w:noWrap/>
            <w:vAlign w:val="center"/>
            <w:hideMark/>
          </w:tcPr>
          <w:p w:rsidR="00944B9C" w:rsidRPr="00A85FF8" w:rsidRDefault="00944B9C" w:rsidP="00A85FF8">
            <w:pPr>
              <w:pStyle w:val="afffff2"/>
            </w:pPr>
            <w:r w:rsidRPr="00A85FF8">
              <w:t>3494601,96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954356,16</w:t>
            </w:r>
          </w:p>
        </w:tc>
        <w:tc>
          <w:tcPr>
            <w:tcW w:w="1518" w:type="dxa"/>
            <w:shd w:val="clear" w:color="auto" w:fill="auto"/>
            <w:noWrap/>
            <w:vAlign w:val="center"/>
            <w:hideMark/>
          </w:tcPr>
          <w:p w:rsidR="00944B9C" w:rsidRPr="00A85FF8" w:rsidRDefault="00944B9C" w:rsidP="00A85FF8">
            <w:pPr>
              <w:pStyle w:val="afffff2"/>
            </w:pPr>
            <w:r w:rsidRPr="00A85FF8">
              <w:t>3494624,80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954358,06</w:t>
            </w:r>
          </w:p>
        </w:tc>
        <w:tc>
          <w:tcPr>
            <w:tcW w:w="1518" w:type="dxa"/>
            <w:shd w:val="clear" w:color="auto" w:fill="auto"/>
            <w:noWrap/>
            <w:vAlign w:val="center"/>
            <w:hideMark/>
          </w:tcPr>
          <w:p w:rsidR="00944B9C" w:rsidRPr="00A85FF8" w:rsidRDefault="00944B9C" w:rsidP="00A85FF8">
            <w:pPr>
              <w:pStyle w:val="afffff2"/>
            </w:pPr>
            <w:r w:rsidRPr="00A85FF8">
              <w:t>3494625,46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954390,68</w:t>
            </w:r>
          </w:p>
        </w:tc>
        <w:tc>
          <w:tcPr>
            <w:tcW w:w="1518" w:type="dxa"/>
            <w:shd w:val="clear" w:color="auto" w:fill="auto"/>
            <w:noWrap/>
            <w:vAlign w:val="center"/>
            <w:hideMark/>
          </w:tcPr>
          <w:p w:rsidR="00944B9C" w:rsidRPr="00A85FF8" w:rsidRDefault="00944B9C" w:rsidP="00A85FF8">
            <w:pPr>
              <w:pStyle w:val="afffff2"/>
            </w:pPr>
            <w:r w:rsidRPr="00A85FF8">
              <w:t>3494636,12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954395,83</w:t>
            </w:r>
          </w:p>
        </w:tc>
        <w:tc>
          <w:tcPr>
            <w:tcW w:w="1518" w:type="dxa"/>
            <w:shd w:val="clear" w:color="auto" w:fill="auto"/>
            <w:noWrap/>
            <w:vAlign w:val="center"/>
            <w:hideMark/>
          </w:tcPr>
          <w:p w:rsidR="00944B9C" w:rsidRPr="00A85FF8" w:rsidRDefault="00944B9C" w:rsidP="00A85FF8">
            <w:pPr>
              <w:pStyle w:val="afffff2"/>
            </w:pPr>
            <w:r w:rsidRPr="00A85FF8">
              <w:t>3494617,28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954398,14</w:t>
            </w:r>
          </w:p>
        </w:tc>
        <w:tc>
          <w:tcPr>
            <w:tcW w:w="1518" w:type="dxa"/>
            <w:shd w:val="clear" w:color="auto" w:fill="auto"/>
            <w:noWrap/>
            <w:vAlign w:val="center"/>
            <w:hideMark/>
          </w:tcPr>
          <w:p w:rsidR="00944B9C" w:rsidRPr="00A85FF8" w:rsidRDefault="00944B9C" w:rsidP="00A85FF8">
            <w:pPr>
              <w:pStyle w:val="afffff2"/>
            </w:pPr>
            <w:r w:rsidRPr="00A85FF8">
              <w:t>3494608,82</w:t>
            </w:r>
          </w:p>
        </w:tc>
      </w:tr>
      <w:tr w:rsidR="00944B9C" w:rsidRPr="00A85FF8" w:rsidTr="00944B9C">
        <w:tc>
          <w:tcPr>
            <w:tcW w:w="4825" w:type="dxa"/>
            <w:gridSpan w:val="3"/>
            <w:shd w:val="clear" w:color="auto" w:fill="auto"/>
            <w:noWrap/>
            <w:vAlign w:val="center"/>
            <w:hideMark/>
          </w:tcPr>
          <w:p w:rsidR="00944B9C" w:rsidRPr="00315D96" w:rsidRDefault="00944B9C" w:rsidP="00315D96">
            <w:pPr>
              <w:pStyle w:val="afffff1"/>
              <w:rPr>
                <w:b/>
                <w:sz w:val="20"/>
              </w:rPr>
            </w:pPr>
            <w:r w:rsidRPr="00315D96">
              <w:rPr>
                <w:b/>
              </w:rPr>
              <w:t>:ЗУ269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954403,14</w:t>
            </w:r>
          </w:p>
        </w:tc>
        <w:tc>
          <w:tcPr>
            <w:tcW w:w="1518" w:type="dxa"/>
            <w:shd w:val="clear" w:color="auto" w:fill="auto"/>
            <w:noWrap/>
            <w:vAlign w:val="center"/>
            <w:hideMark/>
          </w:tcPr>
          <w:p w:rsidR="00944B9C" w:rsidRPr="00A85FF8" w:rsidRDefault="00944B9C" w:rsidP="00A85FF8">
            <w:pPr>
              <w:pStyle w:val="afffff2"/>
            </w:pPr>
            <w:r w:rsidRPr="00A85FF8">
              <w:t>3494476,82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954407,26</w:t>
            </w:r>
          </w:p>
        </w:tc>
        <w:tc>
          <w:tcPr>
            <w:tcW w:w="1518" w:type="dxa"/>
            <w:shd w:val="clear" w:color="auto" w:fill="auto"/>
            <w:noWrap/>
            <w:vAlign w:val="center"/>
            <w:hideMark/>
          </w:tcPr>
          <w:p w:rsidR="00944B9C" w:rsidRPr="00A85FF8" w:rsidRDefault="00944B9C" w:rsidP="00A85FF8">
            <w:pPr>
              <w:pStyle w:val="afffff2"/>
            </w:pPr>
            <w:r w:rsidRPr="00A85FF8">
              <w:t>3494445,36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954366,26</w:t>
            </w:r>
          </w:p>
        </w:tc>
        <w:tc>
          <w:tcPr>
            <w:tcW w:w="1518" w:type="dxa"/>
            <w:shd w:val="clear" w:color="auto" w:fill="auto"/>
            <w:noWrap/>
            <w:vAlign w:val="center"/>
            <w:hideMark/>
          </w:tcPr>
          <w:p w:rsidR="00944B9C" w:rsidRPr="00A85FF8" w:rsidRDefault="00944B9C" w:rsidP="00A85FF8">
            <w:pPr>
              <w:pStyle w:val="afffff2"/>
            </w:pPr>
            <w:r w:rsidRPr="00A85FF8">
              <w:t>3494442,39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954364,92</w:t>
            </w:r>
          </w:p>
        </w:tc>
        <w:tc>
          <w:tcPr>
            <w:tcW w:w="1518" w:type="dxa"/>
            <w:shd w:val="clear" w:color="auto" w:fill="auto"/>
            <w:noWrap/>
            <w:vAlign w:val="center"/>
            <w:hideMark/>
          </w:tcPr>
          <w:p w:rsidR="00944B9C" w:rsidRPr="00A85FF8" w:rsidRDefault="00944B9C" w:rsidP="00A85FF8">
            <w:pPr>
              <w:pStyle w:val="afffff2"/>
            </w:pPr>
            <w:r w:rsidRPr="00A85FF8">
              <w:t>3494442,41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954362,80</w:t>
            </w:r>
          </w:p>
        </w:tc>
        <w:tc>
          <w:tcPr>
            <w:tcW w:w="1518" w:type="dxa"/>
            <w:shd w:val="clear" w:color="auto" w:fill="auto"/>
            <w:noWrap/>
            <w:vAlign w:val="center"/>
            <w:hideMark/>
          </w:tcPr>
          <w:p w:rsidR="00944B9C" w:rsidRPr="00A85FF8" w:rsidRDefault="00944B9C" w:rsidP="00A85FF8">
            <w:pPr>
              <w:pStyle w:val="afffff2"/>
            </w:pPr>
            <w:r w:rsidRPr="00A85FF8">
              <w:t>3494471,24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954403,14</w:t>
            </w:r>
          </w:p>
        </w:tc>
        <w:tc>
          <w:tcPr>
            <w:tcW w:w="1518" w:type="dxa"/>
            <w:shd w:val="clear" w:color="auto" w:fill="auto"/>
            <w:noWrap/>
            <w:vAlign w:val="center"/>
            <w:hideMark/>
          </w:tcPr>
          <w:p w:rsidR="00944B9C" w:rsidRPr="00A85FF8" w:rsidRDefault="00944B9C" w:rsidP="00A85FF8">
            <w:pPr>
              <w:pStyle w:val="afffff2"/>
            </w:pPr>
            <w:r w:rsidRPr="00A85FF8">
              <w:t>3494476,82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:ЗУ270</w:t>
            </w:r>
          </w:p>
        </w:tc>
      </w:tr>
      <w:tr w:rsidR="00944B9C" w:rsidRPr="00A85FF8" w:rsidTr="00944B9C">
        <w:tc>
          <w:tcPr>
            <w:tcW w:w="1653" w:type="dxa"/>
            <w:shd w:val="clear" w:color="auto" w:fill="auto"/>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954360,14</w:t>
            </w:r>
          </w:p>
        </w:tc>
        <w:tc>
          <w:tcPr>
            <w:tcW w:w="1518" w:type="dxa"/>
            <w:shd w:val="clear" w:color="auto" w:fill="auto"/>
            <w:noWrap/>
            <w:vAlign w:val="center"/>
            <w:hideMark/>
          </w:tcPr>
          <w:p w:rsidR="00944B9C" w:rsidRPr="00A85FF8" w:rsidRDefault="00944B9C" w:rsidP="00A85FF8">
            <w:pPr>
              <w:pStyle w:val="afffff2"/>
            </w:pPr>
            <w:r w:rsidRPr="00A85FF8">
              <w:t>3494392,55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954353,81</w:t>
            </w:r>
          </w:p>
        </w:tc>
        <w:tc>
          <w:tcPr>
            <w:tcW w:w="1518" w:type="dxa"/>
            <w:shd w:val="clear" w:color="auto" w:fill="auto"/>
            <w:noWrap/>
            <w:vAlign w:val="center"/>
            <w:hideMark/>
          </w:tcPr>
          <w:p w:rsidR="00944B9C" w:rsidRPr="00A85FF8" w:rsidRDefault="00944B9C" w:rsidP="00A85FF8">
            <w:pPr>
              <w:pStyle w:val="afffff2"/>
            </w:pPr>
            <w:r w:rsidRPr="00A85FF8">
              <w:t>3494383,26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954323,92</w:t>
            </w:r>
          </w:p>
        </w:tc>
        <w:tc>
          <w:tcPr>
            <w:tcW w:w="1518" w:type="dxa"/>
            <w:shd w:val="clear" w:color="auto" w:fill="auto"/>
            <w:noWrap/>
            <w:vAlign w:val="center"/>
            <w:hideMark/>
          </w:tcPr>
          <w:p w:rsidR="00944B9C" w:rsidRPr="00A85FF8" w:rsidRDefault="00944B9C" w:rsidP="00A85FF8">
            <w:pPr>
              <w:pStyle w:val="afffff2"/>
            </w:pPr>
            <w:r w:rsidRPr="00A85FF8">
              <w:t>3494376,72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954321,37</w:t>
            </w:r>
          </w:p>
        </w:tc>
        <w:tc>
          <w:tcPr>
            <w:tcW w:w="1518" w:type="dxa"/>
            <w:shd w:val="clear" w:color="auto" w:fill="auto"/>
            <w:noWrap/>
            <w:vAlign w:val="center"/>
            <w:hideMark/>
          </w:tcPr>
          <w:p w:rsidR="00944B9C" w:rsidRPr="00A85FF8" w:rsidRDefault="00944B9C" w:rsidP="00A85FF8">
            <w:pPr>
              <w:pStyle w:val="afffff2"/>
            </w:pPr>
            <w:r w:rsidRPr="00A85FF8">
              <w:t>3494416,64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954357,51</w:t>
            </w:r>
          </w:p>
        </w:tc>
        <w:tc>
          <w:tcPr>
            <w:tcW w:w="1518" w:type="dxa"/>
            <w:shd w:val="clear" w:color="auto" w:fill="auto"/>
            <w:noWrap/>
            <w:vAlign w:val="center"/>
            <w:hideMark/>
          </w:tcPr>
          <w:p w:rsidR="00944B9C" w:rsidRPr="00A85FF8" w:rsidRDefault="00944B9C" w:rsidP="00A85FF8">
            <w:pPr>
              <w:pStyle w:val="afffff2"/>
            </w:pPr>
            <w:r w:rsidRPr="00A85FF8">
              <w:t>3494424,10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954360,14</w:t>
            </w:r>
          </w:p>
        </w:tc>
        <w:tc>
          <w:tcPr>
            <w:tcW w:w="1518" w:type="dxa"/>
            <w:shd w:val="clear" w:color="auto" w:fill="auto"/>
            <w:noWrap/>
            <w:vAlign w:val="center"/>
            <w:hideMark/>
          </w:tcPr>
          <w:p w:rsidR="00944B9C" w:rsidRPr="00A85FF8" w:rsidRDefault="00944B9C" w:rsidP="00A85FF8">
            <w:pPr>
              <w:pStyle w:val="afffff2"/>
            </w:pPr>
            <w:r w:rsidRPr="00A85FF8">
              <w:t>3494392,55</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:ЗУ273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954354,70</w:t>
            </w:r>
          </w:p>
        </w:tc>
        <w:tc>
          <w:tcPr>
            <w:tcW w:w="1518" w:type="dxa"/>
            <w:shd w:val="clear" w:color="auto" w:fill="auto"/>
            <w:noWrap/>
            <w:vAlign w:val="center"/>
            <w:hideMark/>
          </w:tcPr>
          <w:p w:rsidR="00944B9C" w:rsidRPr="00A85FF8" w:rsidRDefault="00944B9C" w:rsidP="00A85FF8">
            <w:pPr>
              <w:pStyle w:val="afffff2"/>
            </w:pPr>
            <w:r w:rsidRPr="00A85FF8">
              <w:t>3494445,94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954287,62</w:t>
            </w:r>
          </w:p>
        </w:tc>
        <w:tc>
          <w:tcPr>
            <w:tcW w:w="1518" w:type="dxa"/>
            <w:shd w:val="clear" w:color="auto" w:fill="auto"/>
            <w:noWrap/>
            <w:vAlign w:val="center"/>
            <w:hideMark/>
          </w:tcPr>
          <w:p w:rsidR="00944B9C" w:rsidRPr="00A85FF8" w:rsidRDefault="00944B9C" w:rsidP="00A85FF8">
            <w:pPr>
              <w:pStyle w:val="afffff2"/>
            </w:pPr>
            <w:r w:rsidRPr="00A85FF8">
              <w:t>3494429,07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954277,60</w:t>
            </w:r>
          </w:p>
        </w:tc>
        <w:tc>
          <w:tcPr>
            <w:tcW w:w="1518" w:type="dxa"/>
            <w:shd w:val="clear" w:color="auto" w:fill="auto"/>
            <w:noWrap/>
            <w:vAlign w:val="center"/>
            <w:hideMark/>
          </w:tcPr>
          <w:p w:rsidR="00944B9C" w:rsidRPr="00A85FF8" w:rsidRDefault="00944B9C" w:rsidP="00A85FF8">
            <w:pPr>
              <w:pStyle w:val="afffff2"/>
            </w:pPr>
            <w:r w:rsidRPr="00A85FF8">
              <w:t>3494445,65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954314,24</w:t>
            </w:r>
          </w:p>
        </w:tc>
        <w:tc>
          <w:tcPr>
            <w:tcW w:w="1518" w:type="dxa"/>
            <w:shd w:val="clear" w:color="auto" w:fill="auto"/>
            <w:noWrap/>
            <w:vAlign w:val="center"/>
            <w:hideMark/>
          </w:tcPr>
          <w:p w:rsidR="00944B9C" w:rsidRPr="00A85FF8" w:rsidRDefault="00944B9C" w:rsidP="00A85FF8">
            <w:pPr>
              <w:pStyle w:val="afffff2"/>
            </w:pPr>
            <w:r w:rsidRPr="00A85FF8">
              <w:t>3494454,92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954352,27</w:t>
            </w:r>
          </w:p>
        </w:tc>
        <w:tc>
          <w:tcPr>
            <w:tcW w:w="1518" w:type="dxa"/>
            <w:shd w:val="clear" w:color="auto" w:fill="auto"/>
            <w:noWrap/>
            <w:vAlign w:val="center"/>
            <w:hideMark/>
          </w:tcPr>
          <w:p w:rsidR="00944B9C" w:rsidRPr="00A85FF8" w:rsidRDefault="00944B9C" w:rsidP="00A85FF8">
            <w:pPr>
              <w:pStyle w:val="afffff2"/>
            </w:pPr>
            <w:r w:rsidRPr="00A85FF8">
              <w:t>3494464,76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954353,39</w:t>
            </w:r>
          </w:p>
        </w:tc>
        <w:tc>
          <w:tcPr>
            <w:tcW w:w="1518" w:type="dxa"/>
            <w:shd w:val="clear" w:color="auto" w:fill="auto"/>
            <w:noWrap/>
            <w:vAlign w:val="center"/>
            <w:hideMark/>
          </w:tcPr>
          <w:p w:rsidR="00944B9C" w:rsidRPr="00A85FF8" w:rsidRDefault="00944B9C" w:rsidP="00A85FF8">
            <w:pPr>
              <w:pStyle w:val="afffff2"/>
            </w:pPr>
            <w:r w:rsidRPr="00A85FF8">
              <w:t>3494464,93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954354,70</w:t>
            </w:r>
          </w:p>
        </w:tc>
        <w:tc>
          <w:tcPr>
            <w:tcW w:w="1518" w:type="dxa"/>
            <w:shd w:val="clear" w:color="auto" w:fill="auto"/>
            <w:noWrap/>
            <w:vAlign w:val="center"/>
            <w:hideMark/>
          </w:tcPr>
          <w:p w:rsidR="00944B9C" w:rsidRPr="00A85FF8" w:rsidRDefault="00944B9C" w:rsidP="00A85FF8">
            <w:pPr>
              <w:pStyle w:val="afffff2"/>
            </w:pPr>
            <w:r w:rsidRPr="00A85FF8">
              <w:t>3494445,94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954352,28</w:t>
            </w:r>
          </w:p>
        </w:tc>
        <w:tc>
          <w:tcPr>
            <w:tcW w:w="1518" w:type="dxa"/>
            <w:shd w:val="clear" w:color="auto" w:fill="auto"/>
            <w:noWrap/>
            <w:vAlign w:val="center"/>
            <w:hideMark/>
          </w:tcPr>
          <w:p w:rsidR="00944B9C" w:rsidRPr="00A85FF8" w:rsidRDefault="00944B9C" w:rsidP="00A85FF8">
            <w:pPr>
              <w:pStyle w:val="afffff2"/>
            </w:pPr>
            <w:r w:rsidRPr="00A85FF8">
              <w:t>3494464,76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954314,24</w:t>
            </w:r>
          </w:p>
        </w:tc>
        <w:tc>
          <w:tcPr>
            <w:tcW w:w="1518" w:type="dxa"/>
            <w:shd w:val="clear" w:color="auto" w:fill="auto"/>
            <w:noWrap/>
            <w:vAlign w:val="center"/>
            <w:hideMark/>
          </w:tcPr>
          <w:p w:rsidR="00944B9C" w:rsidRPr="00A85FF8" w:rsidRDefault="00944B9C" w:rsidP="00A85FF8">
            <w:pPr>
              <w:pStyle w:val="afffff2"/>
            </w:pPr>
            <w:r w:rsidRPr="00A85FF8">
              <w:t>3494454,92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954311,50</w:t>
            </w:r>
          </w:p>
        </w:tc>
        <w:tc>
          <w:tcPr>
            <w:tcW w:w="1518" w:type="dxa"/>
            <w:shd w:val="clear" w:color="auto" w:fill="auto"/>
            <w:noWrap/>
            <w:vAlign w:val="center"/>
            <w:hideMark/>
          </w:tcPr>
          <w:p w:rsidR="00944B9C" w:rsidRPr="00A85FF8" w:rsidRDefault="00944B9C" w:rsidP="00A85FF8">
            <w:pPr>
              <w:pStyle w:val="afffff2"/>
            </w:pPr>
            <w:r w:rsidRPr="00A85FF8">
              <w:t>3494479,54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954331,52</w:t>
            </w:r>
          </w:p>
        </w:tc>
        <w:tc>
          <w:tcPr>
            <w:tcW w:w="1518" w:type="dxa"/>
            <w:shd w:val="clear" w:color="auto" w:fill="auto"/>
            <w:noWrap/>
            <w:vAlign w:val="center"/>
            <w:hideMark/>
          </w:tcPr>
          <w:p w:rsidR="00944B9C" w:rsidRPr="00A85FF8" w:rsidRDefault="00944B9C" w:rsidP="00A85FF8">
            <w:pPr>
              <w:pStyle w:val="afffff2"/>
            </w:pPr>
            <w:r w:rsidRPr="00A85FF8">
              <w:t>3494484,76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954352,00</w:t>
            </w:r>
          </w:p>
        </w:tc>
        <w:tc>
          <w:tcPr>
            <w:tcW w:w="1518" w:type="dxa"/>
            <w:shd w:val="clear" w:color="auto" w:fill="auto"/>
            <w:noWrap/>
            <w:vAlign w:val="center"/>
            <w:hideMark/>
          </w:tcPr>
          <w:p w:rsidR="00944B9C" w:rsidRPr="00A85FF8" w:rsidRDefault="00944B9C" w:rsidP="00A85FF8">
            <w:pPr>
              <w:pStyle w:val="afffff2"/>
            </w:pPr>
            <w:r w:rsidRPr="00A85FF8">
              <w:t>3494490,35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954353,39</w:t>
            </w:r>
          </w:p>
        </w:tc>
        <w:tc>
          <w:tcPr>
            <w:tcW w:w="1518" w:type="dxa"/>
            <w:shd w:val="clear" w:color="auto" w:fill="auto"/>
            <w:noWrap/>
            <w:vAlign w:val="center"/>
            <w:hideMark/>
          </w:tcPr>
          <w:p w:rsidR="00944B9C" w:rsidRPr="00A85FF8" w:rsidRDefault="00944B9C" w:rsidP="00A85FF8">
            <w:pPr>
              <w:pStyle w:val="afffff2"/>
            </w:pPr>
            <w:r w:rsidRPr="00A85FF8">
              <w:t>3494464,93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954352,28</w:t>
            </w:r>
          </w:p>
        </w:tc>
        <w:tc>
          <w:tcPr>
            <w:tcW w:w="1518" w:type="dxa"/>
            <w:shd w:val="clear" w:color="auto" w:fill="auto"/>
            <w:noWrap/>
            <w:vAlign w:val="center"/>
            <w:hideMark/>
          </w:tcPr>
          <w:p w:rsidR="00944B9C" w:rsidRPr="00A85FF8" w:rsidRDefault="00944B9C" w:rsidP="00A85FF8">
            <w:pPr>
              <w:pStyle w:val="afffff2"/>
            </w:pPr>
            <w:r w:rsidRPr="00A85FF8">
              <w:t>3494464,76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954331,52</w:t>
            </w:r>
          </w:p>
        </w:tc>
        <w:tc>
          <w:tcPr>
            <w:tcW w:w="1518" w:type="dxa"/>
            <w:shd w:val="clear" w:color="auto" w:fill="auto"/>
            <w:noWrap/>
            <w:vAlign w:val="center"/>
            <w:hideMark/>
          </w:tcPr>
          <w:p w:rsidR="00944B9C" w:rsidRPr="00A85FF8" w:rsidRDefault="00944B9C" w:rsidP="00A85FF8">
            <w:pPr>
              <w:pStyle w:val="afffff2"/>
            </w:pPr>
            <w:r w:rsidRPr="00A85FF8">
              <w:t>3494484,76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2</w:t>
            </w:r>
          </w:p>
        </w:tc>
        <w:tc>
          <w:tcPr>
            <w:tcW w:w="1654" w:type="dxa"/>
            <w:shd w:val="clear" w:color="auto" w:fill="auto"/>
            <w:noWrap/>
            <w:vAlign w:val="center"/>
            <w:hideMark/>
          </w:tcPr>
          <w:p w:rsidR="00944B9C" w:rsidRPr="00A85FF8" w:rsidRDefault="00944B9C" w:rsidP="00A85FF8">
            <w:pPr>
              <w:pStyle w:val="afffff2"/>
            </w:pPr>
            <w:r w:rsidRPr="00A85FF8">
              <w:t>954322,38</w:t>
            </w:r>
          </w:p>
        </w:tc>
        <w:tc>
          <w:tcPr>
            <w:tcW w:w="1518" w:type="dxa"/>
            <w:shd w:val="clear" w:color="auto" w:fill="auto"/>
            <w:noWrap/>
            <w:vAlign w:val="center"/>
            <w:hideMark/>
          </w:tcPr>
          <w:p w:rsidR="00944B9C" w:rsidRPr="00A85FF8" w:rsidRDefault="00944B9C" w:rsidP="00A85FF8">
            <w:pPr>
              <w:pStyle w:val="afffff2"/>
            </w:pPr>
            <w:r w:rsidRPr="00A85FF8">
              <w:t>3494540,22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954338,50</w:t>
            </w:r>
          </w:p>
        </w:tc>
        <w:tc>
          <w:tcPr>
            <w:tcW w:w="1518" w:type="dxa"/>
            <w:shd w:val="clear" w:color="auto" w:fill="auto"/>
            <w:noWrap/>
            <w:vAlign w:val="center"/>
            <w:hideMark/>
          </w:tcPr>
          <w:p w:rsidR="00944B9C" w:rsidRPr="00A85FF8" w:rsidRDefault="00944B9C" w:rsidP="00A85FF8">
            <w:pPr>
              <w:pStyle w:val="afffff2"/>
            </w:pPr>
            <w:r w:rsidRPr="00A85FF8">
              <w:t>3494550,99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954348,66</w:t>
            </w:r>
          </w:p>
        </w:tc>
        <w:tc>
          <w:tcPr>
            <w:tcW w:w="1518" w:type="dxa"/>
            <w:shd w:val="clear" w:color="auto" w:fill="auto"/>
            <w:noWrap/>
            <w:vAlign w:val="center"/>
            <w:hideMark/>
          </w:tcPr>
          <w:p w:rsidR="00944B9C" w:rsidRPr="00A85FF8" w:rsidRDefault="00944B9C" w:rsidP="00A85FF8">
            <w:pPr>
              <w:pStyle w:val="afffff2"/>
            </w:pPr>
            <w:r w:rsidRPr="00A85FF8">
              <w:t>3494556,24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954352,00</w:t>
            </w:r>
          </w:p>
        </w:tc>
        <w:tc>
          <w:tcPr>
            <w:tcW w:w="1518" w:type="dxa"/>
            <w:shd w:val="clear" w:color="auto" w:fill="auto"/>
            <w:noWrap/>
            <w:vAlign w:val="center"/>
            <w:hideMark/>
          </w:tcPr>
          <w:p w:rsidR="00944B9C" w:rsidRPr="00A85FF8" w:rsidRDefault="00944B9C" w:rsidP="00A85FF8">
            <w:pPr>
              <w:pStyle w:val="afffff2"/>
            </w:pPr>
            <w:r w:rsidRPr="00A85FF8">
              <w:t>3494490,35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954331,52</w:t>
            </w:r>
          </w:p>
        </w:tc>
        <w:tc>
          <w:tcPr>
            <w:tcW w:w="1518" w:type="dxa"/>
            <w:shd w:val="clear" w:color="auto" w:fill="auto"/>
            <w:noWrap/>
            <w:vAlign w:val="center"/>
            <w:hideMark/>
          </w:tcPr>
          <w:p w:rsidR="00944B9C" w:rsidRPr="00A85FF8" w:rsidRDefault="00944B9C" w:rsidP="00A85FF8">
            <w:pPr>
              <w:pStyle w:val="afffff2"/>
            </w:pPr>
            <w:r w:rsidRPr="00A85FF8">
              <w:t>3494484,76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954325,88</w:t>
            </w:r>
          </w:p>
        </w:tc>
        <w:tc>
          <w:tcPr>
            <w:tcW w:w="1518" w:type="dxa"/>
            <w:shd w:val="clear" w:color="auto" w:fill="auto"/>
            <w:noWrap/>
            <w:vAlign w:val="center"/>
            <w:hideMark/>
          </w:tcPr>
          <w:p w:rsidR="00944B9C" w:rsidRPr="00A85FF8" w:rsidRDefault="00944B9C" w:rsidP="00A85FF8">
            <w:pPr>
              <w:pStyle w:val="afffff2"/>
            </w:pPr>
            <w:r w:rsidRPr="00A85FF8">
              <w:t>3494587,78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954332,16</w:t>
            </w:r>
          </w:p>
        </w:tc>
        <w:tc>
          <w:tcPr>
            <w:tcW w:w="1518" w:type="dxa"/>
            <w:shd w:val="clear" w:color="auto" w:fill="auto"/>
            <w:noWrap/>
            <w:vAlign w:val="center"/>
            <w:hideMark/>
          </w:tcPr>
          <w:p w:rsidR="00944B9C" w:rsidRPr="00A85FF8" w:rsidRDefault="00944B9C" w:rsidP="00A85FF8">
            <w:pPr>
              <w:pStyle w:val="afffff2"/>
            </w:pPr>
            <w:r w:rsidRPr="00A85FF8">
              <w:t>3494591,48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954343,12</w:t>
            </w:r>
          </w:p>
        </w:tc>
        <w:tc>
          <w:tcPr>
            <w:tcW w:w="1518" w:type="dxa"/>
            <w:shd w:val="clear" w:color="auto" w:fill="auto"/>
            <w:noWrap/>
            <w:vAlign w:val="center"/>
            <w:hideMark/>
          </w:tcPr>
          <w:p w:rsidR="00944B9C" w:rsidRPr="00A85FF8" w:rsidRDefault="00944B9C" w:rsidP="00A85FF8">
            <w:pPr>
              <w:pStyle w:val="afffff2"/>
            </w:pPr>
            <w:r w:rsidRPr="00A85FF8">
              <w:t>3494597,92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954348,49</w:t>
            </w:r>
          </w:p>
        </w:tc>
        <w:tc>
          <w:tcPr>
            <w:tcW w:w="1518" w:type="dxa"/>
            <w:shd w:val="clear" w:color="auto" w:fill="auto"/>
            <w:noWrap/>
            <w:vAlign w:val="center"/>
            <w:hideMark/>
          </w:tcPr>
          <w:p w:rsidR="00944B9C" w:rsidRPr="00A85FF8" w:rsidRDefault="00944B9C" w:rsidP="00A85FF8">
            <w:pPr>
              <w:pStyle w:val="afffff2"/>
            </w:pPr>
            <w:r w:rsidRPr="00A85FF8">
              <w:t>3494602,30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954348,39</w:t>
            </w:r>
          </w:p>
        </w:tc>
        <w:tc>
          <w:tcPr>
            <w:tcW w:w="1518" w:type="dxa"/>
            <w:shd w:val="clear" w:color="auto" w:fill="auto"/>
            <w:noWrap/>
            <w:vAlign w:val="center"/>
            <w:hideMark/>
          </w:tcPr>
          <w:p w:rsidR="00944B9C" w:rsidRPr="00A85FF8" w:rsidRDefault="00944B9C" w:rsidP="00A85FF8">
            <w:pPr>
              <w:pStyle w:val="afffff2"/>
            </w:pPr>
            <w:r w:rsidRPr="00A85FF8">
              <w:t>3494571,17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954346,84</w:t>
            </w:r>
          </w:p>
        </w:tc>
        <w:tc>
          <w:tcPr>
            <w:tcW w:w="1518" w:type="dxa"/>
            <w:shd w:val="clear" w:color="auto" w:fill="auto"/>
            <w:noWrap/>
            <w:vAlign w:val="center"/>
            <w:hideMark/>
          </w:tcPr>
          <w:p w:rsidR="00944B9C" w:rsidRPr="00A85FF8" w:rsidRDefault="00944B9C" w:rsidP="00A85FF8">
            <w:pPr>
              <w:pStyle w:val="afffff2"/>
            </w:pPr>
            <w:r w:rsidRPr="00A85FF8">
              <w:t>3494567,36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954324,77</w:t>
            </w:r>
          </w:p>
        </w:tc>
        <w:tc>
          <w:tcPr>
            <w:tcW w:w="1518" w:type="dxa"/>
            <w:shd w:val="clear" w:color="auto" w:fill="auto"/>
            <w:noWrap/>
            <w:vAlign w:val="center"/>
            <w:hideMark/>
          </w:tcPr>
          <w:p w:rsidR="00944B9C" w:rsidRPr="00A85FF8" w:rsidRDefault="00944B9C" w:rsidP="00A85FF8">
            <w:pPr>
              <w:pStyle w:val="afffff2"/>
            </w:pPr>
            <w:r w:rsidRPr="00A85FF8">
              <w:t>3494553,47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954308,64</w:t>
            </w:r>
          </w:p>
        </w:tc>
        <w:tc>
          <w:tcPr>
            <w:tcW w:w="1518" w:type="dxa"/>
            <w:shd w:val="clear" w:color="auto" w:fill="auto"/>
            <w:noWrap/>
            <w:vAlign w:val="center"/>
            <w:hideMark/>
          </w:tcPr>
          <w:p w:rsidR="00944B9C" w:rsidRPr="00A85FF8" w:rsidRDefault="00944B9C" w:rsidP="00A85FF8">
            <w:pPr>
              <w:pStyle w:val="afffff2"/>
            </w:pPr>
            <w:r w:rsidRPr="00A85FF8">
              <w:t>3494577,62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954325,88</w:t>
            </w:r>
          </w:p>
        </w:tc>
        <w:tc>
          <w:tcPr>
            <w:tcW w:w="1518" w:type="dxa"/>
            <w:shd w:val="clear" w:color="auto" w:fill="auto"/>
            <w:noWrap/>
            <w:vAlign w:val="center"/>
            <w:hideMark/>
          </w:tcPr>
          <w:p w:rsidR="00944B9C" w:rsidRPr="00A85FF8" w:rsidRDefault="00944B9C" w:rsidP="00A85FF8">
            <w:pPr>
              <w:pStyle w:val="afffff2"/>
            </w:pPr>
            <w:r w:rsidRPr="00A85FF8">
              <w:t>3494587,78</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954257,24</w:t>
            </w:r>
          </w:p>
        </w:tc>
        <w:tc>
          <w:tcPr>
            <w:tcW w:w="1518" w:type="dxa"/>
            <w:shd w:val="clear" w:color="auto" w:fill="auto"/>
            <w:noWrap/>
            <w:vAlign w:val="center"/>
            <w:hideMark/>
          </w:tcPr>
          <w:p w:rsidR="00944B9C" w:rsidRPr="00A85FF8" w:rsidRDefault="00944B9C" w:rsidP="00A85FF8">
            <w:pPr>
              <w:pStyle w:val="afffff2"/>
            </w:pPr>
            <w:r w:rsidRPr="00A85FF8">
              <w:t>3494546,40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954254,46</w:t>
            </w:r>
          </w:p>
        </w:tc>
        <w:tc>
          <w:tcPr>
            <w:tcW w:w="1518" w:type="dxa"/>
            <w:shd w:val="clear" w:color="auto" w:fill="auto"/>
            <w:noWrap/>
            <w:vAlign w:val="center"/>
            <w:hideMark/>
          </w:tcPr>
          <w:p w:rsidR="00944B9C" w:rsidRPr="00A85FF8" w:rsidRDefault="00944B9C" w:rsidP="00A85FF8">
            <w:pPr>
              <w:pStyle w:val="afffff2"/>
            </w:pPr>
            <w:r w:rsidRPr="00A85FF8">
              <w:t>3494544,70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954270,80</w:t>
            </w:r>
          </w:p>
        </w:tc>
        <w:tc>
          <w:tcPr>
            <w:tcW w:w="1518" w:type="dxa"/>
            <w:shd w:val="clear" w:color="auto" w:fill="auto"/>
            <w:noWrap/>
            <w:vAlign w:val="center"/>
            <w:hideMark/>
          </w:tcPr>
          <w:p w:rsidR="00944B9C" w:rsidRPr="00A85FF8" w:rsidRDefault="00944B9C" w:rsidP="00A85FF8">
            <w:pPr>
              <w:pStyle w:val="afffff2"/>
            </w:pPr>
            <w:r w:rsidRPr="00A85FF8">
              <w:t>3494519,12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954244,52</w:t>
            </w:r>
          </w:p>
        </w:tc>
        <w:tc>
          <w:tcPr>
            <w:tcW w:w="1518" w:type="dxa"/>
            <w:shd w:val="clear" w:color="auto" w:fill="auto"/>
            <w:noWrap/>
            <w:vAlign w:val="center"/>
            <w:hideMark/>
          </w:tcPr>
          <w:p w:rsidR="00944B9C" w:rsidRPr="00A85FF8" w:rsidRDefault="00944B9C" w:rsidP="00A85FF8">
            <w:pPr>
              <w:pStyle w:val="afffff2"/>
            </w:pPr>
            <w:r w:rsidRPr="00A85FF8">
              <w:t>3494517,49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954222,03</w:t>
            </w:r>
          </w:p>
        </w:tc>
        <w:tc>
          <w:tcPr>
            <w:tcW w:w="1518" w:type="dxa"/>
            <w:shd w:val="clear" w:color="auto" w:fill="auto"/>
            <w:noWrap/>
            <w:vAlign w:val="center"/>
            <w:hideMark/>
          </w:tcPr>
          <w:p w:rsidR="00944B9C" w:rsidRPr="00A85FF8" w:rsidRDefault="00944B9C" w:rsidP="00A85FF8">
            <w:pPr>
              <w:pStyle w:val="afffff2"/>
            </w:pPr>
            <w:r w:rsidRPr="00A85FF8">
              <w:t>3494555,45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954243,41</w:t>
            </w:r>
          </w:p>
        </w:tc>
        <w:tc>
          <w:tcPr>
            <w:tcW w:w="1518" w:type="dxa"/>
            <w:shd w:val="clear" w:color="auto" w:fill="auto"/>
            <w:noWrap/>
            <w:vAlign w:val="center"/>
            <w:hideMark/>
          </w:tcPr>
          <w:p w:rsidR="00944B9C" w:rsidRPr="00A85FF8" w:rsidRDefault="00944B9C" w:rsidP="00A85FF8">
            <w:pPr>
              <w:pStyle w:val="afffff2"/>
            </w:pPr>
            <w:r w:rsidRPr="00A85FF8">
              <w:t>3494568,85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954257,24</w:t>
            </w:r>
          </w:p>
        </w:tc>
        <w:tc>
          <w:tcPr>
            <w:tcW w:w="1518" w:type="dxa"/>
            <w:shd w:val="clear" w:color="auto" w:fill="auto"/>
            <w:noWrap/>
            <w:vAlign w:val="center"/>
            <w:hideMark/>
          </w:tcPr>
          <w:p w:rsidR="00944B9C" w:rsidRPr="00A85FF8" w:rsidRDefault="00944B9C" w:rsidP="00A85FF8">
            <w:pPr>
              <w:pStyle w:val="afffff2"/>
            </w:pPr>
            <w:r w:rsidRPr="00A85FF8">
              <w:t>3494546,40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954243,41</w:t>
            </w:r>
          </w:p>
        </w:tc>
        <w:tc>
          <w:tcPr>
            <w:tcW w:w="1518" w:type="dxa"/>
            <w:shd w:val="clear" w:color="auto" w:fill="auto"/>
            <w:noWrap/>
            <w:vAlign w:val="center"/>
            <w:hideMark/>
          </w:tcPr>
          <w:p w:rsidR="00944B9C" w:rsidRPr="00A85FF8" w:rsidRDefault="00944B9C" w:rsidP="00A85FF8">
            <w:pPr>
              <w:pStyle w:val="afffff2"/>
            </w:pPr>
            <w:r w:rsidRPr="00A85FF8">
              <w:t>3494568,85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954222,03</w:t>
            </w:r>
          </w:p>
        </w:tc>
        <w:tc>
          <w:tcPr>
            <w:tcW w:w="1518" w:type="dxa"/>
            <w:shd w:val="clear" w:color="auto" w:fill="auto"/>
            <w:noWrap/>
            <w:vAlign w:val="center"/>
            <w:hideMark/>
          </w:tcPr>
          <w:p w:rsidR="00944B9C" w:rsidRPr="00A85FF8" w:rsidRDefault="00944B9C" w:rsidP="00A85FF8">
            <w:pPr>
              <w:pStyle w:val="afffff2"/>
            </w:pPr>
            <w:r w:rsidRPr="00A85FF8">
              <w:t>3494555,45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954204,78</w:t>
            </w:r>
          </w:p>
        </w:tc>
        <w:tc>
          <w:tcPr>
            <w:tcW w:w="1518" w:type="dxa"/>
            <w:shd w:val="clear" w:color="auto" w:fill="auto"/>
            <w:noWrap/>
            <w:vAlign w:val="center"/>
            <w:hideMark/>
          </w:tcPr>
          <w:p w:rsidR="00944B9C" w:rsidRPr="00A85FF8" w:rsidRDefault="00944B9C" w:rsidP="00A85FF8">
            <w:pPr>
              <w:pStyle w:val="afffff2"/>
            </w:pPr>
            <w:r w:rsidRPr="00A85FF8">
              <w:t>3494584,26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954214,20</w:t>
            </w:r>
          </w:p>
        </w:tc>
        <w:tc>
          <w:tcPr>
            <w:tcW w:w="1518" w:type="dxa"/>
            <w:shd w:val="clear" w:color="auto" w:fill="auto"/>
            <w:noWrap/>
            <w:vAlign w:val="center"/>
            <w:hideMark/>
          </w:tcPr>
          <w:p w:rsidR="00944B9C" w:rsidRPr="00A85FF8" w:rsidRDefault="00944B9C" w:rsidP="00A85FF8">
            <w:pPr>
              <w:pStyle w:val="afffff2"/>
            </w:pPr>
            <w:r w:rsidRPr="00A85FF8">
              <w:t>3494590,20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954225,78</w:t>
            </w:r>
          </w:p>
        </w:tc>
        <w:tc>
          <w:tcPr>
            <w:tcW w:w="1518" w:type="dxa"/>
            <w:shd w:val="clear" w:color="auto" w:fill="auto"/>
            <w:noWrap/>
            <w:vAlign w:val="center"/>
            <w:hideMark/>
          </w:tcPr>
          <w:p w:rsidR="00944B9C" w:rsidRPr="00A85FF8" w:rsidRDefault="00944B9C" w:rsidP="00A85FF8">
            <w:pPr>
              <w:pStyle w:val="afffff2"/>
            </w:pPr>
            <w:r w:rsidRPr="00A85FF8">
              <w:t>3494597,48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954243,41</w:t>
            </w:r>
          </w:p>
        </w:tc>
        <w:tc>
          <w:tcPr>
            <w:tcW w:w="1518" w:type="dxa"/>
            <w:shd w:val="clear" w:color="auto" w:fill="auto"/>
            <w:noWrap/>
            <w:vAlign w:val="center"/>
            <w:hideMark/>
          </w:tcPr>
          <w:p w:rsidR="00944B9C" w:rsidRPr="00A85FF8" w:rsidRDefault="00944B9C" w:rsidP="00A85FF8">
            <w:pPr>
              <w:pStyle w:val="afffff2"/>
            </w:pPr>
            <w:r w:rsidRPr="00A85FF8">
              <w:t>3494568,85</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954348,49</w:t>
            </w:r>
          </w:p>
        </w:tc>
        <w:tc>
          <w:tcPr>
            <w:tcW w:w="1518" w:type="dxa"/>
            <w:shd w:val="clear" w:color="auto" w:fill="auto"/>
            <w:noWrap/>
            <w:vAlign w:val="center"/>
            <w:hideMark/>
          </w:tcPr>
          <w:p w:rsidR="00944B9C" w:rsidRPr="00A85FF8" w:rsidRDefault="00944B9C" w:rsidP="00A85FF8">
            <w:pPr>
              <w:pStyle w:val="afffff2"/>
            </w:pPr>
            <w:r w:rsidRPr="00A85FF8">
              <w:t>3494602,30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954343,12</w:t>
            </w:r>
          </w:p>
        </w:tc>
        <w:tc>
          <w:tcPr>
            <w:tcW w:w="1518" w:type="dxa"/>
            <w:shd w:val="clear" w:color="auto" w:fill="auto"/>
            <w:noWrap/>
            <w:vAlign w:val="center"/>
            <w:hideMark/>
          </w:tcPr>
          <w:p w:rsidR="00944B9C" w:rsidRPr="00A85FF8" w:rsidRDefault="00944B9C" w:rsidP="00A85FF8">
            <w:pPr>
              <w:pStyle w:val="afffff2"/>
            </w:pPr>
            <w:r w:rsidRPr="00A85FF8">
              <w:t>3494597,92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954312,66</w:t>
            </w:r>
          </w:p>
        </w:tc>
        <w:tc>
          <w:tcPr>
            <w:tcW w:w="1518" w:type="dxa"/>
            <w:shd w:val="clear" w:color="auto" w:fill="auto"/>
            <w:noWrap/>
            <w:vAlign w:val="center"/>
            <w:hideMark/>
          </w:tcPr>
          <w:p w:rsidR="00944B9C" w:rsidRPr="00A85FF8" w:rsidRDefault="00944B9C" w:rsidP="00A85FF8">
            <w:pPr>
              <w:pStyle w:val="afffff2"/>
            </w:pPr>
            <w:r w:rsidRPr="00A85FF8">
              <w:t>3494649,62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954337,77</w:t>
            </w:r>
          </w:p>
        </w:tc>
        <w:tc>
          <w:tcPr>
            <w:tcW w:w="1518" w:type="dxa"/>
            <w:shd w:val="clear" w:color="auto" w:fill="auto"/>
            <w:noWrap/>
            <w:vAlign w:val="center"/>
            <w:hideMark/>
          </w:tcPr>
          <w:p w:rsidR="00944B9C" w:rsidRPr="00A85FF8" w:rsidRDefault="00944B9C" w:rsidP="00A85FF8">
            <w:pPr>
              <w:pStyle w:val="afffff2"/>
            </w:pPr>
            <w:r w:rsidRPr="00A85FF8">
              <w:t>3494665,56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954344,74</w:t>
            </w:r>
          </w:p>
        </w:tc>
        <w:tc>
          <w:tcPr>
            <w:tcW w:w="1518" w:type="dxa"/>
            <w:shd w:val="clear" w:color="auto" w:fill="auto"/>
            <w:noWrap/>
            <w:vAlign w:val="center"/>
            <w:hideMark/>
          </w:tcPr>
          <w:p w:rsidR="00944B9C" w:rsidRPr="00A85FF8" w:rsidRDefault="00944B9C" w:rsidP="00A85FF8">
            <w:pPr>
              <w:pStyle w:val="afffff2"/>
            </w:pPr>
            <w:r w:rsidRPr="00A85FF8">
              <w:t>3494636,34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954348,49</w:t>
            </w:r>
          </w:p>
        </w:tc>
        <w:tc>
          <w:tcPr>
            <w:tcW w:w="1518" w:type="dxa"/>
            <w:shd w:val="clear" w:color="auto" w:fill="auto"/>
            <w:noWrap/>
            <w:vAlign w:val="center"/>
            <w:hideMark/>
          </w:tcPr>
          <w:p w:rsidR="00944B9C" w:rsidRPr="00A85FF8" w:rsidRDefault="00944B9C" w:rsidP="00A85FF8">
            <w:pPr>
              <w:pStyle w:val="afffff2"/>
            </w:pPr>
            <w:r w:rsidRPr="00A85FF8">
              <w:t>3494602,30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954560,40</w:t>
            </w:r>
          </w:p>
        </w:tc>
        <w:tc>
          <w:tcPr>
            <w:tcW w:w="1518" w:type="dxa"/>
            <w:shd w:val="clear" w:color="auto" w:fill="auto"/>
            <w:noWrap/>
            <w:vAlign w:val="center"/>
            <w:hideMark/>
          </w:tcPr>
          <w:p w:rsidR="00944B9C" w:rsidRPr="00A85FF8" w:rsidRDefault="00944B9C" w:rsidP="00A85FF8">
            <w:pPr>
              <w:pStyle w:val="afffff2"/>
            </w:pPr>
            <w:r w:rsidRPr="00A85FF8">
              <w:t>3494844,52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954554,94</w:t>
            </w:r>
          </w:p>
        </w:tc>
        <w:tc>
          <w:tcPr>
            <w:tcW w:w="1518" w:type="dxa"/>
            <w:shd w:val="clear" w:color="auto" w:fill="auto"/>
            <w:noWrap/>
            <w:vAlign w:val="center"/>
            <w:hideMark/>
          </w:tcPr>
          <w:p w:rsidR="00944B9C" w:rsidRPr="00A85FF8" w:rsidRDefault="00944B9C" w:rsidP="00A85FF8">
            <w:pPr>
              <w:pStyle w:val="afffff2"/>
            </w:pPr>
            <w:r w:rsidRPr="00A85FF8">
              <w:t>3494859,26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954552,28</w:t>
            </w:r>
          </w:p>
        </w:tc>
        <w:tc>
          <w:tcPr>
            <w:tcW w:w="1518" w:type="dxa"/>
            <w:shd w:val="clear" w:color="auto" w:fill="auto"/>
            <w:noWrap/>
            <w:vAlign w:val="center"/>
            <w:hideMark/>
          </w:tcPr>
          <w:p w:rsidR="00944B9C" w:rsidRPr="00A85FF8" w:rsidRDefault="00944B9C" w:rsidP="00A85FF8">
            <w:pPr>
              <w:pStyle w:val="afffff2"/>
            </w:pPr>
            <w:r w:rsidRPr="00A85FF8">
              <w:t>3494866,10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954494,22</w:t>
            </w:r>
          </w:p>
        </w:tc>
        <w:tc>
          <w:tcPr>
            <w:tcW w:w="1518" w:type="dxa"/>
            <w:shd w:val="clear" w:color="auto" w:fill="auto"/>
            <w:noWrap/>
            <w:vAlign w:val="center"/>
            <w:hideMark/>
          </w:tcPr>
          <w:p w:rsidR="00944B9C" w:rsidRPr="00A85FF8" w:rsidRDefault="00944B9C" w:rsidP="00A85FF8">
            <w:pPr>
              <w:pStyle w:val="afffff2"/>
            </w:pPr>
            <w:r w:rsidRPr="00A85FF8">
              <w:t>3494828,74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954491,95</w:t>
            </w:r>
          </w:p>
        </w:tc>
        <w:tc>
          <w:tcPr>
            <w:tcW w:w="1518" w:type="dxa"/>
            <w:shd w:val="clear" w:color="auto" w:fill="auto"/>
            <w:noWrap/>
            <w:vAlign w:val="center"/>
            <w:hideMark/>
          </w:tcPr>
          <w:p w:rsidR="00944B9C" w:rsidRPr="00A85FF8" w:rsidRDefault="00944B9C" w:rsidP="00A85FF8">
            <w:pPr>
              <w:pStyle w:val="afffff2"/>
            </w:pPr>
            <w:r w:rsidRPr="00A85FF8">
              <w:t>3494827,40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954502,52</w:t>
            </w:r>
          </w:p>
        </w:tc>
        <w:tc>
          <w:tcPr>
            <w:tcW w:w="1518" w:type="dxa"/>
            <w:shd w:val="clear" w:color="auto" w:fill="auto"/>
            <w:noWrap/>
            <w:vAlign w:val="center"/>
            <w:hideMark/>
          </w:tcPr>
          <w:p w:rsidR="00944B9C" w:rsidRPr="00A85FF8" w:rsidRDefault="00944B9C" w:rsidP="00A85FF8">
            <w:pPr>
              <w:pStyle w:val="afffff2"/>
            </w:pPr>
            <w:r w:rsidRPr="00A85FF8">
              <w:t>3494809,74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954560,40</w:t>
            </w:r>
          </w:p>
        </w:tc>
        <w:tc>
          <w:tcPr>
            <w:tcW w:w="1518" w:type="dxa"/>
            <w:shd w:val="clear" w:color="auto" w:fill="auto"/>
            <w:noWrap/>
            <w:vAlign w:val="center"/>
            <w:hideMark/>
          </w:tcPr>
          <w:p w:rsidR="00944B9C" w:rsidRPr="00A85FF8" w:rsidRDefault="00944B9C" w:rsidP="00A85FF8">
            <w:pPr>
              <w:pStyle w:val="afffff2"/>
            </w:pPr>
            <w:r w:rsidRPr="00A85FF8">
              <w:t>3494844,52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954547,74</w:t>
            </w:r>
          </w:p>
        </w:tc>
        <w:tc>
          <w:tcPr>
            <w:tcW w:w="1518" w:type="dxa"/>
            <w:shd w:val="clear" w:color="auto" w:fill="auto"/>
            <w:noWrap/>
            <w:vAlign w:val="center"/>
            <w:hideMark/>
          </w:tcPr>
          <w:p w:rsidR="00944B9C" w:rsidRPr="00A85FF8" w:rsidRDefault="00944B9C" w:rsidP="00A85FF8">
            <w:pPr>
              <w:pStyle w:val="afffff2"/>
            </w:pPr>
            <w:r w:rsidRPr="00A85FF8">
              <w:t>3494877,54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954548,46</w:t>
            </w:r>
          </w:p>
        </w:tc>
        <w:tc>
          <w:tcPr>
            <w:tcW w:w="1518" w:type="dxa"/>
            <w:shd w:val="clear" w:color="auto" w:fill="auto"/>
            <w:noWrap/>
            <w:vAlign w:val="center"/>
            <w:hideMark/>
          </w:tcPr>
          <w:p w:rsidR="00944B9C" w:rsidRPr="00A85FF8" w:rsidRDefault="00944B9C" w:rsidP="00A85FF8">
            <w:pPr>
              <w:pStyle w:val="afffff2"/>
            </w:pPr>
            <w:r w:rsidRPr="00A85FF8">
              <w:t>3494875,82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954552,28</w:t>
            </w:r>
          </w:p>
        </w:tc>
        <w:tc>
          <w:tcPr>
            <w:tcW w:w="1518" w:type="dxa"/>
            <w:shd w:val="clear" w:color="auto" w:fill="auto"/>
            <w:noWrap/>
            <w:vAlign w:val="center"/>
            <w:hideMark/>
          </w:tcPr>
          <w:p w:rsidR="00944B9C" w:rsidRPr="00A85FF8" w:rsidRDefault="00944B9C" w:rsidP="00A85FF8">
            <w:pPr>
              <w:pStyle w:val="afffff2"/>
            </w:pPr>
            <w:r w:rsidRPr="00A85FF8">
              <w:t>3494866,10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954494,22</w:t>
            </w:r>
          </w:p>
        </w:tc>
        <w:tc>
          <w:tcPr>
            <w:tcW w:w="1518" w:type="dxa"/>
            <w:shd w:val="clear" w:color="auto" w:fill="auto"/>
            <w:noWrap/>
            <w:vAlign w:val="center"/>
            <w:hideMark/>
          </w:tcPr>
          <w:p w:rsidR="00944B9C" w:rsidRPr="00A85FF8" w:rsidRDefault="00944B9C" w:rsidP="00A85FF8">
            <w:pPr>
              <w:pStyle w:val="afffff2"/>
            </w:pPr>
            <w:r w:rsidRPr="00A85FF8">
              <w:t>3494828,74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5</w:t>
            </w:r>
          </w:p>
        </w:tc>
        <w:tc>
          <w:tcPr>
            <w:tcW w:w="1654" w:type="dxa"/>
            <w:shd w:val="clear" w:color="auto" w:fill="auto"/>
            <w:noWrap/>
            <w:vAlign w:val="center"/>
            <w:hideMark/>
          </w:tcPr>
          <w:p w:rsidR="00944B9C" w:rsidRPr="00A85FF8" w:rsidRDefault="00944B9C" w:rsidP="00A85FF8">
            <w:pPr>
              <w:pStyle w:val="afffff2"/>
            </w:pPr>
            <w:r w:rsidRPr="00A85FF8">
              <w:t>954491,95</w:t>
            </w:r>
          </w:p>
        </w:tc>
        <w:tc>
          <w:tcPr>
            <w:tcW w:w="1518" w:type="dxa"/>
            <w:shd w:val="clear" w:color="auto" w:fill="auto"/>
            <w:noWrap/>
            <w:vAlign w:val="center"/>
            <w:hideMark/>
          </w:tcPr>
          <w:p w:rsidR="00944B9C" w:rsidRPr="00A85FF8" w:rsidRDefault="00944B9C" w:rsidP="00A85FF8">
            <w:pPr>
              <w:pStyle w:val="afffff2"/>
            </w:pPr>
            <w:r w:rsidRPr="00A85FF8">
              <w:t>3494827,40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954488,29</w:t>
            </w:r>
          </w:p>
        </w:tc>
        <w:tc>
          <w:tcPr>
            <w:tcW w:w="1518" w:type="dxa"/>
            <w:shd w:val="clear" w:color="auto" w:fill="auto"/>
            <w:noWrap/>
            <w:vAlign w:val="center"/>
            <w:hideMark/>
          </w:tcPr>
          <w:p w:rsidR="00944B9C" w:rsidRPr="00A85FF8" w:rsidRDefault="00944B9C" w:rsidP="00A85FF8">
            <w:pPr>
              <w:pStyle w:val="afffff2"/>
            </w:pPr>
            <w:r w:rsidRPr="00A85FF8">
              <w:t>3494840,70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954489,32</w:t>
            </w:r>
          </w:p>
        </w:tc>
        <w:tc>
          <w:tcPr>
            <w:tcW w:w="1518" w:type="dxa"/>
            <w:shd w:val="clear" w:color="auto" w:fill="auto"/>
            <w:noWrap/>
            <w:vAlign w:val="center"/>
            <w:hideMark/>
          </w:tcPr>
          <w:p w:rsidR="00944B9C" w:rsidRPr="00A85FF8" w:rsidRDefault="00944B9C" w:rsidP="00A85FF8">
            <w:pPr>
              <w:pStyle w:val="afffff2"/>
            </w:pPr>
            <w:r w:rsidRPr="00A85FF8">
              <w:t>3494841,70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954547,74</w:t>
            </w:r>
          </w:p>
        </w:tc>
        <w:tc>
          <w:tcPr>
            <w:tcW w:w="1518" w:type="dxa"/>
            <w:shd w:val="clear" w:color="auto" w:fill="auto"/>
            <w:noWrap/>
            <w:vAlign w:val="center"/>
            <w:hideMark/>
          </w:tcPr>
          <w:p w:rsidR="00944B9C" w:rsidRPr="00A85FF8" w:rsidRDefault="00944B9C" w:rsidP="00A85FF8">
            <w:pPr>
              <w:pStyle w:val="afffff2"/>
            </w:pPr>
            <w:r w:rsidRPr="00A85FF8">
              <w:t>3494877,54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954489,32</w:t>
            </w:r>
          </w:p>
        </w:tc>
        <w:tc>
          <w:tcPr>
            <w:tcW w:w="1518" w:type="dxa"/>
            <w:shd w:val="clear" w:color="auto" w:fill="auto"/>
            <w:noWrap/>
            <w:vAlign w:val="center"/>
            <w:hideMark/>
          </w:tcPr>
          <w:p w:rsidR="00944B9C" w:rsidRPr="00A85FF8" w:rsidRDefault="00944B9C" w:rsidP="00A85FF8">
            <w:pPr>
              <w:pStyle w:val="afffff2"/>
            </w:pPr>
            <w:r w:rsidRPr="00A85FF8">
              <w:t>3494841,70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954488,29</w:t>
            </w:r>
          </w:p>
        </w:tc>
        <w:tc>
          <w:tcPr>
            <w:tcW w:w="1518" w:type="dxa"/>
            <w:shd w:val="clear" w:color="auto" w:fill="auto"/>
            <w:noWrap/>
            <w:vAlign w:val="center"/>
            <w:hideMark/>
          </w:tcPr>
          <w:p w:rsidR="00944B9C" w:rsidRPr="00A85FF8" w:rsidRDefault="00944B9C" w:rsidP="00A85FF8">
            <w:pPr>
              <w:pStyle w:val="afffff2"/>
            </w:pPr>
            <w:r w:rsidRPr="00A85FF8">
              <w:t>3494840,70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954484,52</w:t>
            </w:r>
          </w:p>
        </w:tc>
        <w:tc>
          <w:tcPr>
            <w:tcW w:w="1518" w:type="dxa"/>
            <w:shd w:val="clear" w:color="auto" w:fill="auto"/>
            <w:noWrap/>
            <w:vAlign w:val="center"/>
            <w:hideMark/>
          </w:tcPr>
          <w:p w:rsidR="00944B9C" w:rsidRPr="00A85FF8" w:rsidRDefault="00944B9C" w:rsidP="00A85FF8">
            <w:pPr>
              <w:pStyle w:val="afffff2"/>
            </w:pPr>
            <w:r w:rsidRPr="00A85FF8">
              <w:t>3494852,98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954486,50</w:t>
            </w:r>
          </w:p>
        </w:tc>
        <w:tc>
          <w:tcPr>
            <w:tcW w:w="1518" w:type="dxa"/>
            <w:shd w:val="clear" w:color="auto" w:fill="auto"/>
            <w:noWrap/>
            <w:vAlign w:val="center"/>
            <w:hideMark/>
          </w:tcPr>
          <w:p w:rsidR="00944B9C" w:rsidRPr="00A85FF8" w:rsidRDefault="00944B9C" w:rsidP="00A85FF8">
            <w:pPr>
              <w:pStyle w:val="afffff2"/>
            </w:pPr>
            <w:r w:rsidRPr="00A85FF8">
              <w:t>3494854,10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954543,78</w:t>
            </w:r>
          </w:p>
        </w:tc>
        <w:tc>
          <w:tcPr>
            <w:tcW w:w="1518" w:type="dxa"/>
            <w:shd w:val="clear" w:color="auto" w:fill="auto"/>
            <w:noWrap/>
            <w:vAlign w:val="center"/>
            <w:hideMark/>
          </w:tcPr>
          <w:p w:rsidR="00944B9C" w:rsidRPr="00A85FF8" w:rsidRDefault="00944B9C" w:rsidP="00A85FF8">
            <w:pPr>
              <w:pStyle w:val="afffff2"/>
            </w:pPr>
            <w:r w:rsidRPr="00A85FF8">
              <w:t>3494886,92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954547,74</w:t>
            </w:r>
          </w:p>
        </w:tc>
        <w:tc>
          <w:tcPr>
            <w:tcW w:w="1518" w:type="dxa"/>
            <w:shd w:val="clear" w:color="auto" w:fill="auto"/>
            <w:noWrap/>
            <w:vAlign w:val="center"/>
            <w:hideMark/>
          </w:tcPr>
          <w:p w:rsidR="00944B9C" w:rsidRPr="00A85FF8" w:rsidRDefault="00944B9C" w:rsidP="00A85FF8">
            <w:pPr>
              <w:pStyle w:val="afffff2"/>
            </w:pPr>
            <w:r w:rsidRPr="00A85FF8">
              <w:t>3494877,54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954489,32</w:t>
            </w:r>
          </w:p>
        </w:tc>
        <w:tc>
          <w:tcPr>
            <w:tcW w:w="1518" w:type="dxa"/>
            <w:shd w:val="clear" w:color="auto" w:fill="auto"/>
            <w:noWrap/>
            <w:vAlign w:val="center"/>
            <w:hideMark/>
          </w:tcPr>
          <w:p w:rsidR="00944B9C" w:rsidRPr="00A85FF8" w:rsidRDefault="00944B9C" w:rsidP="00A85FF8">
            <w:pPr>
              <w:pStyle w:val="afffff2"/>
            </w:pPr>
            <w:r w:rsidRPr="00A85FF8">
              <w:t>3494841,70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954539,42</w:t>
            </w:r>
          </w:p>
        </w:tc>
        <w:tc>
          <w:tcPr>
            <w:tcW w:w="1518" w:type="dxa"/>
            <w:shd w:val="clear" w:color="auto" w:fill="auto"/>
            <w:noWrap/>
            <w:vAlign w:val="center"/>
            <w:hideMark/>
          </w:tcPr>
          <w:p w:rsidR="00944B9C" w:rsidRPr="00A85FF8" w:rsidRDefault="00944B9C" w:rsidP="00A85FF8">
            <w:pPr>
              <w:pStyle w:val="afffff2"/>
            </w:pPr>
            <w:r w:rsidRPr="00A85FF8">
              <w:t>3494897,26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954543,78</w:t>
            </w:r>
          </w:p>
        </w:tc>
        <w:tc>
          <w:tcPr>
            <w:tcW w:w="1518" w:type="dxa"/>
            <w:shd w:val="clear" w:color="auto" w:fill="auto"/>
            <w:noWrap/>
            <w:vAlign w:val="center"/>
            <w:hideMark/>
          </w:tcPr>
          <w:p w:rsidR="00944B9C" w:rsidRPr="00A85FF8" w:rsidRDefault="00944B9C" w:rsidP="00A85FF8">
            <w:pPr>
              <w:pStyle w:val="afffff2"/>
            </w:pPr>
            <w:r w:rsidRPr="00A85FF8">
              <w:t>3494886,92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954486,50</w:t>
            </w:r>
          </w:p>
        </w:tc>
        <w:tc>
          <w:tcPr>
            <w:tcW w:w="1518" w:type="dxa"/>
            <w:shd w:val="clear" w:color="auto" w:fill="auto"/>
            <w:noWrap/>
            <w:vAlign w:val="center"/>
            <w:hideMark/>
          </w:tcPr>
          <w:p w:rsidR="00944B9C" w:rsidRPr="00A85FF8" w:rsidRDefault="00944B9C" w:rsidP="00A85FF8">
            <w:pPr>
              <w:pStyle w:val="afffff2"/>
            </w:pPr>
            <w:r w:rsidRPr="00A85FF8">
              <w:t>3494854,10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954484,52</w:t>
            </w:r>
          </w:p>
        </w:tc>
        <w:tc>
          <w:tcPr>
            <w:tcW w:w="1518" w:type="dxa"/>
            <w:shd w:val="clear" w:color="auto" w:fill="auto"/>
            <w:noWrap/>
            <w:vAlign w:val="center"/>
            <w:hideMark/>
          </w:tcPr>
          <w:p w:rsidR="00944B9C" w:rsidRPr="00A85FF8" w:rsidRDefault="00944B9C" w:rsidP="00A85FF8">
            <w:pPr>
              <w:pStyle w:val="afffff2"/>
            </w:pPr>
            <w:r w:rsidRPr="00A85FF8">
              <w:t>3494852,98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954477,65</w:t>
            </w:r>
          </w:p>
        </w:tc>
        <w:tc>
          <w:tcPr>
            <w:tcW w:w="1518" w:type="dxa"/>
            <w:shd w:val="clear" w:color="auto" w:fill="auto"/>
            <w:noWrap/>
            <w:vAlign w:val="center"/>
            <w:hideMark/>
          </w:tcPr>
          <w:p w:rsidR="00944B9C" w:rsidRPr="00A85FF8" w:rsidRDefault="00944B9C" w:rsidP="00A85FF8">
            <w:pPr>
              <w:pStyle w:val="afffff2"/>
            </w:pPr>
            <w:r w:rsidRPr="00A85FF8">
              <w:t>3494875,84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954478,48</w:t>
            </w:r>
          </w:p>
        </w:tc>
        <w:tc>
          <w:tcPr>
            <w:tcW w:w="1518" w:type="dxa"/>
            <w:shd w:val="clear" w:color="auto" w:fill="auto"/>
            <w:noWrap/>
            <w:vAlign w:val="center"/>
            <w:hideMark/>
          </w:tcPr>
          <w:p w:rsidR="00944B9C" w:rsidRPr="00A85FF8" w:rsidRDefault="00944B9C" w:rsidP="00A85FF8">
            <w:pPr>
              <w:pStyle w:val="afffff2"/>
            </w:pPr>
            <w:r w:rsidRPr="00A85FF8">
              <w:t>3494876,22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954536,84</w:t>
            </w:r>
          </w:p>
        </w:tc>
        <w:tc>
          <w:tcPr>
            <w:tcW w:w="1518" w:type="dxa"/>
            <w:shd w:val="clear" w:color="auto" w:fill="auto"/>
            <w:noWrap/>
            <w:vAlign w:val="center"/>
            <w:hideMark/>
          </w:tcPr>
          <w:p w:rsidR="00944B9C" w:rsidRPr="00A85FF8" w:rsidRDefault="00944B9C" w:rsidP="00A85FF8">
            <w:pPr>
              <w:pStyle w:val="afffff2"/>
            </w:pPr>
            <w:r w:rsidRPr="00A85FF8">
              <w:t>3494903,22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954539,42</w:t>
            </w:r>
          </w:p>
        </w:tc>
        <w:tc>
          <w:tcPr>
            <w:tcW w:w="1518" w:type="dxa"/>
            <w:shd w:val="clear" w:color="auto" w:fill="auto"/>
            <w:noWrap/>
            <w:vAlign w:val="center"/>
            <w:hideMark/>
          </w:tcPr>
          <w:p w:rsidR="00944B9C" w:rsidRPr="00A85FF8" w:rsidRDefault="00944B9C" w:rsidP="00A85FF8">
            <w:pPr>
              <w:pStyle w:val="afffff2"/>
            </w:pPr>
            <w:r w:rsidRPr="00A85FF8">
              <w:t>3494897,26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954536,84</w:t>
            </w:r>
          </w:p>
        </w:tc>
        <w:tc>
          <w:tcPr>
            <w:tcW w:w="1518" w:type="dxa"/>
            <w:shd w:val="clear" w:color="auto" w:fill="auto"/>
            <w:noWrap/>
            <w:vAlign w:val="center"/>
            <w:hideMark/>
          </w:tcPr>
          <w:p w:rsidR="00944B9C" w:rsidRPr="00A85FF8" w:rsidRDefault="00944B9C" w:rsidP="00A85FF8">
            <w:pPr>
              <w:pStyle w:val="afffff2"/>
            </w:pPr>
            <w:r w:rsidRPr="00A85FF8">
              <w:t>3494903,22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954478,48</w:t>
            </w:r>
          </w:p>
        </w:tc>
        <w:tc>
          <w:tcPr>
            <w:tcW w:w="1518" w:type="dxa"/>
            <w:shd w:val="clear" w:color="auto" w:fill="auto"/>
            <w:noWrap/>
            <w:vAlign w:val="center"/>
            <w:hideMark/>
          </w:tcPr>
          <w:p w:rsidR="00944B9C" w:rsidRPr="00A85FF8" w:rsidRDefault="00944B9C" w:rsidP="00A85FF8">
            <w:pPr>
              <w:pStyle w:val="afffff2"/>
            </w:pPr>
            <w:r w:rsidRPr="00A85FF8">
              <w:t>3494876,22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954477,65</w:t>
            </w:r>
          </w:p>
        </w:tc>
        <w:tc>
          <w:tcPr>
            <w:tcW w:w="1518" w:type="dxa"/>
            <w:shd w:val="clear" w:color="auto" w:fill="auto"/>
            <w:noWrap/>
            <w:vAlign w:val="center"/>
            <w:hideMark/>
          </w:tcPr>
          <w:p w:rsidR="00944B9C" w:rsidRPr="00A85FF8" w:rsidRDefault="00944B9C" w:rsidP="00A85FF8">
            <w:pPr>
              <w:pStyle w:val="afffff2"/>
            </w:pPr>
            <w:r w:rsidRPr="00A85FF8">
              <w:t>3494875,84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954474,78</w:t>
            </w:r>
          </w:p>
        </w:tc>
        <w:tc>
          <w:tcPr>
            <w:tcW w:w="1518" w:type="dxa"/>
            <w:shd w:val="clear" w:color="auto" w:fill="auto"/>
            <w:noWrap/>
            <w:vAlign w:val="center"/>
            <w:hideMark/>
          </w:tcPr>
          <w:p w:rsidR="00944B9C" w:rsidRPr="00A85FF8" w:rsidRDefault="00944B9C" w:rsidP="00A85FF8">
            <w:pPr>
              <w:pStyle w:val="afffff2"/>
            </w:pPr>
            <w:r w:rsidRPr="00A85FF8">
              <w:t>3494887,64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954534,49</w:t>
            </w:r>
          </w:p>
        </w:tc>
        <w:tc>
          <w:tcPr>
            <w:tcW w:w="1518" w:type="dxa"/>
            <w:shd w:val="clear" w:color="auto" w:fill="auto"/>
            <w:noWrap/>
            <w:vAlign w:val="center"/>
            <w:hideMark/>
          </w:tcPr>
          <w:p w:rsidR="00944B9C" w:rsidRPr="00A85FF8" w:rsidRDefault="00944B9C" w:rsidP="00A85FF8">
            <w:pPr>
              <w:pStyle w:val="afffff2"/>
            </w:pPr>
            <w:r w:rsidRPr="00A85FF8">
              <w:t>3494908,60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954535,34</w:t>
            </w:r>
          </w:p>
        </w:tc>
        <w:tc>
          <w:tcPr>
            <w:tcW w:w="1518" w:type="dxa"/>
            <w:shd w:val="clear" w:color="auto" w:fill="auto"/>
            <w:noWrap/>
            <w:vAlign w:val="center"/>
            <w:hideMark/>
          </w:tcPr>
          <w:p w:rsidR="00944B9C" w:rsidRPr="00A85FF8" w:rsidRDefault="00944B9C" w:rsidP="00A85FF8">
            <w:pPr>
              <w:pStyle w:val="afffff2"/>
            </w:pPr>
            <w:r w:rsidRPr="00A85FF8">
              <w:t>3494906,64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954536,84</w:t>
            </w:r>
          </w:p>
        </w:tc>
        <w:tc>
          <w:tcPr>
            <w:tcW w:w="1518" w:type="dxa"/>
            <w:shd w:val="clear" w:color="auto" w:fill="auto"/>
            <w:noWrap/>
            <w:vAlign w:val="center"/>
            <w:hideMark/>
          </w:tcPr>
          <w:p w:rsidR="00944B9C" w:rsidRPr="00A85FF8" w:rsidRDefault="00944B9C" w:rsidP="00A85FF8">
            <w:pPr>
              <w:pStyle w:val="afffff2"/>
            </w:pPr>
            <w:r w:rsidRPr="00A85FF8">
              <w:t>3494903,22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:ЗУ295</w:t>
            </w:r>
          </w:p>
        </w:tc>
        <w:tc>
          <w:tcPr>
            <w:tcW w:w="1654" w:type="dxa"/>
            <w:shd w:val="clear" w:color="auto" w:fill="auto"/>
            <w:noWrap/>
            <w:vAlign w:val="center"/>
            <w:hideMark/>
          </w:tcPr>
          <w:p w:rsidR="00944B9C" w:rsidRPr="00A85FF8" w:rsidRDefault="00944B9C" w:rsidP="00A85FF8">
            <w:pPr>
              <w:pStyle w:val="afffff2"/>
            </w:pPr>
          </w:p>
        </w:tc>
        <w:tc>
          <w:tcPr>
            <w:tcW w:w="1518" w:type="dxa"/>
            <w:shd w:val="clear" w:color="auto" w:fill="auto"/>
            <w:noWrap/>
            <w:vAlign w:val="center"/>
            <w:hideMark/>
          </w:tcPr>
          <w:p w:rsidR="00944B9C" w:rsidRPr="00A85FF8" w:rsidRDefault="00944B9C" w:rsidP="00A85FF8">
            <w:pPr>
              <w:pStyle w:val="afffff2"/>
              <w:rPr>
                <w:sz w:val="20"/>
              </w:rPr>
            </w:pP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954534,49</w:t>
            </w:r>
          </w:p>
        </w:tc>
        <w:tc>
          <w:tcPr>
            <w:tcW w:w="1518" w:type="dxa"/>
            <w:shd w:val="clear" w:color="auto" w:fill="auto"/>
            <w:noWrap/>
            <w:vAlign w:val="center"/>
            <w:hideMark/>
          </w:tcPr>
          <w:p w:rsidR="00944B9C" w:rsidRPr="00A85FF8" w:rsidRDefault="00944B9C" w:rsidP="00A85FF8">
            <w:pPr>
              <w:pStyle w:val="afffff2"/>
            </w:pPr>
            <w:r w:rsidRPr="00A85FF8">
              <w:t>3494908,60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954474,78</w:t>
            </w:r>
          </w:p>
        </w:tc>
        <w:tc>
          <w:tcPr>
            <w:tcW w:w="1518" w:type="dxa"/>
            <w:shd w:val="clear" w:color="auto" w:fill="auto"/>
            <w:noWrap/>
            <w:vAlign w:val="center"/>
            <w:hideMark/>
          </w:tcPr>
          <w:p w:rsidR="00944B9C" w:rsidRPr="00A85FF8" w:rsidRDefault="00944B9C" w:rsidP="00A85FF8">
            <w:pPr>
              <w:pStyle w:val="afffff2"/>
            </w:pPr>
            <w:r w:rsidRPr="00A85FF8">
              <w:t>3494887,64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954469,58</w:t>
            </w:r>
          </w:p>
        </w:tc>
        <w:tc>
          <w:tcPr>
            <w:tcW w:w="1518" w:type="dxa"/>
            <w:shd w:val="clear" w:color="auto" w:fill="auto"/>
            <w:noWrap/>
            <w:vAlign w:val="center"/>
            <w:hideMark/>
          </w:tcPr>
          <w:p w:rsidR="00944B9C" w:rsidRPr="00A85FF8" w:rsidRDefault="00944B9C" w:rsidP="00A85FF8">
            <w:pPr>
              <w:pStyle w:val="afffff2"/>
            </w:pPr>
            <w:r w:rsidRPr="00A85FF8">
              <w:t>3494905,28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954526,30</w:t>
            </w:r>
          </w:p>
        </w:tc>
        <w:tc>
          <w:tcPr>
            <w:tcW w:w="1518" w:type="dxa"/>
            <w:shd w:val="clear" w:color="auto" w:fill="auto"/>
            <w:noWrap/>
            <w:vAlign w:val="center"/>
            <w:hideMark/>
          </w:tcPr>
          <w:p w:rsidR="00944B9C" w:rsidRPr="00A85FF8" w:rsidRDefault="00944B9C" w:rsidP="00A85FF8">
            <w:pPr>
              <w:pStyle w:val="afffff2"/>
            </w:pPr>
            <w:r w:rsidRPr="00A85FF8">
              <w:t>3494928,78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954527,62</w:t>
            </w:r>
          </w:p>
        </w:tc>
        <w:tc>
          <w:tcPr>
            <w:tcW w:w="1518" w:type="dxa"/>
            <w:shd w:val="clear" w:color="auto" w:fill="auto"/>
            <w:noWrap/>
            <w:vAlign w:val="center"/>
            <w:hideMark/>
          </w:tcPr>
          <w:p w:rsidR="00944B9C" w:rsidRPr="00A85FF8" w:rsidRDefault="00944B9C" w:rsidP="00A85FF8">
            <w:pPr>
              <w:pStyle w:val="afffff2"/>
            </w:pPr>
            <w:r w:rsidRPr="00A85FF8">
              <w:t>3494925,26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954530,10</w:t>
            </w:r>
          </w:p>
        </w:tc>
        <w:tc>
          <w:tcPr>
            <w:tcW w:w="1518" w:type="dxa"/>
            <w:shd w:val="clear" w:color="auto" w:fill="auto"/>
            <w:noWrap/>
            <w:vAlign w:val="center"/>
            <w:hideMark/>
          </w:tcPr>
          <w:p w:rsidR="00944B9C" w:rsidRPr="00A85FF8" w:rsidRDefault="00944B9C" w:rsidP="00A85FF8">
            <w:pPr>
              <w:pStyle w:val="afffff2"/>
            </w:pPr>
            <w:r w:rsidRPr="00A85FF8">
              <w:t>3494918,65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954534,49</w:t>
            </w:r>
          </w:p>
        </w:tc>
        <w:tc>
          <w:tcPr>
            <w:tcW w:w="1518" w:type="dxa"/>
            <w:shd w:val="clear" w:color="auto" w:fill="auto"/>
            <w:noWrap/>
            <w:vAlign w:val="center"/>
            <w:hideMark/>
          </w:tcPr>
          <w:p w:rsidR="00944B9C" w:rsidRPr="00A85FF8" w:rsidRDefault="00944B9C" w:rsidP="00A85FF8">
            <w:pPr>
              <w:pStyle w:val="afffff2"/>
            </w:pPr>
            <w:r w:rsidRPr="00A85FF8">
              <w:t>3494908,60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:ЗУ296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954521,86</w:t>
            </w:r>
          </w:p>
        </w:tc>
        <w:tc>
          <w:tcPr>
            <w:tcW w:w="1518" w:type="dxa"/>
            <w:shd w:val="clear" w:color="auto" w:fill="auto"/>
            <w:noWrap/>
            <w:vAlign w:val="center"/>
            <w:hideMark/>
          </w:tcPr>
          <w:p w:rsidR="00944B9C" w:rsidRPr="00A85FF8" w:rsidRDefault="00944B9C" w:rsidP="00A85FF8">
            <w:pPr>
              <w:pStyle w:val="afffff2"/>
            </w:pPr>
            <w:r w:rsidRPr="00A85FF8">
              <w:t>3494940,62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954525,31</w:t>
            </w:r>
          </w:p>
        </w:tc>
        <w:tc>
          <w:tcPr>
            <w:tcW w:w="1518" w:type="dxa"/>
            <w:shd w:val="clear" w:color="auto" w:fill="auto"/>
            <w:noWrap/>
            <w:vAlign w:val="center"/>
            <w:hideMark/>
          </w:tcPr>
          <w:p w:rsidR="00944B9C" w:rsidRPr="00A85FF8" w:rsidRDefault="00944B9C" w:rsidP="00A85FF8">
            <w:pPr>
              <w:pStyle w:val="afffff2"/>
            </w:pPr>
            <w:r w:rsidRPr="00A85FF8">
              <w:t>3494931,41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954526,30</w:t>
            </w:r>
          </w:p>
        </w:tc>
        <w:tc>
          <w:tcPr>
            <w:tcW w:w="1518" w:type="dxa"/>
            <w:shd w:val="clear" w:color="auto" w:fill="auto"/>
            <w:noWrap/>
            <w:vAlign w:val="center"/>
            <w:hideMark/>
          </w:tcPr>
          <w:p w:rsidR="00944B9C" w:rsidRPr="00A85FF8" w:rsidRDefault="00944B9C" w:rsidP="00A85FF8">
            <w:pPr>
              <w:pStyle w:val="afffff2"/>
            </w:pPr>
            <w:r w:rsidRPr="00A85FF8">
              <w:t>3494928,78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954469,58</w:t>
            </w:r>
          </w:p>
        </w:tc>
        <w:tc>
          <w:tcPr>
            <w:tcW w:w="1518" w:type="dxa"/>
            <w:shd w:val="clear" w:color="auto" w:fill="auto"/>
            <w:noWrap/>
            <w:vAlign w:val="center"/>
            <w:hideMark/>
          </w:tcPr>
          <w:p w:rsidR="00944B9C" w:rsidRPr="00A85FF8" w:rsidRDefault="00944B9C" w:rsidP="00A85FF8">
            <w:pPr>
              <w:pStyle w:val="afffff2"/>
            </w:pPr>
            <w:r w:rsidRPr="00A85FF8">
              <w:t>3494905,28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954466,38</w:t>
            </w:r>
          </w:p>
        </w:tc>
        <w:tc>
          <w:tcPr>
            <w:tcW w:w="1518" w:type="dxa"/>
            <w:shd w:val="clear" w:color="auto" w:fill="auto"/>
            <w:noWrap/>
            <w:vAlign w:val="center"/>
            <w:hideMark/>
          </w:tcPr>
          <w:p w:rsidR="00944B9C" w:rsidRPr="00A85FF8" w:rsidRDefault="00944B9C" w:rsidP="00A85FF8">
            <w:pPr>
              <w:pStyle w:val="afffff2"/>
            </w:pPr>
            <w:r w:rsidRPr="00A85FF8">
              <w:t>3494915,62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954521,86</w:t>
            </w:r>
          </w:p>
        </w:tc>
        <w:tc>
          <w:tcPr>
            <w:tcW w:w="1518" w:type="dxa"/>
            <w:shd w:val="clear" w:color="auto" w:fill="auto"/>
            <w:noWrap/>
            <w:vAlign w:val="center"/>
            <w:hideMark/>
          </w:tcPr>
          <w:p w:rsidR="00944B9C" w:rsidRPr="00A85FF8" w:rsidRDefault="00944B9C" w:rsidP="00A85FF8">
            <w:pPr>
              <w:pStyle w:val="afffff2"/>
            </w:pPr>
            <w:r w:rsidRPr="00A85FF8">
              <w:t>3494940,62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954445,86</w:t>
            </w:r>
          </w:p>
        </w:tc>
        <w:tc>
          <w:tcPr>
            <w:tcW w:w="1518" w:type="dxa"/>
            <w:shd w:val="clear" w:color="auto" w:fill="auto"/>
            <w:noWrap/>
            <w:vAlign w:val="center"/>
            <w:hideMark/>
          </w:tcPr>
          <w:p w:rsidR="00944B9C" w:rsidRPr="00A85FF8" w:rsidRDefault="00944B9C" w:rsidP="00A85FF8">
            <w:pPr>
              <w:pStyle w:val="afffff2"/>
            </w:pPr>
            <w:r w:rsidRPr="00A85FF8">
              <w:t>3494984,36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954497,90</w:t>
            </w:r>
          </w:p>
        </w:tc>
        <w:tc>
          <w:tcPr>
            <w:tcW w:w="1518" w:type="dxa"/>
            <w:shd w:val="clear" w:color="auto" w:fill="auto"/>
            <w:noWrap/>
            <w:vAlign w:val="center"/>
            <w:hideMark/>
          </w:tcPr>
          <w:p w:rsidR="00944B9C" w:rsidRPr="00A85FF8" w:rsidRDefault="00944B9C" w:rsidP="00A85FF8">
            <w:pPr>
              <w:pStyle w:val="afffff2"/>
            </w:pPr>
            <w:r w:rsidRPr="00A85FF8">
              <w:t>3495007,83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954499,22</w:t>
            </w:r>
          </w:p>
        </w:tc>
        <w:tc>
          <w:tcPr>
            <w:tcW w:w="1518" w:type="dxa"/>
            <w:shd w:val="clear" w:color="auto" w:fill="auto"/>
            <w:noWrap/>
            <w:vAlign w:val="center"/>
            <w:hideMark/>
          </w:tcPr>
          <w:p w:rsidR="00944B9C" w:rsidRPr="00A85FF8" w:rsidRDefault="00944B9C" w:rsidP="00A85FF8">
            <w:pPr>
              <w:pStyle w:val="afffff2"/>
            </w:pPr>
            <w:r w:rsidRPr="00A85FF8">
              <w:t>3495004,04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954502,72</w:t>
            </w:r>
          </w:p>
        </w:tc>
        <w:tc>
          <w:tcPr>
            <w:tcW w:w="1518" w:type="dxa"/>
            <w:shd w:val="clear" w:color="auto" w:fill="auto"/>
            <w:noWrap/>
            <w:vAlign w:val="center"/>
            <w:hideMark/>
          </w:tcPr>
          <w:p w:rsidR="00944B9C" w:rsidRPr="00A85FF8" w:rsidRDefault="00944B9C" w:rsidP="00A85FF8">
            <w:pPr>
              <w:pStyle w:val="afffff2"/>
            </w:pPr>
            <w:r w:rsidRPr="00A85FF8">
              <w:t>3494993,66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954454,84</w:t>
            </w:r>
          </w:p>
        </w:tc>
        <w:tc>
          <w:tcPr>
            <w:tcW w:w="1518" w:type="dxa"/>
            <w:shd w:val="clear" w:color="auto" w:fill="auto"/>
            <w:noWrap/>
            <w:vAlign w:val="center"/>
            <w:hideMark/>
          </w:tcPr>
          <w:p w:rsidR="00944B9C" w:rsidRPr="00A85FF8" w:rsidRDefault="00944B9C" w:rsidP="00A85FF8">
            <w:pPr>
              <w:pStyle w:val="afffff2"/>
            </w:pPr>
            <w:r w:rsidRPr="00A85FF8">
              <w:t>3494975,40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6</w:t>
            </w:r>
          </w:p>
        </w:tc>
        <w:tc>
          <w:tcPr>
            <w:tcW w:w="1654" w:type="dxa"/>
            <w:shd w:val="clear" w:color="auto" w:fill="auto"/>
            <w:noWrap/>
            <w:vAlign w:val="center"/>
            <w:hideMark/>
          </w:tcPr>
          <w:p w:rsidR="00944B9C" w:rsidRPr="00A85FF8" w:rsidRDefault="00944B9C" w:rsidP="00A85FF8">
            <w:pPr>
              <w:pStyle w:val="afffff2"/>
            </w:pPr>
            <w:r w:rsidRPr="00A85FF8">
              <w:t>954449,60</w:t>
            </w:r>
          </w:p>
        </w:tc>
        <w:tc>
          <w:tcPr>
            <w:tcW w:w="1518" w:type="dxa"/>
            <w:shd w:val="clear" w:color="auto" w:fill="auto"/>
            <w:noWrap/>
            <w:vAlign w:val="center"/>
            <w:hideMark/>
          </w:tcPr>
          <w:p w:rsidR="00944B9C" w:rsidRPr="00A85FF8" w:rsidRDefault="00944B9C" w:rsidP="00A85FF8">
            <w:pPr>
              <w:pStyle w:val="afffff2"/>
            </w:pPr>
            <w:r w:rsidRPr="00A85FF8">
              <w:t>3494973,40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954449,10</w:t>
            </w:r>
          </w:p>
        </w:tc>
        <w:tc>
          <w:tcPr>
            <w:tcW w:w="1518" w:type="dxa"/>
            <w:shd w:val="clear" w:color="auto" w:fill="auto"/>
            <w:noWrap/>
            <w:vAlign w:val="center"/>
            <w:hideMark/>
          </w:tcPr>
          <w:p w:rsidR="00944B9C" w:rsidRPr="00A85FF8" w:rsidRDefault="00944B9C" w:rsidP="00A85FF8">
            <w:pPr>
              <w:pStyle w:val="afffff2"/>
            </w:pPr>
            <w:r w:rsidRPr="00A85FF8">
              <w:t>3494973,18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954445,86</w:t>
            </w:r>
          </w:p>
        </w:tc>
        <w:tc>
          <w:tcPr>
            <w:tcW w:w="1518" w:type="dxa"/>
            <w:shd w:val="clear" w:color="auto" w:fill="auto"/>
            <w:noWrap/>
            <w:vAlign w:val="center"/>
            <w:hideMark/>
          </w:tcPr>
          <w:p w:rsidR="00944B9C" w:rsidRPr="00A85FF8" w:rsidRDefault="00944B9C" w:rsidP="00A85FF8">
            <w:pPr>
              <w:pStyle w:val="afffff2"/>
            </w:pPr>
            <w:r w:rsidRPr="00A85FF8">
              <w:t>3494984,36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954497,90</w:t>
            </w:r>
          </w:p>
        </w:tc>
        <w:tc>
          <w:tcPr>
            <w:tcW w:w="1518" w:type="dxa"/>
            <w:shd w:val="clear" w:color="auto" w:fill="auto"/>
            <w:noWrap/>
            <w:vAlign w:val="center"/>
            <w:hideMark/>
          </w:tcPr>
          <w:p w:rsidR="00944B9C" w:rsidRPr="00A85FF8" w:rsidRDefault="00944B9C" w:rsidP="00A85FF8">
            <w:pPr>
              <w:pStyle w:val="afffff2"/>
            </w:pPr>
            <w:r w:rsidRPr="00A85FF8">
              <w:t>3495007,83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954445,86</w:t>
            </w:r>
          </w:p>
        </w:tc>
        <w:tc>
          <w:tcPr>
            <w:tcW w:w="1518" w:type="dxa"/>
            <w:shd w:val="clear" w:color="auto" w:fill="auto"/>
            <w:noWrap/>
            <w:vAlign w:val="center"/>
            <w:hideMark/>
          </w:tcPr>
          <w:p w:rsidR="00944B9C" w:rsidRPr="00A85FF8" w:rsidRDefault="00944B9C" w:rsidP="00A85FF8">
            <w:pPr>
              <w:pStyle w:val="afffff2"/>
            </w:pPr>
            <w:r w:rsidRPr="00A85FF8">
              <w:t>3494984,36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954442,32</w:t>
            </w:r>
          </w:p>
        </w:tc>
        <w:tc>
          <w:tcPr>
            <w:tcW w:w="1518" w:type="dxa"/>
            <w:shd w:val="clear" w:color="auto" w:fill="auto"/>
            <w:noWrap/>
            <w:vAlign w:val="center"/>
            <w:hideMark/>
          </w:tcPr>
          <w:p w:rsidR="00944B9C" w:rsidRPr="00A85FF8" w:rsidRDefault="00944B9C" w:rsidP="00A85FF8">
            <w:pPr>
              <w:pStyle w:val="afffff2"/>
            </w:pPr>
            <w:r w:rsidRPr="00A85FF8">
              <w:t>3494999,50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954493,70</w:t>
            </w:r>
          </w:p>
        </w:tc>
        <w:tc>
          <w:tcPr>
            <w:tcW w:w="1518" w:type="dxa"/>
            <w:shd w:val="clear" w:color="auto" w:fill="auto"/>
            <w:noWrap/>
            <w:vAlign w:val="center"/>
            <w:hideMark/>
          </w:tcPr>
          <w:p w:rsidR="00944B9C" w:rsidRPr="00A85FF8" w:rsidRDefault="00944B9C" w:rsidP="00A85FF8">
            <w:pPr>
              <w:pStyle w:val="afffff2"/>
            </w:pPr>
            <w:r w:rsidRPr="00A85FF8">
              <w:t>3495019,74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954495,02</w:t>
            </w:r>
          </w:p>
        </w:tc>
        <w:tc>
          <w:tcPr>
            <w:tcW w:w="1518" w:type="dxa"/>
            <w:shd w:val="clear" w:color="auto" w:fill="auto"/>
            <w:noWrap/>
            <w:vAlign w:val="center"/>
            <w:hideMark/>
          </w:tcPr>
          <w:p w:rsidR="00944B9C" w:rsidRPr="00A85FF8" w:rsidRDefault="00944B9C" w:rsidP="00A85FF8">
            <w:pPr>
              <w:pStyle w:val="afffff2"/>
            </w:pPr>
            <w:r w:rsidRPr="00A85FF8">
              <w:t>3495016,12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954495,88</w:t>
            </w:r>
          </w:p>
        </w:tc>
        <w:tc>
          <w:tcPr>
            <w:tcW w:w="1518" w:type="dxa"/>
            <w:shd w:val="clear" w:color="auto" w:fill="auto"/>
            <w:noWrap/>
            <w:vAlign w:val="center"/>
            <w:hideMark/>
          </w:tcPr>
          <w:p w:rsidR="00944B9C" w:rsidRPr="00A85FF8" w:rsidRDefault="00944B9C" w:rsidP="00A85FF8">
            <w:pPr>
              <w:pStyle w:val="afffff2"/>
            </w:pPr>
            <w:r w:rsidRPr="00A85FF8">
              <w:t>3495013,64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954497,90</w:t>
            </w:r>
          </w:p>
        </w:tc>
        <w:tc>
          <w:tcPr>
            <w:tcW w:w="1518" w:type="dxa"/>
            <w:shd w:val="clear" w:color="auto" w:fill="auto"/>
            <w:noWrap/>
            <w:vAlign w:val="center"/>
            <w:hideMark/>
          </w:tcPr>
          <w:p w:rsidR="00944B9C" w:rsidRPr="00A85FF8" w:rsidRDefault="00944B9C" w:rsidP="00A85FF8">
            <w:pPr>
              <w:pStyle w:val="afffff2"/>
            </w:pPr>
            <w:r w:rsidRPr="00A85FF8">
              <w:t>3495007,83</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954477,08</w:t>
            </w:r>
          </w:p>
        </w:tc>
        <w:tc>
          <w:tcPr>
            <w:tcW w:w="1518" w:type="dxa"/>
            <w:shd w:val="clear" w:color="auto" w:fill="auto"/>
            <w:noWrap/>
            <w:vAlign w:val="center"/>
            <w:hideMark/>
          </w:tcPr>
          <w:p w:rsidR="00944B9C" w:rsidRPr="00A85FF8" w:rsidRDefault="00944B9C" w:rsidP="00A85FF8">
            <w:pPr>
              <w:pStyle w:val="afffff2"/>
            </w:pPr>
            <w:r w:rsidRPr="00A85FF8">
              <w:t>3495062,24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954434,14</w:t>
            </w:r>
          </w:p>
        </w:tc>
        <w:tc>
          <w:tcPr>
            <w:tcW w:w="1518" w:type="dxa"/>
            <w:shd w:val="clear" w:color="auto" w:fill="auto"/>
            <w:noWrap/>
            <w:vAlign w:val="center"/>
            <w:hideMark/>
          </w:tcPr>
          <w:p w:rsidR="00944B9C" w:rsidRPr="00A85FF8" w:rsidRDefault="00944B9C" w:rsidP="00A85FF8">
            <w:pPr>
              <w:pStyle w:val="afffff2"/>
            </w:pPr>
            <w:r w:rsidRPr="00A85FF8">
              <w:t>3495039,82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954432,94</w:t>
            </w:r>
          </w:p>
        </w:tc>
        <w:tc>
          <w:tcPr>
            <w:tcW w:w="1518" w:type="dxa"/>
            <w:shd w:val="clear" w:color="auto" w:fill="auto"/>
            <w:noWrap/>
            <w:vAlign w:val="center"/>
            <w:hideMark/>
          </w:tcPr>
          <w:p w:rsidR="00944B9C" w:rsidRPr="00A85FF8" w:rsidRDefault="00944B9C" w:rsidP="00A85FF8">
            <w:pPr>
              <w:pStyle w:val="afffff2"/>
            </w:pPr>
            <w:r w:rsidRPr="00A85FF8">
              <w:t>3495039,29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954424,32</w:t>
            </w:r>
          </w:p>
        </w:tc>
        <w:tc>
          <w:tcPr>
            <w:tcW w:w="1518" w:type="dxa"/>
            <w:shd w:val="clear" w:color="auto" w:fill="auto"/>
            <w:noWrap/>
            <w:vAlign w:val="center"/>
            <w:hideMark/>
          </w:tcPr>
          <w:p w:rsidR="00944B9C" w:rsidRPr="00A85FF8" w:rsidRDefault="00944B9C" w:rsidP="00A85FF8">
            <w:pPr>
              <w:pStyle w:val="afffff2"/>
            </w:pPr>
            <w:r w:rsidRPr="00A85FF8">
              <w:t>3495071,26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954466,18</w:t>
            </w:r>
          </w:p>
        </w:tc>
        <w:tc>
          <w:tcPr>
            <w:tcW w:w="1518" w:type="dxa"/>
            <w:shd w:val="clear" w:color="auto" w:fill="auto"/>
            <w:noWrap/>
            <w:vAlign w:val="center"/>
            <w:hideMark/>
          </w:tcPr>
          <w:p w:rsidR="00944B9C" w:rsidRPr="00A85FF8" w:rsidRDefault="00944B9C" w:rsidP="00A85FF8">
            <w:pPr>
              <w:pStyle w:val="afffff2"/>
            </w:pPr>
            <w:r w:rsidRPr="00A85FF8">
              <w:t>3495087,30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954469,94</w:t>
            </w:r>
          </w:p>
        </w:tc>
        <w:tc>
          <w:tcPr>
            <w:tcW w:w="1518" w:type="dxa"/>
            <w:shd w:val="clear" w:color="auto" w:fill="auto"/>
            <w:noWrap/>
            <w:vAlign w:val="center"/>
            <w:hideMark/>
          </w:tcPr>
          <w:p w:rsidR="00944B9C" w:rsidRPr="00A85FF8" w:rsidRDefault="00944B9C" w:rsidP="00A85FF8">
            <w:pPr>
              <w:pStyle w:val="afffff2"/>
            </w:pPr>
            <w:r w:rsidRPr="00A85FF8">
              <w:t>3495078,48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954470,44</w:t>
            </w:r>
          </w:p>
        </w:tc>
        <w:tc>
          <w:tcPr>
            <w:tcW w:w="1518" w:type="dxa"/>
            <w:shd w:val="clear" w:color="auto" w:fill="auto"/>
            <w:noWrap/>
            <w:vAlign w:val="center"/>
            <w:hideMark/>
          </w:tcPr>
          <w:p w:rsidR="00944B9C" w:rsidRPr="00A85FF8" w:rsidRDefault="00944B9C" w:rsidP="00A85FF8">
            <w:pPr>
              <w:pStyle w:val="afffff2"/>
            </w:pPr>
            <w:r w:rsidRPr="00A85FF8">
              <w:t>3495077,38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954475,10</w:t>
            </w:r>
          </w:p>
        </w:tc>
        <w:tc>
          <w:tcPr>
            <w:tcW w:w="1518" w:type="dxa"/>
            <w:shd w:val="clear" w:color="auto" w:fill="auto"/>
            <w:noWrap/>
            <w:vAlign w:val="center"/>
            <w:hideMark/>
          </w:tcPr>
          <w:p w:rsidR="00944B9C" w:rsidRPr="00A85FF8" w:rsidRDefault="00944B9C" w:rsidP="00A85FF8">
            <w:pPr>
              <w:pStyle w:val="afffff2"/>
            </w:pPr>
            <w:r w:rsidRPr="00A85FF8">
              <w:t>3495067,08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954475,92</w:t>
            </w:r>
          </w:p>
        </w:tc>
        <w:tc>
          <w:tcPr>
            <w:tcW w:w="1518" w:type="dxa"/>
            <w:shd w:val="clear" w:color="auto" w:fill="auto"/>
            <w:noWrap/>
            <w:vAlign w:val="center"/>
            <w:hideMark/>
          </w:tcPr>
          <w:p w:rsidR="00944B9C" w:rsidRPr="00A85FF8" w:rsidRDefault="00944B9C" w:rsidP="00A85FF8">
            <w:pPr>
              <w:pStyle w:val="afffff2"/>
            </w:pPr>
            <w:r w:rsidRPr="00A85FF8">
              <w:t>3495065,26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954477,08</w:t>
            </w:r>
          </w:p>
        </w:tc>
        <w:tc>
          <w:tcPr>
            <w:tcW w:w="1518" w:type="dxa"/>
            <w:shd w:val="clear" w:color="auto" w:fill="auto"/>
            <w:noWrap/>
            <w:vAlign w:val="center"/>
            <w:hideMark/>
          </w:tcPr>
          <w:p w:rsidR="00944B9C" w:rsidRPr="00A85FF8" w:rsidRDefault="00944B9C" w:rsidP="00A85FF8">
            <w:pPr>
              <w:pStyle w:val="afffff2"/>
            </w:pPr>
            <w:r w:rsidRPr="00A85FF8">
              <w:t>3495062,24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954417,46</w:t>
            </w:r>
          </w:p>
        </w:tc>
        <w:tc>
          <w:tcPr>
            <w:tcW w:w="1518" w:type="dxa"/>
            <w:shd w:val="clear" w:color="auto" w:fill="auto"/>
            <w:noWrap/>
            <w:vAlign w:val="center"/>
            <w:hideMark/>
          </w:tcPr>
          <w:p w:rsidR="00944B9C" w:rsidRPr="00A85FF8" w:rsidRDefault="00944B9C" w:rsidP="00A85FF8">
            <w:pPr>
              <w:pStyle w:val="afffff2"/>
            </w:pPr>
            <w:r w:rsidRPr="00A85FF8">
              <w:t>3495059,22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954367,10</w:t>
            </w:r>
          </w:p>
        </w:tc>
        <w:tc>
          <w:tcPr>
            <w:tcW w:w="1518" w:type="dxa"/>
            <w:shd w:val="clear" w:color="auto" w:fill="auto"/>
            <w:noWrap/>
            <w:vAlign w:val="center"/>
            <w:hideMark/>
          </w:tcPr>
          <w:p w:rsidR="00944B9C" w:rsidRPr="00A85FF8" w:rsidRDefault="00944B9C" w:rsidP="00A85FF8">
            <w:pPr>
              <w:pStyle w:val="afffff2"/>
            </w:pPr>
            <w:r w:rsidRPr="00A85FF8">
              <w:t>3495043,90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954362,42</w:t>
            </w:r>
          </w:p>
        </w:tc>
        <w:tc>
          <w:tcPr>
            <w:tcW w:w="1518" w:type="dxa"/>
            <w:shd w:val="clear" w:color="auto" w:fill="auto"/>
            <w:noWrap/>
            <w:vAlign w:val="center"/>
            <w:hideMark/>
          </w:tcPr>
          <w:p w:rsidR="00944B9C" w:rsidRPr="00A85FF8" w:rsidRDefault="00944B9C" w:rsidP="00A85FF8">
            <w:pPr>
              <w:pStyle w:val="afffff2"/>
            </w:pPr>
            <w:r w:rsidRPr="00A85FF8">
              <w:t>3495060,84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954383,26</w:t>
            </w:r>
          </w:p>
        </w:tc>
        <w:tc>
          <w:tcPr>
            <w:tcW w:w="1518" w:type="dxa"/>
            <w:shd w:val="clear" w:color="auto" w:fill="auto"/>
            <w:noWrap/>
            <w:vAlign w:val="center"/>
            <w:hideMark/>
          </w:tcPr>
          <w:p w:rsidR="00944B9C" w:rsidRPr="00A85FF8" w:rsidRDefault="00944B9C" w:rsidP="00A85FF8">
            <w:pPr>
              <w:pStyle w:val="afffff2"/>
            </w:pPr>
            <w:r w:rsidRPr="00A85FF8">
              <w:t>3495070,62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954412,30</w:t>
            </w:r>
          </w:p>
        </w:tc>
        <w:tc>
          <w:tcPr>
            <w:tcW w:w="1518" w:type="dxa"/>
            <w:shd w:val="clear" w:color="auto" w:fill="auto"/>
            <w:noWrap/>
            <w:vAlign w:val="center"/>
            <w:hideMark/>
          </w:tcPr>
          <w:p w:rsidR="00944B9C" w:rsidRPr="00A85FF8" w:rsidRDefault="00944B9C" w:rsidP="00A85FF8">
            <w:pPr>
              <w:pStyle w:val="afffff2"/>
            </w:pPr>
            <w:r w:rsidRPr="00A85FF8">
              <w:t>3495075,50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954417,46</w:t>
            </w:r>
          </w:p>
        </w:tc>
        <w:tc>
          <w:tcPr>
            <w:tcW w:w="1518" w:type="dxa"/>
            <w:shd w:val="clear" w:color="auto" w:fill="auto"/>
            <w:noWrap/>
            <w:vAlign w:val="center"/>
            <w:hideMark/>
          </w:tcPr>
          <w:p w:rsidR="00944B9C" w:rsidRPr="00A85FF8" w:rsidRDefault="00944B9C" w:rsidP="00A85FF8">
            <w:pPr>
              <w:pStyle w:val="afffff2"/>
            </w:pPr>
            <w:r w:rsidRPr="00A85FF8">
              <w:t>3495059,22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954428,08</w:t>
            </w:r>
          </w:p>
        </w:tc>
        <w:tc>
          <w:tcPr>
            <w:tcW w:w="1518" w:type="dxa"/>
            <w:shd w:val="clear" w:color="auto" w:fill="auto"/>
            <w:noWrap/>
            <w:vAlign w:val="center"/>
            <w:hideMark/>
          </w:tcPr>
          <w:p w:rsidR="00944B9C" w:rsidRPr="00A85FF8" w:rsidRDefault="00944B9C" w:rsidP="00A85FF8">
            <w:pPr>
              <w:pStyle w:val="afffff2"/>
            </w:pPr>
            <w:r w:rsidRPr="00A85FF8">
              <w:t>3495025,64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954426,72</w:t>
            </w:r>
          </w:p>
        </w:tc>
        <w:tc>
          <w:tcPr>
            <w:tcW w:w="1518" w:type="dxa"/>
            <w:shd w:val="clear" w:color="auto" w:fill="auto"/>
            <w:noWrap/>
            <w:vAlign w:val="center"/>
            <w:hideMark/>
          </w:tcPr>
          <w:p w:rsidR="00944B9C" w:rsidRPr="00A85FF8" w:rsidRDefault="00944B9C" w:rsidP="00A85FF8">
            <w:pPr>
              <w:pStyle w:val="afffff2"/>
            </w:pPr>
            <w:r w:rsidRPr="00A85FF8">
              <w:t>3495025,14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954392,66</w:t>
            </w:r>
          </w:p>
        </w:tc>
        <w:tc>
          <w:tcPr>
            <w:tcW w:w="1518" w:type="dxa"/>
            <w:shd w:val="clear" w:color="auto" w:fill="auto"/>
            <w:noWrap/>
            <w:vAlign w:val="center"/>
            <w:hideMark/>
          </w:tcPr>
          <w:p w:rsidR="00944B9C" w:rsidRPr="00A85FF8" w:rsidRDefault="00944B9C" w:rsidP="00A85FF8">
            <w:pPr>
              <w:pStyle w:val="afffff2"/>
            </w:pPr>
            <w:r w:rsidRPr="00A85FF8">
              <w:t>3495012,50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954382,82</w:t>
            </w:r>
          </w:p>
        </w:tc>
        <w:tc>
          <w:tcPr>
            <w:tcW w:w="1518" w:type="dxa"/>
            <w:shd w:val="clear" w:color="auto" w:fill="auto"/>
            <w:noWrap/>
            <w:vAlign w:val="center"/>
            <w:hideMark/>
          </w:tcPr>
          <w:p w:rsidR="00944B9C" w:rsidRPr="00A85FF8" w:rsidRDefault="00944B9C" w:rsidP="00A85FF8">
            <w:pPr>
              <w:pStyle w:val="afffff2"/>
            </w:pPr>
            <w:r w:rsidRPr="00A85FF8">
              <w:t>3495009,04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954381,94</w:t>
            </w:r>
          </w:p>
        </w:tc>
        <w:tc>
          <w:tcPr>
            <w:tcW w:w="1518" w:type="dxa"/>
            <w:shd w:val="clear" w:color="auto" w:fill="auto"/>
            <w:noWrap/>
            <w:vAlign w:val="center"/>
            <w:hideMark/>
          </w:tcPr>
          <w:p w:rsidR="00944B9C" w:rsidRPr="00A85FF8" w:rsidRDefault="00944B9C" w:rsidP="00A85FF8">
            <w:pPr>
              <w:pStyle w:val="afffff2"/>
            </w:pPr>
            <w:r w:rsidRPr="00A85FF8">
              <w:t>3495008,74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954371,82</w:t>
            </w:r>
          </w:p>
        </w:tc>
        <w:tc>
          <w:tcPr>
            <w:tcW w:w="1518" w:type="dxa"/>
            <w:shd w:val="clear" w:color="auto" w:fill="auto"/>
            <w:noWrap/>
            <w:vAlign w:val="center"/>
            <w:hideMark/>
          </w:tcPr>
          <w:p w:rsidR="00944B9C" w:rsidRPr="00A85FF8" w:rsidRDefault="00944B9C" w:rsidP="00A85FF8">
            <w:pPr>
              <w:pStyle w:val="afffff2"/>
            </w:pPr>
            <w:r w:rsidRPr="00A85FF8">
              <w:t>3495034,42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954396,62</w:t>
            </w:r>
          </w:p>
        </w:tc>
        <w:tc>
          <w:tcPr>
            <w:tcW w:w="1518" w:type="dxa"/>
            <w:shd w:val="clear" w:color="auto" w:fill="auto"/>
            <w:noWrap/>
            <w:vAlign w:val="center"/>
            <w:hideMark/>
          </w:tcPr>
          <w:p w:rsidR="00944B9C" w:rsidRPr="00A85FF8" w:rsidRDefault="00944B9C" w:rsidP="00A85FF8">
            <w:pPr>
              <w:pStyle w:val="afffff2"/>
            </w:pPr>
            <w:r w:rsidRPr="00A85FF8">
              <w:t>3495041,34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954400,96</w:t>
            </w:r>
          </w:p>
        </w:tc>
        <w:tc>
          <w:tcPr>
            <w:tcW w:w="1518" w:type="dxa"/>
            <w:shd w:val="clear" w:color="auto" w:fill="auto"/>
            <w:noWrap/>
            <w:vAlign w:val="center"/>
            <w:hideMark/>
          </w:tcPr>
          <w:p w:rsidR="00944B9C" w:rsidRPr="00A85FF8" w:rsidRDefault="00944B9C" w:rsidP="00A85FF8">
            <w:pPr>
              <w:pStyle w:val="afffff2"/>
            </w:pPr>
            <w:r w:rsidRPr="00A85FF8">
              <w:t>3495042,54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954421,00</w:t>
            </w:r>
          </w:p>
        </w:tc>
        <w:tc>
          <w:tcPr>
            <w:tcW w:w="1518" w:type="dxa"/>
            <w:shd w:val="clear" w:color="auto" w:fill="auto"/>
            <w:noWrap/>
            <w:vAlign w:val="center"/>
            <w:hideMark/>
          </w:tcPr>
          <w:p w:rsidR="00944B9C" w:rsidRPr="00A85FF8" w:rsidRDefault="00944B9C" w:rsidP="00A85FF8">
            <w:pPr>
              <w:pStyle w:val="afffff2"/>
            </w:pPr>
            <w:r w:rsidRPr="00A85FF8">
              <w:t>3495048,12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954428,08</w:t>
            </w:r>
          </w:p>
        </w:tc>
        <w:tc>
          <w:tcPr>
            <w:tcW w:w="1518" w:type="dxa"/>
            <w:shd w:val="clear" w:color="auto" w:fill="auto"/>
            <w:noWrap/>
            <w:vAlign w:val="center"/>
            <w:hideMark/>
          </w:tcPr>
          <w:p w:rsidR="00944B9C" w:rsidRPr="00A85FF8" w:rsidRDefault="00944B9C" w:rsidP="00A85FF8">
            <w:pPr>
              <w:pStyle w:val="afffff2"/>
            </w:pPr>
            <w:r w:rsidRPr="00A85FF8">
              <w:t>3495025,64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954361,68</w:t>
            </w:r>
          </w:p>
        </w:tc>
        <w:tc>
          <w:tcPr>
            <w:tcW w:w="1518" w:type="dxa"/>
            <w:shd w:val="clear" w:color="auto" w:fill="auto"/>
            <w:noWrap/>
            <w:vAlign w:val="center"/>
            <w:hideMark/>
          </w:tcPr>
          <w:p w:rsidR="00944B9C" w:rsidRPr="00A85FF8" w:rsidRDefault="00944B9C" w:rsidP="00A85FF8">
            <w:pPr>
              <w:pStyle w:val="afffff2"/>
            </w:pPr>
            <w:r w:rsidRPr="00A85FF8">
              <w:t>3494975,76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954360,74</w:t>
            </w:r>
          </w:p>
        </w:tc>
        <w:tc>
          <w:tcPr>
            <w:tcW w:w="1518" w:type="dxa"/>
            <w:shd w:val="clear" w:color="auto" w:fill="auto"/>
            <w:noWrap/>
            <w:vAlign w:val="center"/>
            <w:hideMark/>
          </w:tcPr>
          <w:p w:rsidR="00944B9C" w:rsidRPr="00A85FF8" w:rsidRDefault="00944B9C" w:rsidP="00A85FF8">
            <w:pPr>
              <w:pStyle w:val="afffff2"/>
            </w:pPr>
            <w:r w:rsidRPr="00A85FF8">
              <w:t>3494977,95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954368,61</w:t>
            </w:r>
          </w:p>
        </w:tc>
        <w:tc>
          <w:tcPr>
            <w:tcW w:w="1518" w:type="dxa"/>
            <w:shd w:val="clear" w:color="auto" w:fill="auto"/>
            <w:noWrap/>
            <w:vAlign w:val="center"/>
            <w:hideMark/>
          </w:tcPr>
          <w:p w:rsidR="00944B9C" w:rsidRPr="00A85FF8" w:rsidRDefault="00944B9C" w:rsidP="00A85FF8">
            <w:pPr>
              <w:pStyle w:val="afffff2"/>
            </w:pPr>
            <w:r w:rsidRPr="00A85FF8">
              <w:t>3494981,01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954364,46</w:t>
            </w:r>
          </w:p>
        </w:tc>
        <w:tc>
          <w:tcPr>
            <w:tcW w:w="1518" w:type="dxa"/>
            <w:shd w:val="clear" w:color="auto" w:fill="auto"/>
            <w:noWrap/>
            <w:vAlign w:val="center"/>
            <w:hideMark/>
          </w:tcPr>
          <w:p w:rsidR="00944B9C" w:rsidRPr="00A85FF8" w:rsidRDefault="00944B9C" w:rsidP="00A85FF8">
            <w:pPr>
              <w:pStyle w:val="afffff2"/>
            </w:pPr>
            <w:r w:rsidRPr="00A85FF8">
              <w:t>3494988,34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954365,17</w:t>
            </w:r>
          </w:p>
        </w:tc>
        <w:tc>
          <w:tcPr>
            <w:tcW w:w="1518" w:type="dxa"/>
            <w:shd w:val="clear" w:color="auto" w:fill="auto"/>
            <w:noWrap/>
            <w:vAlign w:val="center"/>
            <w:hideMark/>
          </w:tcPr>
          <w:p w:rsidR="00944B9C" w:rsidRPr="00A85FF8" w:rsidRDefault="00944B9C" w:rsidP="00A85FF8">
            <w:pPr>
              <w:pStyle w:val="afffff2"/>
            </w:pPr>
            <w:r w:rsidRPr="00A85FF8">
              <w:t>3494988,56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954386,30</w:t>
            </w:r>
          </w:p>
        </w:tc>
        <w:tc>
          <w:tcPr>
            <w:tcW w:w="1518" w:type="dxa"/>
            <w:shd w:val="clear" w:color="auto" w:fill="auto"/>
            <w:noWrap/>
            <w:vAlign w:val="center"/>
            <w:hideMark/>
          </w:tcPr>
          <w:p w:rsidR="00944B9C" w:rsidRPr="00A85FF8" w:rsidRDefault="00944B9C" w:rsidP="00A85FF8">
            <w:pPr>
              <w:pStyle w:val="afffff2"/>
            </w:pPr>
            <w:r w:rsidRPr="00A85FF8">
              <w:t>3494995,16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954397,44</w:t>
            </w:r>
          </w:p>
        </w:tc>
        <w:tc>
          <w:tcPr>
            <w:tcW w:w="1518" w:type="dxa"/>
            <w:shd w:val="clear" w:color="auto" w:fill="auto"/>
            <w:noWrap/>
            <w:vAlign w:val="center"/>
            <w:hideMark/>
          </w:tcPr>
          <w:p w:rsidR="00944B9C" w:rsidRPr="00A85FF8" w:rsidRDefault="00944B9C" w:rsidP="00A85FF8">
            <w:pPr>
              <w:pStyle w:val="afffff2"/>
            </w:pPr>
            <w:r w:rsidRPr="00A85FF8">
              <w:t>3494998,62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954429,32</w:t>
            </w:r>
          </w:p>
        </w:tc>
        <w:tc>
          <w:tcPr>
            <w:tcW w:w="1518" w:type="dxa"/>
            <w:shd w:val="clear" w:color="auto" w:fill="auto"/>
            <w:noWrap/>
            <w:vAlign w:val="center"/>
            <w:hideMark/>
          </w:tcPr>
          <w:p w:rsidR="00944B9C" w:rsidRPr="00A85FF8" w:rsidRDefault="00944B9C" w:rsidP="00A85FF8">
            <w:pPr>
              <w:pStyle w:val="afffff2"/>
            </w:pPr>
            <w:r w:rsidRPr="00A85FF8">
              <w:t>3495009,06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954432,37</w:t>
            </w:r>
          </w:p>
        </w:tc>
        <w:tc>
          <w:tcPr>
            <w:tcW w:w="1518" w:type="dxa"/>
            <w:shd w:val="clear" w:color="auto" w:fill="auto"/>
            <w:noWrap/>
            <w:vAlign w:val="center"/>
            <w:hideMark/>
          </w:tcPr>
          <w:p w:rsidR="00944B9C" w:rsidRPr="00A85FF8" w:rsidRDefault="00944B9C" w:rsidP="00A85FF8">
            <w:pPr>
              <w:pStyle w:val="afffff2"/>
            </w:pPr>
            <w:r w:rsidRPr="00A85FF8">
              <w:t>3494995,34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1</w:t>
            </w:r>
          </w:p>
        </w:tc>
        <w:tc>
          <w:tcPr>
            <w:tcW w:w="1654" w:type="dxa"/>
            <w:shd w:val="clear" w:color="auto" w:fill="auto"/>
            <w:noWrap/>
            <w:vAlign w:val="center"/>
            <w:hideMark/>
          </w:tcPr>
          <w:p w:rsidR="00944B9C" w:rsidRPr="00A85FF8" w:rsidRDefault="00944B9C" w:rsidP="00A85FF8">
            <w:pPr>
              <w:pStyle w:val="afffff2"/>
            </w:pPr>
            <w:r w:rsidRPr="00A85FF8">
              <w:t>954361,68</w:t>
            </w:r>
          </w:p>
        </w:tc>
        <w:tc>
          <w:tcPr>
            <w:tcW w:w="1518" w:type="dxa"/>
            <w:shd w:val="clear" w:color="auto" w:fill="auto"/>
            <w:noWrap/>
            <w:vAlign w:val="center"/>
            <w:hideMark/>
          </w:tcPr>
          <w:p w:rsidR="00944B9C" w:rsidRPr="00A85FF8" w:rsidRDefault="00944B9C" w:rsidP="00A85FF8">
            <w:pPr>
              <w:pStyle w:val="afffff2"/>
            </w:pPr>
            <w:r w:rsidRPr="00A85FF8">
              <w:t>3494975,76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954366,39</w:t>
            </w:r>
          </w:p>
        </w:tc>
        <w:tc>
          <w:tcPr>
            <w:tcW w:w="1518" w:type="dxa"/>
            <w:shd w:val="clear" w:color="auto" w:fill="auto"/>
            <w:noWrap/>
            <w:vAlign w:val="center"/>
            <w:hideMark/>
          </w:tcPr>
          <w:p w:rsidR="00944B9C" w:rsidRPr="00A85FF8" w:rsidRDefault="00944B9C" w:rsidP="00A85FF8">
            <w:pPr>
              <w:pStyle w:val="afffff2"/>
            </w:pPr>
            <w:r w:rsidRPr="00A85FF8">
              <w:t>3494964,79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954366,15</w:t>
            </w:r>
          </w:p>
        </w:tc>
        <w:tc>
          <w:tcPr>
            <w:tcW w:w="1518" w:type="dxa"/>
            <w:shd w:val="clear" w:color="auto" w:fill="auto"/>
            <w:noWrap/>
            <w:vAlign w:val="center"/>
            <w:hideMark/>
          </w:tcPr>
          <w:p w:rsidR="00944B9C" w:rsidRPr="00A85FF8" w:rsidRDefault="00944B9C" w:rsidP="00A85FF8">
            <w:pPr>
              <w:pStyle w:val="afffff2"/>
            </w:pPr>
            <w:r w:rsidRPr="00A85FF8">
              <w:t>3494965,32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954361,68</w:t>
            </w:r>
          </w:p>
        </w:tc>
        <w:tc>
          <w:tcPr>
            <w:tcW w:w="1518" w:type="dxa"/>
            <w:shd w:val="clear" w:color="auto" w:fill="auto"/>
            <w:noWrap/>
            <w:vAlign w:val="center"/>
            <w:hideMark/>
          </w:tcPr>
          <w:p w:rsidR="00944B9C" w:rsidRPr="00A85FF8" w:rsidRDefault="00944B9C" w:rsidP="00A85FF8">
            <w:pPr>
              <w:pStyle w:val="afffff2"/>
            </w:pPr>
            <w:r w:rsidRPr="00A85FF8">
              <w:t>3494975,76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954432,37</w:t>
            </w:r>
          </w:p>
        </w:tc>
        <w:tc>
          <w:tcPr>
            <w:tcW w:w="1518" w:type="dxa"/>
            <w:shd w:val="clear" w:color="auto" w:fill="auto"/>
            <w:noWrap/>
            <w:vAlign w:val="center"/>
            <w:hideMark/>
          </w:tcPr>
          <w:p w:rsidR="00944B9C" w:rsidRPr="00A85FF8" w:rsidRDefault="00944B9C" w:rsidP="00A85FF8">
            <w:pPr>
              <w:pStyle w:val="afffff2"/>
            </w:pPr>
            <w:r w:rsidRPr="00A85FF8">
              <w:t>3494995,34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954435,48</w:t>
            </w:r>
          </w:p>
        </w:tc>
        <w:tc>
          <w:tcPr>
            <w:tcW w:w="1518" w:type="dxa"/>
            <w:shd w:val="clear" w:color="auto" w:fill="auto"/>
            <w:noWrap/>
            <w:vAlign w:val="center"/>
            <w:hideMark/>
          </w:tcPr>
          <w:p w:rsidR="00944B9C" w:rsidRPr="00A85FF8" w:rsidRDefault="00944B9C" w:rsidP="00A85FF8">
            <w:pPr>
              <w:pStyle w:val="afffff2"/>
            </w:pPr>
            <w:r w:rsidRPr="00A85FF8">
              <w:t>3494981,48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954366,39</w:t>
            </w:r>
          </w:p>
        </w:tc>
        <w:tc>
          <w:tcPr>
            <w:tcW w:w="1518" w:type="dxa"/>
            <w:shd w:val="clear" w:color="auto" w:fill="auto"/>
            <w:noWrap/>
            <w:vAlign w:val="center"/>
            <w:hideMark/>
          </w:tcPr>
          <w:p w:rsidR="00944B9C" w:rsidRPr="00A85FF8" w:rsidRDefault="00944B9C" w:rsidP="00A85FF8">
            <w:pPr>
              <w:pStyle w:val="afffff2"/>
            </w:pPr>
            <w:r w:rsidRPr="00A85FF8">
              <w:t>3494964,79</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954366,39</w:t>
            </w:r>
          </w:p>
        </w:tc>
        <w:tc>
          <w:tcPr>
            <w:tcW w:w="1518" w:type="dxa"/>
            <w:shd w:val="clear" w:color="auto" w:fill="auto"/>
            <w:noWrap/>
            <w:vAlign w:val="center"/>
            <w:hideMark/>
          </w:tcPr>
          <w:p w:rsidR="00944B9C" w:rsidRPr="00A85FF8" w:rsidRDefault="00944B9C" w:rsidP="00A85FF8">
            <w:pPr>
              <w:pStyle w:val="afffff2"/>
            </w:pPr>
            <w:r w:rsidRPr="00A85FF8">
              <w:t>3494964,79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954435,48</w:t>
            </w:r>
          </w:p>
        </w:tc>
        <w:tc>
          <w:tcPr>
            <w:tcW w:w="1518" w:type="dxa"/>
            <w:shd w:val="clear" w:color="auto" w:fill="auto"/>
            <w:noWrap/>
            <w:vAlign w:val="center"/>
            <w:hideMark/>
          </w:tcPr>
          <w:p w:rsidR="00944B9C" w:rsidRPr="00A85FF8" w:rsidRDefault="00944B9C" w:rsidP="00A85FF8">
            <w:pPr>
              <w:pStyle w:val="afffff2"/>
            </w:pPr>
            <w:r w:rsidRPr="00A85FF8">
              <w:t>3494981,48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954440,16</w:t>
            </w:r>
          </w:p>
        </w:tc>
        <w:tc>
          <w:tcPr>
            <w:tcW w:w="1518" w:type="dxa"/>
            <w:shd w:val="clear" w:color="auto" w:fill="auto"/>
            <w:noWrap/>
            <w:vAlign w:val="center"/>
            <w:hideMark/>
          </w:tcPr>
          <w:p w:rsidR="00944B9C" w:rsidRPr="00A85FF8" w:rsidRDefault="00944B9C" w:rsidP="00A85FF8">
            <w:pPr>
              <w:pStyle w:val="afffff2"/>
            </w:pPr>
            <w:r w:rsidRPr="00A85FF8">
              <w:t>3494969,60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954372,01</w:t>
            </w:r>
          </w:p>
        </w:tc>
        <w:tc>
          <w:tcPr>
            <w:tcW w:w="1518" w:type="dxa"/>
            <w:shd w:val="clear" w:color="auto" w:fill="auto"/>
            <w:noWrap/>
            <w:vAlign w:val="center"/>
            <w:hideMark/>
          </w:tcPr>
          <w:p w:rsidR="00944B9C" w:rsidRPr="00A85FF8" w:rsidRDefault="00944B9C" w:rsidP="00A85FF8">
            <w:pPr>
              <w:pStyle w:val="afffff2"/>
            </w:pPr>
            <w:r w:rsidRPr="00A85FF8">
              <w:t>3494952,30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954366,39</w:t>
            </w:r>
          </w:p>
        </w:tc>
        <w:tc>
          <w:tcPr>
            <w:tcW w:w="1518" w:type="dxa"/>
            <w:shd w:val="clear" w:color="auto" w:fill="auto"/>
            <w:noWrap/>
            <w:vAlign w:val="center"/>
            <w:hideMark/>
          </w:tcPr>
          <w:p w:rsidR="00944B9C" w:rsidRPr="00A85FF8" w:rsidRDefault="00944B9C" w:rsidP="00A85FF8">
            <w:pPr>
              <w:pStyle w:val="afffff2"/>
            </w:pPr>
            <w:r w:rsidRPr="00A85FF8">
              <w:t>3494964,79</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954382,86</w:t>
            </w:r>
          </w:p>
        </w:tc>
        <w:tc>
          <w:tcPr>
            <w:tcW w:w="1518" w:type="dxa"/>
            <w:shd w:val="clear" w:color="auto" w:fill="auto"/>
            <w:noWrap/>
            <w:vAlign w:val="center"/>
            <w:hideMark/>
          </w:tcPr>
          <w:p w:rsidR="00944B9C" w:rsidRPr="00A85FF8" w:rsidRDefault="00944B9C" w:rsidP="00A85FF8">
            <w:pPr>
              <w:pStyle w:val="afffff2"/>
            </w:pPr>
            <w:r w:rsidRPr="00A85FF8">
              <w:t>3494931,27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954380,41</w:t>
            </w:r>
          </w:p>
        </w:tc>
        <w:tc>
          <w:tcPr>
            <w:tcW w:w="1518" w:type="dxa"/>
            <w:shd w:val="clear" w:color="auto" w:fill="auto"/>
            <w:noWrap/>
            <w:vAlign w:val="center"/>
            <w:hideMark/>
          </w:tcPr>
          <w:p w:rsidR="00944B9C" w:rsidRPr="00A85FF8" w:rsidRDefault="00944B9C" w:rsidP="00A85FF8">
            <w:pPr>
              <w:pStyle w:val="afffff2"/>
            </w:pPr>
            <w:r w:rsidRPr="00A85FF8">
              <w:t>3494936,87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954374,68</w:t>
            </w:r>
          </w:p>
        </w:tc>
        <w:tc>
          <w:tcPr>
            <w:tcW w:w="1518" w:type="dxa"/>
            <w:shd w:val="clear" w:color="auto" w:fill="auto"/>
            <w:noWrap/>
            <w:vAlign w:val="center"/>
            <w:hideMark/>
          </w:tcPr>
          <w:p w:rsidR="00944B9C" w:rsidRPr="00A85FF8" w:rsidRDefault="00944B9C" w:rsidP="00A85FF8">
            <w:pPr>
              <w:pStyle w:val="afffff2"/>
            </w:pPr>
            <w:r w:rsidRPr="00A85FF8">
              <w:t>3494946,37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954372,01</w:t>
            </w:r>
          </w:p>
        </w:tc>
        <w:tc>
          <w:tcPr>
            <w:tcW w:w="1518" w:type="dxa"/>
            <w:shd w:val="clear" w:color="auto" w:fill="auto"/>
            <w:noWrap/>
            <w:vAlign w:val="center"/>
            <w:hideMark/>
          </w:tcPr>
          <w:p w:rsidR="00944B9C" w:rsidRPr="00A85FF8" w:rsidRDefault="00944B9C" w:rsidP="00A85FF8">
            <w:pPr>
              <w:pStyle w:val="afffff2"/>
            </w:pPr>
            <w:r w:rsidRPr="00A85FF8">
              <w:t>3494952,30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954440,16</w:t>
            </w:r>
          </w:p>
        </w:tc>
        <w:tc>
          <w:tcPr>
            <w:tcW w:w="1518" w:type="dxa"/>
            <w:shd w:val="clear" w:color="auto" w:fill="auto"/>
            <w:noWrap/>
            <w:vAlign w:val="center"/>
            <w:hideMark/>
          </w:tcPr>
          <w:p w:rsidR="00944B9C" w:rsidRPr="00A85FF8" w:rsidRDefault="00944B9C" w:rsidP="00A85FF8">
            <w:pPr>
              <w:pStyle w:val="afffff2"/>
            </w:pPr>
            <w:r w:rsidRPr="00A85FF8">
              <w:t>3494969,60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954446,02</w:t>
            </w:r>
          </w:p>
        </w:tc>
        <w:tc>
          <w:tcPr>
            <w:tcW w:w="1518" w:type="dxa"/>
            <w:shd w:val="clear" w:color="auto" w:fill="auto"/>
            <w:noWrap/>
            <w:vAlign w:val="center"/>
            <w:hideMark/>
          </w:tcPr>
          <w:p w:rsidR="00944B9C" w:rsidRPr="00A85FF8" w:rsidRDefault="00944B9C" w:rsidP="00A85FF8">
            <w:pPr>
              <w:pStyle w:val="afffff2"/>
            </w:pPr>
            <w:r w:rsidRPr="00A85FF8">
              <w:t>3494954,05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954382,86</w:t>
            </w:r>
          </w:p>
        </w:tc>
        <w:tc>
          <w:tcPr>
            <w:tcW w:w="1518" w:type="dxa"/>
            <w:shd w:val="clear" w:color="auto" w:fill="auto"/>
            <w:noWrap/>
            <w:vAlign w:val="center"/>
            <w:hideMark/>
          </w:tcPr>
          <w:p w:rsidR="00944B9C" w:rsidRPr="00A85FF8" w:rsidRDefault="00944B9C" w:rsidP="00A85FF8">
            <w:pPr>
              <w:pStyle w:val="afffff2"/>
            </w:pPr>
            <w:r w:rsidRPr="00A85FF8">
              <w:t>3494931,27</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954450,76</w:t>
            </w:r>
          </w:p>
        </w:tc>
        <w:tc>
          <w:tcPr>
            <w:tcW w:w="1518" w:type="dxa"/>
            <w:shd w:val="clear" w:color="auto" w:fill="auto"/>
            <w:noWrap/>
            <w:vAlign w:val="center"/>
            <w:hideMark/>
          </w:tcPr>
          <w:p w:rsidR="00944B9C" w:rsidRPr="00A85FF8" w:rsidRDefault="00944B9C" w:rsidP="00A85FF8">
            <w:pPr>
              <w:pStyle w:val="afffff2"/>
            </w:pPr>
            <w:r w:rsidRPr="00A85FF8">
              <w:t>3494938,72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954385,94</w:t>
            </w:r>
          </w:p>
        </w:tc>
        <w:tc>
          <w:tcPr>
            <w:tcW w:w="1518" w:type="dxa"/>
            <w:shd w:val="clear" w:color="auto" w:fill="auto"/>
            <w:noWrap/>
            <w:vAlign w:val="center"/>
            <w:hideMark/>
          </w:tcPr>
          <w:p w:rsidR="00944B9C" w:rsidRPr="00A85FF8" w:rsidRDefault="00944B9C" w:rsidP="00A85FF8">
            <w:pPr>
              <w:pStyle w:val="afffff2"/>
            </w:pPr>
            <w:r w:rsidRPr="00A85FF8">
              <w:t>3494913,53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954378,58</w:t>
            </w:r>
          </w:p>
        </w:tc>
        <w:tc>
          <w:tcPr>
            <w:tcW w:w="1518" w:type="dxa"/>
            <w:shd w:val="clear" w:color="auto" w:fill="auto"/>
            <w:noWrap/>
            <w:vAlign w:val="center"/>
            <w:hideMark/>
          </w:tcPr>
          <w:p w:rsidR="00944B9C" w:rsidRPr="00A85FF8" w:rsidRDefault="00944B9C" w:rsidP="00A85FF8">
            <w:pPr>
              <w:pStyle w:val="afffff2"/>
            </w:pPr>
            <w:r w:rsidRPr="00A85FF8">
              <w:t>3494928,80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954378,14</w:t>
            </w:r>
          </w:p>
        </w:tc>
        <w:tc>
          <w:tcPr>
            <w:tcW w:w="1518" w:type="dxa"/>
            <w:shd w:val="clear" w:color="auto" w:fill="auto"/>
            <w:noWrap/>
            <w:vAlign w:val="center"/>
            <w:hideMark/>
          </w:tcPr>
          <w:p w:rsidR="00944B9C" w:rsidRPr="00A85FF8" w:rsidRDefault="00944B9C" w:rsidP="00A85FF8">
            <w:pPr>
              <w:pStyle w:val="afffff2"/>
            </w:pPr>
            <w:r w:rsidRPr="00A85FF8">
              <w:t>3494929,55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954382,86</w:t>
            </w:r>
          </w:p>
        </w:tc>
        <w:tc>
          <w:tcPr>
            <w:tcW w:w="1518" w:type="dxa"/>
            <w:shd w:val="clear" w:color="auto" w:fill="auto"/>
            <w:noWrap/>
            <w:vAlign w:val="center"/>
            <w:hideMark/>
          </w:tcPr>
          <w:p w:rsidR="00944B9C" w:rsidRPr="00A85FF8" w:rsidRDefault="00944B9C" w:rsidP="00A85FF8">
            <w:pPr>
              <w:pStyle w:val="afffff2"/>
            </w:pPr>
            <w:r w:rsidRPr="00A85FF8">
              <w:t>3494931,27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954446,02</w:t>
            </w:r>
          </w:p>
        </w:tc>
        <w:tc>
          <w:tcPr>
            <w:tcW w:w="1518" w:type="dxa"/>
            <w:shd w:val="clear" w:color="auto" w:fill="auto"/>
            <w:noWrap/>
            <w:vAlign w:val="center"/>
            <w:hideMark/>
          </w:tcPr>
          <w:p w:rsidR="00944B9C" w:rsidRPr="00A85FF8" w:rsidRDefault="00944B9C" w:rsidP="00A85FF8">
            <w:pPr>
              <w:pStyle w:val="afffff2"/>
            </w:pPr>
            <w:r w:rsidRPr="00A85FF8">
              <w:t>3494954,05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954450,76</w:t>
            </w:r>
          </w:p>
        </w:tc>
        <w:tc>
          <w:tcPr>
            <w:tcW w:w="1518" w:type="dxa"/>
            <w:shd w:val="clear" w:color="auto" w:fill="auto"/>
            <w:noWrap/>
            <w:vAlign w:val="center"/>
            <w:hideMark/>
          </w:tcPr>
          <w:p w:rsidR="00944B9C" w:rsidRPr="00A85FF8" w:rsidRDefault="00944B9C" w:rsidP="00A85FF8">
            <w:pPr>
              <w:pStyle w:val="afffff2"/>
            </w:pPr>
            <w:r w:rsidRPr="00A85FF8">
              <w:t>3494938,72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:ЗУ319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954454,61</w:t>
            </w:r>
          </w:p>
        </w:tc>
        <w:tc>
          <w:tcPr>
            <w:tcW w:w="1518" w:type="dxa"/>
            <w:shd w:val="clear" w:color="auto" w:fill="auto"/>
            <w:noWrap/>
            <w:vAlign w:val="center"/>
            <w:hideMark/>
          </w:tcPr>
          <w:p w:rsidR="00944B9C" w:rsidRPr="00A85FF8" w:rsidRDefault="00944B9C" w:rsidP="00A85FF8">
            <w:pPr>
              <w:pStyle w:val="afffff2"/>
            </w:pPr>
            <w:r w:rsidRPr="00A85FF8">
              <w:t>3494926,77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954458,30</w:t>
            </w:r>
          </w:p>
        </w:tc>
        <w:tc>
          <w:tcPr>
            <w:tcW w:w="1518" w:type="dxa"/>
            <w:shd w:val="clear" w:color="auto" w:fill="auto"/>
            <w:noWrap/>
            <w:vAlign w:val="center"/>
            <w:hideMark/>
          </w:tcPr>
          <w:p w:rsidR="00944B9C" w:rsidRPr="00A85FF8" w:rsidRDefault="00944B9C" w:rsidP="00A85FF8">
            <w:pPr>
              <w:pStyle w:val="afffff2"/>
            </w:pPr>
            <w:r w:rsidRPr="00A85FF8">
              <w:t>3494915,03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954456,13</w:t>
            </w:r>
          </w:p>
        </w:tc>
        <w:tc>
          <w:tcPr>
            <w:tcW w:w="1518" w:type="dxa"/>
            <w:shd w:val="clear" w:color="auto" w:fill="auto"/>
            <w:noWrap/>
            <w:vAlign w:val="center"/>
            <w:hideMark/>
          </w:tcPr>
          <w:p w:rsidR="00944B9C" w:rsidRPr="00A85FF8" w:rsidRDefault="00944B9C" w:rsidP="00A85FF8">
            <w:pPr>
              <w:pStyle w:val="afffff2"/>
            </w:pPr>
            <w:r w:rsidRPr="00A85FF8">
              <w:t>3494914,25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954453,58</w:t>
            </w:r>
          </w:p>
        </w:tc>
        <w:tc>
          <w:tcPr>
            <w:tcW w:w="1518" w:type="dxa"/>
            <w:shd w:val="clear" w:color="auto" w:fill="auto"/>
            <w:noWrap/>
            <w:vAlign w:val="center"/>
            <w:hideMark/>
          </w:tcPr>
          <w:p w:rsidR="00944B9C" w:rsidRPr="00A85FF8" w:rsidRDefault="00944B9C" w:rsidP="00A85FF8">
            <w:pPr>
              <w:pStyle w:val="afffff2"/>
            </w:pPr>
            <w:r w:rsidRPr="00A85FF8">
              <w:t>3494913,30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954401,42</w:t>
            </w:r>
          </w:p>
        </w:tc>
        <w:tc>
          <w:tcPr>
            <w:tcW w:w="1518" w:type="dxa"/>
            <w:shd w:val="clear" w:color="auto" w:fill="auto"/>
            <w:noWrap/>
            <w:vAlign w:val="center"/>
            <w:hideMark/>
          </w:tcPr>
          <w:p w:rsidR="00944B9C" w:rsidRPr="00A85FF8" w:rsidRDefault="00944B9C" w:rsidP="00A85FF8">
            <w:pPr>
              <w:pStyle w:val="afffff2"/>
            </w:pPr>
            <w:r w:rsidRPr="00A85FF8">
              <w:t>3494892,50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954395,60</w:t>
            </w:r>
          </w:p>
        </w:tc>
        <w:tc>
          <w:tcPr>
            <w:tcW w:w="1518" w:type="dxa"/>
            <w:shd w:val="clear" w:color="auto" w:fill="auto"/>
            <w:noWrap/>
            <w:vAlign w:val="center"/>
            <w:hideMark/>
          </w:tcPr>
          <w:p w:rsidR="00944B9C" w:rsidRPr="00A85FF8" w:rsidRDefault="00944B9C" w:rsidP="00A85FF8">
            <w:pPr>
              <w:pStyle w:val="afffff2"/>
            </w:pPr>
            <w:r w:rsidRPr="00A85FF8">
              <w:t>3494905,15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954390,84</w:t>
            </w:r>
          </w:p>
        </w:tc>
        <w:tc>
          <w:tcPr>
            <w:tcW w:w="1518" w:type="dxa"/>
            <w:shd w:val="clear" w:color="auto" w:fill="auto"/>
            <w:noWrap/>
            <w:vAlign w:val="center"/>
            <w:hideMark/>
          </w:tcPr>
          <w:p w:rsidR="00944B9C" w:rsidRPr="00A85FF8" w:rsidRDefault="00944B9C" w:rsidP="00A85FF8">
            <w:pPr>
              <w:pStyle w:val="afffff2"/>
            </w:pPr>
            <w:r w:rsidRPr="00A85FF8">
              <w:t>3494903,42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954388,90</w:t>
            </w:r>
          </w:p>
        </w:tc>
        <w:tc>
          <w:tcPr>
            <w:tcW w:w="1518" w:type="dxa"/>
            <w:shd w:val="clear" w:color="auto" w:fill="auto"/>
            <w:noWrap/>
            <w:vAlign w:val="center"/>
            <w:hideMark/>
          </w:tcPr>
          <w:p w:rsidR="00944B9C" w:rsidRPr="00A85FF8" w:rsidRDefault="00944B9C" w:rsidP="00A85FF8">
            <w:pPr>
              <w:pStyle w:val="afffff2"/>
            </w:pPr>
            <w:r w:rsidRPr="00A85FF8">
              <w:t>3494907,43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954454,61</w:t>
            </w:r>
          </w:p>
        </w:tc>
        <w:tc>
          <w:tcPr>
            <w:tcW w:w="1518" w:type="dxa"/>
            <w:shd w:val="clear" w:color="auto" w:fill="auto"/>
            <w:noWrap/>
            <w:vAlign w:val="center"/>
            <w:hideMark/>
          </w:tcPr>
          <w:p w:rsidR="00944B9C" w:rsidRPr="00A85FF8" w:rsidRDefault="00944B9C" w:rsidP="00A85FF8">
            <w:pPr>
              <w:pStyle w:val="afffff2"/>
            </w:pPr>
            <w:r w:rsidRPr="00A85FF8">
              <w:t>3494926,77</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954441,98</w:t>
            </w:r>
          </w:p>
        </w:tc>
        <w:tc>
          <w:tcPr>
            <w:tcW w:w="1518" w:type="dxa"/>
            <w:shd w:val="clear" w:color="auto" w:fill="auto"/>
            <w:noWrap/>
            <w:vAlign w:val="center"/>
            <w:hideMark/>
          </w:tcPr>
          <w:p w:rsidR="00944B9C" w:rsidRPr="00A85FF8" w:rsidRDefault="00944B9C" w:rsidP="00A85FF8">
            <w:pPr>
              <w:pStyle w:val="afffff2"/>
            </w:pPr>
            <w:r w:rsidRPr="00A85FF8">
              <w:t>3494783,30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954437,16</w:t>
            </w:r>
          </w:p>
        </w:tc>
        <w:tc>
          <w:tcPr>
            <w:tcW w:w="1518" w:type="dxa"/>
            <w:shd w:val="clear" w:color="auto" w:fill="auto"/>
            <w:noWrap/>
            <w:vAlign w:val="center"/>
            <w:hideMark/>
          </w:tcPr>
          <w:p w:rsidR="00944B9C" w:rsidRPr="00A85FF8" w:rsidRDefault="00944B9C" w:rsidP="00A85FF8">
            <w:pPr>
              <w:pStyle w:val="afffff2"/>
            </w:pPr>
            <w:r w:rsidRPr="00A85FF8">
              <w:t>3494793,70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954482,74</w:t>
            </w:r>
          </w:p>
        </w:tc>
        <w:tc>
          <w:tcPr>
            <w:tcW w:w="1518" w:type="dxa"/>
            <w:shd w:val="clear" w:color="auto" w:fill="auto"/>
            <w:noWrap/>
            <w:vAlign w:val="center"/>
            <w:hideMark/>
          </w:tcPr>
          <w:p w:rsidR="00944B9C" w:rsidRPr="00A85FF8" w:rsidRDefault="00944B9C" w:rsidP="00A85FF8">
            <w:pPr>
              <w:pStyle w:val="afffff2"/>
            </w:pPr>
            <w:r w:rsidRPr="00A85FF8">
              <w:t>3494821,88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954484,88</w:t>
            </w:r>
          </w:p>
        </w:tc>
        <w:tc>
          <w:tcPr>
            <w:tcW w:w="1518" w:type="dxa"/>
            <w:shd w:val="clear" w:color="auto" w:fill="auto"/>
            <w:noWrap/>
            <w:vAlign w:val="center"/>
            <w:hideMark/>
          </w:tcPr>
          <w:p w:rsidR="00944B9C" w:rsidRPr="00A85FF8" w:rsidRDefault="00944B9C" w:rsidP="00A85FF8">
            <w:pPr>
              <w:pStyle w:val="afffff2"/>
            </w:pPr>
            <w:r w:rsidRPr="00A85FF8">
              <w:t>3494823,23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954490,06</w:t>
            </w:r>
          </w:p>
        </w:tc>
        <w:tc>
          <w:tcPr>
            <w:tcW w:w="1518" w:type="dxa"/>
            <w:shd w:val="clear" w:color="auto" w:fill="auto"/>
            <w:noWrap/>
            <w:vAlign w:val="center"/>
            <w:hideMark/>
          </w:tcPr>
          <w:p w:rsidR="00944B9C" w:rsidRPr="00A85FF8" w:rsidRDefault="00944B9C" w:rsidP="00A85FF8">
            <w:pPr>
              <w:pStyle w:val="afffff2"/>
            </w:pPr>
            <w:r w:rsidRPr="00A85FF8">
              <w:t>3494810,34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954487,56</w:t>
            </w:r>
          </w:p>
        </w:tc>
        <w:tc>
          <w:tcPr>
            <w:tcW w:w="1518" w:type="dxa"/>
            <w:shd w:val="clear" w:color="auto" w:fill="auto"/>
            <w:noWrap/>
            <w:vAlign w:val="center"/>
            <w:hideMark/>
          </w:tcPr>
          <w:p w:rsidR="00944B9C" w:rsidRPr="00A85FF8" w:rsidRDefault="00944B9C" w:rsidP="00A85FF8">
            <w:pPr>
              <w:pStyle w:val="afffff2"/>
            </w:pPr>
            <w:r w:rsidRPr="00A85FF8">
              <w:t>3494808,78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954449,16</w:t>
            </w:r>
          </w:p>
        </w:tc>
        <w:tc>
          <w:tcPr>
            <w:tcW w:w="1518" w:type="dxa"/>
            <w:shd w:val="clear" w:color="auto" w:fill="auto"/>
            <w:noWrap/>
            <w:vAlign w:val="center"/>
            <w:hideMark/>
          </w:tcPr>
          <w:p w:rsidR="00944B9C" w:rsidRPr="00A85FF8" w:rsidRDefault="00944B9C" w:rsidP="00A85FF8">
            <w:pPr>
              <w:pStyle w:val="afffff2"/>
            </w:pPr>
            <w:r w:rsidRPr="00A85FF8">
              <w:t>3494783,90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954447,36</w:t>
            </w:r>
          </w:p>
        </w:tc>
        <w:tc>
          <w:tcPr>
            <w:tcW w:w="1518" w:type="dxa"/>
            <w:shd w:val="clear" w:color="auto" w:fill="auto"/>
            <w:noWrap/>
            <w:vAlign w:val="center"/>
            <w:hideMark/>
          </w:tcPr>
          <w:p w:rsidR="00944B9C" w:rsidRPr="00A85FF8" w:rsidRDefault="00944B9C" w:rsidP="00A85FF8">
            <w:pPr>
              <w:pStyle w:val="afffff2"/>
            </w:pPr>
            <w:r w:rsidRPr="00A85FF8">
              <w:t>3494786,66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954441,98</w:t>
            </w:r>
          </w:p>
        </w:tc>
        <w:tc>
          <w:tcPr>
            <w:tcW w:w="1518" w:type="dxa"/>
            <w:shd w:val="clear" w:color="auto" w:fill="auto"/>
            <w:noWrap/>
            <w:vAlign w:val="center"/>
            <w:hideMark/>
          </w:tcPr>
          <w:p w:rsidR="00944B9C" w:rsidRPr="00A85FF8" w:rsidRDefault="00944B9C" w:rsidP="00A85FF8">
            <w:pPr>
              <w:pStyle w:val="afffff2"/>
            </w:pPr>
            <w:r w:rsidRPr="00A85FF8">
              <w:t>3494783,30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lastRenderedPageBreak/>
              <w:t>:ЗУ328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954493,52</w:t>
            </w:r>
          </w:p>
        </w:tc>
        <w:tc>
          <w:tcPr>
            <w:tcW w:w="1518" w:type="dxa"/>
            <w:shd w:val="clear" w:color="auto" w:fill="auto"/>
            <w:noWrap/>
            <w:vAlign w:val="center"/>
            <w:hideMark/>
          </w:tcPr>
          <w:p w:rsidR="00944B9C" w:rsidRPr="00A85FF8" w:rsidRDefault="00944B9C" w:rsidP="00A85FF8">
            <w:pPr>
              <w:pStyle w:val="afffff2"/>
            </w:pPr>
            <w:r w:rsidRPr="00A85FF8">
              <w:t>3494799,32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954457,19</w:t>
            </w:r>
          </w:p>
        </w:tc>
        <w:tc>
          <w:tcPr>
            <w:tcW w:w="1518" w:type="dxa"/>
            <w:shd w:val="clear" w:color="auto" w:fill="auto"/>
            <w:noWrap/>
            <w:vAlign w:val="center"/>
            <w:hideMark/>
          </w:tcPr>
          <w:p w:rsidR="00944B9C" w:rsidRPr="00A85FF8" w:rsidRDefault="00944B9C" w:rsidP="00A85FF8">
            <w:pPr>
              <w:pStyle w:val="afffff2"/>
            </w:pPr>
            <w:r w:rsidRPr="00A85FF8">
              <w:t>3494771,84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954456,30</w:t>
            </w:r>
          </w:p>
        </w:tc>
        <w:tc>
          <w:tcPr>
            <w:tcW w:w="1518" w:type="dxa"/>
            <w:shd w:val="clear" w:color="auto" w:fill="auto"/>
            <w:noWrap/>
            <w:vAlign w:val="center"/>
            <w:hideMark/>
          </w:tcPr>
          <w:p w:rsidR="00944B9C" w:rsidRPr="00A85FF8" w:rsidRDefault="00944B9C" w:rsidP="00A85FF8">
            <w:pPr>
              <w:pStyle w:val="afffff2"/>
            </w:pPr>
            <w:r w:rsidRPr="00A85FF8">
              <w:t>3494772,98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954449,16</w:t>
            </w:r>
          </w:p>
        </w:tc>
        <w:tc>
          <w:tcPr>
            <w:tcW w:w="1518" w:type="dxa"/>
            <w:shd w:val="clear" w:color="auto" w:fill="auto"/>
            <w:noWrap/>
            <w:vAlign w:val="center"/>
            <w:hideMark/>
          </w:tcPr>
          <w:p w:rsidR="00944B9C" w:rsidRPr="00A85FF8" w:rsidRDefault="00944B9C" w:rsidP="00A85FF8">
            <w:pPr>
              <w:pStyle w:val="afffff2"/>
            </w:pPr>
            <w:r w:rsidRPr="00A85FF8">
              <w:t>3494783,90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954487,56</w:t>
            </w:r>
          </w:p>
        </w:tc>
        <w:tc>
          <w:tcPr>
            <w:tcW w:w="1518" w:type="dxa"/>
            <w:shd w:val="clear" w:color="auto" w:fill="auto"/>
            <w:noWrap/>
            <w:vAlign w:val="center"/>
            <w:hideMark/>
          </w:tcPr>
          <w:p w:rsidR="00944B9C" w:rsidRPr="00A85FF8" w:rsidRDefault="00944B9C" w:rsidP="00A85FF8">
            <w:pPr>
              <w:pStyle w:val="afffff2"/>
            </w:pPr>
            <w:r w:rsidRPr="00A85FF8">
              <w:t>3494808,78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954490,06</w:t>
            </w:r>
          </w:p>
        </w:tc>
        <w:tc>
          <w:tcPr>
            <w:tcW w:w="1518" w:type="dxa"/>
            <w:shd w:val="clear" w:color="auto" w:fill="auto"/>
            <w:noWrap/>
            <w:vAlign w:val="center"/>
            <w:hideMark/>
          </w:tcPr>
          <w:p w:rsidR="00944B9C" w:rsidRPr="00A85FF8" w:rsidRDefault="00944B9C" w:rsidP="00A85FF8">
            <w:pPr>
              <w:pStyle w:val="afffff2"/>
            </w:pPr>
            <w:r w:rsidRPr="00A85FF8">
              <w:t>3494810,34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954493,52</w:t>
            </w:r>
          </w:p>
        </w:tc>
        <w:tc>
          <w:tcPr>
            <w:tcW w:w="1518" w:type="dxa"/>
            <w:shd w:val="clear" w:color="auto" w:fill="auto"/>
            <w:noWrap/>
            <w:vAlign w:val="center"/>
            <w:hideMark/>
          </w:tcPr>
          <w:p w:rsidR="00944B9C" w:rsidRPr="00A85FF8" w:rsidRDefault="00944B9C" w:rsidP="00A85FF8">
            <w:pPr>
              <w:pStyle w:val="afffff2"/>
            </w:pPr>
            <w:r w:rsidRPr="00A85FF8">
              <w:t>3494799,32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954431,08</w:t>
            </w:r>
          </w:p>
        </w:tc>
        <w:tc>
          <w:tcPr>
            <w:tcW w:w="1518" w:type="dxa"/>
            <w:shd w:val="clear" w:color="auto" w:fill="auto"/>
            <w:noWrap/>
            <w:vAlign w:val="center"/>
            <w:hideMark/>
          </w:tcPr>
          <w:p w:rsidR="00944B9C" w:rsidRPr="00A85FF8" w:rsidRDefault="00944B9C" w:rsidP="00A85FF8">
            <w:pPr>
              <w:pStyle w:val="afffff2"/>
            </w:pPr>
            <w:r w:rsidRPr="00A85FF8">
              <w:t>3494806,20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954435,12</w:t>
            </w:r>
          </w:p>
        </w:tc>
        <w:tc>
          <w:tcPr>
            <w:tcW w:w="1518" w:type="dxa"/>
            <w:shd w:val="clear" w:color="auto" w:fill="auto"/>
            <w:noWrap/>
            <w:vAlign w:val="center"/>
            <w:hideMark/>
          </w:tcPr>
          <w:p w:rsidR="00944B9C" w:rsidRPr="00A85FF8" w:rsidRDefault="00944B9C" w:rsidP="00A85FF8">
            <w:pPr>
              <w:pStyle w:val="afffff2"/>
            </w:pPr>
            <w:r w:rsidRPr="00A85FF8">
              <w:t>3494797,92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954374,50</w:t>
            </w:r>
          </w:p>
        </w:tc>
        <w:tc>
          <w:tcPr>
            <w:tcW w:w="1518" w:type="dxa"/>
            <w:shd w:val="clear" w:color="auto" w:fill="auto"/>
            <w:noWrap/>
            <w:vAlign w:val="center"/>
            <w:hideMark/>
          </w:tcPr>
          <w:p w:rsidR="00944B9C" w:rsidRPr="00A85FF8" w:rsidRDefault="00944B9C" w:rsidP="00A85FF8">
            <w:pPr>
              <w:pStyle w:val="afffff2"/>
            </w:pPr>
            <w:r w:rsidRPr="00A85FF8">
              <w:t>3494776,14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954372,72</w:t>
            </w:r>
          </w:p>
        </w:tc>
        <w:tc>
          <w:tcPr>
            <w:tcW w:w="1518" w:type="dxa"/>
            <w:shd w:val="clear" w:color="auto" w:fill="auto"/>
            <w:noWrap/>
            <w:vAlign w:val="center"/>
            <w:hideMark/>
          </w:tcPr>
          <w:p w:rsidR="00944B9C" w:rsidRPr="00A85FF8" w:rsidRDefault="00944B9C" w:rsidP="00A85FF8">
            <w:pPr>
              <w:pStyle w:val="afffff2"/>
            </w:pPr>
            <w:r w:rsidRPr="00A85FF8">
              <w:t>3494775,50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954369,76</w:t>
            </w:r>
          </w:p>
        </w:tc>
        <w:tc>
          <w:tcPr>
            <w:tcW w:w="1518" w:type="dxa"/>
            <w:shd w:val="clear" w:color="auto" w:fill="auto"/>
            <w:noWrap/>
            <w:vAlign w:val="center"/>
            <w:hideMark/>
          </w:tcPr>
          <w:p w:rsidR="00944B9C" w:rsidRPr="00A85FF8" w:rsidRDefault="00944B9C" w:rsidP="00A85FF8">
            <w:pPr>
              <w:pStyle w:val="afffff2"/>
            </w:pPr>
            <w:r w:rsidRPr="00A85FF8">
              <w:t>3494773,94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954365,35</w:t>
            </w:r>
          </w:p>
        </w:tc>
        <w:tc>
          <w:tcPr>
            <w:tcW w:w="1518" w:type="dxa"/>
            <w:shd w:val="clear" w:color="auto" w:fill="auto"/>
            <w:noWrap/>
            <w:vAlign w:val="center"/>
            <w:hideMark/>
          </w:tcPr>
          <w:p w:rsidR="00944B9C" w:rsidRPr="00A85FF8" w:rsidRDefault="00944B9C" w:rsidP="00A85FF8">
            <w:pPr>
              <w:pStyle w:val="afffff2"/>
            </w:pPr>
            <w:r w:rsidRPr="00A85FF8">
              <w:t>3494786,38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954369,30</w:t>
            </w:r>
          </w:p>
        </w:tc>
        <w:tc>
          <w:tcPr>
            <w:tcW w:w="1518" w:type="dxa"/>
            <w:shd w:val="clear" w:color="auto" w:fill="auto"/>
            <w:noWrap/>
            <w:vAlign w:val="center"/>
            <w:hideMark/>
          </w:tcPr>
          <w:p w:rsidR="00944B9C" w:rsidRPr="00A85FF8" w:rsidRDefault="00944B9C" w:rsidP="00A85FF8">
            <w:pPr>
              <w:pStyle w:val="afffff2"/>
            </w:pPr>
            <w:r w:rsidRPr="00A85FF8">
              <w:t>3494787,40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954369,72</w:t>
            </w:r>
          </w:p>
        </w:tc>
        <w:tc>
          <w:tcPr>
            <w:tcW w:w="1518" w:type="dxa"/>
            <w:shd w:val="clear" w:color="auto" w:fill="auto"/>
            <w:noWrap/>
            <w:vAlign w:val="center"/>
            <w:hideMark/>
          </w:tcPr>
          <w:p w:rsidR="00944B9C" w:rsidRPr="00A85FF8" w:rsidRDefault="00944B9C" w:rsidP="00A85FF8">
            <w:pPr>
              <w:pStyle w:val="afffff2"/>
            </w:pPr>
            <w:r w:rsidRPr="00A85FF8">
              <w:t>3494787,53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954431,08</w:t>
            </w:r>
          </w:p>
        </w:tc>
        <w:tc>
          <w:tcPr>
            <w:tcW w:w="1518" w:type="dxa"/>
            <w:shd w:val="clear" w:color="auto" w:fill="auto"/>
            <w:noWrap/>
            <w:vAlign w:val="center"/>
            <w:hideMark/>
          </w:tcPr>
          <w:p w:rsidR="00944B9C" w:rsidRPr="00A85FF8" w:rsidRDefault="00944B9C" w:rsidP="00A85FF8">
            <w:pPr>
              <w:pStyle w:val="afffff2"/>
            </w:pPr>
            <w:r w:rsidRPr="00A85FF8">
              <w:t>3494806,20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954423,14</w:t>
            </w:r>
          </w:p>
        </w:tc>
        <w:tc>
          <w:tcPr>
            <w:tcW w:w="1518" w:type="dxa"/>
            <w:shd w:val="clear" w:color="auto" w:fill="auto"/>
            <w:noWrap/>
            <w:vAlign w:val="center"/>
            <w:hideMark/>
          </w:tcPr>
          <w:p w:rsidR="00944B9C" w:rsidRPr="00A85FF8" w:rsidRDefault="00944B9C" w:rsidP="00A85FF8">
            <w:pPr>
              <w:pStyle w:val="afffff2"/>
            </w:pPr>
            <w:r w:rsidRPr="00A85FF8">
              <w:t>3494825,20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954359,40</w:t>
            </w:r>
          </w:p>
        </w:tc>
        <w:tc>
          <w:tcPr>
            <w:tcW w:w="1518" w:type="dxa"/>
            <w:shd w:val="clear" w:color="auto" w:fill="auto"/>
            <w:noWrap/>
            <w:vAlign w:val="center"/>
            <w:hideMark/>
          </w:tcPr>
          <w:p w:rsidR="00944B9C" w:rsidRPr="00A85FF8" w:rsidRDefault="00944B9C" w:rsidP="00A85FF8">
            <w:pPr>
              <w:pStyle w:val="afffff2"/>
            </w:pPr>
            <w:r w:rsidRPr="00A85FF8">
              <w:t>3494811,68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954357,05</w:t>
            </w:r>
          </w:p>
        </w:tc>
        <w:tc>
          <w:tcPr>
            <w:tcW w:w="1518" w:type="dxa"/>
            <w:shd w:val="clear" w:color="auto" w:fill="auto"/>
            <w:noWrap/>
            <w:vAlign w:val="center"/>
            <w:hideMark/>
          </w:tcPr>
          <w:p w:rsidR="00944B9C" w:rsidRPr="00A85FF8" w:rsidRDefault="00944B9C" w:rsidP="00A85FF8">
            <w:pPr>
              <w:pStyle w:val="afffff2"/>
            </w:pPr>
            <w:r w:rsidRPr="00A85FF8">
              <w:t>3494811,05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954354,02</w:t>
            </w:r>
          </w:p>
        </w:tc>
        <w:tc>
          <w:tcPr>
            <w:tcW w:w="1518" w:type="dxa"/>
            <w:shd w:val="clear" w:color="auto" w:fill="auto"/>
            <w:noWrap/>
            <w:vAlign w:val="center"/>
            <w:hideMark/>
          </w:tcPr>
          <w:p w:rsidR="00944B9C" w:rsidRPr="00A85FF8" w:rsidRDefault="00944B9C" w:rsidP="00A85FF8">
            <w:pPr>
              <w:pStyle w:val="afffff2"/>
            </w:pPr>
            <w:r w:rsidRPr="00A85FF8">
              <w:t>3494820,85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954355,54</w:t>
            </w:r>
          </w:p>
        </w:tc>
        <w:tc>
          <w:tcPr>
            <w:tcW w:w="1518" w:type="dxa"/>
            <w:shd w:val="clear" w:color="auto" w:fill="auto"/>
            <w:noWrap/>
            <w:vAlign w:val="center"/>
            <w:hideMark/>
          </w:tcPr>
          <w:p w:rsidR="00944B9C" w:rsidRPr="00A85FF8" w:rsidRDefault="00944B9C" w:rsidP="00A85FF8">
            <w:pPr>
              <w:pStyle w:val="afffff2"/>
            </w:pPr>
            <w:r w:rsidRPr="00A85FF8">
              <w:t>3494821,40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954402,02</w:t>
            </w:r>
          </w:p>
        </w:tc>
        <w:tc>
          <w:tcPr>
            <w:tcW w:w="1518" w:type="dxa"/>
            <w:shd w:val="clear" w:color="auto" w:fill="auto"/>
            <w:noWrap/>
            <w:vAlign w:val="center"/>
            <w:hideMark/>
          </w:tcPr>
          <w:p w:rsidR="00944B9C" w:rsidRPr="00A85FF8" w:rsidRDefault="00944B9C" w:rsidP="00A85FF8">
            <w:pPr>
              <w:pStyle w:val="afffff2"/>
            </w:pPr>
            <w:r w:rsidRPr="00A85FF8">
              <w:t>3494832,06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954418,81</w:t>
            </w:r>
          </w:p>
        </w:tc>
        <w:tc>
          <w:tcPr>
            <w:tcW w:w="1518" w:type="dxa"/>
            <w:shd w:val="clear" w:color="auto" w:fill="auto"/>
            <w:noWrap/>
            <w:vAlign w:val="center"/>
            <w:hideMark/>
          </w:tcPr>
          <w:p w:rsidR="00944B9C" w:rsidRPr="00A85FF8" w:rsidRDefault="00944B9C" w:rsidP="00A85FF8">
            <w:pPr>
              <w:pStyle w:val="afffff2"/>
            </w:pPr>
            <w:r w:rsidRPr="00A85FF8">
              <w:t>3494834,64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954423,14</w:t>
            </w:r>
          </w:p>
        </w:tc>
        <w:tc>
          <w:tcPr>
            <w:tcW w:w="1518" w:type="dxa"/>
            <w:shd w:val="clear" w:color="auto" w:fill="auto"/>
            <w:noWrap/>
            <w:vAlign w:val="center"/>
            <w:hideMark/>
          </w:tcPr>
          <w:p w:rsidR="00944B9C" w:rsidRPr="00A85FF8" w:rsidRDefault="00944B9C" w:rsidP="00A85FF8">
            <w:pPr>
              <w:pStyle w:val="afffff2"/>
            </w:pPr>
            <w:r w:rsidRPr="00A85FF8">
              <w:t>3494825,20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954418,81</w:t>
            </w:r>
          </w:p>
        </w:tc>
        <w:tc>
          <w:tcPr>
            <w:tcW w:w="1518" w:type="dxa"/>
            <w:shd w:val="clear" w:color="auto" w:fill="auto"/>
            <w:noWrap/>
            <w:vAlign w:val="center"/>
            <w:hideMark/>
          </w:tcPr>
          <w:p w:rsidR="00944B9C" w:rsidRPr="00A85FF8" w:rsidRDefault="00944B9C" w:rsidP="00A85FF8">
            <w:pPr>
              <w:pStyle w:val="afffff2"/>
            </w:pPr>
            <w:r w:rsidRPr="00A85FF8">
              <w:t>3494834,64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954402,02</w:t>
            </w:r>
          </w:p>
        </w:tc>
        <w:tc>
          <w:tcPr>
            <w:tcW w:w="1518" w:type="dxa"/>
            <w:shd w:val="clear" w:color="auto" w:fill="auto"/>
            <w:noWrap/>
            <w:vAlign w:val="center"/>
            <w:hideMark/>
          </w:tcPr>
          <w:p w:rsidR="00944B9C" w:rsidRPr="00A85FF8" w:rsidRDefault="00944B9C" w:rsidP="00A85FF8">
            <w:pPr>
              <w:pStyle w:val="afffff2"/>
            </w:pPr>
            <w:r w:rsidRPr="00A85FF8">
              <w:t>3494832,06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954355,54</w:t>
            </w:r>
          </w:p>
        </w:tc>
        <w:tc>
          <w:tcPr>
            <w:tcW w:w="1518" w:type="dxa"/>
            <w:shd w:val="clear" w:color="auto" w:fill="auto"/>
            <w:noWrap/>
            <w:vAlign w:val="center"/>
            <w:hideMark/>
          </w:tcPr>
          <w:p w:rsidR="00944B9C" w:rsidRPr="00A85FF8" w:rsidRDefault="00944B9C" w:rsidP="00A85FF8">
            <w:pPr>
              <w:pStyle w:val="afffff2"/>
            </w:pPr>
            <w:r w:rsidRPr="00A85FF8">
              <w:t>3494821,40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954354,02</w:t>
            </w:r>
          </w:p>
        </w:tc>
        <w:tc>
          <w:tcPr>
            <w:tcW w:w="1518" w:type="dxa"/>
            <w:shd w:val="clear" w:color="auto" w:fill="auto"/>
            <w:noWrap/>
            <w:vAlign w:val="center"/>
            <w:hideMark/>
          </w:tcPr>
          <w:p w:rsidR="00944B9C" w:rsidRPr="00A85FF8" w:rsidRDefault="00944B9C" w:rsidP="00A85FF8">
            <w:pPr>
              <w:pStyle w:val="afffff2"/>
            </w:pPr>
            <w:r w:rsidRPr="00A85FF8">
              <w:t>3494820,85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954350,31</w:t>
            </w:r>
          </w:p>
        </w:tc>
        <w:tc>
          <w:tcPr>
            <w:tcW w:w="1518" w:type="dxa"/>
            <w:shd w:val="clear" w:color="auto" w:fill="auto"/>
            <w:noWrap/>
            <w:vAlign w:val="center"/>
            <w:hideMark/>
          </w:tcPr>
          <w:p w:rsidR="00944B9C" w:rsidRPr="00A85FF8" w:rsidRDefault="00944B9C" w:rsidP="00A85FF8">
            <w:pPr>
              <w:pStyle w:val="afffff2"/>
            </w:pPr>
            <w:r w:rsidRPr="00A85FF8">
              <w:t>3494831,32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954357,94</w:t>
            </w:r>
          </w:p>
        </w:tc>
        <w:tc>
          <w:tcPr>
            <w:tcW w:w="1518" w:type="dxa"/>
            <w:shd w:val="clear" w:color="auto" w:fill="auto"/>
            <w:noWrap/>
            <w:vAlign w:val="center"/>
            <w:hideMark/>
          </w:tcPr>
          <w:p w:rsidR="00944B9C" w:rsidRPr="00A85FF8" w:rsidRDefault="00944B9C" w:rsidP="00A85FF8">
            <w:pPr>
              <w:pStyle w:val="afffff2"/>
            </w:pPr>
            <w:r w:rsidRPr="00A85FF8">
              <w:t>3494833,56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954413,81</w:t>
            </w:r>
          </w:p>
        </w:tc>
        <w:tc>
          <w:tcPr>
            <w:tcW w:w="1518" w:type="dxa"/>
            <w:shd w:val="clear" w:color="auto" w:fill="auto"/>
            <w:noWrap/>
            <w:vAlign w:val="center"/>
            <w:hideMark/>
          </w:tcPr>
          <w:p w:rsidR="00944B9C" w:rsidRPr="00A85FF8" w:rsidRDefault="00944B9C" w:rsidP="00A85FF8">
            <w:pPr>
              <w:pStyle w:val="afffff2"/>
            </w:pPr>
            <w:r w:rsidRPr="00A85FF8">
              <w:t>3494849,07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954415,98</w:t>
            </w:r>
          </w:p>
        </w:tc>
        <w:tc>
          <w:tcPr>
            <w:tcW w:w="1518" w:type="dxa"/>
            <w:shd w:val="clear" w:color="auto" w:fill="auto"/>
            <w:noWrap/>
            <w:vAlign w:val="center"/>
            <w:hideMark/>
          </w:tcPr>
          <w:p w:rsidR="00944B9C" w:rsidRPr="00A85FF8" w:rsidRDefault="00944B9C" w:rsidP="00A85FF8">
            <w:pPr>
              <w:pStyle w:val="afffff2"/>
            </w:pPr>
            <w:r w:rsidRPr="00A85FF8">
              <w:t>3494840,80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954418,81</w:t>
            </w:r>
          </w:p>
        </w:tc>
        <w:tc>
          <w:tcPr>
            <w:tcW w:w="1518" w:type="dxa"/>
            <w:shd w:val="clear" w:color="auto" w:fill="auto"/>
            <w:noWrap/>
            <w:vAlign w:val="center"/>
            <w:hideMark/>
          </w:tcPr>
          <w:p w:rsidR="00944B9C" w:rsidRPr="00A85FF8" w:rsidRDefault="00944B9C" w:rsidP="00A85FF8">
            <w:pPr>
              <w:pStyle w:val="afffff2"/>
            </w:pPr>
            <w:r w:rsidRPr="00A85FF8">
              <w:t>3494834,64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954357,94</w:t>
            </w:r>
          </w:p>
        </w:tc>
        <w:tc>
          <w:tcPr>
            <w:tcW w:w="1518" w:type="dxa"/>
            <w:shd w:val="clear" w:color="auto" w:fill="auto"/>
            <w:noWrap/>
            <w:vAlign w:val="center"/>
            <w:hideMark/>
          </w:tcPr>
          <w:p w:rsidR="00944B9C" w:rsidRPr="00A85FF8" w:rsidRDefault="00944B9C" w:rsidP="00A85FF8">
            <w:pPr>
              <w:pStyle w:val="afffff2"/>
            </w:pPr>
            <w:r w:rsidRPr="00A85FF8">
              <w:t>3494833,56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954350,31</w:t>
            </w:r>
          </w:p>
        </w:tc>
        <w:tc>
          <w:tcPr>
            <w:tcW w:w="1518" w:type="dxa"/>
            <w:shd w:val="clear" w:color="auto" w:fill="auto"/>
            <w:noWrap/>
            <w:vAlign w:val="center"/>
            <w:hideMark/>
          </w:tcPr>
          <w:p w:rsidR="00944B9C" w:rsidRPr="00A85FF8" w:rsidRDefault="00944B9C" w:rsidP="00A85FF8">
            <w:pPr>
              <w:pStyle w:val="afffff2"/>
            </w:pPr>
            <w:r w:rsidRPr="00A85FF8">
              <w:t>3494831,32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954346,74</w:t>
            </w:r>
          </w:p>
        </w:tc>
        <w:tc>
          <w:tcPr>
            <w:tcW w:w="1518" w:type="dxa"/>
            <w:shd w:val="clear" w:color="auto" w:fill="auto"/>
            <w:noWrap/>
            <w:vAlign w:val="center"/>
            <w:hideMark/>
          </w:tcPr>
          <w:p w:rsidR="00944B9C" w:rsidRPr="00A85FF8" w:rsidRDefault="00944B9C" w:rsidP="00A85FF8">
            <w:pPr>
              <w:pStyle w:val="afffff2"/>
            </w:pPr>
            <w:r w:rsidRPr="00A85FF8">
              <w:t>3494841,77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954347,88</w:t>
            </w:r>
          </w:p>
        </w:tc>
        <w:tc>
          <w:tcPr>
            <w:tcW w:w="1518" w:type="dxa"/>
            <w:shd w:val="clear" w:color="auto" w:fill="auto"/>
            <w:noWrap/>
            <w:vAlign w:val="center"/>
            <w:hideMark/>
          </w:tcPr>
          <w:p w:rsidR="00944B9C" w:rsidRPr="00A85FF8" w:rsidRDefault="00944B9C" w:rsidP="00A85FF8">
            <w:pPr>
              <w:pStyle w:val="afffff2"/>
            </w:pPr>
            <w:r w:rsidRPr="00A85FF8">
              <w:t>3494842,38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954410,14</w:t>
            </w:r>
          </w:p>
        </w:tc>
        <w:tc>
          <w:tcPr>
            <w:tcW w:w="1518" w:type="dxa"/>
            <w:shd w:val="clear" w:color="auto" w:fill="auto"/>
            <w:noWrap/>
            <w:vAlign w:val="center"/>
            <w:hideMark/>
          </w:tcPr>
          <w:p w:rsidR="00944B9C" w:rsidRPr="00A85FF8" w:rsidRDefault="00944B9C" w:rsidP="00A85FF8">
            <w:pPr>
              <w:pStyle w:val="afffff2"/>
            </w:pPr>
            <w:r w:rsidRPr="00A85FF8">
              <w:t>3494863,06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954411,40</w:t>
            </w:r>
          </w:p>
        </w:tc>
        <w:tc>
          <w:tcPr>
            <w:tcW w:w="1518" w:type="dxa"/>
            <w:shd w:val="clear" w:color="auto" w:fill="auto"/>
            <w:noWrap/>
            <w:vAlign w:val="center"/>
            <w:hideMark/>
          </w:tcPr>
          <w:p w:rsidR="00944B9C" w:rsidRPr="00A85FF8" w:rsidRDefault="00944B9C" w:rsidP="00A85FF8">
            <w:pPr>
              <w:pStyle w:val="afffff2"/>
            </w:pPr>
            <w:r w:rsidRPr="00A85FF8">
              <w:t>3494858,28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954412,35</w:t>
            </w:r>
          </w:p>
        </w:tc>
        <w:tc>
          <w:tcPr>
            <w:tcW w:w="1518" w:type="dxa"/>
            <w:shd w:val="clear" w:color="auto" w:fill="auto"/>
            <w:noWrap/>
            <w:vAlign w:val="center"/>
            <w:hideMark/>
          </w:tcPr>
          <w:p w:rsidR="00944B9C" w:rsidRPr="00A85FF8" w:rsidRDefault="00944B9C" w:rsidP="00A85FF8">
            <w:pPr>
              <w:pStyle w:val="afffff2"/>
            </w:pPr>
            <w:r w:rsidRPr="00A85FF8">
              <w:t>3494854,65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954413,81</w:t>
            </w:r>
          </w:p>
        </w:tc>
        <w:tc>
          <w:tcPr>
            <w:tcW w:w="1518" w:type="dxa"/>
            <w:shd w:val="clear" w:color="auto" w:fill="auto"/>
            <w:noWrap/>
            <w:vAlign w:val="center"/>
            <w:hideMark/>
          </w:tcPr>
          <w:p w:rsidR="00944B9C" w:rsidRPr="00A85FF8" w:rsidRDefault="00944B9C" w:rsidP="00A85FF8">
            <w:pPr>
              <w:pStyle w:val="afffff2"/>
            </w:pPr>
            <w:r w:rsidRPr="00A85FF8">
              <w:t>3494849,07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954357,94</w:t>
            </w:r>
          </w:p>
        </w:tc>
        <w:tc>
          <w:tcPr>
            <w:tcW w:w="1518" w:type="dxa"/>
            <w:shd w:val="clear" w:color="auto" w:fill="auto"/>
            <w:noWrap/>
            <w:vAlign w:val="center"/>
            <w:hideMark/>
          </w:tcPr>
          <w:p w:rsidR="00944B9C" w:rsidRPr="00A85FF8" w:rsidRDefault="00944B9C" w:rsidP="00A85FF8">
            <w:pPr>
              <w:pStyle w:val="afffff2"/>
            </w:pPr>
            <w:r w:rsidRPr="00A85FF8">
              <w:t>3494833,56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954410,14</w:t>
            </w:r>
          </w:p>
        </w:tc>
        <w:tc>
          <w:tcPr>
            <w:tcW w:w="1518" w:type="dxa"/>
            <w:shd w:val="clear" w:color="auto" w:fill="auto"/>
            <w:noWrap/>
            <w:vAlign w:val="center"/>
            <w:hideMark/>
          </w:tcPr>
          <w:p w:rsidR="00944B9C" w:rsidRPr="00A85FF8" w:rsidRDefault="00944B9C" w:rsidP="00A85FF8">
            <w:pPr>
              <w:pStyle w:val="afffff2"/>
            </w:pPr>
            <w:r w:rsidRPr="00A85FF8">
              <w:t>3494863,06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954347,88</w:t>
            </w:r>
          </w:p>
        </w:tc>
        <w:tc>
          <w:tcPr>
            <w:tcW w:w="1518" w:type="dxa"/>
            <w:shd w:val="clear" w:color="auto" w:fill="auto"/>
            <w:noWrap/>
            <w:vAlign w:val="center"/>
            <w:hideMark/>
          </w:tcPr>
          <w:p w:rsidR="00944B9C" w:rsidRPr="00A85FF8" w:rsidRDefault="00944B9C" w:rsidP="00A85FF8">
            <w:pPr>
              <w:pStyle w:val="afffff2"/>
            </w:pPr>
            <w:r w:rsidRPr="00A85FF8">
              <w:t>3494842,38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3</w:t>
            </w:r>
          </w:p>
        </w:tc>
        <w:tc>
          <w:tcPr>
            <w:tcW w:w="1654" w:type="dxa"/>
            <w:shd w:val="clear" w:color="auto" w:fill="auto"/>
            <w:noWrap/>
            <w:vAlign w:val="center"/>
            <w:hideMark/>
          </w:tcPr>
          <w:p w:rsidR="00944B9C" w:rsidRPr="00A85FF8" w:rsidRDefault="00944B9C" w:rsidP="00A85FF8">
            <w:pPr>
              <w:pStyle w:val="afffff2"/>
            </w:pPr>
            <w:r w:rsidRPr="00A85FF8">
              <w:t>954346,74</w:t>
            </w:r>
          </w:p>
        </w:tc>
        <w:tc>
          <w:tcPr>
            <w:tcW w:w="1518" w:type="dxa"/>
            <w:shd w:val="clear" w:color="auto" w:fill="auto"/>
            <w:noWrap/>
            <w:vAlign w:val="center"/>
            <w:hideMark/>
          </w:tcPr>
          <w:p w:rsidR="00944B9C" w:rsidRPr="00A85FF8" w:rsidRDefault="00944B9C" w:rsidP="00A85FF8">
            <w:pPr>
              <w:pStyle w:val="afffff2"/>
            </w:pPr>
            <w:r w:rsidRPr="00A85FF8">
              <w:t>3494841,77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954342,68</w:t>
            </w:r>
          </w:p>
        </w:tc>
        <w:tc>
          <w:tcPr>
            <w:tcW w:w="1518" w:type="dxa"/>
            <w:shd w:val="clear" w:color="auto" w:fill="auto"/>
            <w:noWrap/>
            <w:vAlign w:val="center"/>
            <w:hideMark/>
          </w:tcPr>
          <w:p w:rsidR="00944B9C" w:rsidRPr="00A85FF8" w:rsidRDefault="00944B9C" w:rsidP="00A85FF8">
            <w:pPr>
              <w:pStyle w:val="afffff2"/>
            </w:pPr>
            <w:r w:rsidRPr="00A85FF8">
              <w:t>3494852,86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954343,84</w:t>
            </w:r>
          </w:p>
        </w:tc>
        <w:tc>
          <w:tcPr>
            <w:tcW w:w="1518" w:type="dxa"/>
            <w:shd w:val="clear" w:color="auto" w:fill="auto"/>
            <w:noWrap/>
            <w:vAlign w:val="center"/>
            <w:hideMark/>
          </w:tcPr>
          <w:p w:rsidR="00944B9C" w:rsidRPr="00A85FF8" w:rsidRDefault="00944B9C" w:rsidP="00A85FF8">
            <w:pPr>
              <w:pStyle w:val="afffff2"/>
            </w:pPr>
            <w:r w:rsidRPr="00A85FF8">
              <w:t>3494853,54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954348,20</w:t>
            </w:r>
          </w:p>
        </w:tc>
        <w:tc>
          <w:tcPr>
            <w:tcW w:w="1518" w:type="dxa"/>
            <w:shd w:val="clear" w:color="auto" w:fill="auto"/>
            <w:noWrap/>
            <w:vAlign w:val="center"/>
            <w:hideMark/>
          </w:tcPr>
          <w:p w:rsidR="00944B9C" w:rsidRPr="00A85FF8" w:rsidRDefault="00944B9C" w:rsidP="00A85FF8">
            <w:pPr>
              <w:pStyle w:val="afffff2"/>
            </w:pPr>
            <w:r w:rsidRPr="00A85FF8">
              <w:t>3494855,04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954406,38</w:t>
            </w:r>
          </w:p>
        </w:tc>
        <w:tc>
          <w:tcPr>
            <w:tcW w:w="1518" w:type="dxa"/>
            <w:shd w:val="clear" w:color="auto" w:fill="auto"/>
            <w:noWrap/>
            <w:vAlign w:val="center"/>
            <w:hideMark/>
          </w:tcPr>
          <w:p w:rsidR="00944B9C" w:rsidRPr="00A85FF8" w:rsidRDefault="00944B9C" w:rsidP="00A85FF8">
            <w:pPr>
              <w:pStyle w:val="afffff2"/>
            </w:pPr>
            <w:r w:rsidRPr="00A85FF8">
              <w:t>3494875,08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954407,24</w:t>
            </w:r>
          </w:p>
        </w:tc>
        <w:tc>
          <w:tcPr>
            <w:tcW w:w="1518" w:type="dxa"/>
            <w:shd w:val="clear" w:color="auto" w:fill="auto"/>
            <w:noWrap/>
            <w:vAlign w:val="center"/>
            <w:hideMark/>
          </w:tcPr>
          <w:p w:rsidR="00944B9C" w:rsidRPr="00A85FF8" w:rsidRDefault="00944B9C" w:rsidP="00A85FF8">
            <w:pPr>
              <w:pStyle w:val="afffff2"/>
            </w:pPr>
            <w:r w:rsidRPr="00A85FF8">
              <w:t>3494872,34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954410,14</w:t>
            </w:r>
          </w:p>
        </w:tc>
        <w:tc>
          <w:tcPr>
            <w:tcW w:w="1518" w:type="dxa"/>
            <w:shd w:val="clear" w:color="auto" w:fill="auto"/>
            <w:noWrap/>
            <w:vAlign w:val="center"/>
            <w:hideMark/>
          </w:tcPr>
          <w:p w:rsidR="00944B9C" w:rsidRPr="00A85FF8" w:rsidRDefault="00944B9C" w:rsidP="00A85FF8">
            <w:pPr>
              <w:pStyle w:val="afffff2"/>
            </w:pPr>
            <w:r w:rsidRPr="00A85FF8">
              <w:t>3494863,06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954406,38</w:t>
            </w:r>
          </w:p>
        </w:tc>
        <w:tc>
          <w:tcPr>
            <w:tcW w:w="1518" w:type="dxa"/>
            <w:shd w:val="clear" w:color="auto" w:fill="auto"/>
            <w:noWrap/>
            <w:vAlign w:val="center"/>
            <w:hideMark/>
          </w:tcPr>
          <w:p w:rsidR="00944B9C" w:rsidRPr="00A85FF8" w:rsidRDefault="00944B9C" w:rsidP="00A85FF8">
            <w:pPr>
              <w:pStyle w:val="afffff2"/>
            </w:pPr>
            <w:r w:rsidRPr="00A85FF8">
              <w:t>3494875,08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954348,20</w:t>
            </w:r>
          </w:p>
        </w:tc>
        <w:tc>
          <w:tcPr>
            <w:tcW w:w="1518" w:type="dxa"/>
            <w:shd w:val="clear" w:color="auto" w:fill="auto"/>
            <w:noWrap/>
            <w:vAlign w:val="center"/>
            <w:hideMark/>
          </w:tcPr>
          <w:p w:rsidR="00944B9C" w:rsidRPr="00A85FF8" w:rsidRDefault="00944B9C" w:rsidP="00A85FF8">
            <w:pPr>
              <w:pStyle w:val="afffff2"/>
            </w:pPr>
            <w:r w:rsidRPr="00A85FF8">
              <w:t>3494855,04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954343,84</w:t>
            </w:r>
          </w:p>
        </w:tc>
        <w:tc>
          <w:tcPr>
            <w:tcW w:w="1518" w:type="dxa"/>
            <w:shd w:val="clear" w:color="auto" w:fill="auto"/>
            <w:noWrap/>
            <w:vAlign w:val="center"/>
            <w:hideMark/>
          </w:tcPr>
          <w:p w:rsidR="00944B9C" w:rsidRPr="00A85FF8" w:rsidRDefault="00944B9C" w:rsidP="00A85FF8">
            <w:pPr>
              <w:pStyle w:val="afffff2"/>
            </w:pPr>
            <w:r w:rsidRPr="00A85FF8">
              <w:t>3494853,54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954342,68</w:t>
            </w:r>
          </w:p>
        </w:tc>
        <w:tc>
          <w:tcPr>
            <w:tcW w:w="1518" w:type="dxa"/>
            <w:shd w:val="clear" w:color="auto" w:fill="auto"/>
            <w:noWrap/>
            <w:vAlign w:val="center"/>
            <w:hideMark/>
          </w:tcPr>
          <w:p w:rsidR="00944B9C" w:rsidRPr="00A85FF8" w:rsidRDefault="00944B9C" w:rsidP="00A85FF8">
            <w:pPr>
              <w:pStyle w:val="afffff2"/>
            </w:pPr>
            <w:r w:rsidRPr="00A85FF8">
              <w:t>3494852,86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954339,21</w:t>
            </w:r>
          </w:p>
        </w:tc>
        <w:tc>
          <w:tcPr>
            <w:tcW w:w="1518" w:type="dxa"/>
            <w:shd w:val="clear" w:color="auto" w:fill="auto"/>
            <w:noWrap/>
            <w:vAlign w:val="center"/>
            <w:hideMark/>
          </w:tcPr>
          <w:p w:rsidR="00944B9C" w:rsidRPr="00A85FF8" w:rsidRDefault="00944B9C" w:rsidP="00A85FF8">
            <w:pPr>
              <w:pStyle w:val="afffff2"/>
            </w:pPr>
            <w:r w:rsidRPr="00A85FF8">
              <w:t>3494863,29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954339,86</w:t>
            </w:r>
          </w:p>
        </w:tc>
        <w:tc>
          <w:tcPr>
            <w:tcW w:w="1518" w:type="dxa"/>
            <w:shd w:val="clear" w:color="auto" w:fill="auto"/>
            <w:noWrap/>
            <w:vAlign w:val="center"/>
            <w:hideMark/>
          </w:tcPr>
          <w:p w:rsidR="00944B9C" w:rsidRPr="00A85FF8" w:rsidRDefault="00944B9C" w:rsidP="00A85FF8">
            <w:pPr>
              <w:pStyle w:val="afffff2"/>
            </w:pPr>
            <w:r w:rsidRPr="00A85FF8">
              <w:t>3494863,56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954373,64</w:t>
            </w:r>
          </w:p>
        </w:tc>
        <w:tc>
          <w:tcPr>
            <w:tcW w:w="1518" w:type="dxa"/>
            <w:shd w:val="clear" w:color="auto" w:fill="auto"/>
            <w:noWrap/>
            <w:vAlign w:val="center"/>
            <w:hideMark/>
          </w:tcPr>
          <w:p w:rsidR="00944B9C" w:rsidRPr="00A85FF8" w:rsidRDefault="00944B9C" w:rsidP="00A85FF8">
            <w:pPr>
              <w:pStyle w:val="afffff2"/>
            </w:pPr>
            <w:r w:rsidRPr="00A85FF8">
              <w:t>3494875,86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954372,96</w:t>
            </w:r>
          </w:p>
        </w:tc>
        <w:tc>
          <w:tcPr>
            <w:tcW w:w="1518" w:type="dxa"/>
            <w:shd w:val="clear" w:color="auto" w:fill="auto"/>
            <w:noWrap/>
            <w:vAlign w:val="center"/>
            <w:hideMark/>
          </w:tcPr>
          <w:p w:rsidR="00944B9C" w:rsidRPr="00A85FF8" w:rsidRDefault="00944B9C" w:rsidP="00A85FF8">
            <w:pPr>
              <w:pStyle w:val="afffff2"/>
            </w:pPr>
            <w:r w:rsidRPr="00A85FF8">
              <w:t>3494878,56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954402,45</w:t>
            </w:r>
          </w:p>
        </w:tc>
        <w:tc>
          <w:tcPr>
            <w:tcW w:w="1518" w:type="dxa"/>
            <w:shd w:val="clear" w:color="auto" w:fill="auto"/>
            <w:noWrap/>
            <w:vAlign w:val="center"/>
            <w:hideMark/>
          </w:tcPr>
          <w:p w:rsidR="00944B9C" w:rsidRPr="00A85FF8" w:rsidRDefault="00944B9C" w:rsidP="00A85FF8">
            <w:pPr>
              <w:pStyle w:val="afffff2"/>
            </w:pPr>
            <w:r w:rsidRPr="00A85FF8">
              <w:t>3494889,07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954406,38</w:t>
            </w:r>
          </w:p>
        </w:tc>
        <w:tc>
          <w:tcPr>
            <w:tcW w:w="1518" w:type="dxa"/>
            <w:shd w:val="clear" w:color="auto" w:fill="auto"/>
            <w:noWrap/>
            <w:vAlign w:val="center"/>
            <w:hideMark/>
          </w:tcPr>
          <w:p w:rsidR="00944B9C" w:rsidRPr="00A85FF8" w:rsidRDefault="00944B9C" w:rsidP="00A85FF8">
            <w:pPr>
              <w:pStyle w:val="afffff2"/>
            </w:pPr>
            <w:r w:rsidRPr="00A85FF8">
              <w:t>3494875,08</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:ЗУ339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954402,45</w:t>
            </w:r>
          </w:p>
        </w:tc>
        <w:tc>
          <w:tcPr>
            <w:tcW w:w="1518" w:type="dxa"/>
            <w:shd w:val="clear" w:color="auto" w:fill="auto"/>
            <w:noWrap/>
            <w:vAlign w:val="center"/>
            <w:hideMark/>
          </w:tcPr>
          <w:p w:rsidR="00944B9C" w:rsidRPr="00A85FF8" w:rsidRDefault="00944B9C" w:rsidP="00A85FF8">
            <w:pPr>
              <w:pStyle w:val="afffff2"/>
            </w:pPr>
            <w:r w:rsidRPr="00A85FF8">
              <w:t>3494889,07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954372,96</w:t>
            </w:r>
          </w:p>
        </w:tc>
        <w:tc>
          <w:tcPr>
            <w:tcW w:w="1518" w:type="dxa"/>
            <w:shd w:val="clear" w:color="auto" w:fill="auto"/>
            <w:noWrap/>
            <w:vAlign w:val="center"/>
            <w:hideMark/>
          </w:tcPr>
          <w:p w:rsidR="00944B9C" w:rsidRPr="00A85FF8" w:rsidRDefault="00944B9C" w:rsidP="00A85FF8">
            <w:pPr>
              <w:pStyle w:val="afffff2"/>
            </w:pPr>
            <w:r w:rsidRPr="00A85FF8">
              <w:t>3494878,56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954373,64</w:t>
            </w:r>
          </w:p>
        </w:tc>
        <w:tc>
          <w:tcPr>
            <w:tcW w:w="1518" w:type="dxa"/>
            <w:shd w:val="clear" w:color="auto" w:fill="auto"/>
            <w:noWrap/>
            <w:vAlign w:val="center"/>
            <w:hideMark/>
          </w:tcPr>
          <w:p w:rsidR="00944B9C" w:rsidRPr="00A85FF8" w:rsidRDefault="00944B9C" w:rsidP="00A85FF8">
            <w:pPr>
              <w:pStyle w:val="afffff2"/>
            </w:pPr>
            <w:r w:rsidRPr="00A85FF8">
              <w:t>3494875,86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954339,86</w:t>
            </w:r>
          </w:p>
        </w:tc>
        <w:tc>
          <w:tcPr>
            <w:tcW w:w="1518" w:type="dxa"/>
            <w:shd w:val="clear" w:color="auto" w:fill="auto"/>
            <w:noWrap/>
            <w:vAlign w:val="center"/>
            <w:hideMark/>
          </w:tcPr>
          <w:p w:rsidR="00944B9C" w:rsidRPr="00A85FF8" w:rsidRDefault="00944B9C" w:rsidP="00A85FF8">
            <w:pPr>
              <w:pStyle w:val="afffff2"/>
            </w:pPr>
            <w:r w:rsidRPr="00A85FF8">
              <w:t>3494863,56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954339,21</w:t>
            </w:r>
          </w:p>
        </w:tc>
        <w:tc>
          <w:tcPr>
            <w:tcW w:w="1518" w:type="dxa"/>
            <w:shd w:val="clear" w:color="auto" w:fill="auto"/>
            <w:noWrap/>
            <w:vAlign w:val="center"/>
            <w:hideMark/>
          </w:tcPr>
          <w:p w:rsidR="00944B9C" w:rsidRPr="00A85FF8" w:rsidRDefault="00944B9C" w:rsidP="00A85FF8">
            <w:pPr>
              <w:pStyle w:val="afffff2"/>
            </w:pPr>
            <w:r w:rsidRPr="00A85FF8">
              <w:t>3494863,29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954333,06</w:t>
            </w:r>
          </w:p>
        </w:tc>
        <w:tc>
          <w:tcPr>
            <w:tcW w:w="1518" w:type="dxa"/>
            <w:shd w:val="clear" w:color="auto" w:fill="auto"/>
            <w:noWrap/>
            <w:vAlign w:val="center"/>
            <w:hideMark/>
          </w:tcPr>
          <w:p w:rsidR="00944B9C" w:rsidRPr="00A85FF8" w:rsidRDefault="00944B9C" w:rsidP="00A85FF8">
            <w:pPr>
              <w:pStyle w:val="afffff2"/>
            </w:pPr>
            <w:r w:rsidRPr="00A85FF8">
              <w:t>3494882,37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954334,26</w:t>
            </w:r>
          </w:p>
        </w:tc>
        <w:tc>
          <w:tcPr>
            <w:tcW w:w="1518" w:type="dxa"/>
            <w:shd w:val="clear" w:color="auto" w:fill="auto"/>
            <w:noWrap/>
            <w:vAlign w:val="center"/>
            <w:hideMark/>
          </w:tcPr>
          <w:p w:rsidR="00944B9C" w:rsidRPr="00A85FF8" w:rsidRDefault="00944B9C" w:rsidP="00A85FF8">
            <w:pPr>
              <w:pStyle w:val="afffff2"/>
            </w:pPr>
            <w:r w:rsidRPr="00A85FF8">
              <w:t>3494882,63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954337,72</w:t>
            </w:r>
          </w:p>
        </w:tc>
        <w:tc>
          <w:tcPr>
            <w:tcW w:w="1518" w:type="dxa"/>
            <w:shd w:val="clear" w:color="auto" w:fill="auto"/>
            <w:noWrap/>
            <w:vAlign w:val="center"/>
            <w:hideMark/>
          </w:tcPr>
          <w:p w:rsidR="00944B9C" w:rsidRPr="00A85FF8" w:rsidRDefault="00944B9C" w:rsidP="00A85FF8">
            <w:pPr>
              <w:pStyle w:val="afffff2"/>
            </w:pPr>
            <w:r w:rsidRPr="00A85FF8">
              <w:t>3494883,72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954390,84</w:t>
            </w:r>
          </w:p>
        </w:tc>
        <w:tc>
          <w:tcPr>
            <w:tcW w:w="1518" w:type="dxa"/>
            <w:shd w:val="clear" w:color="auto" w:fill="auto"/>
            <w:noWrap/>
            <w:vAlign w:val="center"/>
            <w:hideMark/>
          </w:tcPr>
          <w:p w:rsidR="00944B9C" w:rsidRPr="00A85FF8" w:rsidRDefault="00944B9C" w:rsidP="00A85FF8">
            <w:pPr>
              <w:pStyle w:val="afffff2"/>
            </w:pPr>
            <w:r w:rsidRPr="00A85FF8">
              <w:t>3494903,42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954395,60</w:t>
            </w:r>
          </w:p>
        </w:tc>
        <w:tc>
          <w:tcPr>
            <w:tcW w:w="1518" w:type="dxa"/>
            <w:shd w:val="clear" w:color="auto" w:fill="auto"/>
            <w:noWrap/>
            <w:vAlign w:val="center"/>
            <w:hideMark/>
          </w:tcPr>
          <w:p w:rsidR="00944B9C" w:rsidRPr="00A85FF8" w:rsidRDefault="00944B9C" w:rsidP="00A85FF8">
            <w:pPr>
              <w:pStyle w:val="afffff2"/>
            </w:pPr>
            <w:r w:rsidRPr="00A85FF8">
              <w:t>3494905,15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11</w:t>
            </w:r>
          </w:p>
        </w:tc>
        <w:tc>
          <w:tcPr>
            <w:tcW w:w="1654" w:type="dxa"/>
            <w:shd w:val="clear" w:color="auto" w:fill="auto"/>
            <w:noWrap/>
            <w:vAlign w:val="center"/>
            <w:hideMark/>
          </w:tcPr>
          <w:p w:rsidR="00944B9C" w:rsidRPr="00A85FF8" w:rsidRDefault="00944B9C" w:rsidP="00A85FF8">
            <w:pPr>
              <w:pStyle w:val="afffff2"/>
            </w:pPr>
            <w:r w:rsidRPr="00A85FF8">
              <w:t>954401,42</w:t>
            </w:r>
          </w:p>
        </w:tc>
        <w:tc>
          <w:tcPr>
            <w:tcW w:w="1518" w:type="dxa"/>
            <w:shd w:val="clear" w:color="auto" w:fill="auto"/>
            <w:noWrap/>
            <w:vAlign w:val="center"/>
            <w:hideMark/>
          </w:tcPr>
          <w:p w:rsidR="00944B9C" w:rsidRPr="00A85FF8" w:rsidRDefault="00944B9C" w:rsidP="00A85FF8">
            <w:pPr>
              <w:pStyle w:val="afffff2"/>
            </w:pPr>
            <w:r w:rsidRPr="00A85FF8">
              <w:t>3494892,50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954402,45</w:t>
            </w:r>
          </w:p>
        </w:tc>
        <w:tc>
          <w:tcPr>
            <w:tcW w:w="1518" w:type="dxa"/>
            <w:shd w:val="clear" w:color="auto" w:fill="auto"/>
            <w:noWrap/>
            <w:vAlign w:val="center"/>
            <w:hideMark/>
          </w:tcPr>
          <w:p w:rsidR="00944B9C" w:rsidRPr="00A85FF8" w:rsidRDefault="00944B9C" w:rsidP="00A85FF8">
            <w:pPr>
              <w:pStyle w:val="afffff2"/>
            </w:pPr>
            <w:r w:rsidRPr="00A85FF8">
              <w:t>3494889,07</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954378,58</w:t>
            </w:r>
          </w:p>
        </w:tc>
        <w:tc>
          <w:tcPr>
            <w:tcW w:w="1518" w:type="dxa"/>
            <w:shd w:val="clear" w:color="auto" w:fill="auto"/>
            <w:noWrap/>
            <w:vAlign w:val="center"/>
            <w:hideMark/>
          </w:tcPr>
          <w:p w:rsidR="00944B9C" w:rsidRPr="00A85FF8" w:rsidRDefault="00944B9C" w:rsidP="00A85FF8">
            <w:pPr>
              <w:pStyle w:val="afffff2"/>
            </w:pPr>
            <w:r w:rsidRPr="00A85FF8">
              <w:t>3494928,80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954327,58</w:t>
            </w:r>
          </w:p>
        </w:tc>
        <w:tc>
          <w:tcPr>
            <w:tcW w:w="1518" w:type="dxa"/>
            <w:shd w:val="clear" w:color="auto" w:fill="auto"/>
            <w:noWrap/>
            <w:vAlign w:val="center"/>
            <w:hideMark/>
          </w:tcPr>
          <w:p w:rsidR="00944B9C" w:rsidRPr="00A85FF8" w:rsidRDefault="00944B9C" w:rsidP="00A85FF8">
            <w:pPr>
              <w:pStyle w:val="afffff2"/>
            </w:pPr>
            <w:r w:rsidRPr="00A85FF8">
              <w:t>3494907,06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954325,55</w:t>
            </w:r>
          </w:p>
        </w:tc>
        <w:tc>
          <w:tcPr>
            <w:tcW w:w="1518" w:type="dxa"/>
            <w:shd w:val="clear" w:color="auto" w:fill="auto"/>
            <w:noWrap/>
            <w:vAlign w:val="center"/>
            <w:hideMark/>
          </w:tcPr>
          <w:p w:rsidR="00944B9C" w:rsidRPr="00A85FF8" w:rsidRDefault="00944B9C" w:rsidP="00A85FF8">
            <w:pPr>
              <w:pStyle w:val="afffff2"/>
            </w:pPr>
            <w:r w:rsidRPr="00A85FF8">
              <w:t>3494905,87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954320,44</w:t>
            </w:r>
          </w:p>
        </w:tc>
        <w:tc>
          <w:tcPr>
            <w:tcW w:w="1518" w:type="dxa"/>
            <w:shd w:val="clear" w:color="auto" w:fill="auto"/>
            <w:noWrap/>
            <w:vAlign w:val="center"/>
            <w:hideMark/>
          </w:tcPr>
          <w:p w:rsidR="00944B9C" w:rsidRPr="00A85FF8" w:rsidRDefault="00944B9C" w:rsidP="00A85FF8">
            <w:pPr>
              <w:pStyle w:val="afffff2"/>
            </w:pPr>
            <w:r w:rsidRPr="00A85FF8">
              <w:t>3494919,88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954321,86</w:t>
            </w:r>
          </w:p>
        </w:tc>
        <w:tc>
          <w:tcPr>
            <w:tcW w:w="1518" w:type="dxa"/>
            <w:shd w:val="clear" w:color="auto" w:fill="auto"/>
            <w:noWrap/>
            <w:vAlign w:val="center"/>
            <w:hideMark/>
          </w:tcPr>
          <w:p w:rsidR="00944B9C" w:rsidRPr="00A85FF8" w:rsidRDefault="00944B9C" w:rsidP="00A85FF8">
            <w:pPr>
              <w:pStyle w:val="afffff2"/>
            </w:pPr>
            <w:r w:rsidRPr="00A85FF8">
              <w:t>3494920,70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954369,74</w:t>
            </w:r>
          </w:p>
        </w:tc>
        <w:tc>
          <w:tcPr>
            <w:tcW w:w="1518" w:type="dxa"/>
            <w:shd w:val="clear" w:color="auto" w:fill="auto"/>
            <w:noWrap/>
            <w:vAlign w:val="center"/>
            <w:hideMark/>
          </w:tcPr>
          <w:p w:rsidR="00944B9C" w:rsidRPr="00A85FF8" w:rsidRDefault="00944B9C" w:rsidP="00A85FF8">
            <w:pPr>
              <w:pStyle w:val="afffff2"/>
            </w:pPr>
            <w:r w:rsidRPr="00A85FF8">
              <w:t>3494944,28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954374,68</w:t>
            </w:r>
          </w:p>
        </w:tc>
        <w:tc>
          <w:tcPr>
            <w:tcW w:w="1518" w:type="dxa"/>
            <w:shd w:val="clear" w:color="auto" w:fill="auto"/>
            <w:noWrap/>
            <w:vAlign w:val="center"/>
            <w:hideMark/>
          </w:tcPr>
          <w:p w:rsidR="00944B9C" w:rsidRPr="00A85FF8" w:rsidRDefault="00944B9C" w:rsidP="00A85FF8">
            <w:pPr>
              <w:pStyle w:val="afffff2"/>
            </w:pPr>
            <w:r w:rsidRPr="00A85FF8">
              <w:t>3494946,37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954380,41</w:t>
            </w:r>
          </w:p>
        </w:tc>
        <w:tc>
          <w:tcPr>
            <w:tcW w:w="1518" w:type="dxa"/>
            <w:shd w:val="clear" w:color="auto" w:fill="auto"/>
            <w:noWrap/>
            <w:vAlign w:val="center"/>
            <w:hideMark/>
          </w:tcPr>
          <w:p w:rsidR="00944B9C" w:rsidRPr="00A85FF8" w:rsidRDefault="00944B9C" w:rsidP="00A85FF8">
            <w:pPr>
              <w:pStyle w:val="afffff2"/>
            </w:pPr>
            <w:r w:rsidRPr="00A85FF8">
              <w:t>3494936,87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954382,86</w:t>
            </w:r>
          </w:p>
        </w:tc>
        <w:tc>
          <w:tcPr>
            <w:tcW w:w="1518" w:type="dxa"/>
            <w:shd w:val="clear" w:color="auto" w:fill="auto"/>
            <w:noWrap/>
            <w:vAlign w:val="center"/>
            <w:hideMark/>
          </w:tcPr>
          <w:p w:rsidR="00944B9C" w:rsidRPr="00A85FF8" w:rsidRDefault="00944B9C" w:rsidP="00A85FF8">
            <w:pPr>
              <w:pStyle w:val="afffff2"/>
            </w:pPr>
            <w:r w:rsidRPr="00A85FF8">
              <w:t>3494931,27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954378,14</w:t>
            </w:r>
          </w:p>
        </w:tc>
        <w:tc>
          <w:tcPr>
            <w:tcW w:w="1518" w:type="dxa"/>
            <w:shd w:val="clear" w:color="auto" w:fill="auto"/>
            <w:noWrap/>
            <w:vAlign w:val="center"/>
            <w:hideMark/>
          </w:tcPr>
          <w:p w:rsidR="00944B9C" w:rsidRPr="00A85FF8" w:rsidRDefault="00944B9C" w:rsidP="00A85FF8">
            <w:pPr>
              <w:pStyle w:val="afffff2"/>
            </w:pPr>
            <w:r w:rsidRPr="00A85FF8">
              <w:t>3494929,55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954378,58</w:t>
            </w:r>
          </w:p>
        </w:tc>
        <w:tc>
          <w:tcPr>
            <w:tcW w:w="1518" w:type="dxa"/>
            <w:shd w:val="clear" w:color="auto" w:fill="auto"/>
            <w:noWrap/>
            <w:vAlign w:val="center"/>
            <w:hideMark/>
          </w:tcPr>
          <w:p w:rsidR="00944B9C" w:rsidRPr="00A85FF8" w:rsidRDefault="00944B9C" w:rsidP="00A85FF8">
            <w:pPr>
              <w:pStyle w:val="afffff2"/>
            </w:pPr>
            <w:r w:rsidRPr="00A85FF8">
              <w:t>3494928,80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954369,74</w:t>
            </w:r>
          </w:p>
        </w:tc>
        <w:tc>
          <w:tcPr>
            <w:tcW w:w="1518" w:type="dxa"/>
            <w:shd w:val="clear" w:color="auto" w:fill="auto"/>
            <w:noWrap/>
            <w:vAlign w:val="center"/>
            <w:hideMark/>
          </w:tcPr>
          <w:p w:rsidR="00944B9C" w:rsidRPr="00A85FF8" w:rsidRDefault="00944B9C" w:rsidP="00A85FF8">
            <w:pPr>
              <w:pStyle w:val="afffff2"/>
            </w:pPr>
            <w:r w:rsidRPr="00A85FF8">
              <w:t>3494944,28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954321,86</w:t>
            </w:r>
          </w:p>
        </w:tc>
        <w:tc>
          <w:tcPr>
            <w:tcW w:w="1518" w:type="dxa"/>
            <w:shd w:val="clear" w:color="auto" w:fill="auto"/>
            <w:noWrap/>
            <w:vAlign w:val="center"/>
            <w:hideMark/>
          </w:tcPr>
          <w:p w:rsidR="00944B9C" w:rsidRPr="00A85FF8" w:rsidRDefault="00944B9C" w:rsidP="00A85FF8">
            <w:pPr>
              <w:pStyle w:val="afffff2"/>
            </w:pPr>
            <w:r w:rsidRPr="00A85FF8">
              <w:t>3494920,70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954320,44</w:t>
            </w:r>
          </w:p>
        </w:tc>
        <w:tc>
          <w:tcPr>
            <w:tcW w:w="1518" w:type="dxa"/>
            <w:shd w:val="clear" w:color="auto" w:fill="auto"/>
            <w:noWrap/>
            <w:vAlign w:val="center"/>
            <w:hideMark/>
          </w:tcPr>
          <w:p w:rsidR="00944B9C" w:rsidRPr="00A85FF8" w:rsidRDefault="00944B9C" w:rsidP="00A85FF8">
            <w:pPr>
              <w:pStyle w:val="afffff2"/>
            </w:pPr>
            <w:r w:rsidRPr="00A85FF8">
              <w:t>3494919,88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954315,48</w:t>
            </w:r>
          </w:p>
        </w:tc>
        <w:tc>
          <w:tcPr>
            <w:tcW w:w="1518" w:type="dxa"/>
            <w:shd w:val="clear" w:color="auto" w:fill="auto"/>
            <w:noWrap/>
            <w:vAlign w:val="center"/>
            <w:hideMark/>
          </w:tcPr>
          <w:p w:rsidR="00944B9C" w:rsidRPr="00A85FF8" w:rsidRDefault="00944B9C" w:rsidP="00A85FF8">
            <w:pPr>
              <w:pStyle w:val="afffff2"/>
            </w:pPr>
            <w:r w:rsidRPr="00A85FF8">
              <w:t>3494933,54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954316,24</w:t>
            </w:r>
          </w:p>
        </w:tc>
        <w:tc>
          <w:tcPr>
            <w:tcW w:w="1518" w:type="dxa"/>
            <w:shd w:val="clear" w:color="auto" w:fill="auto"/>
            <w:noWrap/>
            <w:vAlign w:val="center"/>
            <w:hideMark/>
          </w:tcPr>
          <w:p w:rsidR="00944B9C" w:rsidRPr="00A85FF8" w:rsidRDefault="00944B9C" w:rsidP="00A85FF8">
            <w:pPr>
              <w:pStyle w:val="afffff2"/>
            </w:pPr>
            <w:r w:rsidRPr="00A85FF8">
              <w:t>3494934,02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954359,78</w:t>
            </w:r>
          </w:p>
        </w:tc>
        <w:tc>
          <w:tcPr>
            <w:tcW w:w="1518" w:type="dxa"/>
            <w:shd w:val="clear" w:color="auto" w:fill="auto"/>
            <w:noWrap/>
            <w:vAlign w:val="center"/>
            <w:hideMark/>
          </w:tcPr>
          <w:p w:rsidR="00944B9C" w:rsidRPr="00A85FF8" w:rsidRDefault="00944B9C" w:rsidP="00A85FF8">
            <w:pPr>
              <w:pStyle w:val="afffff2"/>
            </w:pPr>
            <w:r w:rsidRPr="00A85FF8">
              <w:t>3494961,72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7</w:t>
            </w:r>
          </w:p>
        </w:tc>
        <w:tc>
          <w:tcPr>
            <w:tcW w:w="1654" w:type="dxa"/>
            <w:shd w:val="clear" w:color="auto" w:fill="auto"/>
            <w:noWrap/>
            <w:vAlign w:val="center"/>
            <w:hideMark/>
          </w:tcPr>
          <w:p w:rsidR="00944B9C" w:rsidRPr="00A85FF8" w:rsidRDefault="00944B9C" w:rsidP="00A85FF8">
            <w:pPr>
              <w:pStyle w:val="afffff2"/>
            </w:pPr>
            <w:r w:rsidRPr="00A85FF8">
              <w:t>954366,15</w:t>
            </w:r>
          </w:p>
        </w:tc>
        <w:tc>
          <w:tcPr>
            <w:tcW w:w="1518" w:type="dxa"/>
            <w:shd w:val="clear" w:color="auto" w:fill="auto"/>
            <w:noWrap/>
            <w:vAlign w:val="center"/>
            <w:hideMark/>
          </w:tcPr>
          <w:p w:rsidR="00944B9C" w:rsidRPr="00A85FF8" w:rsidRDefault="00944B9C" w:rsidP="00A85FF8">
            <w:pPr>
              <w:pStyle w:val="afffff2"/>
            </w:pPr>
            <w:r w:rsidRPr="00A85FF8">
              <w:t>3494965,32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954366,39</w:t>
            </w:r>
          </w:p>
        </w:tc>
        <w:tc>
          <w:tcPr>
            <w:tcW w:w="1518" w:type="dxa"/>
            <w:shd w:val="clear" w:color="auto" w:fill="auto"/>
            <w:noWrap/>
            <w:vAlign w:val="center"/>
            <w:hideMark/>
          </w:tcPr>
          <w:p w:rsidR="00944B9C" w:rsidRPr="00A85FF8" w:rsidRDefault="00944B9C" w:rsidP="00A85FF8">
            <w:pPr>
              <w:pStyle w:val="afffff2"/>
            </w:pPr>
            <w:r w:rsidRPr="00A85FF8">
              <w:t>3494964,79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954372,01</w:t>
            </w:r>
          </w:p>
        </w:tc>
        <w:tc>
          <w:tcPr>
            <w:tcW w:w="1518" w:type="dxa"/>
            <w:shd w:val="clear" w:color="auto" w:fill="auto"/>
            <w:noWrap/>
            <w:vAlign w:val="center"/>
            <w:hideMark/>
          </w:tcPr>
          <w:p w:rsidR="00944B9C" w:rsidRPr="00A85FF8" w:rsidRDefault="00944B9C" w:rsidP="00A85FF8">
            <w:pPr>
              <w:pStyle w:val="afffff2"/>
            </w:pPr>
            <w:r w:rsidRPr="00A85FF8">
              <w:t>3494952,30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954374,68</w:t>
            </w:r>
          </w:p>
        </w:tc>
        <w:tc>
          <w:tcPr>
            <w:tcW w:w="1518" w:type="dxa"/>
            <w:shd w:val="clear" w:color="auto" w:fill="auto"/>
            <w:noWrap/>
            <w:vAlign w:val="center"/>
            <w:hideMark/>
          </w:tcPr>
          <w:p w:rsidR="00944B9C" w:rsidRPr="00A85FF8" w:rsidRDefault="00944B9C" w:rsidP="00A85FF8">
            <w:pPr>
              <w:pStyle w:val="afffff2"/>
            </w:pPr>
            <w:r w:rsidRPr="00A85FF8">
              <w:t>3494946,37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954369,74</w:t>
            </w:r>
          </w:p>
        </w:tc>
        <w:tc>
          <w:tcPr>
            <w:tcW w:w="1518" w:type="dxa"/>
            <w:shd w:val="clear" w:color="auto" w:fill="auto"/>
            <w:noWrap/>
            <w:vAlign w:val="center"/>
            <w:hideMark/>
          </w:tcPr>
          <w:p w:rsidR="00944B9C" w:rsidRPr="00A85FF8" w:rsidRDefault="00944B9C" w:rsidP="00A85FF8">
            <w:pPr>
              <w:pStyle w:val="afffff2"/>
            </w:pPr>
            <w:r w:rsidRPr="00A85FF8">
              <w:t>3494944,28</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954359,78</w:t>
            </w:r>
          </w:p>
        </w:tc>
        <w:tc>
          <w:tcPr>
            <w:tcW w:w="1518" w:type="dxa"/>
            <w:shd w:val="clear" w:color="auto" w:fill="auto"/>
            <w:noWrap/>
            <w:vAlign w:val="center"/>
            <w:hideMark/>
          </w:tcPr>
          <w:p w:rsidR="00944B9C" w:rsidRPr="00A85FF8" w:rsidRDefault="00944B9C" w:rsidP="00A85FF8">
            <w:pPr>
              <w:pStyle w:val="afffff2"/>
            </w:pPr>
            <w:r w:rsidRPr="00A85FF8">
              <w:t>3494961,72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954316,24</w:t>
            </w:r>
          </w:p>
        </w:tc>
        <w:tc>
          <w:tcPr>
            <w:tcW w:w="1518" w:type="dxa"/>
            <w:shd w:val="clear" w:color="auto" w:fill="auto"/>
            <w:noWrap/>
            <w:vAlign w:val="center"/>
            <w:hideMark/>
          </w:tcPr>
          <w:p w:rsidR="00944B9C" w:rsidRPr="00A85FF8" w:rsidRDefault="00944B9C" w:rsidP="00A85FF8">
            <w:pPr>
              <w:pStyle w:val="afffff2"/>
            </w:pPr>
            <w:r w:rsidRPr="00A85FF8">
              <w:t>3494934,02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954315,48</w:t>
            </w:r>
          </w:p>
        </w:tc>
        <w:tc>
          <w:tcPr>
            <w:tcW w:w="1518" w:type="dxa"/>
            <w:shd w:val="clear" w:color="auto" w:fill="auto"/>
            <w:noWrap/>
            <w:vAlign w:val="center"/>
            <w:hideMark/>
          </w:tcPr>
          <w:p w:rsidR="00944B9C" w:rsidRPr="00A85FF8" w:rsidRDefault="00944B9C" w:rsidP="00A85FF8">
            <w:pPr>
              <w:pStyle w:val="afffff2"/>
            </w:pPr>
            <w:r w:rsidRPr="00A85FF8">
              <w:t>3494933,54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954310,62</w:t>
            </w:r>
          </w:p>
        </w:tc>
        <w:tc>
          <w:tcPr>
            <w:tcW w:w="1518" w:type="dxa"/>
            <w:shd w:val="clear" w:color="auto" w:fill="auto"/>
            <w:noWrap/>
            <w:vAlign w:val="center"/>
            <w:hideMark/>
          </w:tcPr>
          <w:p w:rsidR="00944B9C" w:rsidRPr="00A85FF8" w:rsidRDefault="00944B9C" w:rsidP="00A85FF8">
            <w:pPr>
              <w:pStyle w:val="afffff2"/>
            </w:pPr>
            <w:r w:rsidRPr="00A85FF8">
              <w:t>3494947,56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954352,70</w:t>
            </w:r>
          </w:p>
        </w:tc>
        <w:tc>
          <w:tcPr>
            <w:tcW w:w="1518" w:type="dxa"/>
            <w:shd w:val="clear" w:color="auto" w:fill="auto"/>
            <w:noWrap/>
            <w:vAlign w:val="center"/>
            <w:hideMark/>
          </w:tcPr>
          <w:p w:rsidR="00944B9C" w:rsidRPr="00A85FF8" w:rsidRDefault="00944B9C" w:rsidP="00A85FF8">
            <w:pPr>
              <w:pStyle w:val="afffff2"/>
            </w:pPr>
            <w:r w:rsidRPr="00A85FF8">
              <w:t>3494973,84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954360,74</w:t>
            </w:r>
          </w:p>
        </w:tc>
        <w:tc>
          <w:tcPr>
            <w:tcW w:w="1518" w:type="dxa"/>
            <w:shd w:val="clear" w:color="auto" w:fill="auto"/>
            <w:noWrap/>
            <w:vAlign w:val="center"/>
            <w:hideMark/>
          </w:tcPr>
          <w:p w:rsidR="00944B9C" w:rsidRPr="00A85FF8" w:rsidRDefault="00944B9C" w:rsidP="00A85FF8">
            <w:pPr>
              <w:pStyle w:val="afffff2"/>
            </w:pPr>
            <w:r w:rsidRPr="00A85FF8">
              <w:t>3494977,95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954361,68</w:t>
            </w:r>
          </w:p>
        </w:tc>
        <w:tc>
          <w:tcPr>
            <w:tcW w:w="1518" w:type="dxa"/>
            <w:shd w:val="clear" w:color="auto" w:fill="auto"/>
            <w:noWrap/>
            <w:vAlign w:val="center"/>
            <w:hideMark/>
          </w:tcPr>
          <w:p w:rsidR="00944B9C" w:rsidRPr="00A85FF8" w:rsidRDefault="00944B9C" w:rsidP="00A85FF8">
            <w:pPr>
              <w:pStyle w:val="afffff2"/>
            </w:pPr>
            <w:r w:rsidRPr="00A85FF8">
              <w:t>3494975,76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954366,15</w:t>
            </w:r>
          </w:p>
        </w:tc>
        <w:tc>
          <w:tcPr>
            <w:tcW w:w="1518" w:type="dxa"/>
            <w:shd w:val="clear" w:color="auto" w:fill="auto"/>
            <w:noWrap/>
            <w:vAlign w:val="center"/>
            <w:hideMark/>
          </w:tcPr>
          <w:p w:rsidR="00944B9C" w:rsidRPr="00A85FF8" w:rsidRDefault="00944B9C" w:rsidP="00A85FF8">
            <w:pPr>
              <w:pStyle w:val="afffff2"/>
            </w:pPr>
            <w:r w:rsidRPr="00A85FF8">
              <w:t>3494965,32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954359,78</w:t>
            </w:r>
          </w:p>
        </w:tc>
        <w:tc>
          <w:tcPr>
            <w:tcW w:w="1518" w:type="dxa"/>
            <w:shd w:val="clear" w:color="auto" w:fill="auto"/>
            <w:noWrap/>
            <w:vAlign w:val="center"/>
            <w:hideMark/>
          </w:tcPr>
          <w:p w:rsidR="00944B9C" w:rsidRPr="00A85FF8" w:rsidRDefault="00944B9C" w:rsidP="00A85FF8">
            <w:pPr>
              <w:pStyle w:val="afffff2"/>
            </w:pPr>
            <w:r w:rsidRPr="00A85FF8">
              <w:t>3494961,72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954352,70</w:t>
            </w:r>
          </w:p>
        </w:tc>
        <w:tc>
          <w:tcPr>
            <w:tcW w:w="1518" w:type="dxa"/>
            <w:shd w:val="clear" w:color="auto" w:fill="auto"/>
            <w:noWrap/>
            <w:vAlign w:val="center"/>
            <w:hideMark/>
          </w:tcPr>
          <w:p w:rsidR="00944B9C" w:rsidRPr="00A85FF8" w:rsidRDefault="00944B9C" w:rsidP="00A85FF8">
            <w:pPr>
              <w:pStyle w:val="afffff2"/>
            </w:pPr>
            <w:r w:rsidRPr="00A85FF8">
              <w:t>3494973,84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954310,62</w:t>
            </w:r>
          </w:p>
        </w:tc>
        <w:tc>
          <w:tcPr>
            <w:tcW w:w="1518" w:type="dxa"/>
            <w:shd w:val="clear" w:color="auto" w:fill="auto"/>
            <w:noWrap/>
            <w:vAlign w:val="center"/>
            <w:hideMark/>
          </w:tcPr>
          <w:p w:rsidR="00944B9C" w:rsidRPr="00A85FF8" w:rsidRDefault="00944B9C" w:rsidP="00A85FF8">
            <w:pPr>
              <w:pStyle w:val="afffff2"/>
            </w:pPr>
            <w:r w:rsidRPr="00A85FF8">
              <w:t>3494947,56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954309,06</w:t>
            </w:r>
          </w:p>
        </w:tc>
        <w:tc>
          <w:tcPr>
            <w:tcW w:w="1518" w:type="dxa"/>
            <w:shd w:val="clear" w:color="auto" w:fill="auto"/>
            <w:noWrap/>
            <w:vAlign w:val="center"/>
            <w:hideMark/>
          </w:tcPr>
          <w:p w:rsidR="00944B9C" w:rsidRPr="00A85FF8" w:rsidRDefault="00944B9C" w:rsidP="00A85FF8">
            <w:pPr>
              <w:pStyle w:val="afffff2"/>
            </w:pPr>
            <w:r w:rsidRPr="00A85FF8">
              <w:t>3494952,68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954308,24</w:t>
            </w:r>
          </w:p>
        </w:tc>
        <w:tc>
          <w:tcPr>
            <w:tcW w:w="1518" w:type="dxa"/>
            <w:shd w:val="clear" w:color="auto" w:fill="auto"/>
            <w:noWrap/>
            <w:vAlign w:val="center"/>
            <w:hideMark/>
          </w:tcPr>
          <w:p w:rsidR="00944B9C" w:rsidRPr="00A85FF8" w:rsidRDefault="00944B9C" w:rsidP="00A85FF8">
            <w:pPr>
              <w:pStyle w:val="afffff2"/>
            </w:pPr>
            <w:r w:rsidRPr="00A85FF8">
              <w:t>3494955,44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954306,98</w:t>
            </w:r>
          </w:p>
        </w:tc>
        <w:tc>
          <w:tcPr>
            <w:tcW w:w="1518" w:type="dxa"/>
            <w:shd w:val="clear" w:color="auto" w:fill="auto"/>
            <w:noWrap/>
            <w:vAlign w:val="center"/>
            <w:hideMark/>
          </w:tcPr>
          <w:p w:rsidR="00944B9C" w:rsidRPr="00A85FF8" w:rsidRDefault="00944B9C" w:rsidP="00A85FF8">
            <w:pPr>
              <w:pStyle w:val="afffff2"/>
            </w:pPr>
            <w:r w:rsidRPr="00A85FF8">
              <w:t>3494960,70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954305,74</w:t>
            </w:r>
          </w:p>
        </w:tc>
        <w:tc>
          <w:tcPr>
            <w:tcW w:w="1518" w:type="dxa"/>
            <w:shd w:val="clear" w:color="auto" w:fill="auto"/>
            <w:noWrap/>
            <w:vAlign w:val="center"/>
            <w:hideMark/>
          </w:tcPr>
          <w:p w:rsidR="00944B9C" w:rsidRPr="00A85FF8" w:rsidRDefault="00944B9C" w:rsidP="00A85FF8">
            <w:pPr>
              <w:pStyle w:val="afffff2"/>
            </w:pPr>
            <w:r w:rsidRPr="00A85FF8">
              <w:t>3494962,98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954310,14</w:t>
            </w:r>
          </w:p>
        </w:tc>
        <w:tc>
          <w:tcPr>
            <w:tcW w:w="1518" w:type="dxa"/>
            <w:shd w:val="clear" w:color="auto" w:fill="auto"/>
            <w:noWrap/>
            <w:vAlign w:val="center"/>
            <w:hideMark/>
          </w:tcPr>
          <w:p w:rsidR="00944B9C" w:rsidRPr="00A85FF8" w:rsidRDefault="00944B9C" w:rsidP="00A85FF8">
            <w:pPr>
              <w:pStyle w:val="afffff2"/>
            </w:pPr>
            <w:r w:rsidRPr="00A85FF8">
              <w:t>3494965,36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954345,98</w:t>
            </w:r>
          </w:p>
        </w:tc>
        <w:tc>
          <w:tcPr>
            <w:tcW w:w="1518" w:type="dxa"/>
            <w:shd w:val="clear" w:color="auto" w:fill="auto"/>
            <w:noWrap/>
            <w:vAlign w:val="center"/>
            <w:hideMark/>
          </w:tcPr>
          <w:p w:rsidR="00944B9C" w:rsidRPr="00A85FF8" w:rsidRDefault="00944B9C" w:rsidP="00A85FF8">
            <w:pPr>
              <w:pStyle w:val="afffff2"/>
            </w:pPr>
            <w:r w:rsidRPr="00A85FF8">
              <w:t>3494985,24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954361,19</w:t>
            </w:r>
          </w:p>
        </w:tc>
        <w:tc>
          <w:tcPr>
            <w:tcW w:w="1518" w:type="dxa"/>
            <w:shd w:val="clear" w:color="auto" w:fill="auto"/>
            <w:noWrap/>
            <w:vAlign w:val="center"/>
            <w:hideMark/>
          </w:tcPr>
          <w:p w:rsidR="00944B9C" w:rsidRPr="00A85FF8" w:rsidRDefault="00944B9C" w:rsidP="00A85FF8">
            <w:pPr>
              <w:pStyle w:val="afffff2"/>
            </w:pPr>
            <w:r w:rsidRPr="00A85FF8">
              <w:t>3494994,10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954364,46</w:t>
            </w:r>
          </w:p>
        </w:tc>
        <w:tc>
          <w:tcPr>
            <w:tcW w:w="1518" w:type="dxa"/>
            <w:shd w:val="clear" w:color="auto" w:fill="auto"/>
            <w:noWrap/>
            <w:vAlign w:val="center"/>
            <w:hideMark/>
          </w:tcPr>
          <w:p w:rsidR="00944B9C" w:rsidRPr="00A85FF8" w:rsidRDefault="00944B9C" w:rsidP="00A85FF8">
            <w:pPr>
              <w:pStyle w:val="afffff2"/>
            </w:pPr>
            <w:r w:rsidRPr="00A85FF8">
              <w:t>3494988,34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11</w:t>
            </w:r>
          </w:p>
        </w:tc>
        <w:tc>
          <w:tcPr>
            <w:tcW w:w="1654" w:type="dxa"/>
            <w:shd w:val="clear" w:color="auto" w:fill="auto"/>
            <w:noWrap/>
            <w:vAlign w:val="center"/>
            <w:hideMark/>
          </w:tcPr>
          <w:p w:rsidR="00944B9C" w:rsidRPr="00A85FF8" w:rsidRDefault="00944B9C" w:rsidP="00A85FF8">
            <w:pPr>
              <w:pStyle w:val="afffff2"/>
            </w:pPr>
            <w:r w:rsidRPr="00A85FF8">
              <w:t>954368,61</w:t>
            </w:r>
          </w:p>
        </w:tc>
        <w:tc>
          <w:tcPr>
            <w:tcW w:w="1518" w:type="dxa"/>
            <w:shd w:val="clear" w:color="auto" w:fill="auto"/>
            <w:noWrap/>
            <w:vAlign w:val="center"/>
            <w:hideMark/>
          </w:tcPr>
          <w:p w:rsidR="00944B9C" w:rsidRPr="00A85FF8" w:rsidRDefault="00944B9C" w:rsidP="00A85FF8">
            <w:pPr>
              <w:pStyle w:val="afffff2"/>
            </w:pPr>
            <w:r w:rsidRPr="00A85FF8">
              <w:t>3494981,01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12</w:t>
            </w:r>
          </w:p>
        </w:tc>
        <w:tc>
          <w:tcPr>
            <w:tcW w:w="1654" w:type="dxa"/>
            <w:shd w:val="clear" w:color="auto" w:fill="auto"/>
            <w:noWrap/>
            <w:vAlign w:val="center"/>
            <w:hideMark/>
          </w:tcPr>
          <w:p w:rsidR="00944B9C" w:rsidRPr="00A85FF8" w:rsidRDefault="00944B9C" w:rsidP="00A85FF8">
            <w:pPr>
              <w:pStyle w:val="afffff2"/>
            </w:pPr>
            <w:r w:rsidRPr="00A85FF8">
              <w:t>954360,74</w:t>
            </w:r>
          </w:p>
        </w:tc>
        <w:tc>
          <w:tcPr>
            <w:tcW w:w="1518" w:type="dxa"/>
            <w:shd w:val="clear" w:color="auto" w:fill="auto"/>
            <w:noWrap/>
            <w:vAlign w:val="center"/>
            <w:hideMark/>
          </w:tcPr>
          <w:p w:rsidR="00944B9C" w:rsidRPr="00A85FF8" w:rsidRDefault="00944B9C" w:rsidP="00A85FF8">
            <w:pPr>
              <w:pStyle w:val="afffff2"/>
            </w:pPr>
            <w:r w:rsidRPr="00A85FF8">
              <w:t>3494977,95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954352,70</w:t>
            </w:r>
          </w:p>
        </w:tc>
        <w:tc>
          <w:tcPr>
            <w:tcW w:w="1518" w:type="dxa"/>
            <w:shd w:val="clear" w:color="auto" w:fill="auto"/>
            <w:noWrap/>
            <w:vAlign w:val="center"/>
            <w:hideMark/>
          </w:tcPr>
          <w:p w:rsidR="00944B9C" w:rsidRPr="00A85FF8" w:rsidRDefault="00944B9C" w:rsidP="00A85FF8">
            <w:pPr>
              <w:pStyle w:val="afffff2"/>
            </w:pPr>
            <w:r w:rsidRPr="00A85FF8">
              <w:t>3494973,84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954288,64</w:t>
            </w:r>
          </w:p>
        </w:tc>
        <w:tc>
          <w:tcPr>
            <w:tcW w:w="1518" w:type="dxa"/>
            <w:shd w:val="clear" w:color="auto" w:fill="auto"/>
            <w:noWrap/>
            <w:vAlign w:val="center"/>
            <w:hideMark/>
          </w:tcPr>
          <w:p w:rsidR="00944B9C" w:rsidRPr="00A85FF8" w:rsidRDefault="00944B9C" w:rsidP="00A85FF8">
            <w:pPr>
              <w:pStyle w:val="afffff2"/>
            </w:pPr>
            <w:r w:rsidRPr="00A85FF8">
              <w:t>3495003,92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954279,59</w:t>
            </w:r>
          </w:p>
        </w:tc>
        <w:tc>
          <w:tcPr>
            <w:tcW w:w="1518" w:type="dxa"/>
            <w:shd w:val="clear" w:color="auto" w:fill="auto"/>
            <w:noWrap/>
            <w:vAlign w:val="center"/>
            <w:hideMark/>
          </w:tcPr>
          <w:p w:rsidR="00944B9C" w:rsidRPr="00A85FF8" w:rsidRDefault="00944B9C" w:rsidP="00A85FF8">
            <w:pPr>
              <w:pStyle w:val="afffff2"/>
            </w:pPr>
            <w:r w:rsidRPr="00A85FF8">
              <w:t>3495038,58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954292,41</w:t>
            </w:r>
          </w:p>
        </w:tc>
        <w:tc>
          <w:tcPr>
            <w:tcW w:w="1518" w:type="dxa"/>
            <w:shd w:val="clear" w:color="auto" w:fill="auto"/>
            <w:noWrap/>
            <w:vAlign w:val="center"/>
            <w:hideMark/>
          </w:tcPr>
          <w:p w:rsidR="00944B9C" w:rsidRPr="00A85FF8" w:rsidRDefault="00944B9C" w:rsidP="00A85FF8">
            <w:pPr>
              <w:pStyle w:val="afffff2"/>
            </w:pPr>
            <w:r w:rsidRPr="00A85FF8">
              <w:t>3495045,83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954313,20</w:t>
            </w:r>
          </w:p>
        </w:tc>
        <w:tc>
          <w:tcPr>
            <w:tcW w:w="1518" w:type="dxa"/>
            <w:shd w:val="clear" w:color="auto" w:fill="auto"/>
            <w:noWrap/>
            <w:vAlign w:val="center"/>
            <w:hideMark/>
          </w:tcPr>
          <w:p w:rsidR="00944B9C" w:rsidRPr="00A85FF8" w:rsidRDefault="00944B9C" w:rsidP="00A85FF8">
            <w:pPr>
              <w:pStyle w:val="afffff2"/>
            </w:pPr>
            <w:r w:rsidRPr="00A85FF8">
              <w:t>3495023,59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954288,64</w:t>
            </w:r>
          </w:p>
        </w:tc>
        <w:tc>
          <w:tcPr>
            <w:tcW w:w="1518" w:type="dxa"/>
            <w:shd w:val="clear" w:color="auto" w:fill="auto"/>
            <w:noWrap/>
            <w:vAlign w:val="center"/>
            <w:hideMark/>
          </w:tcPr>
          <w:p w:rsidR="00944B9C" w:rsidRPr="00A85FF8" w:rsidRDefault="00944B9C" w:rsidP="00A85FF8">
            <w:pPr>
              <w:pStyle w:val="afffff2"/>
            </w:pPr>
            <w:r w:rsidRPr="00A85FF8">
              <w:t>3495003,92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954279,59</w:t>
            </w:r>
          </w:p>
        </w:tc>
        <w:tc>
          <w:tcPr>
            <w:tcW w:w="1518" w:type="dxa"/>
            <w:shd w:val="clear" w:color="auto" w:fill="auto"/>
            <w:noWrap/>
            <w:vAlign w:val="center"/>
            <w:hideMark/>
          </w:tcPr>
          <w:p w:rsidR="00944B9C" w:rsidRPr="00A85FF8" w:rsidRDefault="00944B9C" w:rsidP="00A85FF8">
            <w:pPr>
              <w:pStyle w:val="afffff2"/>
            </w:pPr>
            <w:r w:rsidRPr="00A85FF8">
              <w:t>3495038,58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954261,86</w:t>
            </w:r>
          </w:p>
        </w:tc>
        <w:tc>
          <w:tcPr>
            <w:tcW w:w="1518" w:type="dxa"/>
            <w:shd w:val="clear" w:color="auto" w:fill="auto"/>
            <w:noWrap/>
            <w:vAlign w:val="center"/>
            <w:hideMark/>
          </w:tcPr>
          <w:p w:rsidR="00944B9C" w:rsidRPr="00A85FF8" w:rsidRDefault="00944B9C" w:rsidP="00A85FF8">
            <w:pPr>
              <w:pStyle w:val="afffff2"/>
            </w:pPr>
            <w:r w:rsidRPr="00A85FF8">
              <w:t>3495085,47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954286,01</w:t>
            </w:r>
          </w:p>
        </w:tc>
        <w:tc>
          <w:tcPr>
            <w:tcW w:w="1518" w:type="dxa"/>
            <w:shd w:val="clear" w:color="auto" w:fill="auto"/>
            <w:noWrap/>
            <w:vAlign w:val="center"/>
            <w:hideMark/>
          </w:tcPr>
          <w:p w:rsidR="00944B9C" w:rsidRPr="00A85FF8" w:rsidRDefault="00944B9C" w:rsidP="00A85FF8">
            <w:pPr>
              <w:pStyle w:val="afffff2"/>
            </w:pPr>
            <w:r w:rsidRPr="00A85FF8">
              <w:t>3495096,09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954292,41</w:t>
            </w:r>
          </w:p>
        </w:tc>
        <w:tc>
          <w:tcPr>
            <w:tcW w:w="1518" w:type="dxa"/>
            <w:shd w:val="clear" w:color="auto" w:fill="auto"/>
            <w:noWrap/>
            <w:vAlign w:val="center"/>
            <w:hideMark/>
          </w:tcPr>
          <w:p w:rsidR="00944B9C" w:rsidRPr="00A85FF8" w:rsidRDefault="00944B9C" w:rsidP="00A85FF8">
            <w:pPr>
              <w:pStyle w:val="afffff2"/>
            </w:pPr>
            <w:r w:rsidRPr="00A85FF8">
              <w:t>3495045,83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954279,59</w:t>
            </w:r>
          </w:p>
        </w:tc>
        <w:tc>
          <w:tcPr>
            <w:tcW w:w="1518" w:type="dxa"/>
            <w:shd w:val="clear" w:color="auto" w:fill="auto"/>
            <w:noWrap/>
            <w:vAlign w:val="center"/>
            <w:hideMark/>
          </w:tcPr>
          <w:p w:rsidR="00944B9C" w:rsidRPr="00A85FF8" w:rsidRDefault="00944B9C" w:rsidP="00A85FF8">
            <w:pPr>
              <w:pStyle w:val="afffff2"/>
            </w:pPr>
            <w:r w:rsidRPr="00A85FF8">
              <w:t>3495038,58</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954286,01</w:t>
            </w:r>
          </w:p>
        </w:tc>
        <w:tc>
          <w:tcPr>
            <w:tcW w:w="1518" w:type="dxa"/>
            <w:shd w:val="clear" w:color="auto" w:fill="auto"/>
            <w:noWrap/>
            <w:vAlign w:val="center"/>
            <w:hideMark/>
          </w:tcPr>
          <w:p w:rsidR="00944B9C" w:rsidRPr="00A85FF8" w:rsidRDefault="00944B9C" w:rsidP="00A85FF8">
            <w:pPr>
              <w:pStyle w:val="afffff2"/>
            </w:pPr>
            <w:r w:rsidRPr="00A85FF8">
              <w:t>3495096,09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954261,86</w:t>
            </w:r>
          </w:p>
        </w:tc>
        <w:tc>
          <w:tcPr>
            <w:tcW w:w="1518" w:type="dxa"/>
            <w:shd w:val="clear" w:color="auto" w:fill="auto"/>
            <w:noWrap/>
            <w:vAlign w:val="center"/>
            <w:hideMark/>
          </w:tcPr>
          <w:p w:rsidR="00944B9C" w:rsidRPr="00A85FF8" w:rsidRDefault="00944B9C" w:rsidP="00A85FF8">
            <w:pPr>
              <w:pStyle w:val="afffff2"/>
            </w:pPr>
            <w:r w:rsidRPr="00A85FF8">
              <w:t>3495085,47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954251,76</w:t>
            </w:r>
          </w:p>
        </w:tc>
        <w:tc>
          <w:tcPr>
            <w:tcW w:w="1518" w:type="dxa"/>
            <w:shd w:val="clear" w:color="auto" w:fill="auto"/>
            <w:noWrap/>
            <w:vAlign w:val="center"/>
            <w:hideMark/>
          </w:tcPr>
          <w:p w:rsidR="00944B9C" w:rsidRPr="00A85FF8" w:rsidRDefault="00944B9C" w:rsidP="00A85FF8">
            <w:pPr>
              <w:pStyle w:val="afffff2"/>
            </w:pPr>
            <w:r w:rsidRPr="00A85FF8">
              <w:t>3495115,07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954282,20</w:t>
            </w:r>
          </w:p>
        </w:tc>
        <w:tc>
          <w:tcPr>
            <w:tcW w:w="1518" w:type="dxa"/>
            <w:shd w:val="clear" w:color="auto" w:fill="auto"/>
            <w:noWrap/>
            <w:vAlign w:val="center"/>
            <w:hideMark/>
          </w:tcPr>
          <w:p w:rsidR="00944B9C" w:rsidRPr="00A85FF8" w:rsidRDefault="00944B9C" w:rsidP="00A85FF8">
            <w:pPr>
              <w:pStyle w:val="afffff2"/>
            </w:pPr>
            <w:r w:rsidRPr="00A85FF8">
              <w:t>3495128,06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954286,01</w:t>
            </w:r>
          </w:p>
        </w:tc>
        <w:tc>
          <w:tcPr>
            <w:tcW w:w="1518" w:type="dxa"/>
            <w:shd w:val="clear" w:color="auto" w:fill="auto"/>
            <w:noWrap/>
            <w:vAlign w:val="center"/>
            <w:hideMark/>
          </w:tcPr>
          <w:p w:rsidR="00944B9C" w:rsidRPr="00A85FF8" w:rsidRDefault="00944B9C" w:rsidP="00A85FF8">
            <w:pPr>
              <w:pStyle w:val="afffff2"/>
            </w:pPr>
            <w:r w:rsidRPr="00A85FF8">
              <w:t>3495096,09</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:ЗУ350</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t>1</w:t>
            </w:r>
          </w:p>
        </w:tc>
        <w:tc>
          <w:tcPr>
            <w:tcW w:w="1654" w:type="dxa"/>
            <w:shd w:val="clear" w:color="auto" w:fill="auto"/>
            <w:noWrap/>
            <w:vAlign w:val="center"/>
            <w:hideMark/>
          </w:tcPr>
          <w:p w:rsidR="00944B9C" w:rsidRPr="0084466C" w:rsidRDefault="00944B9C" w:rsidP="005B5877">
            <w:pPr>
              <w:pStyle w:val="afffff2"/>
            </w:pPr>
            <w:r w:rsidRPr="0084466C">
              <w:t>954251,76</w:t>
            </w:r>
          </w:p>
        </w:tc>
        <w:tc>
          <w:tcPr>
            <w:tcW w:w="1518" w:type="dxa"/>
            <w:shd w:val="clear" w:color="auto" w:fill="auto"/>
            <w:noWrap/>
            <w:vAlign w:val="center"/>
            <w:hideMark/>
          </w:tcPr>
          <w:p w:rsidR="00944B9C" w:rsidRPr="0084466C" w:rsidRDefault="00944B9C" w:rsidP="005B5877">
            <w:pPr>
              <w:pStyle w:val="afffff2"/>
            </w:pPr>
            <w:r w:rsidRPr="0084466C">
              <w:t>3495115,07</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t>2</w:t>
            </w:r>
          </w:p>
        </w:tc>
        <w:tc>
          <w:tcPr>
            <w:tcW w:w="1654" w:type="dxa"/>
            <w:shd w:val="clear" w:color="auto" w:fill="auto"/>
            <w:noWrap/>
            <w:vAlign w:val="center"/>
            <w:hideMark/>
          </w:tcPr>
          <w:p w:rsidR="00944B9C" w:rsidRPr="0084466C" w:rsidRDefault="00944B9C" w:rsidP="005B5877">
            <w:pPr>
              <w:pStyle w:val="afffff2"/>
            </w:pPr>
            <w:r w:rsidRPr="0084466C">
              <w:t>954250,85</w:t>
            </w:r>
          </w:p>
        </w:tc>
        <w:tc>
          <w:tcPr>
            <w:tcW w:w="1518" w:type="dxa"/>
            <w:shd w:val="clear" w:color="auto" w:fill="auto"/>
            <w:noWrap/>
            <w:vAlign w:val="center"/>
            <w:hideMark/>
          </w:tcPr>
          <w:p w:rsidR="00944B9C" w:rsidRPr="0084466C" w:rsidRDefault="00944B9C" w:rsidP="005B5877">
            <w:pPr>
              <w:pStyle w:val="afffff2"/>
            </w:pPr>
            <w:r w:rsidRPr="0084466C">
              <w:t>3495131,22</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lastRenderedPageBreak/>
              <w:t>3</w:t>
            </w:r>
          </w:p>
        </w:tc>
        <w:tc>
          <w:tcPr>
            <w:tcW w:w="1654" w:type="dxa"/>
            <w:shd w:val="clear" w:color="auto" w:fill="auto"/>
            <w:noWrap/>
            <w:vAlign w:val="center"/>
            <w:hideMark/>
          </w:tcPr>
          <w:p w:rsidR="00944B9C" w:rsidRPr="0084466C" w:rsidRDefault="00944B9C" w:rsidP="005B5877">
            <w:pPr>
              <w:pStyle w:val="afffff2"/>
            </w:pPr>
            <w:r w:rsidRPr="0084466C">
              <w:t>954256,31</w:t>
            </w:r>
          </w:p>
        </w:tc>
        <w:tc>
          <w:tcPr>
            <w:tcW w:w="1518" w:type="dxa"/>
            <w:shd w:val="clear" w:color="auto" w:fill="auto"/>
            <w:noWrap/>
            <w:vAlign w:val="center"/>
            <w:hideMark/>
          </w:tcPr>
          <w:p w:rsidR="00944B9C" w:rsidRPr="0084466C" w:rsidRDefault="00944B9C" w:rsidP="005B5877">
            <w:pPr>
              <w:pStyle w:val="afffff2"/>
            </w:pPr>
            <w:r w:rsidRPr="0084466C">
              <w:t>3495142,19</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t>4</w:t>
            </w:r>
          </w:p>
        </w:tc>
        <w:tc>
          <w:tcPr>
            <w:tcW w:w="1654" w:type="dxa"/>
            <w:shd w:val="clear" w:color="auto" w:fill="auto"/>
            <w:noWrap/>
            <w:vAlign w:val="center"/>
            <w:hideMark/>
          </w:tcPr>
          <w:p w:rsidR="00944B9C" w:rsidRPr="0084466C" w:rsidRDefault="00944B9C" w:rsidP="005B5877">
            <w:pPr>
              <w:pStyle w:val="afffff2"/>
            </w:pPr>
            <w:r w:rsidRPr="0084466C">
              <w:t>954253,76</w:t>
            </w:r>
          </w:p>
        </w:tc>
        <w:tc>
          <w:tcPr>
            <w:tcW w:w="1518" w:type="dxa"/>
            <w:shd w:val="clear" w:color="auto" w:fill="auto"/>
            <w:noWrap/>
            <w:vAlign w:val="center"/>
            <w:hideMark/>
          </w:tcPr>
          <w:p w:rsidR="00944B9C" w:rsidRPr="0084466C" w:rsidRDefault="00944B9C" w:rsidP="005B5877">
            <w:pPr>
              <w:pStyle w:val="afffff2"/>
            </w:pPr>
            <w:r w:rsidRPr="0084466C">
              <w:t>3495151,92</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t>5</w:t>
            </w:r>
          </w:p>
        </w:tc>
        <w:tc>
          <w:tcPr>
            <w:tcW w:w="1654" w:type="dxa"/>
            <w:shd w:val="clear" w:color="auto" w:fill="auto"/>
            <w:noWrap/>
            <w:vAlign w:val="center"/>
            <w:hideMark/>
          </w:tcPr>
          <w:p w:rsidR="00944B9C" w:rsidRPr="0084466C" w:rsidRDefault="00944B9C" w:rsidP="005B5877">
            <w:pPr>
              <w:pStyle w:val="afffff2"/>
            </w:pPr>
            <w:r w:rsidRPr="0084466C">
              <w:t>954278,13</w:t>
            </w:r>
          </w:p>
        </w:tc>
        <w:tc>
          <w:tcPr>
            <w:tcW w:w="1518" w:type="dxa"/>
            <w:shd w:val="clear" w:color="auto" w:fill="auto"/>
            <w:noWrap/>
            <w:vAlign w:val="center"/>
            <w:hideMark/>
          </w:tcPr>
          <w:p w:rsidR="00944B9C" w:rsidRPr="0084466C" w:rsidRDefault="00944B9C" w:rsidP="005B5877">
            <w:pPr>
              <w:pStyle w:val="afffff2"/>
            </w:pPr>
            <w:r w:rsidRPr="0084466C">
              <w:t>3495160,86</w:t>
            </w:r>
          </w:p>
        </w:tc>
      </w:tr>
      <w:tr w:rsidR="00944B9C" w:rsidRPr="00A85FF8" w:rsidTr="00944B9C">
        <w:tc>
          <w:tcPr>
            <w:tcW w:w="1653" w:type="dxa"/>
            <w:shd w:val="clear" w:color="auto" w:fill="auto"/>
            <w:noWrap/>
            <w:vAlign w:val="center"/>
          </w:tcPr>
          <w:p w:rsidR="00944B9C" w:rsidRPr="0084466C" w:rsidRDefault="00944B9C" w:rsidP="005B5877">
            <w:pPr>
              <w:pStyle w:val="afffff2"/>
            </w:pPr>
            <w:r w:rsidRPr="0084466C">
              <w:t>6</w:t>
            </w:r>
          </w:p>
        </w:tc>
        <w:tc>
          <w:tcPr>
            <w:tcW w:w="1654" w:type="dxa"/>
            <w:shd w:val="clear" w:color="auto" w:fill="auto"/>
            <w:noWrap/>
            <w:vAlign w:val="center"/>
          </w:tcPr>
          <w:p w:rsidR="00944B9C" w:rsidRPr="0084466C" w:rsidRDefault="00944B9C" w:rsidP="005B5877">
            <w:pPr>
              <w:pStyle w:val="afffff2"/>
            </w:pPr>
            <w:r w:rsidRPr="0084466C">
              <w:t>954282,20</w:t>
            </w:r>
          </w:p>
        </w:tc>
        <w:tc>
          <w:tcPr>
            <w:tcW w:w="1518" w:type="dxa"/>
            <w:shd w:val="clear" w:color="auto" w:fill="auto"/>
            <w:noWrap/>
            <w:vAlign w:val="center"/>
          </w:tcPr>
          <w:p w:rsidR="00944B9C" w:rsidRPr="0084466C" w:rsidRDefault="00944B9C" w:rsidP="005B5877">
            <w:pPr>
              <w:pStyle w:val="afffff2"/>
            </w:pPr>
            <w:r w:rsidRPr="0084466C">
              <w:t>3495128,06</w:t>
            </w:r>
          </w:p>
        </w:tc>
      </w:tr>
      <w:tr w:rsidR="00944B9C" w:rsidRPr="00A85FF8" w:rsidTr="00944B9C">
        <w:tc>
          <w:tcPr>
            <w:tcW w:w="1653" w:type="dxa"/>
            <w:shd w:val="clear" w:color="auto" w:fill="auto"/>
            <w:noWrap/>
            <w:vAlign w:val="center"/>
            <w:hideMark/>
          </w:tcPr>
          <w:p w:rsidR="00944B9C" w:rsidRPr="0084466C" w:rsidRDefault="00944B9C" w:rsidP="005B5877">
            <w:pPr>
              <w:pStyle w:val="afffff2"/>
            </w:pPr>
            <w:r w:rsidRPr="0084466C">
              <w:t>1</w:t>
            </w:r>
          </w:p>
        </w:tc>
        <w:tc>
          <w:tcPr>
            <w:tcW w:w="1654" w:type="dxa"/>
            <w:shd w:val="clear" w:color="auto" w:fill="auto"/>
            <w:noWrap/>
            <w:vAlign w:val="center"/>
            <w:hideMark/>
          </w:tcPr>
          <w:p w:rsidR="00944B9C" w:rsidRPr="0084466C" w:rsidRDefault="00944B9C" w:rsidP="005B5877">
            <w:pPr>
              <w:pStyle w:val="afffff2"/>
            </w:pPr>
            <w:r w:rsidRPr="0084466C">
              <w:t>954251,76</w:t>
            </w:r>
          </w:p>
        </w:tc>
        <w:tc>
          <w:tcPr>
            <w:tcW w:w="1518" w:type="dxa"/>
            <w:shd w:val="clear" w:color="auto" w:fill="auto"/>
            <w:noWrap/>
            <w:vAlign w:val="center"/>
            <w:hideMark/>
          </w:tcPr>
          <w:p w:rsidR="00944B9C" w:rsidRDefault="00944B9C" w:rsidP="005B5877">
            <w:pPr>
              <w:pStyle w:val="afffff2"/>
            </w:pPr>
            <w:r w:rsidRPr="0084466C">
              <w:t>3495115,07</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:ЗУ351</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1</w:t>
            </w:r>
          </w:p>
        </w:tc>
        <w:tc>
          <w:tcPr>
            <w:tcW w:w="1654" w:type="dxa"/>
            <w:shd w:val="clear" w:color="auto" w:fill="auto"/>
            <w:noWrap/>
            <w:vAlign w:val="center"/>
            <w:hideMark/>
          </w:tcPr>
          <w:p w:rsidR="00944B9C" w:rsidRPr="0053596C" w:rsidRDefault="00944B9C" w:rsidP="005B5877">
            <w:pPr>
              <w:pStyle w:val="afffff2"/>
            </w:pPr>
            <w:r w:rsidRPr="0053596C">
              <w:t>954278,13</w:t>
            </w:r>
          </w:p>
        </w:tc>
        <w:tc>
          <w:tcPr>
            <w:tcW w:w="1518" w:type="dxa"/>
            <w:shd w:val="clear" w:color="auto" w:fill="auto"/>
            <w:noWrap/>
            <w:vAlign w:val="center"/>
            <w:hideMark/>
          </w:tcPr>
          <w:p w:rsidR="00944B9C" w:rsidRPr="0053596C" w:rsidRDefault="00944B9C" w:rsidP="005B5877">
            <w:pPr>
              <w:pStyle w:val="afffff2"/>
            </w:pPr>
            <w:r w:rsidRPr="0053596C">
              <w:t>3495160,86</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2</w:t>
            </w:r>
          </w:p>
        </w:tc>
        <w:tc>
          <w:tcPr>
            <w:tcW w:w="1654" w:type="dxa"/>
            <w:shd w:val="clear" w:color="auto" w:fill="auto"/>
            <w:noWrap/>
            <w:vAlign w:val="center"/>
            <w:hideMark/>
          </w:tcPr>
          <w:p w:rsidR="00944B9C" w:rsidRPr="0053596C" w:rsidRDefault="00944B9C" w:rsidP="005B5877">
            <w:pPr>
              <w:pStyle w:val="afffff2"/>
            </w:pPr>
            <w:r w:rsidRPr="0053596C">
              <w:t>954273,81</w:t>
            </w:r>
          </w:p>
        </w:tc>
        <w:tc>
          <w:tcPr>
            <w:tcW w:w="1518" w:type="dxa"/>
            <w:shd w:val="clear" w:color="auto" w:fill="auto"/>
            <w:noWrap/>
            <w:vAlign w:val="center"/>
            <w:hideMark/>
          </w:tcPr>
          <w:p w:rsidR="00944B9C" w:rsidRPr="0053596C" w:rsidRDefault="00944B9C" w:rsidP="005B5877">
            <w:pPr>
              <w:pStyle w:val="afffff2"/>
            </w:pPr>
            <w:r w:rsidRPr="0053596C">
              <w:t>3495196,05</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3</w:t>
            </w:r>
          </w:p>
        </w:tc>
        <w:tc>
          <w:tcPr>
            <w:tcW w:w="1654" w:type="dxa"/>
            <w:shd w:val="clear" w:color="auto" w:fill="auto"/>
            <w:noWrap/>
            <w:vAlign w:val="center"/>
            <w:hideMark/>
          </w:tcPr>
          <w:p w:rsidR="00944B9C" w:rsidRPr="0053596C" w:rsidRDefault="00944B9C" w:rsidP="005B5877">
            <w:pPr>
              <w:pStyle w:val="afffff2"/>
            </w:pPr>
            <w:r w:rsidRPr="0053596C">
              <w:t>954272,96</w:t>
            </w:r>
          </w:p>
        </w:tc>
        <w:tc>
          <w:tcPr>
            <w:tcW w:w="1518" w:type="dxa"/>
            <w:shd w:val="clear" w:color="auto" w:fill="auto"/>
            <w:noWrap/>
            <w:vAlign w:val="center"/>
            <w:hideMark/>
          </w:tcPr>
          <w:p w:rsidR="00944B9C" w:rsidRPr="0053596C" w:rsidRDefault="00944B9C" w:rsidP="005B5877">
            <w:pPr>
              <w:pStyle w:val="afffff2"/>
            </w:pPr>
            <w:r w:rsidRPr="0053596C">
              <w:t>3495195,86</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4</w:t>
            </w:r>
          </w:p>
        </w:tc>
        <w:tc>
          <w:tcPr>
            <w:tcW w:w="1654" w:type="dxa"/>
            <w:shd w:val="clear" w:color="auto" w:fill="auto"/>
            <w:noWrap/>
            <w:vAlign w:val="center"/>
            <w:hideMark/>
          </w:tcPr>
          <w:p w:rsidR="00944B9C" w:rsidRPr="0053596C" w:rsidRDefault="00944B9C" w:rsidP="005B5877">
            <w:pPr>
              <w:pStyle w:val="afffff2"/>
            </w:pPr>
            <w:r w:rsidRPr="0053596C">
              <w:t>954248,33</w:t>
            </w:r>
          </w:p>
        </w:tc>
        <w:tc>
          <w:tcPr>
            <w:tcW w:w="1518" w:type="dxa"/>
            <w:shd w:val="clear" w:color="auto" w:fill="auto"/>
            <w:noWrap/>
            <w:vAlign w:val="center"/>
            <w:hideMark/>
          </w:tcPr>
          <w:p w:rsidR="00944B9C" w:rsidRPr="0053596C" w:rsidRDefault="00944B9C" w:rsidP="005B5877">
            <w:pPr>
              <w:pStyle w:val="afffff2"/>
            </w:pPr>
            <w:r w:rsidRPr="0053596C">
              <w:t>3495190,42</w:t>
            </w:r>
          </w:p>
        </w:tc>
      </w:tr>
      <w:tr w:rsidR="00944B9C" w:rsidRPr="00A85FF8" w:rsidTr="00944B9C">
        <w:tc>
          <w:tcPr>
            <w:tcW w:w="1653" w:type="dxa"/>
            <w:shd w:val="clear" w:color="auto" w:fill="auto"/>
            <w:noWrap/>
            <w:vAlign w:val="center"/>
          </w:tcPr>
          <w:p w:rsidR="00944B9C" w:rsidRPr="0053596C" w:rsidRDefault="00944B9C" w:rsidP="005B5877">
            <w:pPr>
              <w:pStyle w:val="afffff2"/>
            </w:pPr>
            <w:r w:rsidRPr="0053596C">
              <w:t>5</w:t>
            </w:r>
          </w:p>
        </w:tc>
        <w:tc>
          <w:tcPr>
            <w:tcW w:w="1654" w:type="dxa"/>
            <w:shd w:val="clear" w:color="auto" w:fill="auto"/>
            <w:noWrap/>
            <w:vAlign w:val="center"/>
          </w:tcPr>
          <w:p w:rsidR="00944B9C" w:rsidRPr="0053596C" w:rsidRDefault="00944B9C" w:rsidP="005B5877">
            <w:pPr>
              <w:pStyle w:val="afffff2"/>
            </w:pPr>
            <w:r w:rsidRPr="0053596C">
              <w:t>954253,02</w:t>
            </w:r>
          </w:p>
        </w:tc>
        <w:tc>
          <w:tcPr>
            <w:tcW w:w="1518" w:type="dxa"/>
            <w:shd w:val="clear" w:color="auto" w:fill="auto"/>
            <w:noWrap/>
            <w:vAlign w:val="center"/>
          </w:tcPr>
          <w:p w:rsidR="00944B9C" w:rsidRPr="0053596C" w:rsidRDefault="00944B9C" w:rsidP="005B5877">
            <w:pPr>
              <w:pStyle w:val="afffff2"/>
            </w:pPr>
            <w:r w:rsidRPr="0053596C">
              <w:t>3495157,12</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6</w:t>
            </w:r>
          </w:p>
        </w:tc>
        <w:tc>
          <w:tcPr>
            <w:tcW w:w="1654" w:type="dxa"/>
            <w:shd w:val="clear" w:color="auto" w:fill="auto"/>
            <w:noWrap/>
            <w:vAlign w:val="center"/>
            <w:hideMark/>
          </w:tcPr>
          <w:p w:rsidR="00944B9C" w:rsidRPr="0053596C" w:rsidRDefault="00944B9C" w:rsidP="005B5877">
            <w:pPr>
              <w:pStyle w:val="afffff2"/>
            </w:pPr>
            <w:r w:rsidRPr="0053596C">
              <w:t>954253,76</w:t>
            </w:r>
          </w:p>
        </w:tc>
        <w:tc>
          <w:tcPr>
            <w:tcW w:w="1518" w:type="dxa"/>
            <w:shd w:val="clear" w:color="auto" w:fill="auto"/>
            <w:noWrap/>
            <w:vAlign w:val="center"/>
            <w:hideMark/>
          </w:tcPr>
          <w:p w:rsidR="00944B9C" w:rsidRPr="0053596C" w:rsidRDefault="00944B9C" w:rsidP="005B5877">
            <w:pPr>
              <w:pStyle w:val="afffff2"/>
            </w:pPr>
            <w:r w:rsidRPr="0053596C">
              <w:t>3495151,92</w:t>
            </w:r>
          </w:p>
        </w:tc>
      </w:tr>
      <w:tr w:rsidR="00944B9C" w:rsidRPr="00A85FF8" w:rsidTr="00944B9C">
        <w:tc>
          <w:tcPr>
            <w:tcW w:w="1653" w:type="dxa"/>
            <w:shd w:val="clear" w:color="auto" w:fill="auto"/>
            <w:noWrap/>
            <w:vAlign w:val="center"/>
            <w:hideMark/>
          </w:tcPr>
          <w:p w:rsidR="00944B9C" w:rsidRPr="0053596C" w:rsidRDefault="00944B9C" w:rsidP="005B5877">
            <w:pPr>
              <w:pStyle w:val="afffff2"/>
            </w:pPr>
            <w:r w:rsidRPr="0053596C">
              <w:t>1</w:t>
            </w:r>
          </w:p>
        </w:tc>
        <w:tc>
          <w:tcPr>
            <w:tcW w:w="1654" w:type="dxa"/>
            <w:shd w:val="clear" w:color="auto" w:fill="auto"/>
            <w:noWrap/>
            <w:vAlign w:val="center"/>
            <w:hideMark/>
          </w:tcPr>
          <w:p w:rsidR="00944B9C" w:rsidRPr="0053596C" w:rsidRDefault="00944B9C" w:rsidP="005B5877">
            <w:pPr>
              <w:pStyle w:val="afffff2"/>
            </w:pPr>
            <w:r w:rsidRPr="0053596C">
              <w:t>954278,13</w:t>
            </w:r>
          </w:p>
        </w:tc>
        <w:tc>
          <w:tcPr>
            <w:tcW w:w="1518" w:type="dxa"/>
            <w:shd w:val="clear" w:color="auto" w:fill="auto"/>
            <w:noWrap/>
            <w:vAlign w:val="center"/>
            <w:hideMark/>
          </w:tcPr>
          <w:p w:rsidR="00944B9C" w:rsidRDefault="00944B9C" w:rsidP="005B5877">
            <w:pPr>
              <w:pStyle w:val="afffff2"/>
            </w:pPr>
            <w:r w:rsidRPr="0053596C">
              <w:t>3495160,86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:ЗУ352</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1</w:t>
            </w:r>
          </w:p>
        </w:tc>
        <w:tc>
          <w:tcPr>
            <w:tcW w:w="1654" w:type="dxa"/>
            <w:shd w:val="clear" w:color="auto" w:fill="auto"/>
            <w:noWrap/>
            <w:vAlign w:val="center"/>
            <w:hideMark/>
          </w:tcPr>
          <w:p w:rsidR="00944B9C" w:rsidRPr="005B6104" w:rsidRDefault="00944B9C" w:rsidP="005B5877">
            <w:pPr>
              <w:pStyle w:val="afffff2"/>
            </w:pPr>
            <w:r w:rsidRPr="005B6104">
              <w:t>954253,02</w:t>
            </w:r>
          </w:p>
        </w:tc>
        <w:tc>
          <w:tcPr>
            <w:tcW w:w="1518" w:type="dxa"/>
            <w:shd w:val="clear" w:color="auto" w:fill="auto"/>
            <w:noWrap/>
            <w:vAlign w:val="center"/>
            <w:hideMark/>
          </w:tcPr>
          <w:p w:rsidR="00944B9C" w:rsidRPr="005B6104" w:rsidRDefault="00944B9C" w:rsidP="005B5877">
            <w:pPr>
              <w:pStyle w:val="afffff2"/>
            </w:pPr>
            <w:r w:rsidRPr="005B6104">
              <w:t>3495157,12</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2</w:t>
            </w:r>
          </w:p>
        </w:tc>
        <w:tc>
          <w:tcPr>
            <w:tcW w:w="1654" w:type="dxa"/>
            <w:shd w:val="clear" w:color="auto" w:fill="auto"/>
            <w:noWrap/>
            <w:vAlign w:val="center"/>
            <w:hideMark/>
          </w:tcPr>
          <w:p w:rsidR="00944B9C" w:rsidRPr="005B6104" w:rsidRDefault="00944B9C" w:rsidP="005B5877">
            <w:pPr>
              <w:pStyle w:val="afffff2"/>
            </w:pPr>
            <w:r w:rsidRPr="005B6104">
              <w:t>954248,33</w:t>
            </w:r>
          </w:p>
        </w:tc>
        <w:tc>
          <w:tcPr>
            <w:tcW w:w="1518" w:type="dxa"/>
            <w:shd w:val="clear" w:color="auto" w:fill="auto"/>
            <w:noWrap/>
            <w:vAlign w:val="center"/>
            <w:hideMark/>
          </w:tcPr>
          <w:p w:rsidR="00944B9C" w:rsidRPr="005B6104" w:rsidRDefault="00944B9C" w:rsidP="005B5877">
            <w:pPr>
              <w:pStyle w:val="afffff2"/>
            </w:pPr>
            <w:r w:rsidRPr="005B6104">
              <w:t>3495190,42</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3</w:t>
            </w:r>
          </w:p>
        </w:tc>
        <w:tc>
          <w:tcPr>
            <w:tcW w:w="1654" w:type="dxa"/>
            <w:shd w:val="clear" w:color="auto" w:fill="auto"/>
            <w:noWrap/>
            <w:vAlign w:val="center"/>
            <w:hideMark/>
          </w:tcPr>
          <w:p w:rsidR="00944B9C" w:rsidRPr="005B6104" w:rsidRDefault="00944B9C" w:rsidP="005B5877">
            <w:pPr>
              <w:pStyle w:val="afffff2"/>
            </w:pPr>
            <w:r w:rsidRPr="005B6104">
              <w:t>954224,15</w:t>
            </w:r>
          </w:p>
        </w:tc>
        <w:tc>
          <w:tcPr>
            <w:tcW w:w="1518" w:type="dxa"/>
            <w:shd w:val="clear" w:color="auto" w:fill="auto"/>
            <w:noWrap/>
            <w:vAlign w:val="center"/>
            <w:hideMark/>
          </w:tcPr>
          <w:p w:rsidR="00944B9C" w:rsidRPr="005B6104" w:rsidRDefault="00944B9C" w:rsidP="005B5877">
            <w:pPr>
              <w:pStyle w:val="afffff2"/>
            </w:pPr>
            <w:r w:rsidRPr="005B6104">
              <w:t>3495184,71</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4</w:t>
            </w:r>
          </w:p>
        </w:tc>
        <w:tc>
          <w:tcPr>
            <w:tcW w:w="1654" w:type="dxa"/>
            <w:shd w:val="clear" w:color="auto" w:fill="auto"/>
            <w:noWrap/>
            <w:vAlign w:val="center"/>
            <w:hideMark/>
          </w:tcPr>
          <w:p w:rsidR="00944B9C" w:rsidRPr="005B6104" w:rsidRDefault="00944B9C" w:rsidP="005B5877">
            <w:pPr>
              <w:pStyle w:val="afffff2"/>
            </w:pPr>
            <w:r w:rsidRPr="005B6104">
              <w:t>954234,09</w:t>
            </w:r>
          </w:p>
        </w:tc>
        <w:tc>
          <w:tcPr>
            <w:tcW w:w="1518" w:type="dxa"/>
            <w:shd w:val="clear" w:color="auto" w:fill="auto"/>
            <w:noWrap/>
            <w:vAlign w:val="center"/>
            <w:hideMark/>
          </w:tcPr>
          <w:p w:rsidR="00944B9C" w:rsidRPr="005B6104" w:rsidRDefault="00944B9C" w:rsidP="005B5877">
            <w:pPr>
              <w:pStyle w:val="afffff2"/>
            </w:pPr>
            <w:r w:rsidRPr="005B6104">
              <w:t>3495151,81</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5</w:t>
            </w:r>
          </w:p>
        </w:tc>
        <w:tc>
          <w:tcPr>
            <w:tcW w:w="1654" w:type="dxa"/>
            <w:shd w:val="clear" w:color="auto" w:fill="auto"/>
            <w:noWrap/>
            <w:vAlign w:val="center"/>
            <w:hideMark/>
          </w:tcPr>
          <w:p w:rsidR="00944B9C" w:rsidRPr="005B6104" w:rsidRDefault="00944B9C" w:rsidP="005B5877">
            <w:pPr>
              <w:pStyle w:val="afffff2"/>
            </w:pPr>
            <w:r w:rsidRPr="005B6104">
              <w:t>954239,27</w:t>
            </w:r>
          </w:p>
        </w:tc>
        <w:tc>
          <w:tcPr>
            <w:tcW w:w="1518" w:type="dxa"/>
            <w:shd w:val="clear" w:color="auto" w:fill="auto"/>
            <w:noWrap/>
            <w:vAlign w:val="center"/>
            <w:hideMark/>
          </w:tcPr>
          <w:p w:rsidR="00944B9C" w:rsidRPr="005B6104" w:rsidRDefault="00944B9C" w:rsidP="005B5877">
            <w:pPr>
              <w:pStyle w:val="afffff2"/>
            </w:pPr>
            <w:r w:rsidRPr="005B6104">
              <w:t>3495156,16</w:t>
            </w:r>
          </w:p>
        </w:tc>
      </w:tr>
      <w:tr w:rsidR="00944B9C" w:rsidRPr="00A85FF8" w:rsidTr="00944B9C">
        <w:tc>
          <w:tcPr>
            <w:tcW w:w="1653" w:type="dxa"/>
            <w:shd w:val="clear" w:color="auto" w:fill="auto"/>
            <w:noWrap/>
            <w:vAlign w:val="center"/>
            <w:hideMark/>
          </w:tcPr>
          <w:p w:rsidR="00944B9C" w:rsidRPr="005B6104" w:rsidRDefault="00944B9C" w:rsidP="005B5877">
            <w:pPr>
              <w:pStyle w:val="afffff2"/>
            </w:pPr>
            <w:r w:rsidRPr="005B6104">
              <w:t>1</w:t>
            </w:r>
          </w:p>
        </w:tc>
        <w:tc>
          <w:tcPr>
            <w:tcW w:w="1654" w:type="dxa"/>
            <w:shd w:val="clear" w:color="auto" w:fill="auto"/>
            <w:noWrap/>
            <w:vAlign w:val="center"/>
            <w:hideMark/>
          </w:tcPr>
          <w:p w:rsidR="00944B9C" w:rsidRPr="005B6104" w:rsidRDefault="00944B9C" w:rsidP="005B5877">
            <w:pPr>
              <w:pStyle w:val="afffff2"/>
            </w:pPr>
            <w:r w:rsidRPr="005B6104">
              <w:t>954253,02</w:t>
            </w:r>
          </w:p>
        </w:tc>
        <w:tc>
          <w:tcPr>
            <w:tcW w:w="1518" w:type="dxa"/>
            <w:shd w:val="clear" w:color="auto" w:fill="auto"/>
            <w:noWrap/>
            <w:vAlign w:val="center"/>
            <w:hideMark/>
          </w:tcPr>
          <w:p w:rsidR="00944B9C" w:rsidRDefault="00944B9C" w:rsidP="005B5877">
            <w:pPr>
              <w:pStyle w:val="afffff2"/>
            </w:pPr>
            <w:r w:rsidRPr="005B6104">
              <w:t>3495157,12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:ЗУ353</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1</w:t>
            </w:r>
          </w:p>
        </w:tc>
        <w:tc>
          <w:tcPr>
            <w:tcW w:w="1654" w:type="dxa"/>
            <w:shd w:val="clear" w:color="auto" w:fill="auto"/>
            <w:noWrap/>
            <w:vAlign w:val="center"/>
            <w:hideMark/>
          </w:tcPr>
          <w:p w:rsidR="00944B9C" w:rsidRPr="00091E23" w:rsidRDefault="00944B9C" w:rsidP="005B5877">
            <w:pPr>
              <w:pStyle w:val="afffff2"/>
            </w:pPr>
            <w:r w:rsidRPr="00091E23">
              <w:t>954076,09</w:t>
            </w:r>
          </w:p>
        </w:tc>
        <w:tc>
          <w:tcPr>
            <w:tcW w:w="1518" w:type="dxa"/>
            <w:shd w:val="clear" w:color="auto" w:fill="auto"/>
            <w:noWrap/>
            <w:vAlign w:val="center"/>
            <w:hideMark/>
          </w:tcPr>
          <w:p w:rsidR="00944B9C" w:rsidRPr="00091E23" w:rsidRDefault="00944B9C" w:rsidP="005B5877">
            <w:pPr>
              <w:pStyle w:val="afffff2"/>
            </w:pPr>
            <w:r w:rsidRPr="00091E23">
              <w:t>3494849,95</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2</w:t>
            </w:r>
          </w:p>
        </w:tc>
        <w:tc>
          <w:tcPr>
            <w:tcW w:w="1654" w:type="dxa"/>
            <w:shd w:val="clear" w:color="auto" w:fill="auto"/>
            <w:noWrap/>
            <w:vAlign w:val="center"/>
            <w:hideMark/>
          </w:tcPr>
          <w:p w:rsidR="00944B9C" w:rsidRPr="00091E23" w:rsidRDefault="00944B9C" w:rsidP="005B5877">
            <w:pPr>
              <w:pStyle w:val="afffff2"/>
            </w:pPr>
            <w:r w:rsidRPr="00091E23">
              <w:t>954089,44</w:t>
            </w:r>
          </w:p>
        </w:tc>
        <w:tc>
          <w:tcPr>
            <w:tcW w:w="1518" w:type="dxa"/>
            <w:shd w:val="clear" w:color="auto" w:fill="auto"/>
            <w:noWrap/>
            <w:vAlign w:val="center"/>
            <w:hideMark/>
          </w:tcPr>
          <w:p w:rsidR="00944B9C" w:rsidRPr="00091E23" w:rsidRDefault="00944B9C" w:rsidP="005B5877">
            <w:pPr>
              <w:pStyle w:val="afffff2"/>
            </w:pPr>
            <w:r w:rsidRPr="00091E23">
              <w:t>3494860,16</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3</w:t>
            </w:r>
          </w:p>
        </w:tc>
        <w:tc>
          <w:tcPr>
            <w:tcW w:w="1654" w:type="dxa"/>
            <w:shd w:val="clear" w:color="auto" w:fill="auto"/>
            <w:noWrap/>
            <w:vAlign w:val="center"/>
            <w:hideMark/>
          </w:tcPr>
          <w:p w:rsidR="00944B9C" w:rsidRPr="00091E23" w:rsidRDefault="00944B9C" w:rsidP="005B5877">
            <w:pPr>
              <w:pStyle w:val="afffff2"/>
            </w:pPr>
            <w:r w:rsidRPr="00091E23">
              <w:t>954102,10</w:t>
            </w:r>
          </w:p>
        </w:tc>
        <w:tc>
          <w:tcPr>
            <w:tcW w:w="1518" w:type="dxa"/>
            <w:shd w:val="clear" w:color="auto" w:fill="auto"/>
            <w:noWrap/>
            <w:vAlign w:val="center"/>
            <w:hideMark/>
          </w:tcPr>
          <w:p w:rsidR="00944B9C" w:rsidRPr="00091E23" w:rsidRDefault="00944B9C" w:rsidP="005B5877">
            <w:pPr>
              <w:pStyle w:val="afffff2"/>
            </w:pPr>
            <w:r w:rsidRPr="00091E23">
              <w:t>3494845,52</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4</w:t>
            </w:r>
          </w:p>
        </w:tc>
        <w:tc>
          <w:tcPr>
            <w:tcW w:w="1654" w:type="dxa"/>
            <w:shd w:val="clear" w:color="auto" w:fill="auto"/>
            <w:noWrap/>
            <w:vAlign w:val="center"/>
            <w:hideMark/>
          </w:tcPr>
          <w:p w:rsidR="00944B9C" w:rsidRPr="00091E23" w:rsidRDefault="00944B9C" w:rsidP="005B5877">
            <w:pPr>
              <w:pStyle w:val="afffff2"/>
            </w:pPr>
            <w:r w:rsidRPr="00091E23">
              <w:t>954105,04</w:t>
            </w:r>
          </w:p>
        </w:tc>
        <w:tc>
          <w:tcPr>
            <w:tcW w:w="1518" w:type="dxa"/>
            <w:shd w:val="clear" w:color="auto" w:fill="auto"/>
            <w:noWrap/>
            <w:vAlign w:val="center"/>
            <w:hideMark/>
          </w:tcPr>
          <w:p w:rsidR="00944B9C" w:rsidRPr="00091E23" w:rsidRDefault="00944B9C" w:rsidP="005B5877">
            <w:pPr>
              <w:pStyle w:val="afffff2"/>
            </w:pPr>
            <w:r w:rsidRPr="00091E23">
              <w:t>3494840,85</w:t>
            </w:r>
          </w:p>
        </w:tc>
      </w:tr>
      <w:tr w:rsidR="00944B9C" w:rsidRPr="00A85FF8" w:rsidTr="00944B9C">
        <w:tc>
          <w:tcPr>
            <w:tcW w:w="1653" w:type="dxa"/>
            <w:shd w:val="clear" w:color="auto" w:fill="auto"/>
            <w:noWrap/>
            <w:vAlign w:val="center"/>
          </w:tcPr>
          <w:p w:rsidR="00944B9C" w:rsidRPr="00091E23" w:rsidRDefault="00944B9C" w:rsidP="005B5877">
            <w:pPr>
              <w:pStyle w:val="afffff2"/>
            </w:pPr>
            <w:r w:rsidRPr="00091E23">
              <w:t>5</w:t>
            </w:r>
          </w:p>
        </w:tc>
        <w:tc>
          <w:tcPr>
            <w:tcW w:w="1654" w:type="dxa"/>
            <w:shd w:val="clear" w:color="auto" w:fill="auto"/>
            <w:noWrap/>
            <w:vAlign w:val="center"/>
          </w:tcPr>
          <w:p w:rsidR="00944B9C" w:rsidRPr="00091E23" w:rsidRDefault="00944B9C" w:rsidP="005B5877">
            <w:pPr>
              <w:pStyle w:val="afffff2"/>
            </w:pPr>
            <w:r w:rsidRPr="00091E23">
              <w:t>954096,66</w:t>
            </w:r>
          </w:p>
        </w:tc>
        <w:tc>
          <w:tcPr>
            <w:tcW w:w="1518" w:type="dxa"/>
            <w:shd w:val="clear" w:color="auto" w:fill="auto"/>
            <w:noWrap/>
            <w:vAlign w:val="center"/>
          </w:tcPr>
          <w:p w:rsidR="00944B9C" w:rsidRPr="00091E23" w:rsidRDefault="00944B9C" w:rsidP="005B5877">
            <w:pPr>
              <w:pStyle w:val="afffff2"/>
            </w:pPr>
            <w:r w:rsidRPr="00091E23">
              <w:t>3494831,22</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6</w:t>
            </w:r>
          </w:p>
        </w:tc>
        <w:tc>
          <w:tcPr>
            <w:tcW w:w="1654" w:type="dxa"/>
            <w:shd w:val="clear" w:color="auto" w:fill="auto"/>
            <w:noWrap/>
            <w:vAlign w:val="center"/>
            <w:hideMark/>
          </w:tcPr>
          <w:p w:rsidR="00944B9C" w:rsidRPr="00091E23" w:rsidRDefault="00944B9C" w:rsidP="005B5877">
            <w:pPr>
              <w:pStyle w:val="afffff2"/>
            </w:pPr>
            <w:r w:rsidRPr="00091E23">
              <w:t>954094,13</w:t>
            </w:r>
          </w:p>
        </w:tc>
        <w:tc>
          <w:tcPr>
            <w:tcW w:w="1518" w:type="dxa"/>
            <w:shd w:val="clear" w:color="auto" w:fill="auto"/>
            <w:noWrap/>
            <w:vAlign w:val="center"/>
            <w:hideMark/>
          </w:tcPr>
          <w:p w:rsidR="00944B9C" w:rsidRPr="00091E23" w:rsidRDefault="00944B9C" w:rsidP="005B5877">
            <w:pPr>
              <w:pStyle w:val="afffff2"/>
            </w:pPr>
            <w:r w:rsidRPr="00091E23">
              <w:t>3494828,33</w:t>
            </w:r>
          </w:p>
        </w:tc>
      </w:tr>
      <w:tr w:rsidR="00944B9C" w:rsidRPr="00A85FF8" w:rsidTr="00944B9C">
        <w:tc>
          <w:tcPr>
            <w:tcW w:w="1653" w:type="dxa"/>
            <w:shd w:val="clear" w:color="auto" w:fill="auto"/>
            <w:noWrap/>
            <w:vAlign w:val="center"/>
            <w:hideMark/>
          </w:tcPr>
          <w:p w:rsidR="00944B9C" w:rsidRPr="00091E23" w:rsidRDefault="00944B9C" w:rsidP="005B5877">
            <w:pPr>
              <w:pStyle w:val="afffff2"/>
            </w:pPr>
            <w:r w:rsidRPr="00091E23">
              <w:t>1</w:t>
            </w:r>
          </w:p>
        </w:tc>
        <w:tc>
          <w:tcPr>
            <w:tcW w:w="1654" w:type="dxa"/>
            <w:shd w:val="clear" w:color="auto" w:fill="auto"/>
            <w:noWrap/>
            <w:vAlign w:val="center"/>
            <w:hideMark/>
          </w:tcPr>
          <w:p w:rsidR="00944B9C" w:rsidRPr="00091E23" w:rsidRDefault="00944B9C" w:rsidP="005B5877">
            <w:pPr>
              <w:pStyle w:val="afffff2"/>
            </w:pPr>
            <w:r w:rsidRPr="00091E23">
              <w:t>954076,09</w:t>
            </w:r>
          </w:p>
        </w:tc>
        <w:tc>
          <w:tcPr>
            <w:tcW w:w="1518" w:type="dxa"/>
            <w:shd w:val="clear" w:color="auto" w:fill="auto"/>
            <w:noWrap/>
            <w:vAlign w:val="center"/>
            <w:hideMark/>
          </w:tcPr>
          <w:p w:rsidR="00944B9C" w:rsidRDefault="00944B9C" w:rsidP="005B5877">
            <w:pPr>
              <w:pStyle w:val="afffff2"/>
            </w:pPr>
            <w:r w:rsidRPr="00091E23">
              <w:t>3494849,95</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:ЗУ354</w:t>
            </w:r>
          </w:p>
        </w:tc>
      </w:tr>
      <w:tr w:rsidR="00944B9C" w:rsidRPr="00A85FF8" w:rsidTr="00944B9C">
        <w:tc>
          <w:tcPr>
            <w:tcW w:w="1653" w:type="dxa"/>
            <w:shd w:val="clear" w:color="auto" w:fill="auto"/>
            <w:noWrap/>
            <w:vAlign w:val="center"/>
            <w:hideMark/>
          </w:tcPr>
          <w:p w:rsidR="00944B9C" w:rsidRPr="00697D67" w:rsidRDefault="00944B9C" w:rsidP="005B5877">
            <w:pPr>
              <w:pStyle w:val="afffff2"/>
            </w:pPr>
            <w:r w:rsidRPr="00697D67">
              <w:t>1</w:t>
            </w:r>
          </w:p>
        </w:tc>
        <w:tc>
          <w:tcPr>
            <w:tcW w:w="1654" w:type="dxa"/>
            <w:shd w:val="clear" w:color="auto" w:fill="auto"/>
            <w:noWrap/>
            <w:vAlign w:val="center"/>
            <w:hideMark/>
          </w:tcPr>
          <w:p w:rsidR="00944B9C" w:rsidRPr="00697D67" w:rsidRDefault="00944B9C" w:rsidP="005B5877">
            <w:pPr>
              <w:pStyle w:val="afffff2"/>
            </w:pPr>
            <w:r w:rsidRPr="00697D67">
              <w:t>954202,40</w:t>
            </w:r>
          </w:p>
        </w:tc>
        <w:tc>
          <w:tcPr>
            <w:tcW w:w="1518" w:type="dxa"/>
            <w:shd w:val="clear" w:color="auto" w:fill="auto"/>
            <w:noWrap/>
            <w:vAlign w:val="center"/>
            <w:hideMark/>
          </w:tcPr>
          <w:p w:rsidR="00944B9C" w:rsidRPr="00697D67" w:rsidRDefault="00944B9C" w:rsidP="005B5877">
            <w:pPr>
              <w:pStyle w:val="afffff2"/>
            </w:pPr>
            <w:r w:rsidRPr="00697D67">
              <w:t>3495180,02</w:t>
            </w:r>
          </w:p>
        </w:tc>
      </w:tr>
      <w:tr w:rsidR="00944B9C" w:rsidRPr="00A85FF8" w:rsidTr="00944B9C">
        <w:tc>
          <w:tcPr>
            <w:tcW w:w="1653" w:type="dxa"/>
            <w:shd w:val="clear" w:color="auto" w:fill="auto"/>
            <w:noWrap/>
            <w:vAlign w:val="center"/>
            <w:hideMark/>
          </w:tcPr>
          <w:p w:rsidR="00944B9C" w:rsidRPr="00697D67" w:rsidRDefault="00944B9C" w:rsidP="005B5877">
            <w:pPr>
              <w:pStyle w:val="afffff2"/>
            </w:pPr>
            <w:r w:rsidRPr="00697D67">
              <w:t>2</w:t>
            </w:r>
          </w:p>
        </w:tc>
        <w:tc>
          <w:tcPr>
            <w:tcW w:w="1654" w:type="dxa"/>
            <w:shd w:val="clear" w:color="auto" w:fill="auto"/>
            <w:noWrap/>
            <w:vAlign w:val="center"/>
            <w:hideMark/>
          </w:tcPr>
          <w:p w:rsidR="00944B9C" w:rsidRPr="00697D67" w:rsidRDefault="00944B9C" w:rsidP="005B5877">
            <w:pPr>
              <w:pStyle w:val="afffff2"/>
            </w:pPr>
            <w:r w:rsidRPr="00697D67">
              <w:t>954210,86</w:t>
            </w:r>
          </w:p>
        </w:tc>
        <w:tc>
          <w:tcPr>
            <w:tcW w:w="1518" w:type="dxa"/>
            <w:shd w:val="clear" w:color="auto" w:fill="auto"/>
            <w:noWrap/>
            <w:vAlign w:val="center"/>
            <w:hideMark/>
          </w:tcPr>
          <w:p w:rsidR="00944B9C" w:rsidRPr="00697D67" w:rsidRDefault="00944B9C" w:rsidP="005B5877">
            <w:pPr>
              <w:pStyle w:val="afffff2"/>
            </w:pPr>
            <w:r w:rsidRPr="00697D67">
              <w:t>3495135,44</w:t>
            </w:r>
          </w:p>
        </w:tc>
      </w:tr>
      <w:tr w:rsidR="00944B9C" w:rsidRPr="00A85FF8" w:rsidTr="00944B9C">
        <w:tc>
          <w:tcPr>
            <w:tcW w:w="1653" w:type="dxa"/>
            <w:shd w:val="clear" w:color="auto" w:fill="auto"/>
            <w:noWrap/>
            <w:vAlign w:val="center"/>
            <w:hideMark/>
          </w:tcPr>
          <w:p w:rsidR="00944B9C" w:rsidRPr="00697D67" w:rsidRDefault="00944B9C" w:rsidP="005B5877">
            <w:pPr>
              <w:pStyle w:val="afffff2"/>
            </w:pPr>
            <w:r w:rsidRPr="00697D67">
              <w:t>3</w:t>
            </w:r>
          </w:p>
        </w:tc>
        <w:tc>
          <w:tcPr>
            <w:tcW w:w="1654" w:type="dxa"/>
            <w:shd w:val="clear" w:color="auto" w:fill="auto"/>
            <w:noWrap/>
            <w:vAlign w:val="center"/>
            <w:hideMark/>
          </w:tcPr>
          <w:p w:rsidR="00944B9C" w:rsidRPr="00697D67" w:rsidRDefault="00944B9C" w:rsidP="005B5877">
            <w:pPr>
              <w:pStyle w:val="afffff2"/>
            </w:pPr>
            <w:r w:rsidRPr="00697D67">
              <w:t>954229,45</w:t>
            </w:r>
          </w:p>
        </w:tc>
        <w:tc>
          <w:tcPr>
            <w:tcW w:w="1518" w:type="dxa"/>
            <w:shd w:val="clear" w:color="auto" w:fill="auto"/>
            <w:noWrap/>
            <w:vAlign w:val="center"/>
            <w:hideMark/>
          </w:tcPr>
          <w:p w:rsidR="00944B9C" w:rsidRPr="00697D67" w:rsidRDefault="00944B9C" w:rsidP="005B5877">
            <w:pPr>
              <w:pStyle w:val="afffff2"/>
            </w:pPr>
            <w:r w:rsidRPr="00697D67">
              <w:t>3495141,01</w:t>
            </w:r>
          </w:p>
        </w:tc>
      </w:tr>
      <w:tr w:rsidR="00944B9C" w:rsidRPr="00A85FF8" w:rsidTr="00944B9C">
        <w:tc>
          <w:tcPr>
            <w:tcW w:w="1653" w:type="dxa"/>
            <w:shd w:val="clear" w:color="auto" w:fill="auto"/>
            <w:noWrap/>
            <w:vAlign w:val="center"/>
            <w:hideMark/>
          </w:tcPr>
          <w:p w:rsidR="00944B9C" w:rsidRPr="00697D67" w:rsidRDefault="00944B9C" w:rsidP="005B5877">
            <w:pPr>
              <w:pStyle w:val="afffff2"/>
            </w:pPr>
            <w:r w:rsidRPr="00697D67">
              <w:t>4</w:t>
            </w:r>
          </w:p>
        </w:tc>
        <w:tc>
          <w:tcPr>
            <w:tcW w:w="1654" w:type="dxa"/>
            <w:shd w:val="clear" w:color="auto" w:fill="auto"/>
            <w:noWrap/>
            <w:vAlign w:val="center"/>
            <w:hideMark/>
          </w:tcPr>
          <w:p w:rsidR="00944B9C" w:rsidRPr="00697D67" w:rsidRDefault="00944B9C" w:rsidP="005B5877">
            <w:pPr>
              <w:pStyle w:val="afffff2"/>
            </w:pPr>
            <w:r w:rsidRPr="00697D67">
              <w:t>954216,88</w:t>
            </w:r>
          </w:p>
        </w:tc>
        <w:tc>
          <w:tcPr>
            <w:tcW w:w="1518" w:type="dxa"/>
            <w:shd w:val="clear" w:color="auto" w:fill="auto"/>
            <w:noWrap/>
            <w:vAlign w:val="center"/>
            <w:hideMark/>
          </w:tcPr>
          <w:p w:rsidR="00944B9C" w:rsidRPr="00697D67" w:rsidRDefault="00944B9C" w:rsidP="005B5877">
            <w:pPr>
              <w:pStyle w:val="afffff2"/>
            </w:pPr>
            <w:r w:rsidRPr="00697D67">
              <w:t>3495183,24</w:t>
            </w:r>
          </w:p>
        </w:tc>
      </w:tr>
      <w:tr w:rsidR="00944B9C" w:rsidRPr="00A85FF8" w:rsidTr="00944B9C">
        <w:tc>
          <w:tcPr>
            <w:tcW w:w="1653" w:type="dxa"/>
            <w:shd w:val="clear" w:color="auto" w:fill="auto"/>
            <w:noWrap/>
            <w:vAlign w:val="center"/>
            <w:hideMark/>
          </w:tcPr>
          <w:p w:rsidR="00944B9C" w:rsidRPr="00697D67" w:rsidRDefault="00944B9C" w:rsidP="005B5877">
            <w:pPr>
              <w:pStyle w:val="afffff2"/>
            </w:pPr>
            <w:r w:rsidRPr="00697D67">
              <w:t>1</w:t>
            </w:r>
          </w:p>
        </w:tc>
        <w:tc>
          <w:tcPr>
            <w:tcW w:w="1654" w:type="dxa"/>
            <w:shd w:val="clear" w:color="auto" w:fill="auto"/>
            <w:noWrap/>
            <w:vAlign w:val="center"/>
            <w:hideMark/>
          </w:tcPr>
          <w:p w:rsidR="00944B9C" w:rsidRPr="00697D67" w:rsidRDefault="00944B9C" w:rsidP="005B5877">
            <w:pPr>
              <w:pStyle w:val="afffff2"/>
            </w:pPr>
            <w:r w:rsidRPr="00697D67">
              <w:t>954202,40</w:t>
            </w:r>
          </w:p>
        </w:tc>
        <w:tc>
          <w:tcPr>
            <w:tcW w:w="1518" w:type="dxa"/>
            <w:shd w:val="clear" w:color="auto" w:fill="auto"/>
            <w:noWrap/>
            <w:vAlign w:val="center"/>
            <w:hideMark/>
          </w:tcPr>
          <w:p w:rsidR="00944B9C" w:rsidRDefault="00944B9C" w:rsidP="005B5877">
            <w:pPr>
              <w:pStyle w:val="afffff2"/>
            </w:pPr>
            <w:r w:rsidRPr="00697D67">
              <w:t>3495180,02</w:t>
            </w:r>
          </w:p>
        </w:tc>
      </w:tr>
      <w:tr w:rsidR="00944B9C" w:rsidRPr="00B63DFC" w:rsidTr="00944B9C">
        <w:tc>
          <w:tcPr>
            <w:tcW w:w="4825" w:type="dxa"/>
            <w:gridSpan w:val="3"/>
            <w:shd w:val="clear" w:color="auto" w:fill="auto"/>
            <w:noWrap/>
            <w:vAlign w:val="center"/>
            <w:hideMark/>
          </w:tcPr>
          <w:p w:rsidR="00944B9C" w:rsidRPr="00B63DFC" w:rsidRDefault="00944B9C" w:rsidP="00B63DFC">
            <w:pPr>
              <w:pStyle w:val="afffff1"/>
              <w:rPr>
                <w:b/>
              </w:rPr>
            </w:pPr>
            <w:r w:rsidRPr="00B63DFC">
              <w:rPr>
                <w:b/>
              </w:rPr>
              <w:t>:ЗУ355</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1</w:t>
            </w:r>
          </w:p>
        </w:tc>
        <w:tc>
          <w:tcPr>
            <w:tcW w:w="1654" w:type="dxa"/>
            <w:shd w:val="clear" w:color="auto" w:fill="auto"/>
            <w:noWrap/>
            <w:vAlign w:val="center"/>
            <w:hideMark/>
          </w:tcPr>
          <w:p w:rsidR="00944B9C" w:rsidRPr="004851B5" w:rsidRDefault="00944B9C" w:rsidP="005B5877">
            <w:pPr>
              <w:pStyle w:val="afffff2"/>
            </w:pPr>
            <w:r w:rsidRPr="004851B5">
              <w:t>954210,86</w:t>
            </w:r>
          </w:p>
        </w:tc>
        <w:tc>
          <w:tcPr>
            <w:tcW w:w="1518" w:type="dxa"/>
            <w:shd w:val="clear" w:color="auto" w:fill="auto"/>
            <w:noWrap/>
            <w:vAlign w:val="center"/>
            <w:hideMark/>
          </w:tcPr>
          <w:p w:rsidR="00944B9C" w:rsidRPr="004851B5" w:rsidRDefault="00944B9C" w:rsidP="005B5877">
            <w:pPr>
              <w:pStyle w:val="afffff2"/>
            </w:pPr>
            <w:r w:rsidRPr="004851B5">
              <w:t>3495135,44</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2</w:t>
            </w:r>
          </w:p>
        </w:tc>
        <w:tc>
          <w:tcPr>
            <w:tcW w:w="1654" w:type="dxa"/>
            <w:shd w:val="clear" w:color="auto" w:fill="auto"/>
            <w:noWrap/>
            <w:vAlign w:val="center"/>
            <w:hideMark/>
          </w:tcPr>
          <w:p w:rsidR="00944B9C" w:rsidRPr="004851B5" w:rsidRDefault="00944B9C" w:rsidP="005B5877">
            <w:pPr>
              <w:pStyle w:val="afffff2"/>
            </w:pPr>
            <w:r w:rsidRPr="004851B5">
              <w:t>954217,87</w:t>
            </w:r>
          </w:p>
        </w:tc>
        <w:tc>
          <w:tcPr>
            <w:tcW w:w="1518" w:type="dxa"/>
            <w:shd w:val="clear" w:color="auto" w:fill="auto"/>
            <w:noWrap/>
            <w:vAlign w:val="center"/>
            <w:hideMark/>
          </w:tcPr>
          <w:p w:rsidR="00944B9C" w:rsidRPr="004851B5" w:rsidRDefault="00944B9C" w:rsidP="005B5877">
            <w:pPr>
              <w:pStyle w:val="afffff2"/>
            </w:pPr>
            <w:r w:rsidRPr="004851B5">
              <w:t>3495098,53</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3</w:t>
            </w:r>
          </w:p>
        </w:tc>
        <w:tc>
          <w:tcPr>
            <w:tcW w:w="1654" w:type="dxa"/>
            <w:shd w:val="clear" w:color="auto" w:fill="auto"/>
            <w:noWrap/>
            <w:vAlign w:val="center"/>
            <w:hideMark/>
          </w:tcPr>
          <w:p w:rsidR="00944B9C" w:rsidRPr="004851B5" w:rsidRDefault="00944B9C" w:rsidP="005B5877">
            <w:pPr>
              <w:pStyle w:val="afffff2"/>
            </w:pPr>
            <w:r w:rsidRPr="004851B5">
              <w:t>954244,06</w:t>
            </w:r>
          </w:p>
        </w:tc>
        <w:tc>
          <w:tcPr>
            <w:tcW w:w="1518" w:type="dxa"/>
            <w:shd w:val="clear" w:color="auto" w:fill="auto"/>
            <w:noWrap/>
            <w:vAlign w:val="center"/>
            <w:hideMark/>
          </w:tcPr>
          <w:p w:rsidR="00944B9C" w:rsidRPr="004851B5" w:rsidRDefault="00944B9C" w:rsidP="005B5877">
            <w:pPr>
              <w:pStyle w:val="afffff2"/>
            </w:pPr>
            <w:r w:rsidRPr="004851B5">
              <w:t>3495107,84</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4</w:t>
            </w:r>
          </w:p>
        </w:tc>
        <w:tc>
          <w:tcPr>
            <w:tcW w:w="1654" w:type="dxa"/>
            <w:shd w:val="clear" w:color="auto" w:fill="auto"/>
            <w:noWrap/>
            <w:vAlign w:val="center"/>
            <w:hideMark/>
          </w:tcPr>
          <w:p w:rsidR="00944B9C" w:rsidRPr="004851B5" w:rsidRDefault="00944B9C" w:rsidP="005B5877">
            <w:pPr>
              <w:pStyle w:val="afffff2"/>
            </w:pPr>
            <w:r w:rsidRPr="004851B5">
              <w:t>954237,50</w:t>
            </w:r>
          </w:p>
        </w:tc>
        <w:tc>
          <w:tcPr>
            <w:tcW w:w="1518" w:type="dxa"/>
            <w:shd w:val="clear" w:color="auto" w:fill="auto"/>
            <w:noWrap/>
            <w:vAlign w:val="center"/>
            <w:hideMark/>
          </w:tcPr>
          <w:p w:rsidR="00944B9C" w:rsidRPr="004851B5" w:rsidRDefault="00944B9C" w:rsidP="005B5877">
            <w:pPr>
              <w:pStyle w:val="afffff2"/>
            </w:pPr>
            <w:r w:rsidRPr="004851B5">
              <w:t>3495128,49</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5</w:t>
            </w:r>
          </w:p>
        </w:tc>
        <w:tc>
          <w:tcPr>
            <w:tcW w:w="1654" w:type="dxa"/>
            <w:shd w:val="clear" w:color="auto" w:fill="auto"/>
            <w:noWrap/>
            <w:vAlign w:val="center"/>
            <w:hideMark/>
          </w:tcPr>
          <w:p w:rsidR="00944B9C" w:rsidRPr="004851B5" w:rsidRDefault="00944B9C" w:rsidP="005B5877">
            <w:pPr>
              <w:pStyle w:val="afffff2"/>
            </w:pPr>
            <w:r w:rsidRPr="004851B5">
              <w:t>954229,45</w:t>
            </w:r>
          </w:p>
        </w:tc>
        <w:tc>
          <w:tcPr>
            <w:tcW w:w="1518" w:type="dxa"/>
            <w:shd w:val="clear" w:color="auto" w:fill="auto"/>
            <w:noWrap/>
            <w:vAlign w:val="center"/>
            <w:hideMark/>
          </w:tcPr>
          <w:p w:rsidR="00944B9C" w:rsidRPr="004851B5" w:rsidRDefault="00944B9C" w:rsidP="005B5877">
            <w:pPr>
              <w:pStyle w:val="afffff2"/>
            </w:pPr>
            <w:r w:rsidRPr="004851B5">
              <w:t>3495141,01</w:t>
            </w:r>
          </w:p>
        </w:tc>
      </w:tr>
      <w:tr w:rsidR="00944B9C" w:rsidRPr="00A85FF8" w:rsidTr="00944B9C">
        <w:tc>
          <w:tcPr>
            <w:tcW w:w="1653" w:type="dxa"/>
            <w:shd w:val="clear" w:color="auto" w:fill="auto"/>
            <w:noWrap/>
            <w:vAlign w:val="center"/>
            <w:hideMark/>
          </w:tcPr>
          <w:p w:rsidR="00944B9C" w:rsidRPr="004851B5" w:rsidRDefault="00944B9C" w:rsidP="005B5877">
            <w:pPr>
              <w:pStyle w:val="afffff2"/>
            </w:pPr>
            <w:r w:rsidRPr="004851B5">
              <w:t>1</w:t>
            </w:r>
          </w:p>
        </w:tc>
        <w:tc>
          <w:tcPr>
            <w:tcW w:w="1654" w:type="dxa"/>
            <w:shd w:val="clear" w:color="auto" w:fill="auto"/>
            <w:noWrap/>
            <w:vAlign w:val="center"/>
            <w:hideMark/>
          </w:tcPr>
          <w:p w:rsidR="00944B9C" w:rsidRPr="004851B5" w:rsidRDefault="00944B9C" w:rsidP="005B5877">
            <w:pPr>
              <w:pStyle w:val="afffff2"/>
            </w:pPr>
            <w:r w:rsidRPr="004851B5">
              <w:t>954210,86</w:t>
            </w:r>
          </w:p>
        </w:tc>
        <w:tc>
          <w:tcPr>
            <w:tcW w:w="1518" w:type="dxa"/>
            <w:shd w:val="clear" w:color="auto" w:fill="auto"/>
            <w:noWrap/>
            <w:vAlign w:val="center"/>
            <w:hideMark/>
          </w:tcPr>
          <w:p w:rsidR="00944B9C" w:rsidRDefault="00944B9C" w:rsidP="005B5877">
            <w:pPr>
              <w:pStyle w:val="afffff2"/>
            </w:pPr>
            <w:r w:rsidRPr="004851B5">
              <w:t>3495135,44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:ЗУ356</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1</w:t>
            </w:r>
          </w:p>
        </w:tc>
        <w:tc>
          <w:tcPr>
            <w:tcW w:w="1654" w:type="dxa"/>
            <w:shd w:val="clear" w:color="auto" w:fill="auto"/>
            <w:noWrap/>
            <w:vAlign w:val="center"/>
            <w:hideMark/>
          </w:tcPr>
          <w:p w:rsidR="00944B9C" w:rsidRPr="00591439" w:rsidRDefault="00944B9C" w:rsidP="005B5877">
            <w:pPr>
              <w:pStyle w:val="afffff2"/>
            </w:pPr>
            <w:r w:rsidRPr="00591439">
              <w:t>954217,87</w:t>
            </w:r>
          </w:p>
        </w:tc>
        <w:tc>
          <w:tcPr>
            <w:tcW w:w="1518" w:type="dxa"/>
            <w:shd w:val="clear" w:color="auto" w:fill="auto"/>
            <w:noWrap/>
            <w:vAlign w:val="center"/>
            <w:hideMark/>
          </w:tcPr>
          <w:p w:rsidR="00944B9C" w:rsidRPr="00591439" w:rsidRDefault="00944B9C" w:rsidP="005B5877">
            <w:pPr>
              <w:pStyle w:val="afffff2"/>
            </w:pPr>
            <w:r w:rsidRPr="00591439">
              <w:t>3495098,53</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2</w:t>
            </w:r>
          </w:p>
        </w:tc>
        <w:tc>
          <w:tcPr>
            <w:tcW w:w="1654" w:type="dxa"/>
            <w:shd w:val="clear" w:color="auto" w:fill="auto"/>
            <w:noWrap/>
            <w:vAlign w:val="center"/>
            <w:hideMark/>
          </w:tcPr>
          <w:p w:rsidR="00944B9C" w:rsidRPr="00591439" w:rsidRDefault="00944B9C" w:rsidP="005B5877">
            <w:pPr>
              <w:pStyle w:val="afffff2"/>
            </w:pPr>
            <w:r w:rsidRPr="00591439">
              <w:t>954223,61</w:t>
            </w:r>
          </w:p>
        </w:tc>
        <w:tc>
          <w:tcPr>
            <w:tcW w:w="1518" w:type="dxa"/>
            <w:shd w:val="clear" w:color="auto" w:fill="auto"/>
            <w:noWrap/>
            <w:vAlign w:val="center"/>
            <w:hideMark/>
          </w:tcPr>
          <w:p w:rsidR="00944B9C" w:rsidRPr="00591439" w:rsidRDefault="00944B9C" w:rsidP="005B5877">
            <w:pPr>
              <w:pStyle w:val="afffff2"/>
            </w:pPr>
            <w:r w:rsidRPr="00591439">
              <w:t>3495068,32</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3</w:t>
            </w:r>
          </w:p>
        </w:tc>
        <w:tc>
          <w:tcPr>
            <w:tcW w:w="1654" w:type="dxa"/>
            <w:shd w:val="clear" w:color="auto" w:fill="auto"/>
            <w:noWrap/>
            <w:vAlign w:val="center"/>
            <w:hideMark/>
          </w:tcPr>
          <w:p w:rsidR="00944B9C" w:rsidRPr="00591439" w:rsidRDefault="00944B9C" w:rsidP="005B5877">
            <w:pPr>
              <w:pStyle w:val="afffff2"/>
            </w:pPr>
            <w:r w:rsidRPr="00591439">
              <w:t>954254,07</w:t>
            </w:r>
          </w:p>
        </w:tc>
        <w:tc>
          <w:tcPr>
            <w:tcW w:w="1518" w:type="dxa"/>
            <w:shd w:val="clear" w:color="auto" w:fill="auto"/>
            <w:noWrap/>
            <w:vAlign w:val="center"/>
            <w:hideMark/>
          </w:tcPr>
          <w:p w:rsidR="00944B9C" w:rsidRPr="00591439" w:rsidRDefault="00944B9C" w:rsidP="005B5877">
            <w:pPr>
              <w:pStyle w:val="afffff2"/>
            </w:pPr>
            <w:r w:rsidRPr="00591439">
              <w:t>3495078,70</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4</w:t>
            </w:r>
          </w:p>
        </w:tc>
        <w:tc>
          <w:tcPr>
            <w:tcW w:w="1654" w:type="dxa"/>
            <w:shd w:val="clear" w:color="auto" w:fill="auto"/>
            <w:noWrap/>
            <w:vAlign w:val="center"/>
            <w:hideMark/>
          </w:tcPr>
          <w:p w:rsidR="00944B9C" w:rsidRPr="00591439" w:rsidRDefault="00944B9C" w:rsidP="005B5877">
            <w:pPr>
              <w:pStyle w:val="afffff2"/>
            </w:pPr>
            <w:r w:rsidRPr="00591439">
              <w:t>954245,92</w:t>
            </w:r>
          </w:p>
        </w:tc>
        <w:tc>
          <w:tcPr>
            <w:tcW w:w="1518" w:type="dxa"/>
            <w:shd w:val="clear" w:color="auto" w:fill="auto"/>
            <w:noWrap/>
            <w:vAlign w:val="center"/>
            <w:hideMark/>
          </w:tcPr>
          <w:p w:rsidR="00944B9C" w:rsidRPr="00591439" w:rsidRDefault="00944B9C" w:rsidP="005B5877">
            <w:pPr>
              <w:pStyle w:val="afffff2"/>
            </w:pPr>
            <w:r w:rsidRPr="00591439">
              <w:t>3495101,98</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5</w:t>
            </w:r>
          </w:p>
        </w:tc>
        <w:tc>
          <w:tcPr>
            <w:tcW w:w="1654" w:type="dxa"/>
            <w:shd w:val="clear" w:color="auto" w:fill="auto"/>
            <w:noWrap/>
            <w:vAlign w:val="center"/>
            <w:hideMark/>
          </w:tcPr>
          <w:p w:rsidR="00944B9C" w:rsidRPr="00591439" w:rsidRDefault="00944B9C" w:rsidP="005B5877">
            <w:pPr>
              <w:pStyle w:val="afffff2"/>
            </w:pPr>
            <w:r w:rsidRPr="00591439">
              <w:t>954244,06</w:t>
            </w:r>
          </w:p>
        </w:tc>
        <w:tc>
          <w:tcPr>
            <w:tcW w:w="1518" w:type="dxa"/>
            <w:shd w:val="clear" w:color="auto" w:fill="auto"/>
            <w:noWrap/>
            <w:vAlign w:val="center"/>
            <w:hideMark/>
          </w:tcPr>
          <w:p w:rsidR="00944B9C" w:rsidRPr="00591439" w:rsidRDefault="00944B9C" w:rsidP="005B5877">
            <w:pPr>
              <w:pStyle w:val="afffff2"/>
            </w:pPr>
            <w:r w:rsidRPr="00591439">
              <w:t>3495107,84</w:t>
            </w:r>
          </w:p>
        </w:tc>
      </w:tr>
      <w:tr w:rsidR="00944B9C" w:rsidRPr="00A85FF8" w:rsidTr="00944B9C">
        <w:tc>
          <w:tcPr>
            <w:tcW w:w="1653" w:type="dxa"/>
            <w:shd w:val="clear" w:color="auto" w:fill="auto"/>
            <w:noWrap/>
            <w:vAlign w:val="center"/>
            <w:hideMark/>
          </w:tcPr>
          <w:p w:rsidR="00944B9C" w:rsidRPr="00591439" w:rsidRDefault="00944B9C" w:rsidP="005B5877">
            <w:pPr>
              <w:pStyle w:val="afffff2"/>
            </w:pPr>
            <w:r w:rsidRPr="00591439">
              <w:t>1</w:t>
            </w:r>
          </w:p>
        </w:tc>
        <w:tc>
          <w:tcPr>
            <w:tcW w:w="1654" w:type="dxa"/>
            <w:shd w:val="clear" w:color="auto" w:fill="auto"/>
            <w:noWrap/>
            <w:vAlign w:val="center"/>
            <w:hideMark/>
          </w:tcPr>
          <w:p w:rsidR="00944B9C" w:rsidRPr="00591439" w:rsidRDefault="00944B9C" w:rsidP="005B5877">
            <w:pPr>
              <w:pStyle w:val="afffff2"/>
            </w:pPr>
            <w:r w:rsidRPr="00591439">
              <w:t>954217,87</w:t>
            </w:r>
          </w:p>
        </w:tc>
        <w:tc>
          <w:tcPr>
            <w:tcW w:w="1518" w:type="dxa"/>
            <w:shd w:val="clear" w:color="auto" w:fill="auto"/>
            <w:noWrap/>
            <w:vAlign w:val="center"/>
            <w:hideMark/>
          </w:tcPr>
          <w:p w:rsidR="00944B9C" w:rsidRDefault="00944B9C" w:rsidP="005B5877">
            <w:pPr>
              <w:pStyle w:val="afffff2"/>
            </w:pPr>
            <w:r w:rsidRPr="00591439">
              <w:t>3495098,53</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954223,61</w:t>
            </w:r>
          </w:p>
        </w:tc>
        <w:tc>
          <w:tcPr>
            <w:tcW w:w="1518" w:type="dxa"/>
            <w:shd w:val="clear" w:color="auto" w:fill="auto"/>
            <w:noWrap/>
            <w:vAlign w:val="center"/>
            <w:hideMark/>
          </w:tcPr>
          <w:p w:rsidR="00944B9C" w:rsidRPr="00A85FF8" w:rsidRDefault="00944B9C" w:rsidP="00A85FF8">
            <w:pPr>
              <w:pStyle w:val="afffff2"/>
            </w:pPr>
            <w:r w:rsidRPr="00A85FF8">
              <w:t>3495068,32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2</w:t>
            </w:r>
          </w:p>
        </w:tc>
        <w:tc>
          <w:tcPr>
            <w:tcW w:w="1654" w:type="dxa"/>
            <w:shd w:val="clear" w:color="auto" w:fill="auto"/>
            <w:noWrap/>
            <w:vAlign w:val="center"/>
            <w:hideMark/>
          </w:tcPr>
          <w:p w:rsidR="00944B9C" w:rsidRPr="00A85FF8" w:rsidRDefault="00944B9C" w:rsidP="00A85FF8">
            <w:pPr>
              <w:pStyle w:val="afffff2"/>
            </w:pPr>
            <w:r w:rsidRPr="00A85FF8">
              <w:t>954228,97</w:t>
            </w:r>
          </w:p>
        </w:tc>
        <w:tc>
          <w:tcPr>
            <w:tcW w:w="1518" w:type="dxa"/>
            <w:shd w:val="clear" w:color="auto" w:fill="auto"/>
            <w:noWrap/>
            <w:vAlign w:val="center"/>
            <w:hideMark/>
          </w:tcPr>
          <w:p w:rsidR="00944B9C" w:rsidRPr="00A85FF8" w:rsidRDefault="00944B9C" w:rsidP="00A85FF8">
            <w:pPr>
              <w:pStyle w:val="afffff2"/>
            </w:pPr>
            <w:r w:rsidRPr="00A85FF8">
              <w:t>3495040,08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954262,56</w:t>
            </w:r>
          </w:p>
        </w:tc>
        <w:tc>
          <w:tcPr>
            <w:tcW w:w="1518" w:type="dxa"/>
            <w:shd w:val="clear" w:color="auto" w:fill="auto"/>
            <w:noWrap/>
            <w:vAlign w:val="center"/>
            <w:hideMark/>
          </w:tcPr>
          <w:p w:rsidR="00944B9C" w:rsidRPr="00A85FF8" w:rsidRDefault="00944B9C" w:rsidP="00A85FF8">
            <w:pPr>
              <w:pStyle w:val="afffff2"/>
            </w:pPr>
            <w:r w:rsidRPr="00A85FF8">
              <w:t>3495055,06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954259,86</w:t>
            </w:r>
          </w:p>
        </w:tc>
        <w:tc>
          <w:tcPr>
            <w:tcW w:w="1518" w:type="dxa"/>
            <w:shd w:val="clear" w:color="auto" w:fill="auto"/>
            <w:noWrap/>
            <w:vAlign w:val="center"/>
            <w:hideMark/>
          </w:tcPr>
          <w:p w:rsidR="00944B9C" w:rsidRPr="00A85FF8" w:rsidRDefault="00944B9C" w:rsidP="00A85FF8">
            <w:pPr>
              <w:pStyle w:val="afffff2"/>
            </w:pPr>
            <w:r w:rsidRPr="00A85FF8">
              <w:t>3495062,16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954254,07</w:t>
            </w:r>
          </w:p>
        </w:tc>
        <w:tc>
          <w:tcPr>
            <w:tcW w:w="1518" w:type="dxa"/>
            <w:shd w:val="clear" w:color="auto" w:fill="auto"/>
            <w:noWrap/>
            <w:vAlign w:val="center"/>
            <w:hideMark/>
          </w:tcPr>
          <w:p w:rsidR="00944B9C" w:rsidRPr="00A85FF8" w:rsidRDefault="00944B9C" w:rsidP="00A85FF8">
            <w:pPr>
              <w:pStyle w:val="afffff2"/>
            </w:pPr>
            <w:r w:rsidRPr="00A85FF8">
              <w:t>3495078,70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954223,61</w:t>
            </w:r>
          </w:p>
        </w:tc>
        <w:tc>
          <w:tcPr>
            <w:tcW w:w="1518" w:type="dxa"/>
            <w:shd w:val="clear" w:color="auto" w:fill="auto"/>
            <w:noWrap/>
            <w:vAlign w:val="center"/>
            <w:hideMark/>
          </w:tcPr>
          <w:p w:rsidR="00944B9C" w:rsidRPr="00A85FF8" w:rsidRDefault="00944B9C" w:rsidP="00A85FF8">
            <w:pPr>
              <w:pStyle w:val="afffff2"/>
            </w:pPr>
            <w:r w:rsidRPr="00A85FF8">
              <w:t>3495068,32</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954228,97</w:t>
            </w:r>
          </w:p>
        </w:tc>
        <w:tc>
          <w:tcPr>
            <w:tcW w:w="1518" w:type="dxa"/>
            <w:shd w:val="clear" w:color="auto" w:fill="auto"/>
            <w:noWrap/>
            <w:vAlign w:val="center"/>
            <w:hideMark/>
          </w:tcPr>
          <w:p w:rsidR="00944B9C" w:rsidRPr="00A85FF8" w:rsidRDefault="00944B9C" w:rsidP="00A85FF8">
            <w:pPr>
              <w:pStyle w:val="afffff2"/>
            </w:pPr>
            <w:r w:rsidRPr="00A85FF8">
              <w:t>3495040,08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954233,73</w:t>
            </w:r>
          </w:p>
        </w:tc>
        <w:tc>
          <w:tcPr>
            <w:tcW w:w="1518" w:type="dxa"/>
            <w:shd w:val="clear" w:color="auto" w:fill="auto"/>
            <w:noWrap/>
            <w:vAlign w:val="center"/>
            <w:hideMark/>
          </w:tcPr>
          <w:p w:rsidR="00944B9C" w:rsidRPr="00A85FF8" w:rsidRDefault="00944B9C" w:rsidP="00A85FF8">
            <w:pPr>
              <w:pStyle w:val="afffff2"/>
            </w:pPr>
            <w:r w:rsidRPr="00A85FF8">
              <w:t>3495015,01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954233,59</w:t>
            </w:r>
          </w:p>
        </w:tc>
        <w:tc>
          <w:tcPr>
            <w:tcW w:w="1518" w:type="dxa"/>
            <w:shd w:val="clear" w:color="auto" w:fill="auto"/>
            <w:noWrap/>
            <w:vAlign w:val="center"/>
            <w:hideMark/>
          </w:tcPr>
          <w:p w:rsidR="00944B9C" w:rsidRPr="00A85FF8" w:rsidRDefault="00944B9C" w:rsidP="00A85FF8">
            <w:pPr>
              <w:pStyle w:val="afffff2"/>
            </w:pPr>
            <w:r w:rsidRPr="00A85FF8">
              <w:t>3495003,76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954273,62</w:t>
            </w:r>
          </w:p>
        </w:tc>
        <w:tc>
          <w:tcPr>
            <w:tcW w:w="1518" w:type="dxa"/>
            <w:shd w:val="clear" w:color="auto" w:fill="auto"/>
            <w:noWrap/>
            <w:vAlign w:val="center"/>
            <w:hideMark/>
          </w:tcPr>
          <w:p w:rsidR="00944B9C" w:rsidRPr="00A85FF8" w:rsidRDefault="00944B9C" w:rsidP="00A85FF8">
            <w:pPr>
              <w:pStyle w:val="afffff2"/>
            </w:pPr>
            <w:r w:rsidRPr="00A85FF8">
              <w:t>3495023,17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954271,36</w:t>
            </w:r>
          </w:p>
        </w:tc>
        <w:tc>
          <w:tcPr>
            <w:tcW w:w="1518" w:type="dxa"/>
            <w:shd w:val="clear" w:color="auto" w:fill="auto"/>
            <w:noWrap/>
            <w:vAlign w:val="center"/>
            <w:hideMark/>
          </w:tcPr>
          <w:p w:rsidR="00944B9C" w:rsidRPr="00A85FF8" w:rsidRDefault="00944B9C" w:rsidP="00A85FF8">
            <w:pPr>
              <w:pStyle w:val="afffff2"/>
            </w:pPr>
            <w:r w:rsidRPr="00A85FF8">
              <w:t>3495031,87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954262,56</w:t>
            </w:r>
          </w:p>
        </w:tc>
        <w:tc>
          <w:tcPr>
            <w:tcW w:w="1518" w:type="dxa"/>
            <w:shd w:val="clear" w:color="auto" w:fill="auto"/>
            <w:noWrap/>
            <w:vAlign w:val="center"/>
            <w:hideMark/>
          </w:tcPr>
          <w:p w:rsidR="00944B9C" w:rsidRPr="00A85FF8" w:rsidRDefault="00944B9C" w:rsidP="00A85FF8">
            <w:pPr>
              <w:pStyle w:val="afffff2"/>
            </w:pPr>
            <w:r w:rsidRPr="00A85FF8">
              <w:t>3495055,06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954228,97</w:t>
            </w:r>
          </w:p>
        </w:tc>
        <w:tc>
          <w:tcPr>
            <w:tcW w:w="1518" w:type="dxa"/>
            <w:shd w:val="clear" w:color="auto" w:fill="auto"/>
            <w:noWrap/>
            <w:vAlign w:val="center"/>
            <w:hideMark/>
          </w:tcPr>
          <w:p w:rsidR="00944B9C" w:rsidRPr="00A85FF8" w:rsidRDefault="00944B9C" w:rsidP="00A85FF8">
            <w:pPr>
              <w:pStyle w:val="afffff2"/>
            </w:pPr>
            <w:r w:rsidRPr="00A85FF8">
              <w:t>3495040,08</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:ЗУ359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954233,59</w:t>
            </w:r>
          </w:p>
        </w:tc>
        <w:tc>
          <w:tcPr>
            <w:tcW w:w="1518" w:type="dxa"/>
            <w:shd w:val="clear" w:color="auto" w:fill="auto"/>
            <w:noWrap/>
            <w:vAlign w:val="center"/>
            <w:hideMark/>
          </w:tcPr>
          <w:p w:rsidR="00944B9C" w:rsidRPr="00A85FF8" w:rsidRDefault="00944B9C" w:rsidP="00A85FF8">
            <w:pPr>
              <w:pStyle w:val="afffff2"/>
            </w:pPr>
            <w:r w:rsidRPr="00A85FF8">
              <w:t>3495003,76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954233,20</w:t>
            </w:r>
          </w:p>
        </w:tc>
        <w:tc>
          <w:tcPr>
            <w:tcW w:w="1518" w:type="dxa"/>
            <w:shd w:val="clear" w:color="auto" w:fill="auto"/>
            <w:noWrap/>
            <w:vAlign w:val="center"/>
            <w:hideMark/>
          </w:tcPr>
          <w:p w:rsidR="00944B9C" w:rsidRPr="00A85FF8" w:rsidRDefault="00944B9C" w:rsidP="00A85FF8">
            <w:pPr>
              <w:pStyle w:val="afffff2"/>
            </w:pPr>
            <w:r w:rsidRPr="00A85FF8">
              <w:t>3494972,02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954280,85</w:t>
            </w:r>
          </w:p>
        </w:tc>
        <w:tc>
          <w:tcPr>
            <w:tcW w:w="1518" w:type="dxa"/>
            <w:shd w:val="clear" w:color="auto" w:fill="auto"/>
            <w:noWrap/>
            <w:vAlign w:val="center"/>
            <w:hideMark/>
          </w:tcPr>
          <w:p w:rsidR="00944B9C" w:rsidRPr="00A85FF8" w:rsidRDefault="00944B9C" w:rsidP="00A85FF8">
            <w:pPr>
              <w:pStyle w:val="afffff2"/>
            </w:pPr>
            <w:r w:rsidRPr="00A85FF8">
              <w:t>3494998,11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954277,05</w:t>
            </w:r>
          </w:p>
        </w:tc>
        <w:tc>
          <w:tcPr>
            <w:tcW w:w="1518" w:type="dxa"/>
            <w:shd w:val="clear" w:color="auto" w:fill="auto"/>
            <w:noWrap/>
            <w:vAlign w:val="center"/>
            <w:hideMark/>
          </w:tcPr>
          <w:p w:rsidR="00944B9C" w:rsidRPr="00A85FF8" w:rsidRDefault="00944B9C" w:rsidP="00A85FF8">
            <w:pPr>
              <w:pStyle w:val="afffff2"/>
            </w:pPr>
            <w:r w:rsidRPr="00A85FF8">
              <w:t>3495010,03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954273,62</w:t>
            </w:r>
          </w:p>
        </w:tc>
        <w:tc>
          <w:tcPr>
            <w:tcW w:w="1518" w:type="dxa"/>
            <w:shd w:val="clear" w:color="auto" w:fill="auto"/>
            <w:noWrap/>
            <w:vAlign w:val="center"/>
            <w:hideMark/>
          </w:tcPr>
          <w:p w:rsidR="00944B9C" w:rsidRPr="00A85FF8" w:rsidRDefault="00944B9C" w:rsidP="00A85FF8">
            <w:pPr>
              <w:pStyle w:val="afffff2"/>
            </w:pPr>
            <w:r w:rsidRPr="00A85FF8">
              <w:t>3495023,17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954233,59</w:t>
            </w:r>
          </w:p>
        </w:tc>
        <w:tc>
          <w:tcPr>
            <w:tcW w:w="1518" w:type="dxa"/>
            <w:shd w:val="clear" w:color="auto" w:fill="auto"/>
            <w:noWrap/>
            <w:vAlign w:val="center"/>
            <w:hideMark/>
          </w:tcPr>
          <w:p w:rsidR="00944B9C" w:rsidRPr="00A85FF8" w:rsidRDefault="00944B9C" w:rsidP="00A85FF8">
            <w:pPr>
              <w:pStyle w:val="afffff2"/>
            </w:pPr>
            <w:r w:rsidRPr="00A85FF8">
              <w:t>3495003,76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954296,50</w:t>
            </w:r>
          </w:p>
        </w:tc>
        <w:tc>
          <w:tcPr>
            <w:tcW w:w="1518" w:type="dxa"/>
            <w:shd w:val="clear" w:color="auto" w:fill="auto"/>
            <w:noWrap/>
            <w:vAlign w:val="center"/>
            <w:hideMark/>
          </w:tcPr>
          <w:p w:rsidR="00944B9C" w:rsidRPr="00A85FF8" w:rsidRDefault="00944B9C" w:rsidP="00A85FF8">
            <w:pPr>
              <w:pStyle w:val="afffff2"/>
            </w:pPr>
            <w:r w:rsidRPr="00A85FF8">
              <w:t>3494953,71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954251,48</w:t>
            </w:r>
          </w:p>
        </w:tc>
        <w:tc>
          <w:tcPr>
            <w:tcW w:w="1518" w:type="dxa"/>
            <w:shd w:val="clear" w:color="auto" w:fill="auto"/>
            <w:noWrap/>
            <w:vAlign w:val="center"/>
            <w:hideMark/>
          </w:tcPr>
          <w:p w:rsidR="00944B9C" w:rsidRPr="00A85FF8" w:rsidRDefault="00944B9C" w:rsidP="00A85FF8">
            <w:pPr>
              <w:pStyle w:val="afffff2"/>
            </w:pPr>
            <w:r w:rsidRPr="00A85FF8">
              <w:t>3494933,04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954245,22</w:t>
            </w:r>
          </w:p>
        </w:tc>
        <w:tc>
          <w:tcPr>
            <w:tcW w:w="1518" w:type="dxa"/>
            <w:shd w:val="clear" w:color="auto" w:fill="auto"/>
            <w:noWrap/>
            <w:vAlign w:val="center"/>
            <w:hideMark/>
          </w:tcPr>
          <w:p w:rsidR="00944B9C" w:rsidRPr="00A85FF8" w:rsidRDefault="00944B9C" w:rsidP="00A85FF8">
            <w:pPr>
              <w:pStyle w:val="afffff2"/>
            </w:pPr>
            <w:r w:rsidRPr="00A85FF8">
              <w:t>3494950,40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954290,56</w:t>
            </w:r>
          </w:p>
        </w:tc>
        <w:tc>
          <w:tcPr>
            <w:tcW w:w="1518" w:type="dxa"/>
            <w:shd w:val="clear" w:color="auto" w:fill="auto"/>
            <w:noWrap/>
            <w:vAlign w:val="center"/>
            <w:hideMark/>
          </w:tcPr>
          <w:p w:rsidR="00944B9C" w:rsidRPr="00A85FF8" w:rsidRDefault="00944B9C" w:rsidP="00A85FF8">
            <w:pPr>
              <w:pStyle w:val="afffff2"/>
            </w:pPr>
            <w:r w:rsidRPr="00A85FF8">
              <w:t>3494970,56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954296,50</w:t>
            </w:r>
          </w:p>
        </w:tc>
        <w:tc>
          <w:tcPr>
            <w:tcW w:w="1518" w:type="dxa"/>
            <w:shd w:val="clear" w:color="auto" w:fill="auto"/>
            <w:noWrap/>
            <w:vAlign w:val="center"/>
            <w:hideMark/>
          </w:tcPr>
          <w:p w:rsidR="00944B9C" w:rsidRPr="00A85FF8" w:rsidRDefault="00944B9C" w:rsidP="00A85FF8">
            <w:pPr>
              <w:pStyle w:val="afffff2"/>
            </w:pPr>
            <w:r w:rsidRPr="00A85FF8">
              <w:t>3494953,71</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:ЗУ363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954306,32</w:t>
            </w:r>
          </w:p>
        </w:tc>
        <w:tc>
          <w:tcPr>
            <w:tcW w:w="1518" w:type="dxa"/>
            <w:shd w:val="clear" w:color="auto" w:fill="auto"/>
            <w:noWrap/>
            <w:vAlign w:val="center"/>
            <w:hideMark/>
          </w:tcPr>
          <w:p w:rsidR="00944B9C" w:rsidRPr="00A85FF8" w:rsidRDefault="00944B9C" w:rsidP="00A85FF8">
            <w:pPr>
              <w:pStyle w:val="afffff2"/>
            </w:pPr>
            <w:r w:rsidRPr="00A85FF8">
              <w:t>3494921,70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954258,14</w:t>
            </w:r>
          </w:p>
        </w:tc>
        <w:tc>
          <w:tcPr>
            <w:tcW w:w="1518" w:type="dxa"/>
            <w:shd w:val="clear" w:color="auto" w:fill="auto"/>
            <w:noWrap/>
            <w:vAlign w:val="center"/>
            <w:hideMark/>
          </w:tcPr>
          <w:p w:rsidR="00944B9C" w:rsidRPr="00A85FF8" w:rsidRDefault="00944B9C" w:rsidP="00A85FF8">
            <w:pPr>
              <w:pStyle w:val="afffff2"/>
            </w:pPr>
            <w:r w:rsidRPr="00A85FF8">
              <w:t>3494912,76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954253,74</w:t>
            </w:r>
          </w:p>
        </w:tc>
        <w:tc>
          <w:tcPr>
            <w:tcW w:w="1518" w:type="dxa"/>
            <w:shd w:val="clear" w:color="auto" w:fill="auto"/>
            <w:noWrap/>
            <w:vAlign w:val="center"/>
            <w:hideMark/>
          </w:tcPr>
          <w:p w:rsidR="00944B9C" w:rsidRPr="00A85FF8" w:rsidRDefault="00944B9C" w:rsidP="00A85FF8">
            <w:pPr>
              <w:pStyle w:val="afffff2"/>
            </w:pPr>
            <w:r w:rsidRPr="00A85FF8">
              <w:t>3494925,50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954300,04</w:t>
            </w:r>
          </w:p>
        </w:tc>
        <w:tc>
          <w:tcPr>
            <w:tcW w:w="1518" w:type="dxa"/>
            <w:shd w:val="clear" w:color="auto" w:fill="auto"/>
            <w:noWrap/>
            <w:vAlign w:val="center"/>
            <w:hideMark/>
          </w:tcPr>
          <w:p w:rsidR="00944B9C" w:rsidRPr="00A85FF8" w:rsidRDefault="00944B9C" w:rsidP="00A85FF8">
            <w:pPr>
              <w:pStyle w:val="afffff2"/>
            </w:pPr>
            <w:r w:rsidRPr="00A85FF8">
              <w:t>3494940,46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954302,78</w:t>
            </w:r>
          </w:p>
        </w:tc>
        <w:tc>
          <w:tcPr>
            <w:tcW w:w="1518" w:type="dxa"/>
            <w:shd w:val="clear" w:color="auto" w:fill="auto"/>
            <w:noWrap/>
            <w:vAlign w:val="center"/>
            <w:hideMark/>
          </w:tcPr>
          <w:p w:rsidR="00944B9C" w:rsidRPr="00A85FF8" w:rsidRDefault="00944B9C" w:rsidP="00A85FF8">
            <w:pPr>
              <w:pStyle w:val="afffff2"/>
            </w:pPr>
            <w:r w:rsidRPr="00A85FF8">
              <w:t>3494941,36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954307,15</w:t>
            </w:r>
          </w:p>
        </w:tc>
        <w:tc>
          <w:tcPr>
            <w:tcW w:w="1518" w:type="dxa"/>
            <w:shd w:val="clear" w:color="auto" w:fill="auto"/>
            <w:noWrap/>
            <w:vAlign w:val="center"/>
            <w:hideMark/>
          </w:tcPr>
          <w:p w:rsidR="00944B9C" w:rsidRPr="00A85FF8" w:rsidRDefault="00944B9C" w:rsidP="00A85FF8">
            <w:pPr>
              <w:pStyle w:val="afffff2"/>
            </w:pPr>
            <w:r w:rsidRPr="00A85FF8">
              <w:t>3494921,87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954306,32</w:t>
            </w:r>
          </w:p>
        </w:tc>
        <w:tc>
          <w:tcPr>
            <w:tcW w:w="1518" w:type="dxa"/>
            <w:shd w:val="clear" w:color="auto" w:fill="auto"/>
            <w:noWrap/>
            <w:vAlign w:val="center"/>
            <w:hideMark/>
          </w:tcPr>
          <w:p w:rsidR="00944B9C" w:rsidRPr="00A85FF8" w:rsidRDefault="00944B9C" w:rsidP="00A85FF8">
            <w:pPr>
              <w:pStyle w:val="afffff2"/>
            </w:pPr>
            <w:r w:rsidRPr="00A85FF8">
              <w:t>3494921,70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:ЗУ364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954306,32</w:t>
            </w:r>
          </w:p>
        </w:tc>
        <w:tc>
          <w:tcPr>
            <w:tcW w:w="1518" w:type="dxa"/>
            <w:shd w:val="clear" w:color="auto" w:fill="auto"/>
            <w:noWrap/>
            <w:vAlign w:val="center"/>
            <w:hideMark/>
          </w:tcPr>
          <w:p w:rsidR="00944B9C" w:rsidRPr="00A85FF8" w:rsidRDefault="00944B9C" w:rsidP="00A85FF8">
            <w:pPr>
              <w:pStyle w:val="afffff2"/>
            </w:pPr>
            <w:r w:rsidRPr="00A85FF8">
              <w:t>3494921,70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954307,15</w:t>
            </w:r>
          </w:p>
        </w:tc>
        <w:tc>
          <w:tcPr>
            <w:tcW w:w="1518" w:type="dxa"/>
            <w:shd w:val="clear" w:color="auto" w:fill="auto"/>
            <w:noWrap/>
            <w:vAlign w:val="center"/>
            <w:hideMark/>
          </w:tcPr>
          <w:p w:rsidR="00944B9C" w:rsidRPr="00A85FF8" w:rsidRDefault="00944B9C" w:rsidP="00A85FF8">
            <w:pPr>
              <w:pStyle w:val="afffff2"/>
            </w:pPr>
            <w:r w:rsidRPr="00A85FF8">
              <w:t>3494921,87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954315,28</w:t>
            </w:r>
          </w:p>
        </w:tc>
        <w:tc>
          <w:tcPr>
            <w:tcW w:w="1518" w:type="dxa"/>
            <w:shd w:val="clear" w:color="auto" w:fill="auto"/>
            <w:noWrap/>
            <w:vAlign w:val="center"/>
            <w:hideMark/>
          </w:tcPr>
          <w:p w:rsidR="00944B9C" w:rsidRPr="00A85FF8" w:rsidRDefault="00944B9C" w:rsidP="00A85FF8">
            <w:pPr>
              <w:pStyle w:val="afffff2"/>
            </w:pPr>
            <w:r w:rsidRPr="00A85FF8">
              <w:t>3494900,50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954268,56</w:t>
            </w:r>
          </w:p>
        </w:tc>
        <w:tc>
          <w:tcPr>
            <w:tcW w:w="1518" w:type="dxa"/>
            <w:shd w:val="clear" w:color="auto" w:fill="auto"/>
            <w:noWrap/>
            <w:vAlign w:val="center"/>
            <w:hideMark/>
          </w:tcPr>
          <w:p w:rsidR="00944B9C" w:rsidRPr="00A85FF8" w:rsidRDefault="00944B9C" w:rsidP="00A85FF8">
            <w:pPr>
              <w:pStyle w:val="afffff2"/>
            </w:pPr>
            <w:r w:rsidRPr="00A85FF8">
              <w:t>3494888,98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954258,14</w:t>
            </w:r>
          </w:p>
        </w:tc>
        <w:tc>
          <w:tcPr>
            <w:tcW w:w="1518" w:type="dxa"/>
            <w:shd w:val="clear" w:color="auto" w:fill="auto"/>
            <w:noWrap/>
            <w:vAlign w:val="center"/>
            <w:hideMark/>
          </w:tcPr>
          <w:p w:rsidR="00944B9C" w:rsidRPr="00A85FF8" w:rsidRDefault="00944B9C" w:rsidP="00A85FF8">
            <w:pPr>
              <w:pStyle w:val="afffff2"/>
            </w:pPr>
            <w:r w:rsidRPr="00A85FF8">
              <w:t>3494912,76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954306,32</w:t>
            </w:r>
          </w:p>
        </w:tc>
        <w:tc>
          <w:tcPr>
            <w:tcW w:w="1518" w:type="dxa"/>
            <w:shd w:val="clear" w:color="auto" w:fill="auto"/>
            <w:noWrap/>
            <w:vAlign w:val="center"/>
            <w:hideMark/>
          </w:tcPr>
          <w:p w:rsidR="00944B9C" w:rsidRPr="00A85FF8" w:rsidRDefault="00944B9C" w:rsidP="00A85FF8">
            <w:pPr>
              <w:pStyle w:val="afffff2"/>
            </w:pPr>
            <w:r w:rsidRPr="00A85FF8">
              <w:t>3494921,70</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954348,34</w:t>
            </w:r>
          </w:p>
        </w:tc>
        <w:tc>
          <w:tcPr>
            <w:tcW w:w="1518" w:type="dxa"/>
            <w:shd w:val="clear" w:color="auto" w:fill="auto"/>
            <w:noWrap/>
            <w:vAlign w:val="center"/>
            <w:hideMark/>
          </w:tcPr>
          <w:p w:rsidR="00944B9C" w:rsidRPr="00A85FF8" w:rsidRDefault="00944B9C" w:rsidP="00A85FF8">
            <w:pPr>
              <w:pStyle w:val="afffff2"/>
            </w:pPr>
            <w:r w:rsidRPr="00A85FF8">
              <w:t>3494810,36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954315,30</w:t>
            </w:r>
          </w:p>
        </w:tc>
        <w:tc>
          <w:tcPr>
            <w:tcW w:w="1518" w:type="dxa"/>
            <w:shd w:val="clear" w:color="auto" w:fill="auto"/>
            <w:noWrap/>
            <w:vAlign w:val="center"/>
            <w:hideMark/>
          </w:tcPr>
          <w:p w:rsidR="00944B9C" w:rsidRPr="00A85FF8" w:rsidRDefault="00944B9C" w:rsidP="00A85FF8">
            <w:pPr>
              <w:pStyle w:val="afffff2"/>
            </w:pPr>
            <w:r w:rsidRPr="00A85FF8">
              <w:t>3494802,88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954307,88</w:t>
            </w:r>
          </w:p>
        </w:tc>
        <w:tc>
          <w:tcPr>
            <w:tcW w:w="1518" w:type="dxa"/>
            <w:shd w:val="clear" w:color="auto" w:fill="auto"/>
            <w:noWrap/>
            <w:vAlign w:val="center"/>
            <w:hideMark/>
          </w:tcPr>
          <w:p w:rsidR="00944B9C" w:rsidRPr="00A85FF8" w:rsidRDefault="00944B9C" w:rsidP="00A85FF8">
            <w:pPr>
              <w:pStyle w:val="afffff2"/>
            </w:pPr>
            <w:r w:rsidRPr="00A85FF8">
              <w:t>3494798,62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954303,92</w:t>
            </w:r>
          </w:p>
        </w:tc>
        <w:tc>
          <w:tcPr>
            <w:tcW w:w="1518" w:type="dxa"/>
            <w:shd w:val="clear" w:color="auto" w:fill="auto"/>
            <w:noWrap/>
            <w:vAlign w:val="center"/>
            <w:hideMark/>
          </w:tcPr>
          <w:p w:rsidR="00944B9C" w:rsidRPr="00A85FF8" w:rsidRDefault="00944B9C" w:rsidP="00A85FF8">
            <w:pPr>
              <w:pStyle w:val="afffff2"/>
            </w:pPr>
            <w:r w:rsidRPr="00A85FF8">
              <w:t>3494797,27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954299,34</w:t>
            </w:r>
          </w:p>
        </w:tc>
        <w:tc>
          <w:tcPr>
            <w:tcW w:w="1518" w:type="dxa"/>
            <w:shd w:val="clear" w:color="auto" w:fill="auto"/>
            <w:noWrap/>
            <w:vAlign w:val="center"/>
            <w:hideMark/>
          </w:tcPr>
          <w:p w:rsidR="00944B9C" w:rsidRPr="00A85FF8" w:rsidRDefault="00944B9C" w:rsidP="00A85FF8">
            <w:pPr>
              <w:pStyle w:val="afffff2"/>
            </w:pPr>
            <w:r w:rsidRPr="00A85FF8">
              <w:t>3494795,99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954295,30</w:t>
            </w:r>
          </w:p>
        </w:tc>
        <w:tc>
          <w:tcPr>
            <w:tcW w:w="1518" w:type="dxa"/>
            <w:shd w:val="clear" w:color="auto" w:fill="auto"/>
            <w:noWrap/>
            <w:vAlign w:val="center"/>
            <w:hideMark/>
          </w:tcPr>
          <w:p w:rsidR="00944B9C" w:rsidRPr="00A85FF8" w:rsidRDefault="00944B9C" w:rsidP="00A85FF8">
            <w:pPr>
              <w:pStyle w:val="afffff2"/>
            </w:pPr>
            <w:r w:rsidRPr="00A85FF8">
              <w:t>3494809,86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954305,74</w:t>
            </w:r>
          </w:p>
        </w:tc>
        <w:tc>
          <w:tcPr>
            <w:tcW w:w="1518" w:type="dxa"/>
            <w:shd w:val="clear" w:color="auto" w:fill="auto"/>
            <w:noWrap/>
            <w:vAlign w:val="center"/>
            <w:hideMark/>
          </w:tcPr>
          <w:p w:rsidR="00944B9C" w:rsidRPr="00A85FF8" w:rsidRDefault="00944B9C" w:rsidP="00A85FF8">
            <w:pPr>
              <w:pStyle w:val="afffff2"/>
            </w:pPr>
            <w:r w:rsidRPr="00A85FF8">
              <w:t>3494812,50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954332,34</w:t>
            </w:r>
          </w:p>
        </w:tc>
        <w:tc>
          <w:tcPr>
            <w:tcW w:w="1518" w:type="dxa"/>
            <w:shd w:val="clear" w:color="auto" w:fill="auto"/>
            <w:noWrap/>
            <w:vAlign w:val="center"/>
            <w:hideMark/>
          </w:tcPr>
          <w:p w:rsidR="00944B9C" w:rsidRPr="00A85FF8" w:rsidRDefault="00944B9C" w:rsidP="00A85FF8">
            <w:pPr>
              <w:pStyle w:val="afffff2"/>
            </w:pPr>
            <w:r w:rsidRPr="00A85FF8">
              <w:t>3494819,08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9</w:t>
            </w:r>
          </w:p>
        </w:tc>
        <w:tc>
          <w:tcPr>
            <w:tcW w:w="1654" w:type="dxa"/>
            <w:shd w:val="clear" w:color="auto" w:fill="auto"/>
            <w:noWrap/>
            <w:vAlign w:val="center"/>
            <w:hideMark/>
          </w:tcPr>
          <w:p w:rsidR="00944B9C" w:rsidRPr="00A85FF8" w:rsidRDefault="00944B9C" w:rsidP="00A85FF8">
            <w:pPr>
              <w:pStyle w:val="afffff2"/>
            </w:pPr>
            <w:r w:rsidRPr="00A85FF8">
              <w:t>954341,02</w:t>
            </w:r>
          </w:p>
        </w:tc>
        <w:tc>
          <w:tcPr>
            <w:tcW w:w="1518" w:type="dxa"/>
            <w:shd w:val="clear" w:color="auto" w:fill="auto"/>
            <w:noWrap/>
            <w:vAlign w:val="center"/>
            <w:hideMark/>
          </w:tcPr>
          <w:p w:rsidR="00944B9C" w:rsidRPr="00A85FF8" w:rsidRDefault="00944B9C" w:rsidP="00A85FF8">
            <w:pPr>
              <w:pStyle w:val="afffff2"/>
            </w:pPr>
            <w:r w:rsidRPr="00A85FF8">
              <w:t>3494821,50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954342,68</w:t>
            </w:r>
          </w:p>
        </w:tc>
        <w:tc>
          <w:tcPr>
            <w:tcW w:w="1518" w:type="dxa"/>
            <w:shd w:val="clear" w:color="auto" w:fill="auto"/>
            <w:noWrap/>
            <w:vAlign w:val="center"/>
            <w:hideMark/>
          </w:tcPr>
          <w:p w:rsidR="00944B9C" w:rsidRPr="00A85FF8" w:rsidRDefault="00944B9C" w:rsidP="00A85FF8">
            <w:pPr>
              <w:pStyle w:val="afffff2"/>
            </w:pPr>
            <w:r w:rsidRPr="00A85FF8">
              <w:t>3494822,20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11</w:t>
            </w:r>
          </w:p>
        </w:tc>
        <w:tc>
          <w:tcPr>
            <w:tcW w:w="1654" w:type="dxa"/>
            <w:shd w:val="clear" w:color="auto" w:fill="auto"/>
            <w:noWrap/>
            <w:vAlign w:val="center"/>
            <w:hideMark/>
          </w:tcPr>
          <w:p w:rsidR="00944B9C" w:rsidRPr="00A85FF8" w:rsidRDefault="00944B9C" w:rsidP="00A85FF8">
            <w:pPr>
              <w:pStyle w:val="afffff2"/>
            </w:pPr>
            <w:r w:rsidRPr="00A85FF8">
              <w:t>954344,24</w:t>
            </w:r>
          </w:p>
        </w:tc>
        <w:tc>
          <w:tcPr>
            <w:tcW w:w="1518" w:type="dxa"/>
            <w:shd w:val="clear" w:color="auto" w:fill="auto"/>
            <w:noWrap/>
            <w:vAlign w:val="center"/>
            <w:hideMark/>
          </w:tcPr>
          <w:p w:rsidR="00944B9C" w:rsidRPr="00A85FF8" w:rsidRDefault="00944B9C" w:rsidP="00A85FF8">
            <w:pPr>
              <w:pStyle w:val="afffff2"/>
            </w:pPr>
            <w:r w:rsidRPr="00A85FF8">
              <w:t>3494822,84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954348,34</w:t>
            </w:r>
          </w:p>
        </w:tc>
        <w:tc>
          <w:tcPr>
            <w:tcW w:w="1518" w:type="dxa"/>
            <w:shd w:val="clear" w:color="auto" w:fill="auto"/>
            <w:noWrap/>
            <w:vAlign w:val="center"/>
            <w:hideMark/>
          </w:tcPr>
          <w:p w:rsidR="00944B9C" w:rsidRPr="00A85FF8" w:rsidRDefault="00944B9C" w:rsidP="00A85FF8">
            <w:pPr>
              <w:pStyle w:val="afffff2"/>
            </w:pPr>
            <w:r w:rsidRPr="00A85FF8">
              <w:t>3494810,36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954352,60</w:t>
            </w:r>
          </w:p>
        </w:tc>
        <w:tc>
          <w:tcPr>
            <w:tcW w:w="1518" w:type="dxa"/>
            <w:shd w:val="clear" w:color="auto" w:fill="auto"/>
            <w:noWrap/>
            <w:vAlign w:val="center"/>
            <w:hideMark/>
          </w:tcPr>
          <w:p w:rsidR="00944B9C" w:rsidRPr="00A85FF8" w:rsidRDefault="00944B9C" w:rsidP="00A85FF8">
            <w:pPr>
              <w:pStyle w:val="afffff2"/>
            </w:pPr>
            <w:r w:rsidRPr="00A85FF8">
              <w:t>3494798,14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954307,22</w:t>
            </w:r>
          </w:p>
        </w:tc>
        <w:tc>
          <w:tcPr>
            <w:tcW w:w="1518" w:type="dxa"/>
            <w:shd w:val="clear" w:color="auto" w:fill="auto"/>
            <w:noWrap/>
            <w:vAlign w:val="center"/>
            <w:hideMark/>
          </w:tcPr>
          <w:p w:rsidR="00944B9C" w:rsidRPr="00A85FF8" w:rsidRDefault="00944B9C" w:rsidP="00A85FF8">
            <w:pPr>
              <w:pStyle w:val="afffff2"/>
            </w:pPr>
            <w:r w:rsidRPr="00A85FF8">
              <w:t>3494786,04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954302,69</w:t>
            </w:r>
          </w:p>
        </w:tc>
        <w:tc>
          <w:tcPr>
            <w:tcW w:w="1518" w:type="dxa"/>
            <w:shd w:val="clear" w:color="auto" w:fill="auto"/>
            <w:noWrap/>
            <w:vAlign w:val="center"/>
            <w:hideMark/>
          </w:tcPr>
          <w:p w:rsidR="00944B9C" w:rsidRPr="00A85FF8" w:rsidRDefault="00944B9C" w:rsidP="00A85FF8">
            <w:pPr>
              <w:pStyle w:val="afffff2"/>
            </w:pPr>
            <w:r w:rsidRPr="00A85FF8">
              <w:t>3494784,70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954299,34</w:t>
            </w:r>
          </w:p>
        </w:tc>
        <w:tc>
          <w:tcPr>
            <w:tcW w:w="1518" w:type="dxa"/>
            <w:shd w:val="clear" w:color="auto" w:fill="auto"/>
            <w:noWrap/>
            <w:vAlign w:val="center"/>
            <w:hideMark/>
          </w:tcPr>
          <w:p w:rsidR="00944B9C" w:rsidRPr="00A85FF8" w:rsidRDefault="00944B9C" w:rsidP="00A85FF8">
            <w:pPr>
              <w:pStyle w:val="afffff2"/>
            </w:pPr>
            <w:r w:rsidRPr="00A85FF8">
              <w:t>3494795,99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954303,92</w:t>
            </w:r>
          </w:p>
        </w:tc>
        <w:tc>
          <w:tcPr>
            <w:tcW w:w="1518" w:type="dxa"/>
            <w:shd w:val="clear" w:color="auto" w:fill="auto"/>
            <w:noWrap/>
            <w:vAlign w:val="center"/>
            <w:hideMark/>
          </w:tcPr>
          <w:p w:rsidR="00944B9C" w:rsidRPr="00A85FF8" w:rsidRDefault="00944B9C" w:rsidP="00A85FF8">
            <w:pPr>
              <w:pStyle w:val="afffff2"/>
            </w:pPr>
            <w:r w:rsidRPr="00A85FF8">
              <w:t>3494797,28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954307,88</w:t>
            </w:r>
          </w:p>
        </w:tc>
        <w:tc>
          <w:tcPr>
            <w:tcW w:w="1518" w:type="dxa"/>
            <w:shd w:val="clear" w:color="auto" w:fill="auto"/>
            <w:noWrap/>
            <w:vAlign w:val="center"/>
            <w:hideMark/>
          </w:tcPr>
          <w:p w:rsidR="00944B9C" w:rsidRPr="00A85FF8" w:rsidRDefault="00944B9C" w:rsidP="00A85FF8">
            <w:pPr>
              <w:pStyle w:val="afffff2"/>
            </w:pPr>
            <w:r w:rsidRPr="00A85FF8">
              <w:t>3494798,62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954315,30</w:t>
            </w:r>
          </w:p>
        </w:tc>
        <w:tc>
          <w:tcPr>
            <w:tcW w:w="1518" w:type="dxa"/>
            <w:shd w:val="clear" w:color="auto" w:fill="auto"/>
            <w:noWrap/>
            <w:vAlign w:val="center"/>
            <w:hideMark/>
          </w:tcPr>
          <w:p w:rsidR="00944B9C" w:rsidRPr="00A85FF8" w:rsidRDefault="00944B9C" w:rsidP="00A85FF8">
            <w:pPr>
              <w:pStyle w:val="afffff2"/>
            </w:pPr>
            <w:r w:rsidRPr="00A85FF8">
              <w:t>3494802,88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954348,34</w:t>
            </w:r>
          </w:p>
        </w:tc>
        <w:tc>
          <w:tcPr>
            <w:tcW w:w="1518" w:type="dxa"/>
            <w:shd w:val="clear" w:color="auto" w:fill="auto"/>
            <w:noWrap/>
            <w:vAlign w:val="center"/>
            <w:hideMark/>
          </w:tcPr>
          <w:p w:rsidR="00944B9C" w:rsidRPr="00A85FF8" w:rsidRDefault="00944B9C" w:rsidP="00A85FF8">
            <w:pPr>
              <w:pStyle w:val="afffff2"/>
            </w:pPr>
            <w:r w:rsidRPr="00A85FF8">
              <w:t>3494810,36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954352,60</w:t>
            </w:r>
          </w:p>
        </w:tc>
        <w:tc>
          <w:tcPr>
            <w:tcW w:w="1518" w:type="dxa"/>
            <w:shd w:val="clear" w:color="auto" w:fill="auto"/>
            <w:noWrap/>
            <w:vAlign w:val="center"/>
            <w:hideMark/>
          </w:tcPr>
          <w:p w:rsidR="00944B9C" w:rsidRPr="00A85FF8" w:rsidRDefault="00944B9C" w:rsidP="00A85FF8">
            <w:pPr>
              <w:pStyle w:val="afffff2"/>
            </w:pPr>
            <w:r w:rsidRPr="00A85FF8">
              <w:t>3494798,14</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:ЗУ371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954356,72</w:t>
            </w:r>
          </w:p>
        </w:tc>
        <w:tc>
          <w:tcPr>
            <w:tcW w:w="1518" w:type="dxa"/>
            <w:shd w:val="clear" w:color="auto" w:fill="auto"/>
            <w:noWrap/>
            <w:vAlign w:val="center"/>
            <w:hideMark/>
          </w:tcPr>
          <w:p w:rsidR="00944B9C" w:rsidRPr="00A85FF8" w:rsidRDefault="00944B9C" w:rsidP="00A85FF8">
            <w:pPr>
              <w:pStyle w:val="afffff2"/>
            </w:pPr>
            <w:r w:rsidRPr="00A85FF8">
              <w:t>3494786,36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954311,44</w:t>
            </w:r>
          </w:p>
        </w:tc>
        <w:tc>
          <w:tcPr>
            <w:tcW w:w="1518" w:type="dxa"/>
            <w:shd w:val="clear" w:color="auto" w:fill="auto"/>
            <w:noWrap/>
            <w:vAlign w:val="center"/>
            <w:hideMark/>
          </w:tcPr>
          <w:p w:rsidR="00944B9C" w:rsidRPr="00A85FF8" w:rsidRDefault="00944B9C" w:rsidP="00A85FF8">
            <w:pPr>
              <w:pStyle w:val="afffff2"/>
            </w:pPr>
            <w:r w:rsidRPr="00A85FF8">
              <w:t>3494771,76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954307,87</w:t>
            </w:r>
          </w:p>
        </w:tc>
        <w:tc>
          <w:tcPr>
            <w:tcW w:w="1518" w:type="dxa"/>
            <w:shd w:val="clear" w:color="auto" w:fill="auto"/>
            <w:noWrap/>
            <w:vAlign w:val="center"/>
            <w:hideMark/>
          </w:tcPr>
          <w:p w:rsidR="00944B9C" w:rsidRPr="00A85FF8" w:rsidRDefault="00944B9C" w:rsidP="00A85FF8">
            <w:pPr>
              <w:pStyle w:val="afffff2"/>
            </w:pPr>
            <w:r w:rsidRPr="00A85FF8">
              <w:t>3494770,81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954302,69</w:t>
            </w:r>
          </w:p>
        </w:tc>
        <w:tc>
          <w:tcPr>
            <w:tcW w:w="1518" w:type="dxa"/>
            <w:shd w:val="clear" w:color="auto" w:fill="auto"/>
            <w:noWrap/>
            <w:vAlign w:val="center"/>
            <w:hideMark/>
          </w:tcPr>
          <w:p w:rsidR="00944B9C" w:rsidRPr="00A85FF8" w:rsidRDefault="00944B9C" w:rsidP="00A85FF8">
            <w:pPr>
              <w:pStyle w:val="afffff2"/>
            </w:pPr>
            <w:r w:rsidRPr="00A85FF8">
              <w:t>3494784,70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954307,22</w:t>
            </w:r>
          </w:p>
        </w:tc>
        <w:tc>
          <w:tcPr>
            <w:tcW w:w="1518" w:type="dxa"/>
            <w:shd w:val="clear" w:color="auto" w:fill="auto"/>
            <w:noWrap/>
            <w:vAlign w:val="center"/>
            <w:hideMark/>
          </w:tcPr>
          <w:p w:rsidR="00944B9C" w:rsidRPr="00A85FF8" w:rsidRDefault="00944B9C" w:rsidP="00A85FF8">
            <w:pPr>
              <w:pStyle w:val="afffff2"/>
            </w:pPr>
            <w:r w:rsidRPr="00A85FF8">
              <w:t>3494786,04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954352,60</w:t>
            </w:r>
          </w:p>
        </w:tc>
        <w:tc>
          <w:tcPr>
            <w:tcW w:w="1518" w:type="dxa"/>
            <w:shd w:val="clear" w:color="auto" w:fill="auto"/>
            <w:noWrap/>
            <w:vAlign w:val="center"/>
            <w:hideMark/>
          </w:tcPr>
          <w:p w:rsidR="00944B9C" w:rsidRPr="00A85FF8" w:rsidRDefault="00944B9C" w:rsidP="00A85FF8">
            <w:pPr>
              <w:pStyle w:val="afffff2"/>
            </w:pPr>
            <w:r w:rsidRPr="00A85FF8">
              <w:t>3494798,14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954356,72</w:t>
            </w:r>
          </w:p>
        </w:tc>
        <w:tc>
          <w:tcPr>
            <w:tcW w:w="1518" w:type="dxa"/>
            <w:shd w:val="clear" w:color="auto" w:fill="auto"/>
            <w:noWrap/>
            <w:vAlign w:val="center"/>
            <w:hideMark/>
          </w:tcPr>
          <w:p w:rsidR="00944B9C" w:rsidRPr="00A85FF8" w:rsidRDefault="00944B9C" w:rsidP="00A85FF8">
            <w:pPr>
              <w:pStyle w:val="afffff2"/>
            </w:pPr>
            <w:r w:rsidRPr="00A85FF8">
              <w:t>3494786,36</w:t>
            </w:r>
          </w:p>
        </w:tc>
      </w:tr>
      <w:tr w:rsidR="00944B9C" w:rsidRPr="00A85FF8" w:rsidTr="00944B9C">
        <w:tc>
          <w:tcPr>
            <w:tcW w:w="4825" w:type="dxa"/>
            <w:gridSpan w:val="3"/>
            <w:shd w:val="clear" w:color="auto" w:fill="auto"/>
            <w:noWrap/>
            <w:vAlign w:val="center"/>
            <w:hideMark/>
          </w:tcPr>
          <w:p w:rsidR="00944B9C" w:rsidRPr="00B63DFC" w:rsidRDefault="00944B9C" w:rsidP="00B63DFC">
            <w:pPr>
              <w:pStyle w:val="afffff1"/>
              <w:rPr>
                <w:b/>
                <w:sz w:val="20"/>
              </w:rPr>
            </w:pPr>
            <w:r w:rsidRPr="00B63DFC">
              <w:rPr>
                <w:b/>
              </w:rPr>
              <w:t>:ЗУ372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954362,16</w:t>
            </w:r>
          </w:p>
        </w:tc>
        <w:tc>
          <w:tcPr>
            <w:tcW w:w="1518" w:type="dxa"/>
            <w:shd w:val="clear" w:color="auto" w:fill="auto"/>
            <w:noWrap/>
            <w:vAlign w:val="center"/>
            <w:hideMark/>
          </w:tcPr>
          <w:p w:rsidR="00944B9C" w:rsidRPr="00A85FF8" w:rsidRDefault="00944B9C" w:rsidP="00A85FF8">
            <w:pPr>
              <w:pStyle w:val="afffff2"/>
            </w:pPr>
            <w:r w:rsidRPr="00A85FF8">
              <w:t>3494771,44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954317,08</w:t>
            </w:r>
          </w:p>
        </w:tc>
        <w:tc>
          <w:tcPr>
            <w:tcW w:w="1518" w:type="dxa"/>
            <w:shd w:val="clear" w:color="auto" w:fill="auto"/>
            <w:noWrap/>
            <w:vAlign w:val="center"/>
            <w:hideMark/>
          </w:tcPr>
          <w:p w:rsidR="00944B9C" w:rsidRPr="00A85FF8" w:rsidRDefault="00944B9C" w:rsidP="00A85FF8">
            <w:pPr>
              <w:pStyle w:val="afffff2"/>
            </w:pPr>
            <w:r w:rsidRPr="00A85FF8">
              <w:t>3494750,78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954315,29</w:t>
            </w:r>
          </w:p>
        </w:tc>
        <w:tc>
          <w:tcPr>
            <w:tcW w:w="1518" w:type="dxa"/>
            <w:shd w:val="clear" w:color="auto" w:fill="auto"/>
            <w:noWrap/>
            <w:vAlign w:val="center"/>
            <w:hideMark/>
          </w:tcPr>
          <w:p w:rsidR="00944B9C" w:rsidRPr="00A85FF8" w:rsidRDefault="00944B9C" w:rsidP="00A85FF8">
            <w:pPr>
              <w:pStyle w:val="afffff2"/>
            </w:pPr>
            <w:r w:rsidRPr="00A85FF8">
              <w:t>3494749,88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954307,87</w:t>
            </w:r>
          </w:p>
        </w:tc>
        <w:tc>
          <w:tcPr>
            <w:tcW w:w="1518" w:type="dxa"/>
            <w:shd w:val="clear" w:color="auto" w:fill="auto"/>
            <w:noWrap/>
            <w:vAlign w:val="center"/>
            <w:hideMark/>
          </w:tcPr>
          <w:p w:rsidR="00944B9C" w:rsidRPr="00A85FF8" w:rsidRDefault="00944B9C" w:rsidP="00A85FF8">
            <w:pPr>
              <w:pStyle w:val="afffff2"/>
            </w:pPr>
            <w:r w:rsidRPr="00A85FF8">
              <w:t>3494770,81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954311,44</w:t>
            </w:r>
          </w:p>
        </w:tc>
        <w:tc>
          <w:tcPr>
            <w:tcW w:w="1518" w:type="dxa"/>
            <w:shd w:val="clear" w:color="auto" w:fill="auto"/>
            <w:noWrap/>
            <w:vAlign w:val="center"/>
            <w:hideMark/>
          </w:tcPr>
          <w:p w:rsidR="00944B9C" w:rsidRPr="00A85FF8" w:rsidRDefault="00944B9C" w:rsidP="00A85FF8">
            <w:pPr>
              <w:pStyle w:val="afffff2"/>
            </w:pPr>
            <w:r w:rsidRPr="00A85FF8">
              <w:t>3494771,76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954356,72</w:t>
            </w:r>
          </w:p>
        </w:tc>
        <w:tc>
          <w:tcPr>
            <w:tcW w:w="1518" w:type="dxa"/>
            <w:shd w:val="clear" w:color="auto" w:fill="auto"/>
            <w:noWrap/>
            <w:vAlign w:val="center"/>
            <w:hideMark/>
          </w:tcPr>
          <w:p w:rsidR="00944B9C" w:rsidRPr="00A85FF8" w:rsidRDefault="00944B9C" w:rsidP="00A85FF8">
            <w:pPr>
              <w:pStyle w:val="afffff2"/>
            </w:pPr>
            <w:r w:rsidRPr="00A85FF8">
              <w:t>3494786,36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954362,16</w:t>
            </w:r>
          </w:p>
        </w:tc>
        <w:tc>
          <w:tcPr>
            <w:tcW w:w="1518" w:type="dxa"/>
            <w:shd w:val="clear" w:color="auto" w:fill="auto"/>
            <w:noWrap/>
            <w:vAlign w:val="center"/>
            <w:hideMark/>
          </w:tcPr>
          <w:p w:rsidR="00944B9C" w:rsidRPr="00A85FF8" w:rsidRDefault="00944B9C" w:rsidP="00A85FF8">
            <w:pPr>
              <w:pStyle w:val="afffff2"/>
            </w:pPr>
            <w:r w:rsidRPr="00A85FF8">
              <w:t>3494771,44</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:ЗУ373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954368,40</w:t>
            </w:r>
          </w:p>
        </w:tc>
        <w:tc>
          <w:tcPr>
            <w:tcW w:w="1518" w:type="dxa"/>
            <w:shd w:val="clear" w:color="auto" w:fill="auto"/>
            <w:noWrap/>
            <w:vAlign w:val="center"/>
            <w:hideMark/>
          </w:tcPr>
          <w:p w:rsidR="00944B9C" w:rsidRPr="00A85FF8" w:rsidRDefault="00944B9C" w:rsidP="00A85FF8">
            <w:pPr>
              <w:pStyle w:val="afffff2"/>
            </w:pPr>
            <w:r w:rsidRPr="00A85FF8">
              <w:t>3494754,70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954329,88</w:t>
            </w:r>
          </w:p>
        </w:tc>
        <w:tc>
          <w:tcPr>
            <w:tcW w:w="1518" w:type="dxa"/>
            <w:shd w:val="clear" w:color="auto" w:fill="auto"/>
            <w:noWrap/>
            <w:vAlign w:val="center"/>
            <w:hideMark/>
          </w:tcPr>
          <w:p w:rsidR="00944B9C" w:rsidRPr="00A85FF8" w:rsidRDefault="00944B9C" w:rsidP="00A85FF8">
            <w:pPr>
              <w:pStyle w:val="afffff2"/>
            </w:pPr>
            <w:r w:rsidRPr="00A85FF8">
              <w:t>3494740,46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954327,78</w:t>
            </w:r>
          </w:p>
        </w:tc>
        <w:tc>
          <w:tcPr>
            <w:tcW w:w="1518" w:type="dxa"/>
            <w:shd w:val="clear" w:color="auto" w:fill="auto"/>
            <w:noWrap/>
            <w:vAlign w:val="center"/>
            <w:hideMark/>
          </w:tcPr>
          <w:p w:rsidR="00944B9C" w:rsidRPr="00A85FF8" w:rsidRDefault="00944B9C" w:rsidP="00A85FF8">
            <w:pPr>
              <w:pStyle w:val="afffff2"/>
            </w:pPr>
            <w:r w:rsidRPr="00A85FF8">
              <w:t>3494739,88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954322,02</w:t>
            </w:r>
          </w:p>
        </w:tc>
        <w:tc>
          <w:tcPr>
            <w:tcW w:w="1518" w:type="dxa"/>
            <w:shd w:val="clear" w:color="auto" w:fill="auto"/>
            <w:noWrap/>
            <w:vAlign w:val="center"/>
            <w:hideMark/>
          </w:tcPr>
          <w:p w:rsidR="00944B9C" w:rsidRPr="00A85FF8" w:rsidRDefault="00944B9C" w:rsidP="00A85FF8">
            <w:pPr>
              <w:pStyle w:val="afffff2"/>
            </w:pPr>
            <w:r w:rsidRPr="00A85FF8">
              <w:t>3494737,71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954320,02</w:t>
            </w:r>
          </w:p>
        </w:tc>
        <w:tc>
          <w:tcPr>
            <w:tcW w:w="1518" w:type="dxa"/>
            <w:shd w:val="clear" w:color="auto" w:fill="auto"/>
            <w:noWrap/>
            <w:vAlign w:val="center"/>
            <w:hideMark/>
          </w:tcPr>
          <w:p w:rsidR="00944B9C" w:rsidRPr="00A85FF8" w:rsidRDefault="00944B9C" w:rsidP="00A85FF8">
            <w:pPr>
              <w:pStyle w:val="afffff2"/>
            </w:pPr>
            <w:r w:rsidRPr="00A85FF8">
              <w:t>3494736,82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954315,29</w:t>
            </w:r>
          </w:p>
        </w:tc>
        <w:tc>
          <w:tcPr>
            <w:tcW w:w="1518" w:type="dxa"/>
            <w:shd w:val="clear" w:color="auto" w:fill="auto"/>
            <w:noWrap/>
            <w:vAlign w:val="center"/>
            <w:hideMark/>
          </w:tcPr>
          <w:p w:rsidR="00944B9C" w:rsidRPr="00A85FF8" w:rsidRDefault="00944B9C" w:rsidP="00A85FF8">
            <w:pPr>
              <w:pStyle w:val="afffff2"/>
            </w:pPr>
            <w:r w:rsidRPr="00A85FF8">
              <w:t>3494749,88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954317,08</w:t>
            </w:r>
          </w:p>
        </w:tc>
        <w:tc>
          <w:tcPr>
            <w:tcW w:w="1518" w:type="dxa"/>
            <w:shd w:val="clear" w:color="auto" w:fill="auto"/>
            <w:noWrap/>
            <w:vAlign w:val="center"/>
            <w:hideMark/>
          </w:tcPr>
          <w:p w:rsidR="00944B9C" w:rsidRPr="00A85FF8" w:rsidRDefault="00944B9C" w:rsidP="00A85FF8">
            <w:pPr>
              <w:pStyle w:val="afffff2"/>
            </w:pPr>
            <w:r w:rsidRPr="00A85FF8">
              <w:t>3494750,78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954362,16</w:t>
            </w:r>
          </w:p>
        </w:tc>
        <w:tc>
          <w:tcPr>
            <w:tcW w:w="1518" w:type="dxa"/>
            <w:shd w:val="clear" w:color="auto" w:fill="auto"/>
            <w:noWrap/>
            <w:vAlign w:val="center"/>
            <w:hideMark/>
          </w:tcPr>
          <w:p w:rsidR="00944B9C" w:rsidRPr="00A85FF8" w:rsidRDefault="00944B9C" w:rsidP="00A85FF8">
            <w:pPr>
              <w:pStyle w:val="afffff2"/>
            </w:pPr>
            <w:r w:rsidRPr="00A85FF8">
              <w:t>3494771,44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954368,40</w:t>
            </w:r>
          </w:p>
        </w:tc>
        <w:tc>
          <w:tcPr>
            <w:tcW w:w="1518" w:type="dxa"/>
            <w:shd w:val="clear" w:color="auto" w:fill="auto"/>
            <w:noWrap/>
            <w:vAlign w:val="center"/>
            <w:hideMark/>
          </w:tcPr>
          <w:p w:rsidR="00944B9C" w:rsidRPr="00A85FF8" w:rsidRDefault="00944B9C" w:rsidP="00A85FF8">
            <w:pPr>
              <w:pStyle w:val="afffff2"/>
            </w:pPr>
            <w:r w:rsidRPr="00A85FF8">
              <w:t>3494754,70</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:ЗУ374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954371,70</w:t>
            </w:r>
          </w:p>
        </w:tc>
        <w:tc>
          <w:tcPr>
            <w:tcW w:w="1518" w:type="dxa"/>
            <w:shd w:val="clear" w:color="auto" w:fill="auto"/>
            <w:noWrap/>
            <w:vAlign w:val="center"/>
            <w:hideMark/>
          </w:tcPr>
          <w:p w:rsidR="00944B9C" w:rsidRPr="00A85FF8" w:rsidRDefault="00944B9C" w:rsidP="00A85FF8">
            <w:pPr>
              <w:pStyle w:val="afffff2"/>
            </w:pPr>
            <w:r w:rsidRPr="00A85FF8">
              <w:t>3494744,60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954326,96</w:t>
            </w:r>
          </w:p>
        </w:tc>
        <w:tc>
          <w:tcPr>
            <w:tcW w:w="1518" w:type="dxa"/>
            <w:shd w:val="clear" w:color="auto" w:fill="auto"/>
            <w:noWrap/>
            <w:vAlign w:val="center"/>
            <w:hideMark/>
          </w:tcPr>
          <w:p w:rsidR="00944B9C" w:rsidRPr="00A85FF8" w:rsidRDefault="00944B9C" w:rsidP="00A85FF8">
            <w:pPr>
              <w:pStyle w:val="afffff2"/>
            </w:pPr>
            <w:r w:rsidRPr="00A85FF8">
              <w:t>3494723,92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954325,52</w:t>
            </w:r>
          </w:p>
        </w:tc>
        <w:tc>
          <w:tcPr>
            <w:tcW w:w="1518" w:type="dxa"/>
            <w:shd w:val="clear" w:color="auto" w:fill="auto"/>
            <w:noWrap/>
            <w:vAlign w:val="center"/>
            <w:hideMark/>
          </w:tcPr>
          <w:p w:rsidR="00944B9C" w:rsidRPr="00A85FF8" w:rsidRDefault="00944B9C" w:rsidP="00A85FF8">
            <w:pPr>
              <w:pStyle w:val="afffff2"/>
            </w:pPr>
            <w:r w:rsidRPr="00A85FF8">
              <w:t>3494723,03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954324,99</w:t>
            </w:r>
          </w:p>
        </w:tc>
        <w:tc>
          <w:tcPr>
            <w:tcW w:w="1518" w:type="dxa"/>
            <w:shd w:val="clear" w:color="auto" w:fill="auto"/>
            <w:noWrap/>
            <w:vAlign w:val="center"/>
            <w:hideMark/>
          </w:tcPr>
          <w:p w:rsidR="00944B9C" w:rsidRPr="00A85FF8" w:rsidRDefault="00944B9C" w:rsidP="00A85FF8">
            <w:pPr>
              <w:pStyle w:val="afffff2"/>
            </w:pPr>
            <w:r w:rsidRPr="00A85FF8">
              <w:t>3494722,67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954320,02</w:t>
            </w:r>
          </w:p>
        </w:tc>
        <w:tc>
          <w:tcPr>
            <w:tcW w:w="1518" w:type="dxa"/>
            <w:shd w:val="clear" w:color="auto" w:fill="auto"/>
            <w:noWrap/>
            <w:vAlign w:val="center"/>
            <w:hideMark/>
          </w:tcPr>
          <w:p w:rsidR="00944B9C" w:rsidRPr="00A85FF8" w:rsidRDefault="00944B9C" w:rsidP="00A85FF8">
            <w:pPr>
              <w:pStyle w:val="afffff2"/>
            </w:pPr>
            <w:r w:rsidRPr="00A85FF8">
              <w:t>3494736,82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954322,02</w:t>
            </w:r>
          </w:p>
        </w:tc>
        <w:tc>
          <w:tcPr>
            <w:tcW w:w="1518" w:type="dxa"/>
            <w:shd w:val="clear" w:color="auto" w:fill="auto"/>
            <w:noWrap/>
            <w:vAlign w:val="center"/>
            <w:hideMark/>
          </w:tcPr>
          <w:p w:rsidR="00944B9C" w:rsidRPr="00A85FF8" w:rsidRDefault="00944B9C" w:rsidP="00A85FF8">
            <w:pPr>
              <w:pStyle w:val="afffff2"/>
            </w:pPr>
            <w:r w:rsidRPr="00A85FF8">
              <w:t>3494737,72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954327,78</w:t>
            </w:r>
          </w:p>
        </w:tc>
        <w:tc>
          <w:tcPr>
            <w:tcW w:w="1518" w:type="dxa"/>
            <w:shd w:val="clear" w:color="auto" w:fill="auto"/>
            <w:noWrap/>
            <w:vAlign w:val="center"/>
            <w:hideMark/>
          </w:tcPr>
          <w:p w:rsidR="00944B9C" w:rsidRPr="00A85FF8" w:rsidRDefault="00944B9C" w:rsidP="00A85FF8">
            <w:pPr>
              <w:pStyle w:val="afffff2"/>
            </w:pPr>
            <w:r w:rsidRPr="00A85FF8">
              <w:t>3494739,88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954329,88</w:t>
            </w:r>
          </w:p>
        </w:tc>
        <w:tc>
          <w:tcPr>
            <w:tcW w:w="1518" w:type="dxa"/>
            <w:shd w:val="clear" w:color="auto" w:fill="auto"/>
            <w:noWrap/>
            <w:vAlign w:val="center"/>
            <w:hideMark/>
          </w:tcPr>
          <w:p w:rsidR="00944B9C" w:rsidRPr="00A85FF8" w:rsidRDefault="00944B9C" w:rsidP="00A85FF8">
            <w:pPr>
              <w:pStyle w:val="afffff2"/>
            </w:pPr>
            <w:r w:rsidRPr="00A85FF8">
              <w:t>3494740,46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954368,40</w:t>
            </w:r>
          </w:p>
        </w:tc>
        <w:tc>
          <w:tcPr>
            <w:tcW w:w="1518" w:type="dxa"/>
            <w:shd w:val="clear" w:color="auto" w:fill="auto"/>
            <w:noWrap/>
            <w:vAlign w:val="center"/>
            <w:hideMark/>
          </w:tcPr>
          <w:p w:rsidR="00944B9C" w:rsidRPr="00A85FF8" w:rsidRDefault="00944B9C" w:rsidP="00A85FF8">
            <w:pPr>
              <w:pStyle w:val="afffff2"/>
            </w:pPr>
            <w:r w:rsidRPr="00A85FF8">
              <w:t>3494754,70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1</w:t>
            </w:r>
          </w:p>
        </w:tc>
        <w:tc>
          <w:tcPr>
            <w:tcW w:w="1654" w:type="dxa"/>
            <w:shd w:val="clear" w:color="auto" w:fill="auto"/>
            <w:noWrap/>
            <w:vAlign w:val="center"/>
            <w:hideMark/>
          </w:tcPr>
          <w:p w:rsidR="00944B9C" w:rsidRPr="00A85FF8" w:rsidRDefault="00944B9C" w:rsidP="00A85FF8">
            <w:pPr>
              <w:pStyle w:val="afffff2"/>
            </w:pPr>
            <w:r w:rsidRPr="00A85FF8">
              <w:t>954371,70</w:t>
            </w:r>
          </w:p>
        </w:tc>
        <w:tc>
          <w:tcPr>
            <w:tcW w:w="1518" w:type="dxa"/>
            <w:shd w:val="clear" w:color="auto" w:fill="auto"/>
            <w:noWrap/>
            <w:vAlign w:val="center"/>
            <w:hideMark/>
          </w:tcPr>
          <w:p w:rsidR="00944B9C" w:rsidRPr="00A85FF8" w:rsidRDefault="00944B9C" w:rsidP="00A85FF8">
            <w:pPr>
              <w:pStyle w:val="afffff2"/>
            </w:pPr>
            <w:r w:rsidRPr="00A85FF8">
              <w:t>3494744,60</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:ЗУ395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954282,36</w:t>
            </w:r>
          </w:p>
        </w:tc>
        <w:tc>
          <w:tcPr>
            <w:tcW w:w="1518" w:type="dxa"/>
            <w:shd w:val="clear" w:color="auto" w:fill="auto"/>
            <w:noWrap/>
            <w:vAlign w:val="center"/>
            <w:hideMark/>
          </w:tcPr>
          <w:p w:rsidR="00944B9C" w:rsidRPr="00A85FF8" w:rsidRDefault="00944B9C" w:rsidP="00A85FF8">
            <w:pPr>
              <w:pStyle w:val="afffff2"/>
            </w:pPr>
            <w:r w:rsidRPr="00A85FF8">
              <w:t>3494717,76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954257,26</w:t>
            </w:r>
          </w:p>
        </w:tc>
        <w:tc>
          <w:tcPr>
            <w:tcW w:w="1518" w:type="dxa"/>
            <w:shd w:val="clear" w:color="auto" w:fill="auto"/>
            <w:noWrap/>
            <w:vAlign w:val="center"/>
            <w:hideMark/>
          </w:tcPr>
          <w:p w:rsidR="00944B9C" w:rsidRPr="00A85FF8" w:rsidRDefault="00944B9C" w:rsidP="00A85FF8">
            <w:pPr>
              <w:pStyle w:val="afffff2"/>
            </w:pPr>
            <w:r w:rsidRPr="00A85FF8">
              <w:t>3494701,08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954250,22</w:t>
            </w:r>
          </w:p>
        </w:tc>
        <w:tc>
          <w:tcPr>
            <w:tcW w:w="1518" w:type="dxa"/>
            <w:shd w:val="clear" w:color="auto" w:fill="auto"/>
            <w:noWrap/>
            <w:vAlign w:val="center"/>
            <w:hideMark/>
          </w:tcPr>
          <w:p w:rsidR="00944B9C" w:rsidRPr="00A85FF8" w:rsidRDefault="00944B9C" w:rsidP="00A85FF8">
            <w:pPr>
              <w:pStyle w:val="afffff2"/>
            </w:pPr>
            <w:r w:rsidRPr="00A85FF8">
              <w:t>3494710,74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954244,85</w:t>
            </w:r>
          </w:p>
        </w:tc>
        <w:tc>
          <w:tcPr>
            <w:tcW w:w="1518" w:type="dxa"/>
            <w:shd w:val="clear" w:color="auto" w:fill="auto"/>
            <w:noWrap/>
            <w:vAlign w:val="center"/>
            <w:hideMark/>
          </w:tcPr>
          <w:p w:rsidR="00944B9C" w:rsidRPr="00A85FF8" w:rsidRDefault="00944B9C" w:rsidP="00A85FF8">
            <w:pPr>
              <w:pStyle w:val="afffff2"/>
            </w:pPr>
            <w:r w:rsidRPr="00A85FF8">
              <w:t>3494718,97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954244,28</w:t>
            </w:r>
          </w:p>
        </w:tc>
        <w:tc>
          <w:tcPr>
            <w:tcW w:w="1518" w:type="dxa"/>
            <w:shd w:val="clear" w:color="auto" w:fill="auto"/>
            <w:noWrap/>
            <w:vAlign w:val="center"/>
            <w:hideMark/>
          </w:tcPr>
          <w:p w:rsidR="00944B9C" w:rsidRPr="00A85FF8" w:rsidRDefault="00944B9C" w:rsidP="00A85FF8">
            <w:pPr>
              <w:pStyle w:val="afffff2"/>
            </w:pPr>
            <w:r w:rsidRPr="00A85FF8">
              <w:t>3494718,48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954236,49</w:t>
            </w:r>
          </w:p>
        </w:tc>
        <w:tc>
          <w:tcPr>
            <w:tcW w:w="1518" w:type="dxa"/>
            <w:shd w:val="clear" w:color="auto" w:fill="auto"/>
            <w:noWrap/>
            <w:vAlign w:val="center"/>
            <w:hideMark/>
          </w:tcPr>
          <w:p w:rsidR="00944B9C" w:rsidRPr="00A85FF8" w:rsidRDefault="00944B9C" w:rsidP="00A85FF8">
            <w:pPr>
              <w:pStyle w:val="afffff2"/>
            </w:pPr>
            <w:r w:rsidRPr="00A85FF8">
              <w:t>3494730,88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954237,00</w:t>
            </w:r>
          </w:p>
        </w:tc>
        <w:tc>
          <w:tcPr>
            <w:tcW w:w="1518" w:type="dxa"/>
            <w:shd w:val="clear" w:color="auto" w:fill="auto"/>
            <w:noWrap/>
            <w:vAlign w:val="center"/>
            <w:hideMark/>
          </w:tcPr>
          <w:p w:rsidR="00944B9C" w:rsidRPr="00A85FF8" w:rsidRDefault="00944B9C" w:rsidP="00A85FF8">
            <w:pPr>
              <w:pStyle w:val="afffff2"/>
            </w:pPr>
            <w:r w:rsidRPr="00A85FF8">
              <w:t>3494731,22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8</w:t>
            </w:r>
          </w:p>
        </w:tc>
        <w:tc>
          <w:tcPr>
            <w:tcW w:w="1654" w:type="dxa"/>
            <w:shd w:val="clear" w:color="auto" w:fill="auto"/>
            <w:noWrap/>
            <w:vAlign w:val="center"/>
            <w:hideMark/>
          </w:tcPr>
          <w:p w:rsidR="00944B9C" w:rsidRPr="00A85FF8" w:rsidRDefault="00944B9C" w:rsidP="00A85FF8">
            <w:pPr>
              <w:pStyle w:val="afffff2"/>
            </w:pPr>
            <w:r w:rsidRPr="00A85FF8">
              <w:t>954263,38</w:t>
            </w:r>
          </w:p>
        </w:tc>
        <w:tc>
          <w:tcPr>
            <w:tcW w:w="1518" w:type="dxa"/>
            <w:shd w:val="clear" w:color="auto" w:fill="auto"/>
            <w:noWrap/>
            <w:vAlign w:val="center"/>
            <w:hideMark/>
          </w:tcPr>
          <w:p w:rsidR="00944B9C" w:rsidRPr="00A85FF8" w:rsidRDefault="00944B9C" w:rsidP="00A85FF8">
            <w:pPr>
              <w:pStyle w:val="afffff2"/>
            </w:pPr>
            <w:r w:rsidRPr="00A85FF8">
              <w:t>3494748,60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9</w:t>
            </w:r>
          </w:p>
        </w:tc>
        <w:tc>
          <w:tcPr>
            <w:tcW w:w="1654" w:type="dxa"/>
            <w:shd w:val="clear" w:color="auto" w:fill="auto"/>
            <w:noWrap/>
            <w:vAlign w:val="center"/>
            <w:hideMark/>
          </w:tcPr>
          <w:p w:rsidR="00944B9C" w:rsidRPr="00A85FF8" w:rsidRDefault="00944B9C" w:rsidP="00A85FF8">
            <w:pPr>
              <w:pStyle w:val="afffff2"/>
            </w:pPr>
            <w:r w:rsidRPr="00A85FF8">
              <w:t>954268,82</w:t>
            </w:r>
          </w:p>
        </w:tc>
        <w:tc>
          <w:tcPr>
            <w:tcW w:w="1518" w:type="dxa"/>
            <w:shd w:val="clear" w:color="auto" w:fill="auto"/>
            <w:noWrap/>
            <w:vAlign w:val="center"/>
            <w:hideMark/>
          </w:tcPr>
          <w:p w:rsidR="00944B9C" w:rsidRPr="00A85FF8" w:rsidRDefault="00944B9C" w:rsidP="00A85FF8">
            <w:pPr>
              <w:pStyle w:val="afffff2"/>
            </w:pPr>
            <w:r w:rsidRPr="00A85FF8">
              <w:t>3494738,88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10</w:t>
            </w:r>
          </w:p>
        </w:tc>
        <w:tc>
          <w:tcPr>
            <w:tcW w:w="1654" w:type="dxa"/>
            <w:shd w:val="clear" w:color="auto" w:fill="auto"/>
            <w:noWrap/>
            <w:vAlign w:val="center"/>
            <w:hideMark/>
          </w:tcPr>
          <w:p w:rsidR="00944B9C" w:rsidRPr="00A85FF8" w:rsidRDefault="00944B9C" w:rsidP="00A85FF8">
            <w:pPr>
              <w:pStyle w:val="afffff2"/>
            </w:pPr>
            <w:r w:rsidRPr="00A85FF8">
              <w:t>954270,88</w:t>
            </w:r>
          </w:p>
        </w:tc>
        <w:tc>
          <w:tcPr>
            <w:tcW w:w="1518" w:type="dxa"/>
            <w:shd w:val="clear" w:color="auto" w:fill="auto"/>
            <w:noWrap/>
            <w:vAlign w:val="center"/>
            <w:hideMark/>
          </w:tcPr>
          <w:p w:rsidR="00944B9C" w:rsidRPr="00A85FF8" w:rsidRDefault="00944B9C" w:rsidP="00A85FF8">
            <w:pPr>
              <w:pStyle w:val="afffff2"/>
            </w:pPr>
            <w:r w:rsidRPr="00A85FF8">
              <w:t>3494735,16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11</w:t>
            </w:r>
          </w:p>
        </w:tc>
        <w:tc>
          <w:tcPr>
            <w:tcW w:w="1654" w:type="dxa"/>
            <w:shd w:val="clear" w:color="auto" w:fill="auto"/>
            <w:noWrap/>
            <w:vAlign w:val="center"/>
            <w:hideMark/>
          </w:tcPr>
          <w:p w:rsidR="00944B9C" w:rsidRPr="00A85FF8" w:rsidRDefault="00944B9C" w:rsidP="00A85FF8">
            <w:pPr>
              <w:pStyle w:val="afffff2"/>
            </w:pPr>
            <w:r w:rsidRPr="00A85FF8">
              <w:t>954273,44</w:t>
            </w:r>
          </w:p>
        </w:tc>
        <w:tc>
          <w:tcPr>
            <w:tcW w:w="1518" w:type="dxa"/>
            <w:shd w:val="clear" w:color="auto" w:fill="auto"/>
            <w:noWrap/>
            <w:vAlign w:val="center"/>
            <w:hideMark/>
          </w:tcPr>
          <w:p w:rsidR="00944B9C" w:rsidRPr="00A85FF8" w:rsidRDefault="00944B9C" w:rsidP="00A85FF8">
            <w:pPr>
              <w:pStyle w:val="afffff2"/>
            </w:pPr>
            <w:r w:rsidRPr="00A85FF8">
              <w:t>3494731,22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954282,36</w:t>
            </w:r>
          </w:p>
        </w:tc>
        <w:tc>
          <w:tcPr>
            <w:tcW w:w="1518" w:type="dxa"/>
            <w:shd w:val="clear" w:color="auto" w:fill="auto"/>
            <w:noWrap/>
            <w:vAlign w:val="center"/>
            <w:hideMark/>
          </w:tcPr>
          <w:p w:rsidR="00944B9C" w:rsidRPr="00A85FF8" w:rsidRDefault="00944B9C" w:rsidP="00A85FF8">
            <w:pPr>
              <w:pStyle w:val="afffff2"/>
            </w:pPr>
            <w:r w:rsidRPr="00A85FF8">
              <w:t>3494717,76</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:ЗУ407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954200,85</w:t>
            </w:r>
          </w:p>
        </w:tc>
        <w:tc>
          <w:tcPr>
            <w:tcW w:w="1518" w:type="dxa"/>
            <w:shd w:val="clear" w:color="auto" w:fill="auto"/>
            <w:noWrap/>
            <w:vAlign w:val="center"/>
            <w:hideMark/>
          </w:tcPr>
          <w:p w:rsidR="00944B9C" w:rsidRPr="00A85FF8" w:rsidRDefault="00944B9C" w:rsidP="00A85FF8">
            <w:pPr>
              <w:pStyle w:val="afffff2"/>
            </w:pPr>
            <w:r w:rsidRPr="00A85FF8">
              <w:t>3494768,21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954164,52</w:t>
            </w:r>
          </w:p>
        </w:tc>
        <w:tc>
          <w:tcPr>
            <w:tcW w:w="1518" w:type="dxa"/>
            <w:shd w:val="clear" w:color="auto" w:fill="auto"/>
            <w:noWrap/>
            <w:vAlign w:val="center"/>
            <w:hideMark/>
          </w:tcPr>
          <w:p w:rsidR="00944B9C" w:rsidRPr="00A85FF8" w:rsidRDefault="00944B9C" w:rsidP="00A85FF8">
            <w:pPr>
              <w:pStyle w:val="afffff2"/>
            </w:pPr>
            <w:r w:rsidRPr="00A85FF8">
              <w:t>3494746,99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954153,68</w:t>
            </w:r>
          </w:p>
        </w:tc>
        <w:tc>
          <w:tcPr>
            <w:tcW w:w="1518" w:type="dxa"/>
            <w:shd w:val="clear" w:color="auto" w:fill="auto"/>
            <w:noWrap/>
            <w:vAlign w:val="center"/>
            <w:hideMark/>
          </w:tcPr>
          <w:p w:rsidR="00944B9C" w:rsidRPr="00A85FF8" w:rsidRDefault="00944B9C" w:rsidP="00A85FF8">
            <w:pPr>
              <w:pStyle w:val="afffff2"/>
            </w:pPr>
            <w:r w:rsidRPr="00A85FF8">
              <w:t>3494765,22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954189,05</w:t>
            </w:r>
          </w:p>
        </w:tc>
        <w:tc>
          <w:tcPr>
            <w:tcW w:w="1518" w:type="dxa"/>
            <w:shd w:val="clear" w:color="auto" w:fill="auto"/>
            <w:noWrap/>
            <w:vAlign w:val="center"/>
            <w:hideMark/>
          </w:tcPr>
          <w:p w:rsidR="00944B9C" w:rsidRPr="00A85FF8" w:rsidRDefault="00944B9C" w:rsidP="00A85FF8">
            <w:pPr>
              <w:pStyle w:val="afffff2"/>
            </w:pPr>
            <w:r w:rsidRPr="00A85FF8">
              <w:t>3494784,01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954191,22</w:t>
            </w:r>
          </w:p>
        </w:tc>
        <w:tc>
          <w:tcPr>
            <w:tcW w:w="1518" w:type="dxa"/>
            <w:shd w:val="clear" w:color="auto" w:fill="auto"/>
            <w:noWrap/>
            <w:vAlign w:val="center"/>
            <w:hideMark/>
          </w:tcPr>
          <w:p w:rsidR="00944B9C" w:rsidRPr="00A85FF8" w:rsidRDefault="00944B9C" w:rsidP="00A85FF8">
            <w:pPr>
              <w:pStyle w:val="afffff2"/>
            </w:pPr>
            <w:r w:rsidRPr="00A85FF8">
              <w:t>3494785,08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954201,93</w:t>
            </w:r>
          </w:p>
        </w:tc>
        <w:tc>
          <w:tcPr>
            <w:tcW w:w="1518" w:type="dxa"/>
            <w:shd w:val="clear" w:color="auto" w:fill="auto"/>
            <w:noWrap/>
            <w:vAlign w:val="center"/>
            <w:hideMark/>
          </w:tcPr>
          <w:p w:rsidR="00944B9C" w:rsidRPr="00A85FF8" w:rsidRDefault="00944B9C" w:rsidP="00A85FF8">
            <w:pPr>
              <w:pStyle w:val="afffff2"/>
            </w:pPr>
            <w:r w:rsidRPr="00A85FF8">
              <w:t>3494768,70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954200,85</w:t>
            </w:r>
          </w:p>
        </w:tc>
        <w:tc>
          <w:tcPr>
            <w:tcW w:w="1518" w:type="dxa"/>
            <w:shd w:val="clear" w:color="auto" w:fill="auto"/>
            <w:noWrap/>
            <w:vAlign w:val="center"/>
            <w:hideMark/>
          </w:tcPr>
          <w:p w:rsidR="00944B9C" w:rsidRPr="00A85FF8" w:rsidRDefault="00944B9C" w:rsidP="00A85FF8">
            <w:pPr>
              <w:pStyle w:val="afffff2"/>
            </w:pPr>
            <w:r w:rsidRPr="00A85FF8">
              <w:t>3494768,21</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954189,82</w:t>
            </w:r>
          </w:p>
        </w:tc>
        <w:tc>
          <w:tcPr>
            <w:tcW w:w="1518" w:type="dxa"/>
            <w:shd w:val="clear" w:color="auto" w:fill="auto"/>
            <w:noWrap/>
            <w:vAlign w:val="center"/>
            <w:hideMark/>
          </w:tcPr>
          <w:p w:rsidR="00944B9C" w:rsidRPr="00A85FF8" w:rsidRDefault="00944B9C" w:rsidP="00A85FF8">
            <w:pPr>
              <w:pStyle w:val="afffff2"/>
            </w:pPr>
            <w:r w:rsidRPr="00A85FF8">
              <w:t>3494688,86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954159,02</w:t>
            </w:r>
          </w:p>
        </w:tc>
        <w:tc>
          <w:tcPr>
            <w:tcW w:w="1518" w:type="dxa"/>
            <w:shd w:val="clear" w:color="auto" w:fill="auto"/>
            <w:noWrap/>
            <w:vAlign w:val="center"/>
            <w:hideMark/>
          </w:tcPr>
          <w:p w:rsidR="00944B9C" w:rsidRPr="00A85FF8" w:rsidRDefault="00944B9C" w:rsidP="00A85FF8">
            <w:pPr>
              <w:pStyle w:val="afffff2"/>
            </w:pPr>
            <w:r w:rsidRPr="00A85FF8">
              <w:t>3494670,36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954146,26</w:t>
            </w:r>
          </w:p>
        </w:tc>
        <w:tc>
          <w:tcPr>
            <w:tcW w:w="1518" w:type="dxa"/>
            <w:shd w:val="clear" w:color="auto" w:fill="auto"/>
            <w:noWrap/>
            <w:vAlign w:val="center"/>
            <w:hideMark/>
          </w:tcPr>
          <w:p w:rsidR="00944B9C" w:rsidRPr="00A85FF8" w:rsidRDefault="00944B9C" w:rsidP="00A85FF8">
            <w:pPr>
              <w:pStyle w:val="afffff2"/>
            </w:pPr>
            <w:r w:rsidRPr="00A85FF8">
              <w:t>3494662,51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954132,54</w:t>
            </w:r>
          </w:p>
        </w:tc>
        <w:tc>
          <w:tcPr>
            <w:tcW w:w="1518" w:type="dxa"/>
            <w:shd w:val="clear" w:color="auto" w:fill="auto"/>
            <w:noWrap/>
            <w:vAlign w:val="center"/>
            <w:hideMark/>
          </w:tcPr>
          <w:p w:rsidR="00944B9C" w:rsidRPr="00A85FF8" w:rsidRDefault="00944B9C" w:rsidP="00A85FF8">
            <w:pPr>
              <w:pStyle w:val="afffff2"/>
            </w:pPr>
            <w:r w:rsidRPr="00A85FF8">
              <w:t>3494684,93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954133,31</w:t>
            </w:r>
          </w:p>
        </w:tc>
        <w:tc>
          <w:tcPr>
            <w:tcW w:w="1518" w:type="dxa"/>
            <w:shd w:val="clear" w:color="auto" w:fill="auto"/>
            <w:noWrap/>
            <w:vAlign w:val="center"/>
            <w:hideMark/>
          </w:tcPr>
          <w:p w:rsidR="00944B9C" w:rsidRPr="00A85FF8" w:rsidRDefault="00944B9C" w:rsidP="00A85FF8">
            <w:pPr>
              <w:pStyle w:val="afffff2"/>
            </w:pPr>
            <w:r w:rsidRPr="00A85FF8">
              <w:t>3494685,49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954151,02</w:t>
            </w:r>
          </w:p>
        </w:tc>
        <w:tc>
          <w:tcPr>
            <w:tcW w:w="1518" w:type="dxa"/>
            <w:shd w:val="clear" w:color="auto" w:fill="auto"/>
            <w:noWrap/>
            <w:vAlign w:val="center"/>
            <w:hideMark/>
          </w:tcPr>
          <w:p w:rsidR="00944B9C" w:rsidRPr="00A85FF8" w:rsidRDefault="00944B9C" w:rsidP="00A85FF8">
            <w:pPr>
              <w:pStyle w:val="afffff2"/>
            </w:pPr>
            <w:r w:rsidRPr="00A85FF8">
              <w:t>3494697,18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954175,72</w:t>
            </w:r>
          </w:p>
        </w:tc>
        <w:tc>
          <w:tcPr>
            <w:tcW w:w="1518" w:type="dxa"/>
            <w:shd w:val="clear" w:color="auto" w:fill="auto"/>
            <w:noWrap/>
            <w:vAlign w:val="center"/>
            <w:hideMark/>
          </w:tcPr>
          <w:p w:rsidR="00944B9C" w:rsidRPr="00A85FF8" w:rsidRDefault="00944B9C" w:rsidP="00A85FF8">
            <w:pPr>
              <w:pStyle w:val="afffff2"/>
            </w:pPr>
            <w:r w:rsidRPr="00A85FF8">
              <w:t>3494712,44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954189,82</w:t>
            </w:r>
          </w:p>
        </w:tc>
        <w:tc>
          <w:tcPr>
            <w:tcW w:w="1518" w:type="dxa"/>
            <w:shd w:val="clear" w:color="auto" w:fill="auto"/>
            <w:noWrap/>
            <w:vAlign w:val="center"/>
            <w:hideMark/>
          </w:tcPr>
          <w:p w:rsidR="00944B9C" w:rsidRPr="00A85FF8" w:rsidRDefault="00944B9C" w:rsidP="00A85FF8">
            <w:pPr>
              <w:pStyle w:val="afffff2"/>
            </w:pPr>
            <w:r w:rsidRPr="00A85FF8">
              <w:t>3494688,86</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954200,64</w:t>
            </w:r>
          </w:p>
        </w:tc>
        <w:tc>
          <w:tcPr>
            <w:tcW w:w="1518" w:type="dxa"/>
            <w:shd w:val="clear" w:color="auto" w:fill="auto"/>
            <w:noWrap/>
            <w:vAlign w:val="center"/>
            <w:hideMark/>
          </w:tcPr>
          <w:p w:rsidR="00944B9C" w:rsidRPr="00A85FF8" w:rsidRDefault="00944B9C" w:rsidP="00A85FF8">
            <w:pPr>
              <w:pStyle w:val="afffff2"/>
            </w:pPr>
            <w:r w:rsidRPr="00A85FF8">
              <w:t>3494671,16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954184,10</w:t>
            </w:r>
          </w:p>
        </w:tc>
        <w:tc>
          <w:tcPr>
            <w:tcW w:w="1518" w:type="dxa"/>
            <w:shd w:val="clear" w:color="auto" w:fill="auto"/>
            <w:noWrap/>
            <w:vAlign w:val="center"/>
            <w:hideMark/>
          </w:tcPr>
          <w:p w:rsidR="00944B9C" w:rsidRPr="00A85FF8" w:rsidRDefault="00944B9C" w:rsidP="00A85FF8">
            <w:pPr>
              <w:pStyle w:val="afffff2"/>
            </w:pPr>
            <w:r w:rsidRPr="00A85FF8">
              <w:t>3494661,75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954169,40</w:t>
            </w:r>
          </w:p>
        </w:tc>
        <w:tc>
          <w:tcPr>
            <w:tcW w:w="1518" w:type="dxa"/>
            <w:shd w:val="clear" w:color="auto" w:fill="auto"/>
            <w:noWrap/>
            <w:vAlign w:val="center"/>
            <w:hideMark/>
          </w:tcPr>
          <w:p w:rsidR="00944B9C" w:rsidRPr="00A85FF8" w:rsidRDefault="00944B9C" w:rsidP="00A85FF8">
            <w:pPr>
              <w:pStyle w:val="afffff2"/>
            </w:pPr>
            <w:r w:rsidRPr="00A85FF8">
              <w:t>3494653,31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954156,69</w:t>
            </w:r>
          </w:p>
        </w:tc>
        <w:tc>
          <w:tcPr>
            <w:tcW w:w="1518" w:type="dxa"/>
            <w:shd w:val="clear" w:color="auto" w:fill="auto"/>
            <w:noWrap/>
            <w:vAlign w:val="center"/>
            <w:hideMark/>
          </w:tcPr>
          <w:p w:rsidR="00944B9C" w:rsidRPr="00A85FF8" w:rsidRDefault="00944B9C" w:rsidP="00A85FF8">
            <w:pPr>
              <w:pStyle w:val="afffff2"/>
            </w:pPr>
            <w:r w:rsidRPr="00A85FF8">
              <w:t>3494645,61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954146,26</w:t>
            </w:r>
          </w:p>
        </w:tc>
        <w:tc>
          <w:tcPr>
            <w:tcW w:w="1518" w:type="dxa"/>
            <w:shd w:val="clear" w:color="auto" w:fill="auto"/>
            <w:noWrap/>
            <w:vAlign w:val="center"/>
            <w:hideMark/>
          </w:tcPr>
          <w:p w:rsidR="00944B9C" w:rsidRPr="00A85FF8" w:rsidRDefault="00944B9C" w:rsidP="00A85FF8">
            <w:pPr>
              <w:pStyle w:val="afffff2"/>
            </w:pPr>
            <w:r w:rsidRPr="00A85FF8">
              <w:t>3494662,51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954159,02</w:t>
            </w:r>
          </w:p>
        </w:tc>
        <w:tc>
          <w:tcPr>
            <w:tcW w:w="1518" w:type="dxa"/>
            <w:shd w:val="clear" w:color="auto" w:fill="auto"/>
            <w:noWrap/>
            <w:vAlign w:val="center"/>
            <w:hideMark/>
          </w:tcPr>
          <w:p w:rsidR="00944B9C" w:rsidRPr="00A85FF8" w:rsidRDefault="00944B9C" w:rsidP="00A85FF8">
            <w:pPr>
              <w:pStyle w:val="afffff2"/>
            </w:pPr>
            <w:r w:rsidRPr="00A85FF8">
              <w:t>3494670,36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954189,82</w:t>
            </w:r>
          </w:p>
        </w:tc>
        <w:tc>
          <w:tcPr>
            <w:tcW w:w="1518" w:type="dxa"/>
            <w:shd w:val="clear" w:color="auto" w:fill="auto"/>
            <w:noWrap/>
            <w:vAlign w:val="center"/>
            <w:hideMark/>
          </w:tcPr>
          <w:p w:rsidR="00944B9C" w:rsidRPr="00A85FF8" w:rsidRDefault="00944B9C" w:rsidP="00A85FF8">
            <w:pPr>
              <w:pStyle w:val="afffff2"/>
            </w:pPr>
            <w:r w:rsidRPr="00A85FF8">
              <w:t>3494688,86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954200,64</w:t>
            </w:r>
          </w:p>
        </w:tc>
        <w:tc>
          <w:tcPr>
            <w:tcW w:w="1518" w:type="dxa"/>
            <w:shd w:val="clear" w:color="auto" w:fill="auto"/>
            <w:noWrap/>
            <w:vAlign w:val="center"/>
            <w:hideMark/>
          </w:tcPr>
          <w:p w:rsidR="00944B9C" w:rsidRPr="00A85FF8" w:rsidRDefault="00944B9C" w:rsidP="00A85FF8">
            <w:pPr>
              <w:pStyle w:val="afffff2"/>
            </w:pPr>
            <w:r w:rsidRPr="00A85FF8">
              <w:t>3494671,16</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954211,23</w:t>
            </w:r>
          </w:p>
        </w:tc>
        <w:tc>
          <w:tcPr>
            <w:tcW w:w="1518" w:type="dxa"/>
            <w:shd w:val="clear" w:color="auto" w:fill="auto"/>
            <w:noWrap/>
            <w:vAlign w:val="center"/>
            <w:hideMark/>
          </w:tcPr>
          <w:p w:rsidR="00944B9C" w:rsidRPr="00A85FF8" w:rsidRDefault="00944B9C" w:rsidP="00A85FF8">
            <w:pPr>
              <w:pStyle w:val="afffff2"/>
            </w:pPr>
            <w:r w:rsidRPr="00A85FF8">
              <w:t>3494653,89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954179,98</w:t>
            </w:r>
          </w:p>
        </w:tc>
        <w:tc>
          <w:tcPr>
            <w:tcW w:w="1518" w:type="dxa"/>
            <w:shd w:val="clear" w:color="auto" w:fill="auto"/>
            <w:noWrap/>
            <w:vAlign w:val="center"/>
            <w:hideMark/>
          </w:tcPr>
          <w:p w:rsidR="00944B9C" w:rsidRPr="00A85FF8" w:rsidRDefault="00944B9C" w:rsidP="00A85FF8">
            <w:pPr>
              <w:pStyle w:val="afffff2"/>
            </w:pPr>
            <w:r w:rsidRPr="00A85FF8">
              <w:t>3494635,87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954165,97</w:t>
            </w:r>
          </w:p>
        </w:tc>
        <w:tc>
          <w:tcPr>
            <w:tcW w:w="1518" w:type="dxa"/>
            <w:shd w:val="clear" w:color="auto" w:fill="auto"/>
            <w:noWrap/>
            <w:vAlign w:val="center"/>
            <w:hideMark/>
          </w:tcPr>
          <w:p w:rsidR="00944B9C" w:rsidRPr="00A85FF8" w:rsidRDefault="00944B9C" w:rsidP="00A85FF8">
            <w:pPr>
              <w:pStyle w:val="afffff2"/>
            </w:pPr>
            <w:r w:rsidRPr="00A85FF8">
              <w:t>3494630,67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954156,69</w:t>
            </w:r>
          </w:p>
        </w:tc>
        <w:tc>
          <w:tcPr>
            <w:tcW w:w="1518" w:type="dxa"/>
            <w:shd w:val="clear" w:color="auto" w:fill="auto"/>
            <w:noWrap/>
            <w:vAlign w:val="center"/>
            <w:hideMark/>
          </w:tcPr>
          <w:p w:rsidR="00944B9C" w:rsidRPr="00A85FF8" w:rsidRDefault="00944B9C" w:rsidP="00A85FF8">
            <w:pPr>
              <w:pStyle w:val="afffff2"/>
            </w:pPr>
            <w:r w:rsidRPr="00A85FF8">
              <w:t>3494645,61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954169,40</w:t>
            </w:r>
          </w:p>
        </w:tc>
        <w:tc>
          <w:tcPr>
            <w:tcW w:w="1518" w:type="dxa"/>
            <w:shd w:val="clear" w:color="auto" w:fill="auto"/>
            <w:noWrap/>
            <w:vAlign w:val="center"/>
            <w:hideMark/>
          </w:tcPr>
          <w:p w:rsidR="00944B9C" w:rsidRPr="00A85FF8" w:rsidRDefault="00944B9C" w:rsidP="00A85FF8">
            <w:pPr>
              <w:pStyle w:val="afffff2"/>
            </w:pPr>
            <w:r w:rsidRPr="00A85FF8">
              <w:t>3494653,31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954184,10</w:t>
            </w:r>
          </w:p>
        </w:tc>
        <w:tc>
          <w:tcPr>
            <w:tcW w:w="1518" w:type="dxa"/>
            <w:shd w:val="clear" w:color="auto" w:fill="auto"/>
            <w:noWrap/>
            <w:vAlign w:val="center"/>
            <w:hideMark/>
          </w:tcPr>
          <w:p w:rsidR="00944B9C" w:rsidRPr="00A85FF8" w:rsidRDefault="00944B9C" w:rsidP="00A85FF8">
            <w:pPr>
              <w:pStyle w:val="afffff2"/>
            </w:pPr>
            <w:r w:rsidRPr="00A85FF8">
              <w:t>3494661,75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954200,64</w:t>
            </w:r>
          </w:p>
        </w:tc>
        <w:tc>
          <w:tcPr>
            <w:tcW w:w="1518" w:type="dxa"/>
            <w:shd w:val="clear" w:color="auto" w:fill="auto"/>
            <w:noWrap/>
            <w:vAlign w:val="center"/>
            <w:hideMark/>
          </w:tcPr>
          <w:p w:rsidR="00944B9C" w:rsidRPr="00A85FF8" w:rsidRDefault="00944B9C" w:rsidP="00A85FF8">
            <w:pPr>
              <w:pStyle w:val="afffff2"/>
            </w:pPr>
            <w:r w:rsidRPr="00A85FF8">
              <w:t>3494671,16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lastRenderedPageBreak/>
              <w:t>8</w:t>
            </w:r>
          </w:p>
        </w:tc>
        <w:tc>
          <w:tcPr>
            <w:tcW w:w="1654" w:type="dxa"/>
            <w:shd w:val="clear" w:color="auto" w:fill="auto"/>
            <w:noWrap/>
            <w:vAlign w:val="center"/>
            <w:hideMark/>
          </w:tcPr>
          <w:p w:rsidR="00944B9C" w:rsidRPr="00A85FF8" w:rsidRDefault="00944B9C" w:rsidP="00A85FF8">
            <w:pPr>
              <w:pStyle w:val="afffff2"/>
            </w:pPr>
            <w:r w:rsidRPr="00A85FF8">
              <w:t>954206,14</w:t>
            </w:r>
          </w:p>
        </w:tc>
        <w:tc>
          <w:tcPr>
            <w:tcW w:w="1518" w:type="dxa"/>
            <w:shd w:val="clear" w:color="auto" w:fill="auto"/>
            <w:noWrap/>
            <w:vAlign w:val="center"/>
            <w:hideMark/>
          </w:tcPr>
          <w:p w:rsidR="00944B9C" w:rsidRPr="00A85FF8" w:rsidRDefault="00944B9C" w:rsidP="00A85FF8">
            <w:pPr>
              <w:pStyle w:val="afffff2"/>
            </w:pPr>
            <w:r w:rsidRPr="00A85FF8">
              <w:t>3494662,16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954211,23</w:t>
            </w:r>
          </w:p>
        </w:tc>
        <w:tc>
          <w:tcPr>
            <w:tcW w:w="1518" w:type="dxa"/>
            <w:shd w:val="clear" w:color="auto" w:fill="auto"/>
            <w:noWrap/>
            <w:vAlign w:val="center"/>
            <w:hideMark/>
          </w:tcPr>
          <w:p w:rsidR="00944B9C" w:rsidRPr="00A85FF8" w:rsidRDefault="00944B9C" w:rsidP="00A85FF8">
            <w:pPr>
              <w:pStyle w:val="afffff2"/>
            </w:pPr>
            <w:r w:rsidRPr="00A85FF8">
              <w:t>3494653,89</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954221,82</w:t>
            </w:r>
          </w:p>
        </w:tc>
        <w:tc>
          <w:tcPr>
            <w:tcW w:w="1518" w:type="dxa"/>
            <w:shd w:val="clear" w:color="auto" w:fill="auto"/>
            <w:noWrap/>
            <w:vAlign w:val="center"/>
            <w:hideMark/>
          </w:tcPr>
          <w:p w:rsidR="00944B9C" w:rsidRPr="00A85FF8" w:rsidRDefault="00944B9C" w:rsidP="00A85FF8">
            <w:pPr>
              <w:pStyle w:val="afffff2"/>
            </w:pPr>
            <w:r w:rsidRPr="00A85FF8">
              <w:t>3494636,70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954190,50</w:t>
            </w:r>
          </w:p>
        </w:tc>
        <w:tc>
          <w:tcPr>
            <w:tcW w:w="1518" w:type="dxa"/>
            <w:shd w:val="clear" w:color="auto" w:fill="auto"/>
            <w:noWrap/>
            <w:vAlign w:val="center"/>
            <w:hideMark/>
          </w:tcPr>
          <w:p w:rsidR="00944B9C" w:rsidRPr="00A85FF8" w:rsidRDefault="00944B9C" w:rsidP="00A85FF8">
            <w:pPr>
              <w:pStyle w:val="afffff2"/>
            </w:pPr>
            <w:r w:rsidRPr="00A85FF8">
              <w:t>3494618,48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954176,90</w:t>
            </w:r>
          </w:p>
        </w:tc>
        <w:tc>
          <w:tcPr>
            <w:tcW w:w="1518" w:type="dxa"/>
            <w:shd w:val="clear" w:color="auto" w:fill="auto"/>
            <w:noWrap/>
            <w:vAlign w:val="center"/>
            <w:hideMark/>
          </w:tcPr>
          <w:p w:rsidR="00944B9C" w:rsidRPr="00A85FF8" w:rsidRDefault="00944B9C" w:rsidP="00A85FF8">
            <w:pPr>
              <w:pStyle w:val="afffff2"/>
            </w:pPr>
            <w:r w:rsidRPr="00A85FF8">
              <w:t>3494612,72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954165,97</w:t>
            </w:r>
          </w:p>
        </w:tc>
        <w:tc>
          <w:tcPr>
            <w:tcW w:w="1518" w:type="dxa"/>
            <w:shd w:val="clear" w:color="auto" w:fill="auto"/>
            <w:noWrap/>
            <w:vAlign w:val="center"/>
            <w:hideMark/>
          </w:tcPr>
          <w:p w:rsidR="00944B9C" w:rsidRPr="00A85FF8" w:rsidRDefault="00944B9C" w:rsidP="00A85FF8">
            <w:pPr>
              <w:pStyle w:val="afffff2"/>
            </w:pPr>
            <w:r w:rsidRPr="00A85FF8">
              <w:t>3494630,67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954179,98</w:t>
            </w:r>
          </w:p>
        </w:tc>
        <w:tc>
          <w:tcPr>
            <w:tcW w:w="1518" w:type="dxa"/>
            <w:shd w:val="clear" w:color="auto" w:fill="auto"/>
            <w:noWrap/>
            <w:vAlign w:val="center"/>
            <w:hideMark/>
          </w:tcPr>
          <w:p w:rsidR="00944B9C" w:rsidRPr="00A85FF8" w:rsidRDefault="00944B9C" w:rsidP="00A85FF8">
            <w:pPr>
              <w:pStyle w:val="afffff2"/>
            </w:pPr>
            <w:r w:rsidRPr="00A85FF8">
              <w:t>3494635,87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954211,23</w:t>
            </w:r>
          </w:p>
        </w:tc>
        <w:tc>
          <w:tcPr>
            <w:tcW w:w="1518" w:type="dxa"/>
            <w:shd w:val="clear" w:color="auto" w:fill="auto"/>
            <w:noWrap/>
            <w:vAlign w:val="center"/>
            <w:hideMark/>
          </w:tcPr>
          <w:p w:rsidR="00944B9C" w:rsidRPr="00A85FF8" w:rsidRDefault="00944B9C" w:rsidP="00A85FF8">
            <w:pPr>
              <w:pStyle w:val="afffff2"/>
            </w:pPr>
            <w:r w:rsidRPr="00A85FF8">
              <w:t>3494653,89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954221,82</w:t>
            </w:r>
          </w:p>
        </w:tc>
        <w:tc>
          <w:tcPr>
            <w:tcW w:w="1518" w:type="dxa"/>
            <w:shd w:val="clear" w:color="auto" w:fill="auto"/>
            <w:noWrap/>
            <w:vAlign w:val="center"/>
            <w:hideMark/>
          </w:tcPr>
          <w:p w:rsidR="00944B9C" w:rsidRPr="00A85FF8" w:rsidRDefault="00944B9C" w:rsidP="00A85FF8">
            <w:pPr>
              <w:pStyle w:val="afffff2"/>
            </w:pPr>
            <w:r w:rsidRPr="00A85FF8">
              <w:t>3494636,70</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954232,32</w:t>
            </w:r>
          </w:p>
        </w:tc>
        <w:tc>
          <w:tcPr>
            <w:tcW w:w="1518" w:type="dxa"/>
            <w:shd w:val="clear" w:color="auto" w:fill="auto"/>
            <w:noWrap/>
            <w:vAlign w:val="center"/>
            <w:hideMark/>
          </w:tcPr>
          <w:p w:rsidR="00944B9C" w:rsidRPr="00A85FF8" w:rsidRDefault="00944B9C" w:rsidP="00A85FF8">
            <w:pPr>
              <w:pStyle w:val="afffff2"/>
            </w:pPr>
            <w:r w:rsidRPr="00A85FF8">
              <w:t>3494619,78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954200,82</w:t>
            </w:r>
          </w:p>
        </w:tc>
        <w:tc>
          <w:tcPr>
            <w:tcW w:w="1518" w:type="dxa"/>
            <w:shd w:val="clear" w:color="auto" w:fill="auto"/>
            <w:noWrap/>
            <w:vAlign w:val="center"/>
            <w:hideMark/>
          </w:tcPr>
          <w:p w:rsidR="00944B9C" w:rsidRPr="00A85FF8" w:rsidRDefault="00944B9C" w:rsidP="00A85FF8">
            <w:pPr>
              <w:pStyle w:val="afffff2"/>
            </w:pPr>
            <w:r w:rsidRPr="00A85FF8">
              <w:t>3494601,28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954188,65</w:t>
            </w:r>
          </w:p>
        </w:tc>
        <w:tc>
          <w:tcPr>
            <w:tcW w:w="1518" w:type="dxa"/>
            <w:shd w:val="clear" w:color="auto" w:fill="auto"/>
            <w:noWrap/>
            <w:vAlign w:val="center"/>
            <w:hideMark/>
          </w:tcPr>
          <w:p w:rsidR="00944B9C" w:rsidRPr="00A85FF8" w:rsidRDefault="00944B9C" w:rsidP="00A85FF8">
            <w:pPr>
              <w:pStyle w:val="afffff2"/>
            </w:pPr>
            <w:r w:rsidRPr="00A85FF8">
              <w:t>3494594,61</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954183,44</w:t>
            </w:r>
          </w:p>
        </w:tc>
        <w:tc>
          <w:tcPr>
            <w:tcW w:w="1518" w:type="dxa"/>
            <w:shd w:val="clear" w:color="auto" w:fill="auto"/>
            <w:noWrap/>
            <w:vAlign w:val="center"/>
            <w:hideMark/>
          </w:tcPr>
          <w:p w:rsidR="00944B9C" w:rsidRPr="00A85FF8" w:rsidRDefault="00944B9C" w:rsidP="00A85FF8">
            <w:pPr>
              <w:pStyle w:val="afffff2"/>
            </w:pPr>
            <w:r w:rsidRPr="00A85FF8">
              <w:t>3494602,22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954176,90</w:t>
            </w:r>
          </w:p>
        </w:tc>
        <w:tc>
          <w:tcPr>
            <w:tcW w:w="1518" w:type="dxa"/>
            <w:shd w:val="clear" w:color="auto" w:fill="auto"/>
            <w:noWrap/>
            <w:vAlign w:val="center"/>
            <w:hideMark/>
          </w:tcPr>
          <w:p w:rsidR="00944B9C" w:rsidRPr="00A85FF8" w:rsidRDefault="00944B9C" w:rsidP="00A85FF8">
            <w:pPr>
              <w:pStyle w:val="afffff2"/>
            </w:pPr>
            <w:r w:rsidRPr="00A85FF8">
              <w:t>3494612,72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6</w:t>
            </w:r>
          </w:p>
        </w:tc>
        <w:tc>
          <w:tcPr>
            <w:tcW w:w="1654" w:type="dxa"/>
            <w:shd w:val="clear" w:color="auto" w:fill="auto"/>
            <w:noWrap/>
            <w:vAlign w:val="center"/>
            <w:hideMark/>
          </w:tcPr>
          <w:p w:rsidR="00944B9C" w:rsidRPr="00A85FF8" w:rsidRDefault="00944B9C" w:rsidP="00A85FF8">
            <w:pPr>
              <w:pStyle w:val="afffff2"/>
            </w:pPr>
            <w:r w:rsidRPr="00A85FF8">
              <w:t>954190,50</w:t>
            </w:r>
          </w:p>
        </w:tc>
        <w:tc>
          <w:tcPr>
            <w:tcW w:w="1518" w:type="dxa"/>
            <w:shd w:val="clear" w:color="auto" w:fill="auto"/>
            <w:noWrap/>
            <w:vAlign w:val="center"/>
            <w:hideMark/>
          </w:tcPr>
          <w:p w:rsidR="00944B9C" w:rsidRPr="00A85FF8" w:rsidRDefault="00944B9C" w:rsidP="00A85FF8">
            <w:pPr>
              <w:pStyle w:val="afffff2"/>
            </w:pPr>
            <w:r w:rsidRPr="00A85FF8">
              <w:t>3494618,48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7</w:t>
            </w:r>
          </w:p>
        </w:tc>
        <w:tc>
          <w:tcPr>
            <w:tcW w:w="1654" w:type="dxa"/>
            <w:shd w:val="clear" w:color="auto" w:fill="auto"/>
            <w:noWrap/>
            <w:vAlign w:val="center"/>
            <w:hideMark/>
          </w:tcPr>
          <w:p w:rsidR="00944B9C" w:rsidRPr="00A85FF8" w:rsidRDefault="00944B9C" w:rsidP="00A85FF8">
            <w:pPr>
              <w:pStyle w:val="afffff2"/>
            </w:pPr>
            <w:r w:rsidRPr="00A85FF8">
              <w:t>954221,82</w:t>
            </w:r>
          </w:p>
        </w:tc>
        <w:tc>
          <w:tcPr>
            <w:tcW w:w="1518" w:type="dxa"/>
            <w:shd w:val="clear" w:color="auto" w:fill="auto"/>
            <w:noWrap/>
            <w:vAlign w:val="center"/>
            <w:hideMark/>
          </w:tcPr>
          <w:p w:rsidR="00944B9C" w:rsidRPr="00A85FF8" w:rsidRDefault="00944B9C" w:rsidP="00A85FF8">
            <w:pPr>
              <w:pStyle w:val="afffff2"/>
            </w:pPr>
            <w:r w:rsidRPr="00A85FF8">
              <w:t>3494636,70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954232,32</w:t>
            </w:r>
          </w:p>
        </w:tc>
        <w:tc>
          <w:tcPr>
            <w:tcW w:w="1518" w:type="dxa"/>
            <w:shd w:val="clear" w:color="auto" w:fill="auto"/>
            <w:noWrap/>
            <w:vAlign w:val="center"/>
            <w:hideMark/>
          </w:tcPr>
          <w:p w:rsidR="00944B9C" w:rsidRPr="00A85FF8" w:rsidRDefault="00944B9C" w:rsidP="00A85FF8">
            <w:pPr>
              <w:pStyle w:val="afffff2"/>
            </w:pPr>
            <w:r w:rsidRPr="00A85FF8">
              <w:t>3494619,78</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1"/>
              <w:rPr>
                <w:b/>
                <w:sz w:val="20"/>
              </w:rPr>
            </w:pPr>
            <w:r w:rsidRPr="007A7456">
              <w:rPr>
                <w:b/>
              </w:rPr>
              <w:t>:ЗУ427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954339,53</w:t>
            </w:r>
          </w:p>
        </w:tc>
        <w:tc>
          <w:tcPr>
            <w:tcW w:w="1518" w:type="dxa"/>
            <w:shd w:val="clear" w:color="auto" w:fill="auto"/>
            <w:noWrap/>
            <w:vAlign w:val="center"/>
            <w:hideMark/>
          </w:tcPr>
          <w:p w:rsidR="00944B9C" w:rsidRPr="00A85FF8" w:rsidRDefault="00944B9C" w:rsidP="00A85FF8">
            <w:pPr>
              <w:pStyle w:val="afffff2"/>
            </w:pPr>
            <w:r w:rsidRPr="00A85FF8">
              <w:t>3494349,42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954320,41</w:t>
            </w:r>
          </w:p>
        </w:tc>
        <w:tc>
          <w:tcPr>
            <w:tcW w:w="1518" w:type="dxa"/>
            <w:shd w:val="clear" w:color="auto" w:fill="auto"/>
            <w:noWrap/>
            <w:vAlign w:val="center"/>
            <w:hideMark/>
          </w:tcPr>
          <w:p w:rsidR="00944B9C" w:rsidRPr="00A85FF8" w:rsidRDefault="00944B9C" w:rsidP="00A85FF8">
            <w:pPr>
              <w:pStyle w:val="afffff2"/>
            </w:pPr>
            <w:r w:rsidRPr="00A85FF8">
              <w:t>3494364,77</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954311,99</w:t>
            </w:r>
          </w:p>
        </w:tc>
        <w:tc>
          <w:tcPr>
            <w:tcW w:w="1518" w:type="dxa"/>
            <w:shd w:val="clear" w:color="auto" w:fill="auto"/>
            <w:noWrap/>
            <w:vAlign w:val="center"/>
            <w:hideMark/>
          </w:tcPr>
          <w:p w:rsidR="00944B9C" w:rsidRPr="00A85FF8" w:rsidRDefault="00944B9C" w:rsidP="00A85FF8">
            <w:pPr>
              <w:pStyle w:val="afffff2"/>
            </w:pPr>
            <w:r w:rsidRPr="00A85FF8">
              <w:t>3494361,35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954321,03</w:t>
            </w:r>
          </w:p>
        </w:tc>
        <w:tc>
          <w:tcPr>
            <w:tcW w:w="1518" w:type="dxa"/>
            <w:shd w:val="clear" w:color="auto" w:fill="auto"/>
            <w:noWrap/>
            <w:vAlign w:val="center"/>
            <w:hideMark/>
          </w:tcPr>
          <w:p w:rsidR="00944B9C" w:rsidRPr="00A85FF8" w:rsidRDefault="00944B9C" w:rsidP="00A85FF8">
            <w:pPr>
              <w:pStyle w:val="afffff2"/>
            </w:pPr>
            <w:r w:rsidRPr="00A85FF8">
              <w:t>3494335,76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954339,53</w:t>
            </w:r>
          </w:p>
        </w:tc>
        <w:tc>
          <w:tcPr>
            <w:tcW w:w="1518" w:type="dxa"/>
            <w:shd w:val="clear" w:color="auto" w:fill="auto"/>
            <w:noWrap/>
            <w:vAlign w:val="center"/>
            <w:hideMark/>
          </w:tcPr>
          <w:p w:rsidR="00944B9C" w:rsidRPr="00A85FF8" w:rsidRDefault="00944B9C" w:rsidP="00A85FF8">
            <w:pPr>
              <w:pStyle w:val="afffff2"/>
            </w:pPr>
            <w:r w:rsidRPr="00A85FF8">
              <w:t>3494349,42</w:t>
            </w:r>
          </w:p>
        </w:tc>
      </w:tr>
      <w:tr w:rsidR="00944B9C" w:rsidRPr="00A85FF8" w:rsidTr="00944B9C">
        <w:tc>
          <w:tcPr>
            <w:tcW w:w="4825" w:type="dxa"/>
            <w:gridSpan w:val="3"/>
            <w:shd w:val="clear" w:color="auto" w:fill="auto"/>
            <w:noWrap/>
            <w:vAlign w:val="center"/>
            <w:hideMark/>
          </w:tcPr>
          <w:p w:rsidR="00944B9C" w:rsidRPr="007A7456" w:rsidRDefault="00944B9C" w:rsidP="007A7456">
            <w:pPr>
              <w:pStyle w:val="afffff2"/>
              <w:rPr>
                <w:b/>
              </w:rPr>
            </w:pPr>
            <w:r w:rsidRPr="007A7456">
              <w:rPr>
                <w:b/>
              </w:rPr>
              <w:t>:ЗУ428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954899,82</w:t>
            </w:r>
          </w:p>
        </w:tc>
        <w:tc>
          <w:tcPr>
            <w:tcW w:w="1518" w:type="dxa"/>
            <w:shd w:val="clear" w:color="auto" w:fill="auto"/>
            <w:noWrap/>
            <w:vAlign w:val="center"/>
            <w:hideMark/>
          </w:tcPr>
          <w:p w:rsidR="00944B9C" w:rsidRPr="00A85FF8" w:rsidRDefault="00944B9C" w:rsidP="00A85FF8">
            <w:pPr>
              <w:pStyle w:val="afffff2"/>
            </w:pPr>
            <w:r w:rsidRPr="00A85FF8">
              <w:t>3494402,70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954889,67</w:t>
            </w:r>
          </w:p>
        </w:tc>
        <w:tc>
          <w:tcPr>
            <w:tcW w:w="1518" w:type="dxa"/>
            <w:shd w:val="clear" w:color="auto" w:fill="auto"/>
            <w:noWrap/>
            <w:vAlign w:val="center"/>
            <w:hideMark/>
          </w:tcPr>
          <w:p w:rsidR="00944B9C" w:rsidRPr="00A85FF8" w:rsidRDefault="00944B9C" w:rsidP="00A85FF8">
            <w:pPr>
              <w:pStyle w:val="afffff2"/>
            </w:pPr>
            <w:r w:rsidRPr="00A85FF8">
              <w:t>3494389,78</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954873,33</w:t>
            </w:r>
          </w:p>
        </w:tc>
        <w:tc>
          <w:tcPr>
            <w:tcW w:w="1518" w:type="dxa"/>
            <w:shd w:val="clear" w:color="auto" w:fill="auto"/>
            <w:noWrap/>
            <w:vAlign w:val="center"/>
            <w:hideMark/>
          </w:tcPr>
          <w:p w:rsidR="00944B9C" w:rsidRPr="00A85FF8" w:rsidRDefault="00944B9C" w:rsidP="00A85FF8">
            <w:pPr>
              <w:pStyle w:val="afffff2"/>
            </w:pPr>
            <w:r w:rsidRPr="00A85FF8">
              <w:t>3494389,69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954873,38</w:t>
            </w:r>
          </w:p>
        </w:tc>
        <w:tc>
          <w:tcPr>
            <w:tcW w:w="1518" w:type="dxa"/>
            <w:shd w:val="clear" w:color="auto" w:fill="auto"/>
            <w:noWrap/>
            <w:vAlign w:val="center"/>
            <w:hideMark/>
          </w:tcPr>
          <w:p w:rsidR="00944B9C" w:rsidRPr="00A85FF8" w:rsidRDefault="00944B9C" w:rsidP="00A85FF8">
            <w:pPr>
              <w:pStyle w:val="afffff2"/>
            </w:pPr>
            <w:r w:rsidRPr="00A85FF8">
              <w:t>3494395,54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954873,38</w:t>
            </w:r>
          </w:p>
        </w:tc>
        <w:tc>
          <w:tcPr>
            <w:tcW w:w="1518" w:type="dxa"/>
            <w:shd w:val="clear" w:color="auto" w:fill="auto"/>
            <w:noWrap/>
            <w:vAlign w:val="center"/>
            <w:hideMark/>
          </w:tcPr>
          <w:p w:rsidR="00944B9C" w:rsidRPr="00A85FF8" w:rsidRDefault="00944B9C" w:rsidP="00A85FF8">
            <w:pPr>
              <w:pStyle w:val="afffff2"/>
            </w:pPr>
            <w:r w:rsidRPr="00A85FF8">
              <w:t>3494402,63</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954899,82</w:t>
            </w:r>
          </w:p>
        </w:tc>
        <w:tc>
          <w:tcPr>
            <w:tcW w:w="1518" w:type="dxa"/>
            <w:shd w:val="clear" w:color="auto" w:fill="auto"/>
            <w:noWrap/>
            <w:vAlign w:val="center"/>
            <w:hideMark/>
          </w:tcPr>
          <w:p w:rsidR="00944B9C" w:rsidRPr="00A85FF8" w:rsidRDefault="00944B9C" w:rsidP="00A85FF8">
            <w:pPr>
              <w:pStyle w:val="afffff2"/>
            </w:pPr>
            <w:r w:rsidRPr="00A85FF8">
              <w:t>3494402,70</w:t>
            </w:r>
          </w:p>
        </w:tc>
      </w:tr>
      <w:tr w:rsidR="00944B9C" w:rsidRPr="00A85FF8" w:rsidTr="00944B9C">
        <w:tc>
          <w:tcPr>
            <w:tcW w:w="4825" w:type="dxa"/>
            <w:gridSpan w:val="3"/>
            <w:shd w:val="clear" w:color="auto" w:fill="auto"/>
            <w:noWrap/>
            <w:vAlign w:val="center"/>
            <w:hideMark/>
          </w:tcPr>
          <w:p w:rsidR="00944B9C" w:rsidRPr="00671DBE" w:rsidRDefault="00944B9C" w:rsidP="00671DBE">
            <w:pPr>
              <w:pStyle w:val="afffff1"/>
              <w:rPr>
                <w:b/>
                <w:sz w:val="20"/>
              </w:rPr>
            </w:pPr>
            <w:r w:rsidRPr="00671DBE">
              <w:rPr>
                <w:b/>
              </w:rPr>
              <w:t>:ЗУ429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954654,99</w:t>
            </w:r>
          </w:p>
        </w:tc>
        <w:tc>
          <w:tcPr>
            <w:tcW w:w="1518" w:type="dxa"/>
            <w:shd w:val="clear" w:color="auto" w:fill="auto"/>
            <w:noWrap/>
            <w:vAlign w:val="center"/>
            <w:hideMark/>
          </w:tcPr>
          <w:p w:rsidR="00944B9C" w:rsidRPr="00A85FF8" w:rsidRDefault="00944B9C" w:rsidP="00A85FF8">
            <w:pPr>
              <w:pStyle w:val="afffff2"/>
            </w:pPr>
            <w:r w:rsidRPr="00A85FF8">
              <w:t>3494836,75</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954625,93</w:t>
            </w:r>
          </w:p>
        </w:tc>
        <w:tc>
          <w:tcPr>
            <w:tcW w:w="1518" w:type="dxa"/>
            <w:shd w:val="clear" w:color="auto" w:fill="auto"/>
            <w:noWrap/>
            <w:vAlign w:val="center"/>
            <w:hideMark/>
          </w:tcPr>
          <w:p w:rsidR="00944B9C" w:rsidRPr="00A85FF8" w:rsidRDefault="00944B9C" w:rsidP="00A85FF8">
            <w:pPr>
              <w:pStyle w:val="afffff2"/>
            </w:pPr>
            <w:r w:rsidRPr="00A85FF8">
              <w:t>3494848,14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954622,92</w:t>
            </w:r>
          </w:p>
        </w:tc>
        <w:tc>
          <w:tcPr>
            <w:tcW w:w="1518" w:type="dxa"/>
            <w:shd w:val="clear" w:color="auto" w:fill="auto"/>
            <w:noWrap/>
            <w:vAlign w:val="center"/>
            <w:hideMark/>
          </w:tcPr>
          <w:p w:rsidR="00944B9C" w:rsidRPr="00A85FF8" w:rsidRDefault="00944B9C" w:rsidP="00A85FF8">
            <w:pPr>
              <w:pStyle w:val="afffff2"/>
            </w:pPr>
            <w:r w:rsidRPr="00A85FF8">
              <w:t>3494854,26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954632,66</w:t>
            </w:r>
          </w:p>
        </w:tc>
        <w:tc>
          <w:tcPr>
            <w:tcW w:w="1518" w:type="dxa"/>
            <w:shd w:val="clear" w:color="auto" w:fill="auto"/>
            <w:noWrap/>
            <w:vAlign w:val="center"/>
            <w:hideMark/>
          </w:tcPr>
          <w:p w:rsidR="00944B9C" w:rsidRPr="00A85FF8" w:rsidRDefault="00944B9C" w:rsidP="00A85FF8">
            <w:pPr>
              <w:pStyle w:val="afffff2"/>
            </w:pPr>
            <w:r w:rsidRPr="00A85FF8">
              <w:t>3494856,54</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5</w:t>
            </w:r>
          </w:p>
        </w:tc>
        <w:tc>
          <w:tcPr>
            <w:tcW w:w="1654" w:type="dxa"/>
            <w:shd w:val="clear" w:color="auto" w:fill="auto"/>
            <w:noWrap/>
            <w:vAlign w:val="center"/>
            <w:hideMark/>
          </w:tcPr>
          <w:p w:rsidR="00944B9C" w:rsidRPr="00A85FF8" w:rsidRDefault="00944B9C" w:rsidP="00A85FF8">
            <w:pPr>
              <w:pStyle w:val="afffff2"/>
            </w:pPr>
            <w:r w:rsidRPr="00A85FF8">
              <w:t>954656,93</w:t>
            </w:r>
          </w:p>
        </w:tc>
        <w:tc>
          <w:tcPr>
            <w:tcW w:w="1518" w:type="dxa"/>
            <w:shd w:val="clear" w:color="auto" w:fill="auto"/>
            <w:noWrap/>
            <w:vAlign w:val="center"/>
            <w:hideMark/>
          </w:tcPr>
          <w:p w:rsidR="00944B9C" w:rsidRPr="00A85FF8" w:rsidRDefault="00944B9C" w:rsidP="00A85FF8">
            <w:pPr>
              <w:pStyle w:val="afffff2"/>
            </w:pPr>
            <w:r w:rsidRPr="00A85FF8">
              <w:t>3494850,99</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954654,99</w:t>
            </w:r>
          </w:p>
        </w:tc>
        <w:tc>
          <w:tcPr>
            <w:tcW w:w="1518" w:type="dxa"/>
            <w:shd w:val="clear" w:color="auto" w:fill="auto"/>
            <w:noWrap/>
            <w:vAlign w:val="center"/>
            <w:hideMark/>
          </w:tcPr>
          <w:p w:rsidR="00944B9C" w:rsidRPr="00A85FF8" w:rsidRDefault="00944B9C" w:rsidP="00A85FF8">
            <w:pPr>
              <w:pStyle w:val="afffff2"/>
            </w:pPr>
            <w:r w:rsidRPr="00A85FF8">
              <w:t>3494836,75</w:t>
            </w:r>
          </w:p>
        </w:tc>
      </w:tr>
      <w:tr w:rsidR="00944B9C" w:rsidRPr="00A85FF8" w:rsidTr="00944B9C">
        <w:tc>
          <w:tcPr>
            <w:tcW w:w="4825" w:type="dxa"/>
            <w:gridSpan w:val="3"/>
            <w:shd w:val="clear" w:color="auto" w:fill="auto"/>
            <w:noWrap/>
            <w:vAlign w:val="center"/>
            <w:hideMark/>
          </w:tcPr>
          <w:p w:rsidR="00944B9C" w:rsidRPr="00671DBE" w:rsidRDefault="00944B9C" w:rsidP="00671DBE">
            <w:pPr>
              <w:pStyle w:val="afffff1"/>
              <w:rPr>
                <w:b/>
                <w:sz w:val="20"/>
              </w:rPr>
            </w:pPr>
            <w:r w:rsidRPr="00671DBE">
              <w:rPr>
                <w:b/>
              </w:rPr>
              <w:t>:ЗУ430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954315,00</w:t>
            </w:r>
          </w:p>
        </w:tc>
        <w:tc>
          <w:tcPr>
            <w:tcW w:w="1518" w:type="dxa"/>
            <w:shd w:val="clear" w:color="auto" w:fill="auto"/>
            <w:noWrap/>
            <w:vAlign w:val="center"/>
            <w:hideMark/>
          </w:tcPr>
          <w:p w:rsidR="00944B9C" w:rsidRPr="00A85FF8" w:rsidRDefault="00944B9C" w:rsidP="00A85FF8">
            <w:pPr>
              <w:pStyle w:val="afffff2"/>
            </w:pPr>
            <w:r w:rsidRPr="00A85FF8">
              <w:t>3494694,50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2</w:t>
            </w:r>
          </w:p>
        </w:tc>
        <w:tc>
          <w:tcPr>
            <w:tcW w:w="1654" w:type="dxa"/>
            <w:shd w:val="clear" w:color="auto" w:fill="auto"/>
            <w:noWrap/>
            <w:vAlign w:val="center"/>
            <w:hideMark/>
          </w:tcPr>
          <w:p w:rsidR="00944B9C" w:rsidRPr="00A85FF8" w:rsidRDefault="00944B9C" w:rsidP="00A85FF8">
            <w:pPr>
              <w:pStyle w:val="afffff2"/>
            </w:pPr>
            <w:r w:rsidRPr="00A85FF8">
              <w:t>954325,26</w:t>
            </w:r>
          </w:p>
        </w:tc>
        <w:tc>
          <w:tcPr>
            <w:tcW w:w="1518" w:type="dxa"/>
            <w:shd w:val="clear" w:color="auto" w:fill="auto"/>
            <w:noWrap/>
            <w:vAlign w:val="center"/>
            <w:hideMark/>
          </w:tcPr>
          <w:p w:rsidR="00944B9C" w:rsidRPr="00A85FF8" w:rsidRDefault="00944B9C" w:rsidP="00A85FF8">
            <w:pPr>
              <w:pStyle w:val="afffff2"/>
            </w:pPr>
            <w:r w:rsidRPr="00A85FF8">
              <w:t>3494700,26</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3</w:t>
            </w:r>
          </w:p>
        </w:tc>
        <w:tc>
          <w:tcPr>
            <w:tcW w:w="1654" w:type="dxa"/>
            <w:shd w:val="clear" w:color="auto" w:fill="auto"/>
            <w:noWrap/>
            <w:vAlign w:val="center"/>
            <w:hideMark/>
          </w:tcPr>
          <w:p w:rsidR="00944B9C" w:rsidRPr="00A85FF8" w:rsidRDefault="00944B9C" w:rsidP="00A85FF8">
            <w:pPr>
              <w:pStyle w:val="afffff2"/>
            </w:pPr>
            <w:r w:rsidRPr="00A85FF8">
              <w:t>954333,72</w:t>
            </w:r>
          </w:p>
        </w:tc>
        <w:tc>
          <w:tcPr>
            <w:tcW w:w="1518" w:type="dxa"/>
            <w:shd w:val="clear" w:color="auto" w:fill="auto"/>
            <w:noWrap/>
            <w:vAlign w:val="center"/>
            <w:hideMark/>
          </w:tcPr>
          <w:p w:rsidR="00944B9C" w:rsidRPr="00A85FF8" w:rsidRDefault="00944B9C" w:rsidP="00A85FF8">
            <w:pPr>
              <w:pStyle w:val="afffff2"/>
            </w:pPr>
            <w:r w:rsidRPr="00A85FF8">
              <w:t>3494677,00</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4</w:t>
            </w:r>
          </w:p>
        </w:tc>
        <w:tc>
          <w:tcPr>
            <w:tcW w:w="1654" w:type="dxa"/>
            <w:shd w:val="clear" w:color="auto" w:fill="auto"/>
            <w:noWrap/>
            <w:vAlign w:val="center"/>
            <w:hideMark/>
          </w:tcPr>
          <w:p w:rsidR="00944B9C" w:rsidRPr="00A85FF8" w:rsidRDefault="00944B9C" w:rsidP="00A85FF8">
            <w:pPr>
              <w:pStyle w:val="afffff2"/>
            </w:pPr>
            <w:r w:rsidRPr="00A85FF8">
              <w:t>954326,36</w:t>
            </w:r>
          </w:p>
        </w:tc>
        <w:tc>
          <w:tcPr>
            <w:tcW w:w="1518" w:type="dxa"/>
            <w:shd w:val="clear" w:color="auto" w:fill="auto"/>
            <w:noWrap/>
            <w:vAlign w:val="center"/>
            <w:hideMark/>
          </w:tcPr>
          <w:p w:rsidR="00944B9C" w:rsidRPr="00A85FF8" w:rsidRDefault="00944B9C" w:rsidP="00A85FF8">
            <w:pPr>
              <w:pStyle w:val="afffff2"/>
            </w:pPr>
            <w:r w:rsidRPr="00A85FF8">
              <w:t>3494672,72</w:t>
            </w:r>
          </w:p>
        </w:tc>
      </w:tr>
      <w:tr w:rsidR="00944B9C" w:rsidRPr="00A85FF8" w:rsidTr="00944B9C">
        <w:tc>
          <w:tcPr>
            <w:tcW w:w="1653" w:type="dxa"/>
            <w:shd w:val="clear" w:color="auto" w:fill="auto"/>
            <w:noWrap/>
            <w:vAlign w:val="center"/>
            <w:hideMark/>
          </w:tcPr>
          <w:p w:rsidR="00944B9C" w:rsidRPr="00A85FF8" w:rsidRDefault="00944B9C" w:rsidP="00A85FF8">
            <w:pPr>
              <w:pStyle w:val="afffff2"/>
            </w:pPr>
            <w:r w:rsidRPr="00A85FF8">
              <w:t>1</w:t>
            </w:r>
          </w:p>
        </w:tc>
        <w:tc>
          <w:tcPr>
            <w:tcW w:w="1654" w:type="dxa"/>
            <w:shd w:val="clear" w:color="auto" w:fill="auto"/>
            <w:noWrap/>
            <w:vAlign w:val="center"/>
            <w:hideMark/>
          </w:tcPr>
          <w:p w:rsidR="00944B9C" w:rsidRPr="00A85FF8" w:rsidRDefault="00944B9C" w:rsidP="00A85FF8">
            <w:pPr>
              <w:pStyle w:val="afffff2"/>
            </w:pPr>
            <w:r w:rsidRPr="00A85FF8">
              <w:t>954315,00</w:t>
            </w:r>
          </w:p>
        </w:tc>
        <w:tc>
          <w:tcPr>
            <w:tcW w:w="1518" w:type="dxa"/>
            <w:shd w:val="clear" w:color="auto" w:fill="auto"/>
            <w:noWrap/>
            <w:vAlign w:val="center"/>
            <w:hideMark/>
          </w:tcPr>
          <w:p w:rsidR="00944B9C" w:rsidRPr="00A85FF8" w:rsidRDefault="00944B9C" w:rsidP="00A85FF8">
            <w:pPr>
              <w:pStyle w:val="afffff2"/>
            </w:pPr>
            <w:r w:rsidRPr="00A85FF8">
              <w:t>3494694,50</w:t>
            </w:r>
          </w:p>
        </w:tc>
      </w:tr>
    </w:tbl>
    <w:p w:rsidR="00381143" w:rsidRDefault="00381143" w:rsidP="00381143">
      <w:pPr>
        <w:rPr>
          <w:rFonts w:eastAsia="GOST Type AU"/>
        </w:rPr>
        <w:sectPr w:rsidR="00381143" w:rsidSect="00381143">
          <w:pgSz w:w="11907" w:h="16839" w:code="9"/>
          <w:pgMar w:top="851" w:right="851" w:bottom="851" w:left="1418" w:header="420" w:footer="176" w:gutter="0"/>
          <w:cols w:num="2" w:space="0"/>
          <w:docGrid w:linePitch="360"/>
        </w:sectPr>
      </w:pPr>
      <w:bookmarkStart w:id="25" w:name="_Toc67259741"/>
      <w:bookmarkStart w:id="26" w:name="_Toc67260031"/>
    </w:p>
    <w:p w:rsidR="00DF10FC" w:rsidRPr="00117868" w:rsidRDefault="00DF10FC" w:rsidP="004F6BDA">
      <w:pPr>
        <w:pStyle w:val="10"/>
        <w:rPr>
          <w:rFonts w:eastAsia="GOST Type AU"/>
        </w:rPr>
      </w:pPr>
      <w:r w:rsidRPr="00117868">
        <w:rPr>
          <w:rFonts w:eastAsia="GOST Type AU"/>
        </w:rPr>
        <w:lastRenderedPageBreak/>
        <w:t xml:space="preserve">2. </w:t>
      </w:r>
      <w:bookmarkEnd w:id="25"/>
      <w:r w:rsidR="0054720E">
        <w:t>Перечень и сведения о площади образуемых земельных участков, которые будут отнесены к территориям общего пользования</w:t>
      </w:r>
      <w:bookmarkEnd w:id="26"/>
      <w:r w:rsidR="0054720E">
        <w:t xml:space="preserve"> </w:t>
      </w:r>
    </w:p>
    <w:p w:rsidR="002E3C54" w:rsidRPr="002E3C54" w:rsidRDefault="002E3C54" w:rsidP="002E3C54">
      <w:pPr>
        <w:pStyle w:val="afffff"/>
      </w:pPr>
      <w:bookmarkStart w:id="27" w:name="_Toc67259742"/>
      <w:r>
        <w:rPr>
          <w:lang w:val="ru-RU"/>
        </w:rPr>
        <w:t xml:space="preserve">Таблица </w:t>
      </w:r>
      <w:r w:rsidR="00255EBB">
        <w:rPr>
          <w:lang w:val="ru-RU"/>
        </w:rPr>
        <w:t>5</w:t>
      </w:r>
      <w:bookmarkEnd w:id="27"/>
    </w:p>
    <w:p w:rsidR="002E3C54" w:rsidRDefault="002E3C54" w:rsidP="002E3C54">
      <w:pPr>
        <w:pStyle w:val="afffff0"/>
        <w:rPr>
          <w:lang w:val="ru-RU"/>
        </w:rPr>
      </w:pPr>
      <w:r w:rsidRPr="008735CD">
        <w:t>Экспликация образуемых земельных участков</w:t>
      </w:r>
      <w:r>
        <w:rPr>
          <w:lang w:val="ru-RU"/>
        </w:rPr>
        <w:t xml:space="preserve">, </w:t>
      </w:r>
      <w:r>
        <w:rPr>
          <w:lang w:val="ru-RU"/>
        </w:rPr>
        <w:br/>
        <w:t>которые будут отнесены к территориям общего пользования</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4"/>
        <w:gridCol w:w="2268"/>
        <w:gridCol w:w="5386"/>
        <w:gridCol w:w="1134"/>
      </w:tblGrid>
      <w:tr w:rsidR="002E3C54" w:rsidRPr="00334F86" w:rsidTr="00042EEE">
        <w:trPr>
          <w:cantSplit/>
          <w:trHeight w:val="510"/>
          <w:tblHeader/>
        </w:trPr>
        <w:tc>
          <w:tcPr>
            <w:tcW w:w="1134" w:type="dxa"/>
            <w:shd w:val="clear" w:color="auto" w:fill="auto"/>
            <w:vAlign w:val="center"/>
          </w:tcPr>
          <w:p w:rsidR="002E3C54" w:rsidRPr="00334F86" w:rsidRDefault="002E3C54" w:rsidP="00042EEE">
            <w:pPr>
              <w:pStyle w:val="afffff1"/>
              <w:suppressAutoHyphens/>
            </w:pPr>
            <w:r>
              <w:t>Условный номер ЗУ</w:t>
            </w:r>
          </w:p>
        </w:tc>
        <w:tc>
          <w:tcPr>
            <w:tcW w:w="2268" w:type="dxa"/>
            <w:shd w:val="clear" w:color="auto" w:fill="auto"/>
            <w:vAlign w:val="center"/>
          </w:tcPr>
          <w:p w:rsidR="002E3C54" w:rsidRPr="00334F86" w:rsidRDefault="002E3C54" w:rsidP="00042EEE">
            <w:pPr>
              <w:pStyle w:val="afffff1"/>
              <w:suppressAutoHyphens/>
            </w:pPr>
            <w:r>
              <w:t>Вид</w:t>
            </w:r>
            <w:r>
              <w:br/>
              <w:t>разрешенного использования земельного участка</w:t>
            </w:r>
          </w:p>
        </w:tc>
        <w:tc>
          <w:tcPr>
            <w:tcW w:w="5386" w:type="dxa"/>
            <w:shd w:val="clear" w:color="auto" w:fill="auto"/>
            <w:vAlign w:val="center"/>
          </w:tcPr>
          <w:p w:rsidR="002E3C54" w:rsidRPr="00334F86" w:rsidRDefault="002E3C54" w:rsidP="00042EEE">
            <w:pPr>
              <w:pStyle w:val="afffff1"/>
              <w:suppressAutoHyphens/>
            </w:pPr>
            <w:r>
              <w:t>Способ образования земельных участков</w:t>
            </w:r>
          </w:p>
        </w:tc>
        <w:tc>
          <w:tcPr>
            <w:tcW w:w="1134" w:type="dxa"/>
            <w:shd w:val="clear" w:color="auto" w:fill="auto"/>
            <w:vAlign w:val="center"/>
          </w:tcPr>
          <w:p w:rsidR="002E3C54" w:rsidRPr="00334F86" w:rsidRDefault="002E3C54" w:rsidP="00042EEE">
            <w:pPr>
              <w:pStyle w:val="afffff1"/>
              <w:suppressAutoHyphens/>
            </w:pPr>
            <w:r>
              <w:t>Площадь,</w:t>
            </w:r>
            <w:r>
              <w:br/>
            </w:r>
            <w:proofErr w:type="spellStart"/>
            <w:r>
              <w:t>кв</w:t>
            </w:r>
            <w:proofErr w:type="gramStart"/>
            <w:r>
              <w:t>.м</w:t>
            </w:r>
            <w:proofErr w:type="spellEnd"/>
            <w:proofErr w:type="gramEnd"/>
          </w:p>
        </w:tc>
      </w:tr>
      <w:tr w:rsidR="002E3C54" w:rsidRPr="00A76BC8" w:rsidTr="002E3C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E3C54" w:rsidRPr="00A76BC8" w:rsidRDefault="002E3C54" w:rsidP="00042EEE">
            <w:pPr>
              <w:pStyle w:val="afffff2"/>
              <w:suppressAutoHyphens/>
            </w:pPr>
            <w:r w:rsidRPr="002E3C54">
              <w:t>:ЗУ413</w:t>
            </w:r>
          </w:p>
        </w:tc>
        <w:tc>
          <w:tcPr>
            <w:tcW w:w="2268" w:type="dxa"/>
            <w:tcBorders>
              <w:top w:val="single" w:sz="4" w:space="0" w:color="auto"/>
              <w:left w:val="nil"/>
              <w:bottom w:val="single" w:sz="4" w:space="0" w:color="auto"/>
              <w:right w:val="single" w:sz="4" w:space="0" w:color="auto"/>
            </w:tcBorders>
            <w:shd w:val="clear" w:color="auto" w:fill="auto"/>
            <w:vAlign w:val="center"/>
          </w:tcPr>
          <w:p w:rsidR="002E3C54" w:rsidRPr="00A76BC8" w:rsidRDefault="002E3C54" w:rsidP="002E3C54">
            <w:pPr>
              <w:pStyle w:val="afffff2"/>
            </w:pPr>
            <w:r>
              <w:t>З</w:t>
            </w:r>
            <w:r w:rsidRPr="00117868">
              <w:t>емельные участки (территории) общего пользования</w:t>
            </w:r>
          </w:p>
        </w:tc>
        <w:tc>
          <w:tcPr>
            <w:tcW w:w="5386" w:type="dxa"/>
            <w:tcBorders>
              <w:top w:val="single" w:sz="4" w:space="0" w:color="auto"/>
              <w:left w:val="nil"/>
              <w:bottom w:val="single" w:sz="4" w:space="0" w:color="auto"/>
              <w:right w:val="single" w:sz="4" w:space="0" w:color="auto"/>
            </w:tcBorders>
            <w:shd w:val="clear" w:color="auto" w:fill="auto"/>
            <w:vAlign w:val="center"/>
          </w:tcPr>
          <w:p w:rsidR="002E3C54" w:rsidRPr="00A76BC8" w:rsidRDefault="00F418F7" w:rsidP="00042EEE">
            <w:pPr>
              <w:pStyle w:val="afffff2"/>
              <w:suppressAutoHyphens/>
            </w:pPr>
            <w:r w:rsidRPr="00C639BD">
              <w:t xml:space="preserve">Раздел земельного участка с кадастровым номером </w:t>
            </w:r>
            <w:r w:rsidRPr="00EF03A8">
              <w:t>86:08:0020302:2130</w:t>
            </w:r>
            <w:r>
              <w:t xml:space="preserve"> </w:t>
            </w:r>
            <w:r w:rsidRPr="00C639BD">
              <w:t>с сохранением исходног</w:t>
            </w:r>
            <w:r>
              <w:t>о участка в измененных границах</w:t>
            </w:r>
          </w:p>
        </w:tc>
        <w:tc>
          <w:tcPr>
            <w:tcW w:w="1134" w:type="dxa"/>
            <w:tcBorders>
              <w:top w:val="single" w:sz="4" w:space="0" w:color="auto"/>
              <w:left w:val="nil"/>
              <w:bottom w:val="single" w:sz="4" w:space="0" w:color="auto"/>
              <w:right w:val="single" w:sz="4" w:space="0" w:color="auto"/>
            </w:tcBorders>
            <w:shd w:val="clear" w:color="auto" w:fill="auto"/>
            <w:vAlign w:val="center"/>
          </w:tcPr>
          <w:p w:rsidR="002E3C54" w:rsidRPr="00A76BC8" w:rsidRDefault="002E3C54" w:rsidP="00042EEE">
            <w:pPr>
              <w:pStyle w:val="afffff2"/>
              <w:suppressAutoHyphens/>
            </w:pPr>
            <w:r>
              <w:t>4</w:t>
            </w:r>
          </w:p>
        </w:tc>
      </w:tr>
      <w:tr w:rsidR="00F418F7" w:rsidRPr="00A76BC8" w:rsidTr="002E3C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418F7" w:rsidRPr="002E3C54" w:rsidRDefault="00F418F7" w:rsidP="00042EEE">
            <w:pPr>
              <w:pStyle w:val="afffff2"/>
              <w:suppressAutoHyphens/>
            </w:pPr>
            <w:r w:rsidRPr="00F418F7">
              <w:t>:ЗУ413</w:t>
            </w:r>
          </w:p>
        </w:tc>
        <w:tc>
          <w:tcPr>
            <w:tcW w:w="2268" w:type="dxa"/>
            <w:tcBorders>
              <w:top w:val="single" w:sz="4" w:space="0" w:color="auto"/>
              <w:left w:val="nil"/>
              <w:bottom w:val="single" w:sz="4" w:space="0" w:color="auto"/>
              <w:right w:val="single" w:sz="4" w:space="0" w:color="auto"/>
            </w:tcBorders>
            <w:shd w:val="clear" w:color="auto" w:fill="auto"/>
            <w:vAlign w:val="center"/>
          </w:tcPr>
          <w:p w:rsidR="00F418F7" w:rsidRDefault="00F418F7" w:rsidP="002E3C54">
            <w:pPr>
              <w:pStyle w:val="afffff2"/>
            </w:pPr>
            <w:r>
              <w:t>З</w:t>
            </w:r>
            <w:r w:rsidRPr="00117868">
              <w:t>емельные участки (территории) общего пользования</w:t>
            </w:r>
          </w:p>
        </w:tc>
        <w:tc>
          <w:tcPr>
            <w:tcW w:w="5386" w:type="dxa"/>
            <w:tcBorders>
              <w:top w:val="single" w:sz="4" w:space="0" w:color="auto"/>
              <w:left w:val="nil"/>
              <w:bottom w:val="single" w:sz="4" w:space="0" w:color="auto"/>
              <w:right w:val="single" w:sz="4" w:space="0" w:color="auto"/>
            </w:tcBorders>
            <w:shd w:val="clear" w:color="auto" w:fill="auto"/>
            <w:vAlign w:val="center"/>
          </w:tcPr>
          <w:p w:rsidR="00F418F7" w:rsidRPr="00C639BD" w:rsidRDefault="000F0167" w:rsidP="00A110EC">
            <w:pPr>
              <w:pStyle w:val="afffff2"/>
              <w:suppressAutoHyphens/>
            </w:pPr>
            <w:r w:rsidRPr="00C639BD">
              <w:t>Раздел земельн</w:t>
            </w:r>
            <w:r>
              <w:t>ых</w:t>
            </w:r>
            <w:r w:rsidRPr="00C639BD">
              <w:t xml:space="preserve"> участк</w:t>
            </w:r>
            <w:r>
              <w:t>ов</w:t>
            </w:r>
            <w:r w:rsidRPr="00C639BD">
              <w:t xml:space="preserve"> с кадастровым</w:t>
            </w:r>
            <w:r>
              <w:t>и</w:t>
            </w:r>
            <w:r w:rsidRPr="00C639BD">
              <w:t xml:space="preserve"> номер</w:t>
            </w:r>
            <w:r>
              <w:t>ами</w:t>
            </w:r>
            <w:r w:rsidRPr="00C639BD">
              <w:t xml:space="preserve"> </w:t>
            </w:r>
            <w:r w:rsidRPr="00EF03A8">
              <w:t>86:08:0020302:2130</w:t>
            </w:r>
            <w:r w:rsidR="005A6B8E">
              <w:t xml:space="preserve">, </w:t>
            </w:r>
            <w:r w:rsidR="00A110EC" w:rsidRPr="00A110EC">
              <w:t>86:08:0020302:2074</w:t>
            </w:r>
            <w:r w:rsidR="00A110EC">
              <w:t xml:space="preserve">, </w:t>
            </w:r>
            <w:r w:rsidR="00A110EC" w:rsidRPr="00A33BDA">
              <w:t>86:08:0020302:1850</w:t>
            </w:r>
            <w:r w:rsidR="00A110EC">
              <w:t xml:space="preserve">, </w:t>
            </w:r>
            <w:r w:rsidR="00A110EC" w:rsidRPr="00A110EC">
              <w:t>86:08:0020302:1155</w:t>
            </w:r>
            <w:r w:rsidR="00A110EC">
              <w:t xml:space="preserve">, </w:t>
            </w:r>
            <w:r w:rsidR="005A6B8E" w:rsidRPr="005A6B8E">
              <w:t>86:08:0020302:1397</w:t>
            </w:r>
            <w:r w:rsidR="005A6B8E">
              <w:t xml:space="preserve">, </w:t>
            </w:r>
            <w:r w:rsidR="00A110EC" w:rsidRPr="00A33BDA">
              <w:t>86:08:0020302:1256</w:t>
            </w:r>
            <w:r w:rsidR="00A110EC">
              <w:t xml:space="preserve">, </w:t>
            </w:r>
            <w:r w:rsidR="00A110EC" w:rsidRPr="00A110EC">
              <w:t>86:08:0020302:1244</w:t>
            </w:r>
            <w:r w:rsidR="00A110EC">
              <w:t xml:space="preserve">, </w:t>
            </w:r>
            <w:r w:rsidR="00A110EC" w:rsidRPr="00A110EC">
              <w:t>86:08:0020302:1233</w:t>
            </w:r>
            <w:r w:rsidR="00A110EC">
              <w:t xml:space="preserve">, </w:t>
            </w:r>
            <w:r w:rsidR="005A6B8E" w:rsidRPr="005A6B8E">
              <w:t>86:08:0020302:879</w:t>
            </w:r>
            <w:r w:rsidR="00A33BDA">
              <w:t xml:space="preserve">, </w:t>
            </w:r>
            <w:r w:rsidR="00A110EC" w:rsidRPr="00A33BDA">
              <w:t>86:08:0020302:869</w:t>
            </w:r>
            <w:r w:rsidR="00A110EC">
              <w:t xml:space="preserve">, </w:t>
            </w:r>
            <w:r w:rsidR="00A110EC" w:rsidRPr="005A6B8E">
              <w:t>86:08:0020302:847</w:t>
            </w:r>
            <w:r w:rsidR="00A110EC">
              <w:t xml:space="preserve">, </w:t>
            </w:r>
            <w:r w:rsidR="00A110EC" w:rsidRPr="00A33BDA">
              <w:t>86:08:0020302:771</w:t>
            </w:r>
            <w:r w:rsidR="00A110EC">
              <w:t xml:space="preserve">, </w:t>
            </w:r>
            <w:r w:rsidR="00A110EC" w:rsidRPr="00A33BDA">
              <w:t>86:08:0020302:730</w:t>
            </w:r>
            <w:r w:rsidR="00A110EC">
              <w:t xml:space="preserve">, </w:t>
            </w:r>
            <w:r w:rsidR="00A110EC" w:rsidRPr="00A110EC">
              <w:t>86:08:0020302:634</w:t>
            </w:r>
            <w:r w:rsidR="00A110EC">
              <w:t xml:space="preserve">, </w:t>
            </w:r>
            <w:r w:rsidR="00A110EC" w:rsidRPr="00A33BDA">
              <w:t>86:08:0020302:629</w:t>
            </w:r>
            <w:r w:rsidR="00A110EC">
              <w:t xml:space="preserve">, </w:t>
            </w:r>
            <w:r w:rsidR="00A110EC" w:rsidRPr="00A33BDA">
              <w:t>86:08:0020302:588</w:t>
            </w:r>
            <w:r w:rsidR="00A110EC">
              <w:t xml:space="preserve">, </w:t>
            </w:r>
            <w:r w:rsidR="00A33BDA" w:rsidRPr="00A33BDA">
              <w:t>86:08:0020302:549</w:t>
            </w:r>
          </w:p>
        </w:tc>
        <w:tc>
          <w:tcPr>
            <w:tcW w:w="1134" w:type="dxa"/>
            <w:tcBorders>
              <w:top w:val="single" w:sz="4" w:space="0" w:color="auto"/>
              <w:left w:val="nil"/>
              <w:bottom w:val="single" w:sz="4" w:space="0" w:color="auto"/>
              <w:right w:val="single" w:sz="4" w:space="0" w:color="auto"/>
            </w:tcBorders>
            <w:shd w:val="clear" w:color="auto" w:fill="auto"/>
            <w:vAlign w:val="center"/>
          </w:tcPr>
          <w:p w:rsidR="00F418F7" w:rsidRPr="007C6A73" w:rsidRDefault="005C284C" w:rsidP="007C6A73">
            <w:pPr>
              <w:pStyle w:val="afffff2"/>
              <w:suppressAutoHyphens/>
              <w:rPr>
                <w:lang w:val="en-US"/>
              </w:rPr>
            </w:pPr>
            <w:r w:rsidRPr="005C284C">
              <w:t>89896</w:t>
            </w:r>
          </w:p>
        </w:tc>
      </w:tr>
    </w:tbl>
    <w:p w:rsidR="00DF10FC" w:rsidRDefault="00DF10FC" w:rsidP="002E3C54">
      <w:pPr>
        <w:pStyle w:val="a6"/>
        <w:spacing w:before="240" w:after="0"/>
        <w:ind w:firstLine="567"/>
        <w:jc w:val="both"/>
        <w:rPr>
          <w:rFonts w:eastAsia="GOST Type AU"/>
        </w:rPr>
      </w:pPr>
      <w:r w:rsidRPr="00117868">
        <w:rPr>
          <w:rFonts w:eastAsia="GOST Type AU"/>
        </w:rPr>
        <w:t>Все сохраняемые и образуемые земельные участки имеют категорию земли сельскохозяйственного назначения.</w:t>
      </w:r>
    </w:p>
    <w:p w:rsidR="00FC1F14" w:rsidRDefault="00FC1F14" w:rsidP="00EB4C5A">
      <w:pPr>
        <w:pStyle w:val="afffff"/>
        <w:rPr>
          <w:lang w:val="ru-RU"/>
        </w:rPr>
      </w:pPr>
      <w:bookmarkStart w:id="28" w:name="_Toc67259743"/>
      <w:r w:rsidRPr="00EB4C5A">
        <w:t>Таблица</w:t>
      </w:r>
      <w:r>
        <w:rPr>
          <w:lang w:val="ru-RU"/>
        </w:rPr>
        <w:t xml:space="preserve"> 6</w:t>
      </w:r>
      <w:bookmarkEnd w:id="28"/>
    </w:p>
    <w:p w:rsidR="00FC1F14" w:rsidRDefault="00FC1F14" w:rsidP="00FC1F14">
      <w:pPr>
        <w:pStyle w:val="afffff0"/>
        <w:rPr>
          <w:lang w:val="ru-RU"/>
        </w:rPr>
      </w:pPr>
      <w:r>
        <w:rPr>
          <w:lang w:val="ru-RU"/>
        </w:rPr>
        <w:t xml:space="preserve">Ведомость координат поворотных точек образуемых земельных участков, </w:t>
      </w:r>
      <w:r>
        <w:rPr>
          <w:lang w:val="ru-RU"/>
        </w:rPr>
        <w:br/>
        <w:t>которые будут отнесены к территориям общего пользования</w:t>
      </w:r>
    </w:p>
    <w:p w:rsidR="00444524" w:rsidRDefault="00444524" w:rsidP="00444524">
      <w:pPr>
        <w:sectPr w:rsidR="00444524" w:rsidSect="00381143">
          <w:type w:val="continuous"/>
          <w:pgSz w:w="11907" w:h="16839" w:code="9"/>
          <w:pgMar w:top="851" w:right="851" w:bottom="851" w:left="1418" w:header="420" w:footer="176" w:gutter="0"/>
          <w:cols w:space="0"/>
          <w:docGrid w:linePitch="360"/>
        </w:sect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6"/>
        <w:gridCol w:w="1607"/>
        <w:gridCol w:w="1607"/>
      </w:tblGrid>
      <w:tr w:rsidR="00FC1F14" w:rsidRPr="00C700ED" w:rsidTr="00444524">
        <w:trPr>
          <w:cantSplit/>
          <w:trHeight w:val="510"/>
          <w:tblHeader/>
        </w:trPr>
        <w:tc>
          <w:tcPr>
            <w:tcW w:w="1606" w:type="dxa"/>
            <w:shd w:val="clear" w:color="auto" w:fill="auto"/>
            <w:noWrap/>
            <w:vAlign w:val="center"/>
          </w:tcPr>
          <w:p w:rsidR="00FC1F14" w:rsidRPr="00C700ED" w:rsidRDefault="00FC1F14" w:rsidP="00042EEE">
            <w:pPr>
              <w:pStyle w:val="afffff1"/>
            </w:pPr>
            <w:r w:rsidRPr="00C700ED">
              <w:lastRenderedPageBreak/>
              <w:t>№ п/п</w:t>
            </w:r>
          </w:p>
        </w:tc>
        <w:tc>
          <w:tcPr>
            <w:tcW w:w="1607" w:type="dxa"/>
            <w:shd w:val="clear" w:color="auto" w:fill="auto"/>
            <w:noWrap/>
            <w:vAlign w:val="center"/>
          </w:tcPr>
          <w:p w:rsidR="00FC1F14" w:rsidRPr="00C700ED" w:rsidRDefault="00FC1F14" w:rsidP="00042EEE">
            <w:pPr>
              <w:pStyle w:val="afffff1"/>
            </w:pPr>
            <w:r w:rsidRPr="00C700ED">
              <w:t>X (м)</w:t>
            </w:r>
          </w:p>
        </w:tc>
        <w:tc>
          <w:tcPr>
            <w:tcW w:w="1607" w:type="dxa"/>
            <w:shd w:val="clear" w:color="auto" w:fill="auto"/>
            <w:noWrap/>
            <w:vAlign w:val="center"/>
          </w:tcPr>
          <w:p w:rsidR="00FC1F14" w:rsidRPr="00C700ED" w:rsidRDefault="00FC1F14" w:rsidP="00042EEE">
            <w:pPr>
              <w:pStyle w:val="afffff1"/>
            </w:pPr>
            <w:r w:rsidRPr="00C700ED">
              <w:t>Y (м)</w:t>
            </w:r>
          </w:p>
        </w:tc>
      </w:tr>
      <w:tr w:rsidR="00D4425D" w:rsidRPr="007C6A73" w:rsidTr="00944B9C">
        <w:trPr>
          <w:trHeight w:val="300"/>
        </w:trPr>
        <w:tc>
          <w:tcPr>
            <w:tcW w:w="4820" w:type="dxa"/>
            <w:gridSpan w:val="3"/>
            <w:shd w:val="clear" w:color="auto" w:fill="auto"/>
            <w:noWrap/>
            <w:vAlign w:val="center"/>
            <w:hideMark/>
          </w:tcPr>
          <w:p w:rsidR="00D4425D" w:rsidRPr="00D4425D" w:rsidRDefault="00D4425D" w:rsidP="00D4425D">
            <w:pPr>
              <w:pStyle w:val="afffff1"/>
              <w:rPr>
                <w:b/>
                <w:sz w:val="20"/>
              </w:rPr>
            </w:pPr>
            <w:r w:rsidRPr="00D4425D">
              <w:rPr>
                <w:b/>
              </w:rPr>
              <w:t>:ЗУ413</w:t>
            </w:r>
          </w:p>
        </w:tc>
      </w:tr>
      <w:tr w:rsidR="007C6A73" w:rsidRPr="007C6A73" w:rsidTr="00D4425D">
        <w:trPr>
          <w:trHeight w:val="300"/>
        </w:trPr>
        <w:tc>
          <w:tcPr>
            <w:tcW w:w="1606" w:type="dxa"/>
            <w:shd w:val="clear" w:color="auto" w:fill="auto"/>
            <w:noWrap/>
            <w:vAlign w:val="center"/>
            <w:hideMark/>
          </w:tcPr>
          <w:p w:rsidR="007C6A73" w:rsidRPr="007C6A73" w:rsidRDefault="007C6A73" w:rsidP="00D4425D">
            <w:pPr>
              <w:pStyle w:val="afffff2"/>
            </w:pPr>
            <w:r w:rsidRPr="007C6A73">
              <w:t>1</w:t>
            </w:r>
          </w:p>
        </w:tc>
        <w:tc>
          <w:tcPr>
            <w:tcW w:w="1607" w:type="dxa"/>
            <w:shd w:val="clear" w:color="auto" w:fill="auto"/>
            <w:noWrap/>
            <w:vAlign w:val="center"/>
            <w:hideMark/>
          </w:tcPr>
          <w:p w:rsidR="007C6A73" w:rsidRPr="007C6A73" w:rsidRDefault="007C6A73" w:rsidP="00D4425D">
            <w:pPr>
              <w:pStyle w:val="afffff2"/>
            </w:pPr>
            <w:r w:rsidRPr="007C6A73">
              <w:t>954232,86</w:t>
            </w:r>
          </w:p>
        </w:tc>
        <w:tc>
          <w:tcPr>
            <w:tcW w:w="1607" w:type="dxa"/>
            <w:shd w:val="clear" w:color="auto" w:fill="auto"/>
            <w:noWrap/>
            <w:vAlign w:val="center"/>
            <w:hideMark/>
          </w:tcPr>
          <w:p w:rsidR="007C6A73" w:rsidRPr="007C6A73" w:rsidRDefault="007C6A73" w:rsidP="00D4425D">
            <w:pPr>
              <w:pStyle w:val="afffff2"/>
            </w:pPr>
            <w:r w:rsidRPr="007C6A73">
              <w:t>3494945,00</w:t>
            </w:r>
          </w:p>
        </w:tc>
      </w:tr>
      <w:tr w:rsidR="007C6A73" w:rsidRPr="007C6A73" w:rsidTr="00D4425D">
        <w:trPr>
          <w:trHeight w:val="300"/>
        </w:trPr>
        <w:tc>
          <w:tcPr>
            <w:tcW w:w="1606" w:type="dxa"/>
            <w:shd w:val="clear" w:color="auto" w:fill="auto"/>
            <w:noWrap/>
            <w:vAlign w:val="center"/>
            <w:hideMark/>
          </w:tcPr>
          <w:p w:rsidR="007C6A73" w:rsidRPr="007C6A73" w:rsidRDefault="007C6A73" w:rsidP="00D4425D">
            <w:pPr>
              <w:pStyle w:val="afffff2"/>
            </w:pPr>
            <w:r w:rsidRPr="007C6A73">
              <w:t>2</w:t>
            </w:r>
          </w:p>
        </w:tc>
        <w:tc>
          <w:tcPr>
            <w:tcW w:w="1607" w:type="dxa"/>
            <w:shd w:val="clear" w:color="auto" w:fill="auto"/>
            <w:noWrap/>
            <w:vAlign w:val="center"/>
            <w:hideMark/>
          </w:tcPr>
          <w:p w:rsidR="007C6A73" w:rsidRPr="007C6A73" w:rsidRDefault="007C6A73" w:rsidP="00D4425D">
            <w:pPr>
              <w:pStyle w:val="afffff2"/>
            </w:pPr>
            <w:r w:rsidRPr="007C6A73">
              <w:t>954234,41</w:t>
            </w:r>
          </w:p>
        </w:tc>
        <w:tc>
          <w:tcPr>
            <w:tcW w:w="1607" w:type="dxa"/>
            <w:shd w:val="clear" w:color="auto" w:fill="auto"/>
            <w:noWrap/>
            <w:vAlign w:val="center"/>
            <w:hideMark/>
          </w:tcPr>
          <w:p w:rsidR="007C6A73" w:rsidRPr="007C6A73" w:rsidRDefault="007C6A73" w:rsidP="00D4425D">
            <w:pPr>
              <w:pStyle w:val="afffff2"/>
            </w:pPr>
            <w:r w:rsidRPr="007C6A73">
              <w:t>3494946,04</w:t>
            </w:r>
          </w:p>
        </w:tc>
      </w:tr>
      <w:tr w:rsidR="007C6A73" w:rsidRPr="007C6A73" w:rsidTr="00D4425D">
        <w:trPr>
          <w:trHeight w:val="300"/>
        </w:trPr>
        <w:tc>
          <w:tcPr>
            <w:tcW w:w="1606" w:type="dxa"/>
            <w:shd w:val="clear" w:color="auto" w:fill="auto"/>
            <w:noWrap/>
            <w:vAlign w:val="center"/>
            <w:hideMark/>
          </w:tcPr>
          <w:p w:rsidR="007C6A73" w:rsidRPr="007C6A73" w:rsidRDefault="007C6A73" w:rsidP="00D4425D">
            <w:pPr>
              <w:pStyle w:val="afffff2"/>
            </w:pPr>
            <w:r w:rsidRPr="007C6A73">
              <w:t>3</w:t>
            </w:r>
          </w:p>
        </w:tc>
        <w:tc>
          <w:tcPr>
            <w:tcW w:w="1607" w:type="dxa"/>
            <w:shd w:val="clear" w:color="auto" w:fill="auto"/>
            <w:noWrap/>
            <w:vAlign w:val="center"/>
            <w:hideMark/>
          </w:tcPr>
          <w:p w:rsidR="007C6A73" w:rsidRPr="007C6A73" w:rsidRDefault="007C6A73" w:rsidP="00D4425D">
            <w:pPr>
              <w:pStyle w:val="afffff2"/>
            </w:pPr>
            <w:r w:rsidRPr="007C6A73">
              <w:t>954232,93</w:t>
            </w:r>
          </w:p>
        </w:tc>
        <w:tc>
          <w:tcPr>
            <w:tcW w:w="1607" w:type="dxa"/>
            <w:shd w:val="clear" w:color="auto" w:fill="auto"/>
            <w:noWrap/>
            <w:vAlign w:val="center"/>
            <w:hideMark/>
          </w:tcPr>
          <w:p w:rsidR="007C6A73" w:rsidRPr="007C6A73" w:rsidRDefault="007C6A73" w:rsidP="00D4425D">
            <w:pPr>
              <w:pStyle w:val="afffff2"/>
            </w:pPr>
            <w:r w:rsidRPr="007C6A73">
              <w:t>3494950,68</w:t>
            </w:r>
          </w:p>
        </w:tc>
      </w:tr>
      <w:tr w:rsidR="007C6A73" w:rsidRPr="007C6A73" w:rsidTr="00D4425D">
        <w:trPr>
          <w:trHeight w:val="300"/>
        </w:trPr>
        <w:tc>
          <w:tcPr>
            <w:tcW w:w="1606" w:type="dxa"/>
            <w:shd w:val="clear" w:color="auto" w:fill="auto"/>
            <w:noWrap/>
            <w:vAlign w:val="center"/>
            <w:hideMark/>
          </w:tcPr>
          <w:p w:rsidR="007C6A73" w:rsidRPr="007C6A73" w:rsidRDefault="007C6A73" w:rsidP="00D4425D">
            <w:pPr>
              <w:pStyle w:val="afffff2"/>
            </w:pPr>
            <w:r w:rsidRPr="007C6A73">
              <w:t>1</w:t>
            </w:r>
          </w:p>
        </w:tc>
        <w:tc>
          <w:tcPr>
            <w:tcW w:w="1607" w:type="dxa"/>
            <w:shd w:val="clear" w:color="auto" w:fill="auto"/>
            <w:noWrap/>
            <w:vAlign w:val="center"/>
            <w:hideMark/>
          </w:tcPr>
          <w:p w:rsidR="007C6A73" w:rsidRPr="007C6A73" w:rsidRDefault="007C6A73" w:rsidP="00D4425D">
            <w:pPr>
              <w:pStyle w:val="afffff2"/>
            </w:pPr>
            <w:r w:rsidRPr="007C6A73">
              <w:t>954232,86</w:t>
            </w:r>
          </w:p>
        </w:tc>
        <w:tc>
          <w:tcPr>
            <w:tcW w:w="1607" w:type="dxa"/>
            <w:shd w:val="clear" w:color="auto" w:fill="auto"/>
            <w:noWrap/>
            <w:vAlign w:val="center"/>
            <w:hideMark/>
          </w:tcPr>
          <w:p w:rsidR="007C6A73" w:rsidRPr="007C6A73" w:rsidRDefault="007C6A73" w:rsidP="00D4425D">
            <w:pPr>
              <w:pStyle w:val="afffff2"/>
            </w:pPr>
            <w:r w:rsidRPr="007C6A73">
              <w:t>3494945,00</w:t>
            </w:r>
          </w:p>
        </w:tc>
      </w:tr>
      <w:tr w:rsidR="00D4425D" w:rsidRPr="007C6A73" w:rsidTr="00944B9C">
        <w:trPr>
          <w:trHeight w:val="300"/>
        </w:trPr>
        <w:tc>
          <w:tcPr>
            <w:tcW w:w="4820" w:type="dxa"/>
            <w:gridSpan w:val="3"/>
            <w:shd w:val="clear" w:color="auto" w:fill="auto"/>
            <w:noWrap/>
            <w:vAlign w:val="center"/>
            <w:hideMark/>
          </w:tcPr>
          <w:p w:rsidR="00D4425D" w:rsidRPr="00D4425D" w:rsidRDefault="00D4425D" w:rsidP="00D4425D">
            <w:pPr>
              <w:pStyle w:val="afffff1"/>
              <w:rPr>
                <w:b/>
                <w:sz w:val="20"/>
              </w:rPr>
            </w:pPr>
            <w:r w:rsidRPr="00D4425D">
              <w:rPr>
                <w:b/>
              </w:rPr>
              <w:t>:ЗУ431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w:t>
            </w:r>
          </w:p>
        </w:tc>
        <w:tc>
          <w:tcPr>
            <w:tcW w:w="1607" w:type="dxa"/>
            <w:shd w:val="clear" w:color="auto" w:fill="auto"/>
            <w:noWrap/>
            <w:vAlign w:val="center"/>
            <w:hideMark/>
          </w:tcPr>
          <w:p w:rsidR="00AE22F3" w:rsidRPr="00AE22F3" w:rsidRDefault="00AE22F3" w:rsidP="00AE22F3">
            <w:pPr>
              <w:pStyle w:val="afffff2"/>
            </w:pPr>
            <w:r w:rsidRPr="00AE22F3">
              <w:t>954073,02</w:t>
            </w:r>
          </w:p>
        </w:tc>
        <w:tc>
          <w:tcPr>
            <w:tcW w:w="1607" w:type="dxa"/>
            <w:shd w:val="clear" w:color="auto" w:fill="auto"/>
            <w:noWrap/>
            <w:vAlign w:val="center"/>
            <w:hideMark/>
          </w:tcPr>
          <w:p w:rsidR="00AE22F3" w:rsidRPr="00AE22F3" w:rsidRDefault="00AE22F3" w:rsidP="00AE22F3">
            <w:pPr>
              <w:pStyle w:val="afffff2"/>
            </w:pPr>
            <w:r w:rsidRPr="00AE22F3">
              <w:t>3494748,65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w:t>
            </w:r>
          </w:p>
        </w:tc>
        <w:tc>
          <w:tcPr>
            <w:tcW w:w="1607" w:type="dxa"/>
            <w:shd w:val="clear" w:color="auto" w:fill="auto"/>
            <w:noWrap/>
            <w:vAlign w:val="center"/>
            <w:hideMark/>
          </w:tcPr>
          <w:p w:rsidR="00AE22F3" w:rsidRPr="00AE22F3" w:rsidRDefault="00AE22F3" w:rsidP="00AE22F3">
            <w:pPr>
              <w:pStyle w:val="afffff2"/>
            </w:pPr>
            <w:r w:rsidRPr="00AE22F3">
              <w:t>954080,46</w:t>
            </w:r>
          </w:p>
        </w:tc>
        <w:tc>
          <w:tcPr>
            <w:tcW w:w="1607" w:type="dxa"/>
            <w:shd w:val="clear" w:color="auto" w:fill="auto"/>
            <w:noWrap/>
            <w:vAlign w:val="center"/>
            <w:hideMark/>
          </w:tcPr>
          <w:p w:rsidR="00AE22F3" w:rsidRPr="00AE22F3" w:rsidRDefault="00AE22F3" w:rsidP="00AE22F3">
            <w:pPr>
              <w:pStyle w:val="afffff2"/>
            </w:pPr>
            <w:r w:rsidRPr="00AE22F3">
              <w:t>3494756,30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w:t>
            </w:r>
          </w:p>
        </w:tc>
        <w:tc>
          <w:tcPr>
            <w:tcW w:w="1607" w:type="dxa"/>
            <w:shd w:val="clear" w:color="auto" w:fill="auto"/>
            <w:noWrap/>
            <w:vAlign w:val="center"/>
            <w:hideMark/>
          </w:tcPr>
          <w:p w:rsidR="00AE22F3" w:rsidRPr="00AE22F3" w:rsidRDefault="00AE22F3" w:rsidP="00AE22F3">
            <w:pPr>
              <w:pStyle w:val="afffff2"/>
            </w:pPr>
            <w:r w:rsidRPr="00AE22F3">
              <w:t>954086,83</w:t>
            </w:r>
          </w:p>
        </w:tc>
        <w:tc>
          <w:tcPr>
            <w:tcW w:w="1607" w:type="dxa"/>
            <w:shd w:val="clear" w:color="auto" w:fill="auto"/>
            <w:noWrap/>
            <w:vAlign w:val="center"/>
            <w:hideMark/>
          </w:tcPr>
          <w:p w:rsidR="00AE22F3" w:rsidRPr="00AE22F3" w:rsidRDefault="00AE22F3" w:rsidP="00AE22F3">
            <w:pPr>
              <w:pStyle w:val="afffff2"/>
            </w:pPr>
            <w:r w:rsidRPr="00AE22F3">
              <w:t>3494762,88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w:t>
            </w:r>
          </w:p>
        </w:tc>
        <w:tc>
          <w:tcPr>
            <w:tcW w:w="1607" w:type="dxa"/>
            <w:shd w:val="clear" w:color="auto" w:fill="auto"/>
            <w:noWrap/>
            <w:vAlign w:val="center"/>
            <w:hideMark/>
          </w:tcPr>
          <w:p w:rsidR="00AE22F3" w:rsidRPr="00AE22F3" w:rsidRDefault="00AE22F3" w:rsidP="00AE22F3">
            <w:pPr>
              <w:pStyle w:val="afffff2"/>
            </w:pPr>
            <w:r w:rsidRPr="00AE22F3">
              <w:t>954095,24</w:t>
            </w:r>
          </w:p>
        </w:tc>
        <w:tc>
          <w:tcPr>
            <w:tcW w:w="1607" w:type="dxa"/>
            <w:shd w:val="clear" w:color="auto" w:fill="auto"/>
            <w:noWrap/>
            <w:vAlign w:val="center"/>
            <w:hideMark/>
          </w:tcPr>
          <w:p w:rsidR="00AE22F3" w:rsidRPr="00AE22F3" w:rsidRDefault="00AE22F3" w:rsidP="00AE22F3">
            <w:pPr>
              <w:pStyle w:val="afffff2"/>
            </w:pPr>
            <w:r w:rsidRPr="00AE22F3">
              <w:t>3494753,74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w:t>
            </w:r>
          </w:p>
        </w:tc>
        <w:tc>
          <w:tcPr>
            <w:tcW w:w="1607" w:type="dxa"/>
            <w:shd w:val="clear" w:color="auto" w:fill="auto"/>
            <w:noWrap/>
            <w:vAlign w:val="center"/>
            <w:hideMark/>
          </w:tcPr>
          <w:p w:rsidR="00AE22F3" w:rsidRPr="00AE22F3" w:rsidRDefault="00AE22F3" w:rsidP="00AE22F3">
            <w:pPr>
              <w:pStyle w:val="afffff2"/>
            </w:pPr>
            <w:r w:rsidRPr="00AE22F3">
              <w:t>954092,26</w:t>
            </w:r>
          </w:p>
        </w:tc>
        <w:tc>
          <w:tcPr>
            <w:tcW w:w="1607" w:type="dxa"/>
            <w:shd w:val="clear" w:color="auto" w:fill="auto"/>
            <w:noWrap/>
            <w:vAlign w:val="center"/>
            <w:hideMark/>
          </w:tcPr>
          <w:p w:rsidR="00AE22F3" w:rsidRPr="00AE22F3" w:rsidRDefault="00AE22F3" w:rsidP="00AE22F3">
            <w:pPr>
              <w:pStyle w:val="afffff2"/>
            </w:pPr>
            <w:r w:rsidRPr="00AE22F3">
              <w:t>3494751,82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w:t>
            </w:r>
          </w:p>
        </w:tc>
        <w:tc>
          <w:tcPr>
            <w:tcW w:w="1607" w:type="dxa"/>
            <w:shd w:val="clear" w:color="auto" w:fill="auto"/>
            <w:noWrap/>
            <w:vAlign w:val="center"/>
            <w:hideMark/>
          </w:tcPr>
          <w:p w:rsidR="00AE22F3" w:rsidRPr="00AE22F3" w:rsidRDefault="00AE22F3" w:rsidP="00AE22F3">
            <w:pPr>
              <w:pStyle w:val="afffff2"/>
            </w:pPr>
            <w:r w:rsidRPr="00AE22F3">
              <w:t>954110,62</w:t>
            </w:r>
          </w:p>
        </w:tc>
        <w:tc>
          <w:tcPr>
            <w:tcW w:w="1607" w:type="dxa"/>
            <w:shd w:val="clear" w:color="auto" w:fill="auto"/>
            <w:noWrap/>
            <w:vAlign w:val="center"/>
            <w:hideMark/>
          </w:tcPr>
          <w:p w:rsidR="00AE22F3" w:rsidRPr="00AE22F3" w:rsidRDefault="00AE22F3" w:rsidP="00AE22F3">
            <w:pPr>
              <w:pStyle w:val="afffff2"/>
            </w:pPr>
            <w:r w:rsidRPr="00AE22F3">
              <w:t>3494726,94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w:t>
            </w:r>
          </w:p>
        </w:tc>
        <w:tc>
          <w:tcPr>
            <w:tcW w:w="1607" w:type="dxa"/>
            <w:shd w:val="clear" w:color="auto" w:fill="auto"/>
            <w:noWrap/>
            <w:vAlign w:val="center"/>
            <w:hideMark/>
          </w:tcPr>
          <w:p w:rsidR="00AE22F3" w:rsidRPr="00AE22F3" w:rsidRDefault="00AE22F3" w:rsidP="00AE22F3">
            <w:pPr>
              <w:pStyle w:val="afffff2"/>
            </w:pPr>
            <w:r w:rsidRPr="00AE22F3">
              <w:t>954108,74</w:t>
            </w:r>
          </w:p>
        </w:tc>
        <w:tc>
          <w:tcPr>
            <w:tcW w:w="1607" w:type="dxa"/>
            <w:shd w:val="clear" w:color="auto" w:fill="auto"/>
            <w:noWrap/>
            <w:vAlign w:val="center"/>
            <w:hideMark/>
          </w:tcPr>
          <w:p w:rsidR="00AE22F3" w:rsidRPr="00AE22F3" w:rsidRDefault="00AE22F3" w:rsidP="00AE22F3">
            <w:pPr>
              <w:pStyle w:val="afffff2"/>
            </w:pPr>
            <w:r w:rsidRPr="00AE22F3">
              <w:t>3494725,71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w:t>
            </w:r>
          </w:p>
        </w:tc>
        <w:tc>
          <w:tcPr>
            <w:tcW w:w="1607" w:type="dxa"/>
            <w:shd w:val="clear" w:color="auto" w:fill="auto"/>
            <w:noWrap/>
            <w:vAlign w:val="center"/>
            <w:hideMark/>
          </w:tcPr>
          <w:p w:rsidR="00AE22F3" w:rsidRPr="00AE22F3" w:rsidRDefault="00AE22F3" w:rsidP="00AE22F3">
            <w:pPr>
              <w:pStyle w:val="afffff2"/>
            </w:pPr>
            <w:r w:rsidRPr="00AE22F3">
              <w:t>954120,71</w:t>
            </w:r>
          </w:p>
        </w:tc>
        <w:tc>
          <w:tcPr>
            <w:tcW w:w="1607" w:type="dxa"/>
            <w:shd w:val="clear" w:color="auto" w:fill="auto"/>
            <w:noWrap/>
            <w:vAlign w:val="center"/>
            <w:hideMark/>
          </w:tcPr>
          <w:p w:rsidR="00AE22F3" w:rsidRPr="00AE22F3" w:rsidRDefault="00AE22F3" w:rsidP="00AE22F3">
            <w:pPr>
              <w:pStyle w:val="afffff2"/>
            </w:pPr>
            <w:r w:rsidRPr="00AE22F3">
              <w:t>3494706,25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w:t>
            </w:r>
          </w:p>
        </w:tc>
        <w:tc>
          <w:tcPr>
            <w:tcW w:w="1607" w:type="dxa"/>
            <w:shd w:val="clear" w:color="auto" w:fill="auto"/>
            <w:noWrap/>
            <w:vAlign w:val="center"/>
            <w:hideMark/>
          </w:tcPr>
          <w:p w:rsidR="00AE22F3" w:rsidRPr="00AE22F3" w:rsidRDefault="00AE22F3" w:rsidP="00AE22F3">
            <w:pPr>
              <w:pStyle w:val="afffff2"/>
            </w:pPr>
            <w:r w:rsidRPr="00AE22F3">
              <w:t>954133,31</w:t>
            </w:r>
          </w:p>
        </w:tc>
        <w:tc>
          <w:tcPr>
            <w:tcW w:w="1607" w:type="dxa"/>
            <w:shd w:val="clear" w:color="auto" w:fill="auto"/>
            <w:noWrap/>
            <w:vAlign w:val="center"/>
            <w:hideMark/>
          </w:tcPr>
          <w:p w:rsidR="00AE22F3" w:rsidRPr="00AE22F3" w:rsidRDefault="00AE22F3" w:rsidP="00AE22F3">
            <w:pPr>
              <w:pStyle w:val="afffff2"/>
            </w:pPr>
            <w:r w:rsidRPr="00AE22F3">
              <w:t>3494685,49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w:t>
            </w:r>
          </w:p>
        </w:tc>
        <w:tc>
          <w:tcPr>
            <w:tcW w:w="1607" w:type="dxa"/>
            <w:shd w:val="clear" w:color="auto" w:fill="auto"/>
            <w:noWrap/>
            <w:vAlign w:val="center"/>
            <w:hideMark/>
          </w:tcPr>
          <w:p w:rsidR="00AE22F3" w:rsidRPr="00AE22F3" w:rsidRDefault="00AE22F3" w:rsidP="00AE22F3">
            <w:pPr>
              <w:pStyle w:val="afffff2"/>
            </w:pPr>
            <w:r w:rsidRPr="00AE22F3">
              <w:t>954132,54</w:t>
            </w:r>
          </w:p>
        </w:tc>
        <w:tc>
          <w:tcPr>
            <w:tcW w:w="1607" w:type="dxa"/>
            <w:shd w:val="clear" w:color="auto" w:fill="auto"/>
            <w:noWrap/>
            <w:vAlign w:val="center"/>
            <w:hideMark/>
          </w:tcPr>
          <w:p w:rsidR="00AE22F3" w:rsidRPr="00AE22F3" w:rsidRDefault="00AE22F3" w:rsidP="00AE22F3">
            <w:pPr>
              <w:pStyle w:val="afffff2"/>
            </w:pPr>
            <w:r w:rsidRPr="00AE22F3">
              <w:t>3494684,93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11</w:t>
            </w:r>
          </w:p>
        </w:tc>
        <w:tc>
          <w:tcPr>
            <w:tcW w:w="1607" w:type="dxa"/>
            <w:shd w:val="clear" w:color="auto" w:fill="auto"/>
            <w:noWrap/>
            <w:vAlign w:val="center"/>
            <w:hideMark/>
          </w:tcPr>
          <w:p w:rsidR="00AE22F3" w:rsidRPr="00AE22F3" w:rsidRDefault="00AE22F3" w:rsidP="00AE22F3">
            <w:pPr>
              <w:pStyle w:val="afffff2"/>
            </w:pPr>
            <w:r w:rsidRPr="00AE22F3">
              <w:t>954146,26</w:t>
            </w:r>
          </w:p>
        </w:tc>
        <w:tc>
          <w:tcPr>
            <w:tcW w:w="1607" w:type="dxa"/>
            <w:shd w:val="clear" w:color="auto" w:fill="auto"/>
            <w:noWrap/>
            <w:vAlign w:val="center"/>
            <w:hideMark/>
          </w:tcPr>
          <w:p w:rsidR="00AE22F3" w:rsidRPr="00AE22F3" w:rsidRDefault="00AE22F3" w:rsidP="00AE22F3">
            <w:pPr>
              <w:pStyle w:val="afffff2"/>
            </w:pPr>
            <w:r w:rsidRPr="00AE22F3">
              <w:t>3494662,51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w:t>
            </w:r>
          </w:p>
        </w:tc>
        <w:tc>
          <w:tcPr>
            <w:tcW w:w="1607" w:type="dxa"/>
            <w:shd w:val="clear" w:color="auto" w:fill="auto"/>
            <w:noWrap/>
            <w:vAlign w:val="center"/>
            <w:hideMark/>
          </w:tcPr>
          <w:p w:rsidR="00AE22F3" w:rsidRPr="00AE22F3" w:rsidRDefault="00AE22F3" w:rsidP="00AE22F3">
            <w:pPr>
              <w:pStyle w:val="afffff2"/>
            </w:pPr>
            <w:r w:rsidRPr="00AE22F3">
              <w:t>954156,69</w:t>
            </w:r>
          </w:p>
        </w:tc>
        <w:tc>
          <w:tcPr>
            <w:tcW w:w="1607" w:type="dxa"/>
            <w:shd w:val="clear" w:color="auto" w:fill="auto"/>
            <w:noWrap/>
            <w:vAlign w:val="center"/>
            <w:hideMark/>
          </w:tcPr>
          <w:p w:rsidR="00AE22F3" w:rsidRPr="00AE22F3" w:rsidRDefault="00AE22F3" w:rsidP="00AE22F3">
            <w:pPr>
              <w:pStyle w:val="afffff2"/>
            </w:pPr>
            <w:r w:rsidRPr="00AE22F3">
              <w:t>3494645,61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w:t>
            </w:r>
          </w:p>
        </w:tc>
        <w:tc>
          <w:tcPr>
            <w:tcW w:w="1607" w:type="dxa"/>
            <w:shd w:val="clear" w:color="auto" w:fill="auto"/>
            <w:noWrap/>
            <w:vAlign w:val="center"/>
            <w:hideMark/>
          </w:tcPr>
          <w:p w:rsidR="00AE22F3" w:rsidRPr="00AE22F3" w:rsidRDefault="00AE22F3" w:rsidP="00AE22F3">
            <w:pPr>
              <w:pStyle w:val="afffff2"/>
            </w:pPr>
            <w:r w:rsidRPr="00AE22F3">
              <w:t>954165,97</w:t>
            </w:r>
          </w:p>
        </w:tc>
        <w:tc>
          <w:tcPr>
            <w:tcW w:w="1607" w:type="dxa"/>
            <w:shd w:val="clear" w:color="auto" w:fill="auto"/>
            <w:noWrap/>
            <w:vAlign w:val="center"/>
            <w:hideMark/>
          </w:tcPr>
          <w:p w:rsidR="00AE22F3" w:rsidRPr="00AE22F3" w:rsidRDefault="00AE22F3" w:rsidP="00AE22F3">
            <w:pPr>
              <w:pStyle w:val="afffff2"/>
            </w:pPr>
            <w:r w:rsidRPr="00AE22F3">
              <w:t>3494630,67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w:t>
            </w:r>
          </w:p>
        </w:tc>
        <w:tc>
          <w:tcPr>
            <w:tcW w:w="1607" w:type="dxa"/>
            <w:shd w:val="clear" w:color="auto" w:fill="auto"/>
            <w:noWrap/>
            <w:vAlign w:val="center"/>
            <w:hideMark/>
          </w:tcPr>
          <w:p w:rsidR="00AE22F3" w:rsidRPr="00AE22F3" w:rsidRDefault="00AE22F3" w:rsidP="00AE22F3">
            <w:pPr>
              <w:pStyle w:val="afffff2"/>
            </w:pPr>
            <w:r w:rsidRPr="00AE22F3">
              <w:t>954176,90</w:t>
            </w:r>
          </w:p>
        </w:tc>
        <w:tc>
          <w:tcPr>
            <w:tcW w:w="1607" w:type="dxa"/>
            <w:shd w:val="clear" w:color="auto" w:fill="auto"/>
            <w:noWrap/>
            <w:vAlign w:val="center"/>
            <w:hideMark/>
          </w:tcPr>
          <w:p w:rsidR="00AE22F3" w:rsidRPr="00AE22F3" w:rsidRDefault="00AE22F3" w:rsidP="00AE22F3">
            <w:pPr>
              <w:pStyle w:val="afffff2"/>
            </w:pPr>
            <w:r w:rsidRPr="00AE22F3">
              <w:t>3494612,72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w:t>
            </w:r>
          </w:p>
        </w:tc>
        <w:tc>
          <w:tcPr>
            <w:tcW w:w="1607" w:type="dxa"/>
            <w:shd w:val="clear" w:color="auto" w:fill="auto"/>
            <w:noWrap/>
            <w:vAlign w:val="center"/>
            <w:hideMark/>
          </w:tcPr>
          <w:p w:rsidR="00AE22F3" w:rsidRPr="00AE22F3" w:rsidRDefault="00AE22F3" w:rsidP="00AE22F3">
            <w:pPr>
              <w:pStyle w:val="afffff2"/>
            </w:pPr>
            <w:r w:rsidRPr="00AE22F3">
              <w:t>954183,44</w:t>
            </w:r>
          </w:p>
        </w:tc>
        <w:tc>
          <w:tcPr>
            <w:tcW w:w="1607" w:type="dxa"/>
            <w:shd w:val="clear" w:color="auto" w:fill="auto"/>
            <w:noWrap/>
            <w:vAlign w:val="center"/>
            <w:hideMark/>
          </w:tcPr>
          <w:p w:rsidR="00AE22F3" w:rsidRPr="00AE22F3" w:rsidRDefault="00AE22F3" w:rsidP="00AE22F3">
            <w:pPr>
              <w:pStyle w:val="afffff2"/>
            </w:pPr>
            <w:r w:rsidRPr="00AE22F3">
              <w:t>3494602,22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w:t>
            </w:r>
          </w:p>
        </w:tc>
        <w:tc>
          <w:tcPr>
            <w:tcW w:w="1607" w:type="dxa"/>
            <w:shd w:val="clear" w:color="auto" w:fill="auto"/>
            <w:noWrap/>
            <w:vAlign w:val="center"/>
            <w:hideMark/>
          </w:tcPr>
          <w:p w:rsidR="00AE22F3" w:rsidRPr="00AE22F3" w:rsidRDefault="00AE22F3" w:rsidP="00AE22F3">
            <w:pPr>
              <w:pStyle w:val="afffff2"/>
            </w:pPr>
            <w:r w:rsidRPr="00AE22F3">
              <w:t>954188,65</w:t>
            </w:r>
          </w:p>
        </w:tc>
        <w:tc>
          <w:tcPr>
            <w:tcW w:w="1607" w:type="dxa"/>
            <w:shd w:val="clear" w:color="auto" w:fill="auto"/>
            <w:noWrap/>
            <w:vAlign w:val="center"/>
            <w:hideMark/>
          </w:tcPr>
          <w:p w:rsidR="00AE22F3" w:rsidRPr="00AE22F3" w:rsidRDefault="00AE22F3" w:rsidP="00AE22F3">
            <w:pPr>
              <w:pStyle w:val="afffff2"/>
            </w:pPr>
            <w:r w:rsidRPr="00AE22F3">
              <w:t>3494594,61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w:t>
            </w:r>
          </w:p>
        </w:tc>
        <w:tc>
          <w:tcPr>
            <w:tcW w:w="1607" w:type="dxa"/>
            <w:shd w:val="clear" w:color="auto" w:fill="auto"/>
            <w:noWrap/>
            <w:vAlign w:val="center"/>
            <w:hideMark/>
          </w:tcPr>
          <w:p w:rsidR="00AE22F3" w:rsidRPr="00AE22F3" w:rsidRDefault="00AE22F3" w:rsidP="00AE22F3">
            <w:pPr>
              <w:pStyle w:val="afffff2"/>
            </w:pPr>
            <w:r w:rsidRPr="00AE22F3">
              <w:t>954200,82</w:t>
            </w:r>
          </w:p>
        </w:tc>
        <w:tc>
          <w:tcPr>
            <w:tcW w:w="1607" w:type="dxa"/>
            <w:shd w:val="clear" w:color="auto" w:fill="auto"/>
            <w:noWrap/>
            <w:vAlign w:val="center"/>
            <w:hideMark/>
          </w:tcPr>
          <w:p w:rsidR="00AE22F3" w:rsidRPr="00AE22F3" w:rsidRDefault="00AE22F3" w:rsidP="00AE22F3">
            <w:pPr>
              <w:pStyle w:val="afffff2"/>
            </w:pPr>
            <w:r w:rsidRPr="00AE22F3">
              <w:t>3494601,28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w:t>
            </w:r>
          </w:p>
        </w:tc>
        <w:tc>
          <w:tcPr>
            <w:tcW w:w="1607" w:type="dxa"/>
            <w:shd w:val="clear" w:color="auto" w:fill="auto"/>
            <w:noWrap/>
            <w:vAlign w:val="center"/>
            <w:hideMark/>
          </w:tcPr>
          <w:p w:rsidR="00AE22F3" w:rsidRPr="00AE22F3" w:rsidRDefault="00AE22F3" w:rsidP="00AE22F3">
            <w:pPr>
              <w:pStyle w:val="afffff2"/>
            </w:pPr>
            <w:r w:rsidRPr="00AE22F3">
              <w:t>954232,32</w:t>
            </w:r>
          </w:p>
        </w:tc>
        <w:tc>
          <w:tcPr>
            <w:tcW w:w="1607" w:type="dxa"/>
            <w:shd w:val="clear" w:color="auto" w:fill="auto"/>
            <w:noWrap/>
            <w:vAlign w:val="center"/>
            <w:hideMark/>
          </w:tcPr>
          <w:p w:rsidR="00AE22F3" w:rsidRPr="00AE22F3" w:rsidRDefault="00AE22F3" w:rsidP="00AE22F3">
            <w:pPr>
              <w:pStyle w:val="afffff2"/>
            </w:pPr>
            <w:r w:rsidRPr="00AE22F3">
              <w:t>3494619,78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w:t>
            </w:r>
          </w:p>
        </w:tc>
        <w:tc>
          <w:tcPr>
            <w:tcW w:w="1607" w:type="dxa"/>
            <w:shd w:val="clear" w:color="auto" w:fill="auto"/>
            <w:noWrap/>
            <w:vAlign w:val="center"/>
            <w:hideMark/>
          </w:tcPr>
          <w:p w:rsidR="00AE22F3" w:rsidRPr="00AE22F3" w:rsidRDefault="00AE22F3" w:rsidP="00AE22F3">
            <w:pPr>
              <w:pStyle w:val="afffff2"/>
            </w:pPr>
            <w:r w:rsidRPr="00AE22F3">
              <w:t>954221,82</w:t>
            </w:r>
          </w:p>
        </w:tc>
        <w:tc>
          <w:tcPr>
            <w:tcW w:w="1607" w:type="dxa"/>
            <w:shd w:val="clear" w:color="auto" w:fill="auto"/>
            <w:noWrap/>
            <w:vAlign w:val="center"/>
            <w:hideMark/>
          </w:tcPr>
          <w:p w:rsidR="00AE22F3" w:rsidRPr="00AE22F3" w:rsidRDefault="00AE22F3" w:rsidP="00AE22F3">
            <w:pPr>
              <w:pStyle w:val="afffff2"/>
            </w:pPr>
            <w:r w:rsidRPr="00AE22F3">
              <w:t>3494636,70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w:t>
            </w:r>
          </w:p>
        </w:tc>
        <w:tc>
          <w:tcPr>
            <w:tcW w:w="1607" w:type="dxa"/>
            <w:shd w:val="clear" w:color="auto" w:fill="auto"/>
            <w:noWrap/>
            <w:vAlign w:val="center"/>
            <w:hideMark/>
          </w:tcPr>
          <w:p w:rsidR="00AE22F3" w:rsidRPr="00AE22F3" w:rsidRDefault="00AE22F3" w:rsidP="00AE22F3">
            <w:pPr>
              <w:pStyle w:val="afffff2"/>
            </w:pPr>
            <w:r w:rsidRPr="00AE22F3">
              <w:t>954211,23</w:t>
            </w:r>
          </w:p>
        </w:tc>
        <w:tc>
          <w:tcPr>
            <w:tcW w:w="1607" w:type="dxa"/>
            <w:shd w:val="clear" w:color="auto" w:fill="auto"/>
            <w:noWrap/>
            <w:vAlign w:val="center"/>
            <w:hideMark/>
          </w:tcPr>
          <w:p w:rsidR="00AE22F3" w:rsidRPr="00AE22F3" w:rsidRDefault="00AE22F3" w:rsidP="00AE22F3">
            <w:pPr>
              <w:pStyle w:val="afffff2"/>
            </w:pPr>
            <w:r w:rsidRPr="00AE22F3">
              <w:t>3494653,89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w:t>
            </w:r>
          </w:p>
        </w:tc>
        <w:tc>
          <w:tcPr>
            <w:tcW w:w="1607" w:type="dxa"/>
            <w:shd w:val="clear" w:color="auto" w:fill="auto"/>
            <w:noWrap/>
            <w:vAlign w:val="center"/>
            <w:hideMark/>
          </w:tcPr>
          <w:p w:rsidR="00AE22F3" w:rsidRPr="00AE22F3" w:rsidRDefault="00AE22F3" w:rsidP="00AE22F3">
            <w:pPr>
              <w:pStyle w:val="afffff2"/>
            </w:pPr>
            <w:r w:rsidRPr="00AE22F3">
              <w:t>954206,14</w:t>
            </w:r>
          </w:p>
        </w:tc>
        <w:tc>
          <w:tcPr>
            <w:tcW w:w="1607" w:type="dxa"/>
            <w:shd w:val="clear" w:color="auto" w:fill="auto"/>
            <w:noWrap/>
            <w:vAlign w:val="center"/>
            <w:hideMark/>
          </w:tcPr>
          <w:p w:rsidR="00AE22F3" w:rsidRPr="00AE22F3" w:rsidRDefault="00AE22F3" w:rsidP="00AE22F3">
            <w:pPr>
              <w:pStyle w:val="afffff2"/>
            </w:pPr>
            <w:r w:rsidRPr="00AE22F3">
              <w:t>3494662,16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w:t>
            </w:r>
          </w:p>
        </w:tc>
        <w:tc>
          <w:tcPr>
            <w:tcW w:w="1607" w:type="dxa"/>
            <w:shd w:val="clear" w:color="auto" w:fill="auto"/>
            <w:noWrap/>
            <w:vAlign w:val="center"/>
            <w:hideMark/>
          </w:tcPr>
          <w:p w:rsidR="00AE22F3" w:rsidRPr="00AE22F3" w:rsidRDefault="00AE22F3" w:rsidP="00AE22F3">
            <w:pPr>
              <w:pStyle w:val="afffff2"/>
            </w:pPr>
            <w:r w:rsidRPr="00AE22F3">
              <w:t>954200,64</w:t>
            </w:r>
          </w:p>
        </w:tc>
        <w:tc>
          <w:tcPr>
            <w:tcW w:w="1607" w:type="dxa"/>
            <w:shd w:val="clear" w:color="auto" w:fill="auto"/>
            <w:noWrap/>
            <w:vAlign w:val="center"/>
            <w:hideMark/>
          </w:tcPr>
          <w:p w:rsidR="00AE22F3" w:rsidRPr="00AE22F3" w:rsidRDefault="00AE22F3" w:rsidP="00AE22F3">
            <w:pPr>
              <w:pStyle w:val="afffff2"/>
            </w:pPr>
            <w:r w:rsidRPr="00AE22F3">
              <w:t>3494671,16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w:t>
            </w:r>
          </w:p>
        </w:tc>
        <w:tc>
          <w:tcPr>
            <w:tcW w:w="1607" w:type="dxa"/>
            <w:shd w:val="clear" w:color="auto" w:fill="auto"/>
            <w:noWrap/>
            <w:vAlign w:val="center"/>
            <w:hideMark/>
          </w:tcPr>
          <w:p w:rsidR="00AE22F3" w:rsidRPr="00AE22F3" w:rsidRDefault="00AE22F3" w:rsidP="00AE22F3">
            <w:pPr>
              <w:pStyle w:val="afffff2"/>
            </w:pPr>
            <w:r w:rsidRPr="00AE22F3">
              <w:t>954189,82</w:t>
            </w:r>
          </w:p>
        </w:tc>
        <w:tc>
          <w:tcPr>
            <w:tcW w:w="1607" w:type="dxa"/>
            <w:shd w:val="clear" w:color="auto" w:fill="auto"/>
            <w:noWrap/>
            <w:vAlign w:val="center"/>
            <w:hideMark/>
          </w:tcPr>
          <w:p w:rsidR="00AE22F3" w:rsidRPr="00AE22F3" w:rsidRDefault="00AE22F3" w:rsidP="00AE22F3">
            <w:pPr>
              <w:pStyle w:val="afffff2"/>
            </w:pPr>
            <w:r w:rsidRPr="00AE22F3">
              <w:t>3494688,86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w:t>
            </w:r>
          </w:p>
        </w:tc>
        <w:tc>
          <w:tcPr>
            <w:tcW w:w="1607" w:type="dxa"/>
            <w:shd w:val="clear" w:color="auto" w:fill="auto"/>
            <w:noWrap/>
            <w:vAlign w:val="center"/>
            <w:hideMark/>
          </w:tcPr>
          <w:p w:rsidR="00AE22F3" w:rsidRPr="00AE22F3" w:rsidRDefault="00AE22F3" w:rsidP="00AE22F3">
            <w:pPr>
              <w:pStyle w:val="afffff2"/>
            </w:pPr>
            <w:r w:rsidRPr="00AE22F3">
              <w:t>954175,72</w:t>
            </w:r>
          </w:p>
        </w:tc>
        <w:tc>
          <w:tcPr>
            <w:tcW w:w="1607" w:type="dxa"/>
            <w:shd w:val="clear" w:color="auto" w:fill="auto"/>
            <w:noWrap/>
            <w:vAlign w:val="center"/>
            <w:hideMark/>
          </w:tcPr>
          <w:p w:rsidR="00AE22F3" w:rsidRPr="00AE22F3" w:rsidRDefault="00AE22F3" w:rsidP="00AE22F3">
            <w:pPr>
              <w:pStyle w:val="afffff2"/>
            </w:pPr>
            <w:r w:rsidRPr="00AE22F3">
              <w:t>3494712,44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w:t>
            </w:r>
          </w:p>
        </w:tc>
        <w:tc>
          <w:tcPr>
            <w:tcW w:w="1607" w:type="dxa"/>
            <w:shd w:val="clear" w:color="auto" w:fill="auto"/>
            <w:noWrap/>
            <w:vAlign w:val="center"/>
            <w:hideMark/>
          </w:tcPr>
          <w:p w:rsidR="00AE22F3" w:rsidRPr="00AE22F3" w:rsidRDefault="00AE22F3" w:rsidP="00AE22F3">
            <w:pPr>
              <w:pStyle w:val="afffff2"/>
            </w:pPr>
            <w:r w:rsidRPr="00AE22F3">
              <w:t>954166,84</w:t>
            </w:r>
          </w:p>
        </w:tc>
        <w:tc>
          <w:tcPr>
            <w:tcW w:w="1607" w:type="dxa"/>
            <w:shd w:val="clear" w:color="auto" w:fill="auto"/>
            <w:noWrap/>
            <w:vAlign w:val="center"/>
            <w:hideMark/>
          </w:tcPr>
          <w:p w:rsidR="00AE22F3" w:rsidRPr="00AE22F3" w:rsidRDefault="00AE22F3" w:rsidP="00AE22F3">
            <w:pPr>
              <w:pStyle w:val="afffff2"/>
            </w:pPr>
            <w:r w:rsidRPr="00AE22F3">
              <w:t>3494726,00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w:t>
            </w:r>
          </w:p>
        </w:tc>
        <w:tc>
          <w:tcPr>
            <w:tcW w:w="1607" w:type="dxa"/>
            <w:shd w:val="clear" w:color="auto" w:fill="auto"/>
            <w:noWrap/>
            <w:vAlign w:val="center"/>
            <w:hideMark/>
          </w:tcPr>
          <w:p w:rsidR="00AE22F3" w:rsidRPr="00AE22F3" w:rsidRDefault="00AE22F3" w:rsidP="00AE22F3">
            <w:pPr>
              <w:pStyle w:val="afffff2"/>
            </w:pPr>
            <w:r w:rsidRPr="00AE22F3">
              <w:t>954163,68</w:t>
            </w:r>
          </w:p>
        </w:tc>
        <w:tc>
          <w:tcPr>
            <w:tcW w:w="1607" w:type="dxa"/>
            <w:shd w:val="clear" w:color="auto" w:fill="auto"/>
            <w:noWrap/>
            <w:vAlign w:val="center"/>
            <w:hideMark/>
          </w:tcPr>
          <w:p w:rsidR="00AE22F3" w:rsidRPr="00AE22F3" w:rsidRDefault="00AE22F3" w:rsidP="00AE22F3">
            <w:pPr>
              <w:pStyle w:val="afffff2"/>
            </w:pPr>
            <w:r w:rsidRPr="00AE22F3">
              <w:t>3494730,95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27</w:t>
            </w:r>
          </w:p>
        </w:tc>
        <w:tc>
          <w:tcPr>
            <w:tcW w:w="1607" w:type="dxa"/>
            <w:shd w:val="clear" w:color="auto" w:fill="auto"/>
            <w:noWrap/>
            <w:vAlign w:val="center"/>
            <w:hideMark/>
          </w:tcPr>
          <w:p w:rsidR="00AE22F3" w:rsidRPr="00AE22F3" w:rsidRDefault="00AE22F3" w:rsidP="00AE22F3">
            <w:pPr>
              <w:pStyle w:val="afffff2"/>
            </w:pPr>
            <w:r w:rsidRPr="00AE22F3">
              <w:t>954150,88</w:t>
            </w:r>
          </w:p>
        </w:tc>
        <w:tc>
          <w:tcPr>
            <w:tcW w:w="1607" w:type="dxa"/>
            <w:shd w:val="clear" w:color="auto" w:fill="auto"/>
            <w:noWrap/>
            <w:vAlign w:val="center"/>
            <w:hideMark/>
          </w:tcPr>
          <w:p w:rsidR="00AE22F3" w:rsidRPr="00AE22F3" w:rsidRDefault="00AE22F3" w:rsidP="00AE22F3">
            <w:pPr>
              <w:pStyle w:val="afffff2"/>
            </w:pPr>
            <w:r w:rsidRPr="00AE22F3">
              <w:t>3494751,32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w:t>
            </w:r>
          </w:p>
        </w:tc>
        <w:tc>
          <w:tcPr>
            <w:tcW w:w="1607" w:type="dxa"/>
            <w:shd w:val="clear" w:color="auto" w:fill="auto"/>
            <w:noWrap/>
            <w:vAlign w:val="center"/>
            <w:hideMark/>
          </w:tcPr>
          <w:p w:rsidR="00AE22F3" w:rsidRPr="00AE22F3" w:rsidRDefault="00AE22F3" w:rsidP="00AE22F3">
            <w:pPr>
              <w:pStyle w:val="afffff2"/>
            </w:pPr>
            <w:r w:rsidRPr="00AE22F3">
              <w:t>954132,74</w:t>
            </w:r>
          </w:p>
        </w:tc>
        <w:tc>
          <w:tcPr>
            <w:tcW w:w="1607" w:type="dxa"/>
            <w:shd w:val="clear" w:color="auto" w:fill="auto"/>
            <w:noWrap/>
            <w:vAlign w:val="center"/>
            <w:hideMark/>
          </w:tcPr>
          <w:p w:rsidR="00AE22F3" w:rsidRPr="00AE22F3" w:rsidRDefault="00AE22F3" w:rsidP="00AE22F3">
            <w:pPr>
              <w:pStyle w:val="afffff2"/>
            </w:pPr>
            <w:r w:rsidRPr="00AE22F3">
              <w:t>3494777,92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w:t>
            </w:r>
          </w:p>
        </w:tc>
        <w:tc>
          <w:tcPr>
            <w:tcW w:w="1607" w:type="dxa"/>
            <w:shd w:val="clear" w:color="auto" w:fill="auto"/>
            <w:noWrap/>
            <w:vAlign w:val="center"/>
            <w:hideMark/>
          </w:tcPr>
          <w:p w:rsidR="00AE22F3" w:rsidRPr="00AE22F3" w:rsidRDefault="00AE22F3" w:rsidP="00AE22F3">
            <w:pPr>
              <w:pStyle w:val="afffff2"/>
            </w:pPr>
            <w:r w:rsidRPr="00AE22F3">
              <w:t>954120,72</w:t>
            </w:r>
          </w:p>
        </w:tc>
        <w:tc>
          <w:tcPr>
            <w:tcW w:w="1607" w:type="dxa"/>
            <w:shd w:val="clear" w:color="auto" w:fill="auto"/>
            <w:noWrap/>
            <w:vAlign w:val="center"/>
            <w:hideMark/>
          </w:tcPr>
          <w:p w:rsidR="00AE22F3" w:rsidRPr="00AE22F3" w:rsidRDefault="00AE22F3" w:rsidP="00AE22F3">
            <w:pPr>
              <w:pStyle w:val="afffff2"/>
            </w:pPr>
            <w:r w:rsidRPr="00AE22F3">
              <w:t>3494795,59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w:t>
            </w:r>
          </w:p>
        </w:tc>
        <w:tc>
          <w:tcPr>
            <w:tcW w:w="1607" w:type="dxa"/>
            <w:shd w:val="clear" w:color="auto" w:fill="auto"/>
            <w:noWrap/>
            <w:vAlign w:val="center"/>
            <w:hideMark/>
          </w:tcPr>
          <w:p w:rsidR="00AE22F3" w:rsidRPr="00AE22F3" w:rsidRDefault="00AE22F3" w:rsidP="00AE22F3">
            <w:pPr>
              <w:pStyle w:val="afffff2"/>
            </w:pPr>
            <w:r w:rsidRPr="00AE22F3">
              <w:t>954096,66</w:t>
            </w:r>
          </w:p>
        </w:tc>
        <w:tc>
          <w:tcPr>
            <w:tcW w:w="1607" w:type="dxa"/>
            <w:shd w:val="clear" w:color="auto" w:fill="auto"/>
            <w:noWrap/>
            <w:vAlign w:val="center"/>
            <w:hideMark/>
          </w:tcPr>
          <w:p w:rsidR="00AE22F3" w:rsidRPr="00AE22F3" w:rsidRDefault="00AE22F3" w:rsidP="00AE22F3">
            <w:pPr>
              <w:pStyle w:val="afffff2"/>
            </w:pPr>
            <w:r w:rsidRPr="00AE22F3">
              <w:t>3494831,22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w:t>
            </w:r>
          </w:p>
        </w:tc>
        <w:tc>
          <w:tcPr>
            <w:tcW w:w="1607" w:type="dxa"/>
            <w:shd w:val="clear" w:color="auto" w:fill="auto"/>
            <w:noWrap/>
            <w:vAlign w:val="center"/>
            <w:hideMark/>
          </w:tcPr>
          <w:p w:rsidR="00AE22F3" w:rsidRPr="00AE22F3" w:rsidRDefault="00AE22F3" w:rsidP="00AE22F3">
            <w:pPr>
              <w:pStyle w:val="afffff2"/>
            </w:pPr>
            <w:r w:rsidRPr="00AE22F3">
              <w:t>954105,04</w:t>
            </w:r>
          </w:p>
        </w:tc>
        <w:tc>
          <w:tcPr>
            <w:tcW w:w="1607" w:type="dxa"/>
            <w:shd w:val="clear" w:color="auto" w:fill="auto"/>
            <w:noWrap/>
            <w:vAlign w:val="center"/>
            <w:hideMark/>
          </w:tcPr>
          <w:p w:rsidR="00AE22F3" w:rsidRPr="00AE22F3" w:rsidRDefault="00AE22F3" w:rsidP="00AE22F3">
            <w:pPr>
              <w:pStyle w:val="afffff2"/>
            </w:pPr>
            <w:r w:rsidRPr="00AE22F3">
              <w:t>3494840,85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w:t>
            </w:r>
          </w:p>
        </w:tc>
        <w:tc>
          <w:tcPr>
            <w:tcW w:w="1607" w:type="dxa"/>
            <w:shd w:val="clear" w:color="auto" w:fill="auto"/>
            <w:noWrap/>
            <w:vAlign w:val="center"/>
            <w:hideMark/>
          </w:tcPr>
          <w:p w:rsidR="00AE22F3" w:rsidRPr="00AE22F3" w:rsidRDefault="00AE22F3" w:rsidP="00AE22F3">
            <w:pPr>
              <w:pStyle w:val="afffff2"/>
            </w:pPr>
            <w:r w:rsidRPr="00AE22F3">
              <w:t>954112,74</w:t>
            </w:r>
          </w:p>
        </w:tc>
        <w:tc>
          <w:tcPr>
            <w:tcW w:w="1607" w:type="dxa"/>
            <w:shd w:val="clear" w:color="auto" w:fill="auto"/>
            <w:noWrap/>
            <w:vAlign w:val="center"/>
            <w:hideMark/>
          </w:tcPr>
          <w:p w:rsidR="00AE22F3" w:rsidRPr="00AE22F3" w:rsidRDefault="00AE22F3" w:rsidP="00AE22F3">
            <w:pPr>
              <w:pStyle w:val="afffff2"/>
            </w:pPr>
            <w:r w:rsidRPr="00AE22F3">
              <w:t>3494828,62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w:t>
            </w:r>
          </w:p>
        </w:tc>
        <w:tc>
          <w:tcPr>
            <w:tcW w:w="1607" w:type="dxa"/>
            <w:shd w:val="clear" w:color="auto" w:fill="auto"/>
            <w:noWrap/>
            <w:vAlign w:val="center"/>
            <w:hideMark/>
          </w:tcPr>
          <w:p w:rsidR="00AE22F3" w:rsidRPr="00AE22F3" w:rsidRDefault="00AE22F3" w:rsidP="00AE22F3">
            <w:pPr>
              <w:pStyle w:val="afffff2"/>
            </w:pPr>
            <w:r w:rsidRPr="00AE22F3">
              <w:t>954111,21</w:t>
            </w:r>
          </w:p>
        </w:tc>
        <w:tc>
          <w:tcPr>
            <w:tcW w:w="1607" w:type="dxa"/>
            <w:shd w:val="clear" w:color="auto" w:fill="auto"/>
            <w:noWrap/>
            <w:vAlign w:val="center"/>
            <w:hideMark/>
          </w:tcPr>
          <w:p w:rsidR="00AE22F3" w:rsidRPr="00AE22F3" w:rsidRDefault="00AE22F3" w:rsidP="00AE22F3">
            <w:pPr>
              <w:pStyle w:val="afffff2"/>
            </w:pPr>
            <w:r w:rsidRPr="00AE22F3">
              <w:t>3494827,51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w:t>
            </w:r>
          </w:p>
        </w:tc>
        <w:tc>
          <w:tcPr>
            <w:tcW w:w="1607" w:type="dxa"/>
            <w:shd w:val="clear" w:color="auto" w:fill="auto"/>
            <w:noWrap/>
            <w:vAlign w:val="center"/>
            <w:hideMark/>
          </w:tcPr>
          <w:p w:rsidR="00AE22F3" w:rsidRPr="00AE22F3" w:rsidRDefault="00AE22F3" w:rsidP="00AE22F3">
            <w:pPr>
              <w:pStyle w:val="afffff2"/>
            </w:pPr>
            <w:r w:rsidRPr="00AE22F3">
              <w:t>954122,31</w:t>
            </w:r>
          </w:p>
        </w:tc>
        <w:tc>
          <w:tcPr>
            <w:tcW w:w="1607" w:type="dxa"/>
            <w:shd w:val="clear" w:color="auto" w:fill="auto"/>
            <w:noWrap/>
            <w:vAlign w:val="center"/>
            <w:hideMark/>
          </w:tcPr>
          <w:p w:rsidR="00AE22F3" w:rsidRPr="00AE22F3" w:rsidRDefault="00AE22F3" w:rsidP="00AE22F3">
            <w:pPr>
              <w:pStyle w:val="afffff2"/>
            </w:pPr>
            <w:r w:rsidRPr="00AE22F3">
              <w:t>3494811,15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w:t>
            </w:r>
          </w:p>
        </w:tc>
        <w:tc>
          <w:tcPr>
            <w:tcW w:w="1607" w:type="dxa"/>
            <w:shd w:val="clear" w:color="auto" w:fill="auto"/>
            <w:noWrap/>
            <w:vAlign w:val="center"/>
            <w:hideMark/>
          </w:tcPr>
          <w:p w:rsidR="00AE22F3" w:rsidRPr="00AE22F3" w:rsidRDefault="00AE22F3" w:rsidP="00AE22F3">
            <w:pPr>
              <w:pStyle w:val="afffff2"/>
            </w:pPr>
            <w:r w:rsidRPr="00AE22F3">
              <w:t>954136,19</w:t>
            </w:r>
          </w:p>
        </w:tc>
        <w:tc>
          <w:tcPr>
            <w:tcW w:w="1607" w:type="dxa"/>
            <w:shd w:val="clear" w:color="auto" w:fill="auto"/>
            <w:noWrap/>
            <w:vAlign w:val="center"/>
            <w:hideMark/>
          </w:tcPr>
          <w:p w:rsidR="00AE22F3" w:rsidRPr="00AE22F3" w:rsidRDefault="00AE22F3" w:rsidP="00AE22F3">
            <w:pPr>
              <w:pStyle w:val="afffff2"/>
            </w:pPr>
            <w:r w:rsidRPr="00AE22F3">
              <w:t>3494791,33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w:t>
            </w:r>
          </w:p>
        </w:tc>
        <w:tc>
          <w:tcPr>
            <w:tcW w:w="1607" w:type="dxa"/>
            <w:shd w:val="clear" w:color="auto" w:fill="auto"/>
            <w:noWrap/>
            <w:vAlign w:val="center"/>
            <w:hideMark/>
          </w:tcPr>
          <w:p w:rsidR="00AE22F3" w:rsidRPr="00AE22F3" w:rsidRDefault="00AE22F3" w:rsidP="00AE22F3">
            <w:pPr>
              <w:pStyle w:val="afffff2"/>
            </w:pPr>
            <w:r w:rsidRPr="00AE22F3">
              <w:t>954153,68</w:t>
            </w:r>
          </w:p>
        </w:tc>
        <w:tc>
          <w:tcPr>
            <w:tcW w:w="1607" w:type="dxa"/>
            <w:shd w:val="clear" w:color="auto" w:fill="auto"/>
            <w:noWrap/>
            <w:vAlign w:val="center"/>
            <w:hideMark/>
          </w:tcPr>
          <w:p w:rsidR="00AE22F3" w:rsidRPr="00AE22F3" w:rsidRDefault="00AE22F3" w:rsidP="00AE22F3">
            <w:pPr>
              <w:pStyle w:val="afffff2"/>
            </w:pPr>
            <w:r w:rsidRPr="00AE22F3">
              <w:t>3494765,22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w:t>
            </w:r>
          </w:p>
        </w:tc>
        <w:tc>
          <w:tcPr>
            <w:tcW w:w="1607" w:type="dxa"/>
            <w:shd w:val="clear" w:color="auto" w:fill="auto"/>
            <w:noWrap/>
            <w:vAlign w:val="center"/>
            <w:hideMark/>
          </w:tcPr>
          <w:p w:rsidR="00AE22F3" w:rsidRPr="00AE22F3" w:rsidRDefault="00AE22F3" w:rsidP="00AE22F3">
            <w:pPr>
              <w:pStyle w:val="afffff2"/>
            </w:pPr>
            <w:r w:rsidRPr="00AE22F3">
              <w:t>954164,52</w:t>
            </w:r>
          </w:p>
        </w:tc>
        <w:tc>
          <w:tcPr>
            <w:tcW w:w="1607" w:type="dxa"/>
            <w:shd w:val="clear" w:color="auto" w:fill="auto"/>
            <w:noWrap/>
            <w:vAlign w:val="center"/>
            <w:hideMark/>
          </w:tcPr>
          <w:p w:rsidR="00AE22F3" w:rsidRPr="00AE22F3" w:rsidRDefault="00AE22F3" w:rsidP="00AE22F3">
            <w:pPr>
              <w:pStyle w:val="afffff2"/>
            </w:pPr>
            <w:r w:rsidRPr="00AE22F3">
              <w:t>3494746,99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w:t>
            </w:r>
          </w:p>
        </w:tc>
        <w:tc>
          <w:tcPr>
            <w:tcW w:w="1607" w:type="dxa"/>
            <w:shd w:val="clear" w:color="auto" w:fill="auto"/>
            <w:noWrap/>
            <w:vAlign w:val="center"/>
            <w:hideMark/>
          </w:tcPr>
          <w:p w:rsidR="00AE22F3" w:rsidRPr="00AE22F3" w:rsidRDefault="00AE22F3" w:rsidP="00AE22F3">
            <w:pPr>
              <w:pStyle w:val="afffff2"/>
            </w:pPr>
            <w:r w:rsidRPr="00AE22F3">
              <w:t>954173,50</w:t>
            </w:r>
          </w:p>
        </w:tc>
        <w:tc>
          <w:tcPr>
            <w:tcW w:w="1607" w:type="dxa"/>
            <w:shd w:val="clear" w:color="auto" w:fill="auto"/>
            <w:noWrap/>
            <w:vAlign w:val="center"/>
            <w:hideMark/>
          </w:tcPr>
          <w:p w:rsidR="00AE22F3" w:rsidRPr="00AE22F3" w:rsidRDefault="00AE22F3" w:rsidP="00AE22F3">
            <w:pPr>
              <w:pStyle w:val="afffff2"/>
            </w:pPr>
            <w:r w:rsidRPr="00AE22F3">
              <w:t>3494733,06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w:t>
            </w:r>
          </w:p>
        </w:tc>
        <w:tc>
          <w:tcPr>
            <w:tcW w:w="1607" w:type="dxa"/>
            <w:shd w:val="clear" w:color="auto" w:fill="auto"/>
            <w:noWrap/>
            <w:vAlign w:val="center"/>
            <w:hideMark/>
          </w:tcPr>
          <w:p w:rsidR="00AE22F3" w:rsidRPr="00AE22F3" w:rsidRDefault="00AE22F3" w:rsidP="00AE22F3">
            <w:pPr>
              <w:pStyle w:val="afffff2"/>
            </w:pPr>
            <w:r w:rsidRPr="00AE22F3">
              <w:t>954184,42</w:t>
            </w:r>
          </w:p>
        </w:tc>
        <w:tc>
          <w:tcPr>
            <w:tcW w:w="1607" w:type="dxa"/>
            <w:shd w:val="clear" w:color="auto" w:fill="auto"/>
            <w:noWrap/>
            <w:vAlign w:val="center"/>
            <w:hideMark/>
          </w:tcPr>
          <w:p w:rsidR="00AE22F3" w:rsidRPr="00AE22F3" w:rsidRDefault="00AE22F3" w:rsidP="00AE22F3">
            <w:pPr>
              <w:pStyle w:val="afffff2"/>
            </w:pPr>
            <w:r w:rsidRPr="00AE22F3">
              <w:t>3494715,88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w:t>
            </w:r>
          </w:p>
        </w:tc>
        <w:tc>
          <w:tcPr>
            <w:tcW w:w="1607" w:type="dxa"/>
            <w:shd w:val="clear" w:color="auto" w:fill="auto"/>
            <w:noWrap/>
            <w:vAlign w:val="center"/>
            <w:hideMark/>
          </w:tcPr>
          <w:p w:rsidR="00AE22F3" w:rsidRPr="00AE22F3" w:rsidRDefault="00AE22F3" w:rsidP="00AE22F3">
            <w:pPr>
              <w:pStyle w:val="afffff2"/>
            </w:pPr>
            <w:r w:rsidRPr="00AE22F3">
              <w:t>954193,08</w:t>
            </w:r>
          </w:p>
        </w:tc>
        <w:tc>
          <w:tcPr>
            <w:tcW w:w="1607" w:type="dxa"/>
            <w:shd w:val="clear" w:color="auto" w:fill="auto"/>
            <w:noWrap/>
            <w:vAlign w:val="center"/>
            <w:hideMark/>
          </w:tcPr>
          <w:p w:rsidR="00AE22F3" w:rsidRPr="00AE22F3" w:rsidRDefault="00AE22F3" w:rsidP="00AE22F3">
            <w:pPr>
              <w:pStyle w:val="afffff2"/>
            </w:pPr>
            <w:r w:rsidRPr="00AE22F3">
              <w:t>3494702,56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w:t>
            </w:r>
          </w:p>
        </w:tc>
        <w:tc>
          <w:tcPr>
            <w:tcW w:w="1607" w:type="dxa"/>
            <w:shd w:val="clear" w:color="auto" w:fill="auto"/>
            <w:noWrap/>
            <w:vAlign w:val="center"/>
            <w:hideMark/>
          </w:tcPr>
          <w:p w:rsidR="00AE22F3" w:rsidRPr="00AE22F3" w:rsidRDefault="00AE22F3" w:rsidP="00AE22F3">
            <w:pPr>
              <w:pStyle w:val="afffff2"/>
            </w:pPr>
            <w:r w:rsidRPr="00AE22F3">
              <w:t>954198,32</w:t>
            </w:r>
          </w:p>
        </w:tc>
        <w:tc>
          <w:tcPr>
            <w:tcW w:w="1607" w:type="dxa"/>
            <w:shd w:val="clear" w:color="auto" w:fill="auto"/>
            <w:noWrap/>
            <w:vAlign w:val="center"/>
            <w:hideMark/>
          </w:tcPr>
          <w:p w:rsidR="00AE22F3" w:rsidRPr="00AE22F3" w:rsidRDefault="00AE22F3" w:rsidP="00AE22F3">
            <w:pPr>
              <w:pStyle w:val="afffff2"/>
            </w:pPr>
            <w:r w:rsidRPr="00AE22F3">
              <w:t>3494694,18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w:t>
            </w:r>
          </w:p>
        </w:tc>
        <w:tc>
          <w:tcPr>
            <w:tcW w:w="1607" w:type="dxa"/>
            <w:shd w:val="clear" w:color="auto" w:fill="auto"/>
            <w:noWrap/>
            <w:vAlign w:val="center"/>
            <w:hideMark/>
          </w:tcPr>
          <w:p w:rsidR="00AE22F3" w:rsidRPr="00AE22F3" w:rsidRDefault="00AE22F3" w:rsidP="00AE22F3">
            <w:pPr>
              <w:pStyle w:val="afffff2"/>
            </w:pPr>
            <w:r w:rsidRPr="00AE22F3">
              <w:t>954196,82</w:t>
            </w:r>
          </w:p>
        </w:tc>
        <w:tc>
          <w:tcPr>
            <w:tcW w:w="1607" w:type="dxa"/>
            <w:shd w:val="clear" w:color="auto" w:fill="auto"/>
            <w:noWrap/>
            <w:vAlign w:val="center"/>
            <w:hideMark/>
          </w:tcPr>
          <w:p w:rsidR="00AE22F3" w:rsidRPr="00AE22F3" w:rsidRDefault="00AE22F3" w:rsidP="00AE22F3">
            <w:pPr>
              <w:pStyle w:val="afffff2"/>
            </w:pPr>
            <w:r w:rsidRPr="00AE22F3">
              <w:t>3494693,25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w:t>
            </w:r>
          </w:p>
        </w:tc>
        <w:tc>
          <w:tcPr>
            <w:tcW w:w="1607" w:type="dxa"/>
            <w:shd w:val="clear" w:color="auto" w:fill="auto"/>
            <w:noWrap/>
            <w:vAlign w:val="center"/>
            <w:hideMark/>
          </w:tcPr>
          <w:p w:rsidR="00AE22F3" w:rsidRPr="00AE22F3" w:rsidRDefault="00AE22F3" w:rsidP="00AE22F3">
            <w:pPr>
              <w:pStyle w:val="afffff2"/>
            </w:pPr>
            <w:r w:rsidRPr="00AE22F3">
              <w:t>954208,27</w:t>
            </w:r>
          </w:p>
        </w:tc>
        <w:tc>
          <w:tcPr>
            <w:tcW w:w="1607" w:type="dxa"/>
            <w:shd w:val="clear" w:color="auto" w:fill="auto"/>
            <w:noWrap/>
            <w:vAlign w:val="center"/>
            <w:hideMark/>
          </w:tcPr>
          <w:p w:rsidR="00AE22F3" w:rsidRPr="00AE22F3" w:rsidRDefault="00AE22F3" w:rsidP="00AE22F3">
            <w:pPr>
              <w:pStyle w:val="afffff2"/>
            </w:pPr>
            <w:r w:rsidRPr="00AE22F3">
              <w:t>3494675,29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w:t>
            </w:r>
          </w:p>
        </w:tc>
        <w:tc>
          <w:tcPr>
            <w:tcW w:w="1607" w:type="dxa"/>
            <w:shd w:val="clear" w:color="auto" w:fill="auto"/>
            <w:noWrap/>
            <w:vAlign w:val="center"/>
            <w:hideMark/>
          </w:tcPr>
          <w:p w:rsidR="00AE22F3" w:rsidRPr="00AE22F3" w:rsidRDefault="00AE22F3" w:rsidP="00AE22F3">
            <w:pPr>
              <w:pStyle w:val="afffff2"/>
            </w:pPr>
            <w:r w:rsidRPr="00AE22F3">
              <w:t>954218,47</w:t>
            </w:r>
          </w:p>
        </w:tc>
        <w:tc>
          <w:tcPr>
            <w:tcW w:w="1607" w:type="dxa"/>
            <w:shd w:val="clear" w:color="auto" w:fill="auto"/>
            <w:noWrap/>
            <w:vAlign w:val="center"/>
            <w:hideMark/>
          </w:tcPr>
          <w:p w:rsidR="00AE22F3" w:rsidRPr="00AE22F3" w:rsidRDefault="00AE22F3" w:rsidP="00AE22F3">
            <w:pPr>
              <w:pStyle w:val="afffff2"/>
            </w:pPr>
            <w:r w:rsidRPr="00AE22F3">
              <w:t>3494658,52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w:t>
            </w:r>
          </w:p>
        </w:tc>
        <w:tc>
          <w:tcPr>
            <w:tcW w:w="1607" w:type="dxa"/>
            <w:shd w:val="clear" w:color="auto" w:fill="auto"/>
            <w:noWrap/>
            <w:vAlign w:val="center"/>
            <w:hideMark/>
          </w:tcPr>
          <w:p w:rsidR="00AE22F3" w:rsidRPr="00AE22F3" w:rsidRDefault="00AE22F3" w:rsidP="00AE22F3">
            <w:pPr>
              <w:pStyle w:val="afffff2"/>
            </w:pPr>
            <w:r w:rsidRPr="00AE22F3">
              <w:t>954219,44</w:t>
            </w:r>
          </w:p>
        </w:tc>
        <w:tc>
          <w:tcPr>
            <w:tcW w:w="1607" w:type="dxa"/>
            <w:shd w:val="clear" w:color="auto" w:fill="auto"/>
            <w:noWrap/>
            <w:vAlign w:val="center"/>
            <w:hideMark/>
          </w:tcPr>
          <w:p w:rsidR="00AE22F3" w:rsidRPr="00AE22F3" w:rsidRDefault="00AE22F3" w:rsidP="00AE22F3">
            <w:pPr>
              <w:pStyle w:val="afffff2"/>
            </w:pPr>
            <w:r w:rsidRPr="00AE22F3">
              <w:t>3494659,10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w:t>
            </w:r>
          </w:p>
        </w:tc>
        <w:tc>
          <w:tcPr>
            <w:tcW w:w="1607" w:type="dxa"/>
            <w:shd w:val="clear" w:color="auto" w:fill="auto"/>
            <w:noWrap/>
            <w:vAlign w:val="center"/>
            <w:hideMark/>
          </w:tcPr>
          <w:p w:rsidR="00AE22F3" w:rsidRPr="00AE22F3" w:rsidRDefault="00AE22F3" w:rsidP="00AE22F3">
            <w:pPr>
              <w:pStyle w:val="afffff2"/>
            </w:pPr>
            <w:r w:rsidRPr="00AE22F3">
              <w:t>954229,14</w:t>
            </w:r>
          </w:p>
        </w:tc>
        <w:tc>
          <w:tcPr>
            <w:tcW w:w="1607" w:type="dxa"/>
            <w:shd w:val="clear" w:color="auto" w:fill="auto"/>
            <w:noWrap/>
            <w:vAlign w:val="center"/>
            <w:hideMark/>
          </w:tcPr>
          <w:p w:rsidR="00AE22F3" w:rsidRPr="00AE22F3" w:rsidRDefault="00AE22F3" w:rsidP="00AE22F3">
            <w:pPr>
              <w:pStyle w:val="afffff2"/>
            </w:pPr>
            <w:r w:rsidRPr="00AE22F3">
              <w:t>3494643,80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w:t>
            </w:r>
          </w:p>
        </w:tc>
        <w:tc>
          <w:tcPr>
            <w:tcW w:w="1607" w:type="dxa"/>
            <w:shd w:val="clear" w:color="auto" w:fill="auto"/>
            <w:noWrap/>
            <w:vAlign w:val="center"/>
            <w:hideMark/>
          </w:tcPr>
          <w:p w:rsidR="00AE22F3" w:rsidRPr="00AE22F3" w:rsidRDefault="00AE22F3" w:rsidP="00AE22F3">
            <w:pPr>
              <w:pStyle w:val="afffff2"/>
            </w:pPr>
            <w:r w:rsidRPr="00AE22F3">
              <w:t>954240,70</w:t>
            </w:r>
          </w:p>
        </w:tc>
        <w:tc>
          <w:tcPr>
            <w:tcW w:w="1607" w:type="dxa"/>
            <w:shd w:val="clear" w:color="auto" w:fill="auto"/>
            <w:noWrap/>
            <w:vAlign w:val="center"/>
            <w:hideMark/>
          </w:tcPr>
          <w:p w:rsidR="00AE22F3" w:rsidRPr="00AE22F3" w:rsidRDefault="00AE22F3" w:rsidP="00AE22F3">
            <w:pPr>
              <w:pStyle w:val="afffff2"/>
            </w:pPr>
            <w:r w:rsidRPr="00AE22F3">
              <w:t>3494625,06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w:t>
            </w:r>
          </w:p>
        </w:tc>
        <w:tc>
          <w:tcPr>
            <w:tcW w:w="1607" w:type="dxa"/>
            <w:shd w:val="clear" w:color="auto" w:fill="auto"/>
            <w:noWrap/>
            <w:vAlign w:val="center"/>
            <w:hideMark/>
          </w:tcPr>
          <w:p w:rsidR="00AE22F3" w:rsidRPr="00AE22F3" w:rsidRDefault="00AE22F3" w:rsidP="00AE22F3">
            <w:pPr>
              <w:pStyle w:val="afffff2"/>
            </w:pPr>
            <w:r w:rsidRPr="00AE22F3">
              <w:t>954279,98</w:t>
            </w:r>
          </w:p>
        </w:tc>
        <w:tc>
          <w:tcPr>
            <w:tcW w:w="1607" w:type="dxa"/>
            <w:shd w:val="clear" w:color="auto" w:fill="auto"/>
            <w:noWrap/>
            <w:vAlign w:val="center"/>
            <w:hideMark/>
          </w:tcPr>
          <w:p w:rsidR="00AE22F3" w:rsidRPr="00AE22F3" w:rsidRDefault="00AE22F3" w:rsidP="00AE22F3">
            <w:pPr>
              <w:pStyle w:val="afffff2"/>
            </w:pPr>
            <w:r w:rsidRPr="00AE22F3">
              <w:t>3494645,66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w:t>
            </w:r>
          </w:p>
        </w:tc>
        <w:tc>
          <w:tcPr>
            <w:tcW w:w="1607" w:type="dxa"/>
            <w:shd w:val="clear" w:color="auto" w:fill="auto"/>
            <w:noWrap/>
            <w:vAlign w:val="center"/>
            <w:hideMark/>
          </w:tcPr>
          <w:p w:rsidR="00AE22F3" w:rsidRPr="00AE22F3" w:rsidRDefault="00AE22F3" w:rsidP="00AE22F3">
            <w:pPr>
              <w:pStyle w:val="afffff2"/>
            </w:pPr>
            <w:r w:rsidRPr="00AE22F3">
              <w:t>954267,78</w:t>
            </w:r>
          </w:p>
        </w:tc>
        <w:tc>
          <w:tcPr>
            <w:tcW w:w="1607" w:type="dxa"/>
            <w:shd w:val="clear" w:color="auto" w:fill="auto"/>
            <w:noWrap/>
            <w:vAlign w:val="center"/>
            <w:hideMark/>
          </w:tcPr>
          <w:p w:rsidR="00AE22F3" w:rsidRPr="00AE22F3" w:rsidRDefault="00AE22F3" w:rsidP="00AE22F3">
            <w:pPr>
              <w:pStyle w:val="afffff2"/>
            </w:pPr>
            <w:r w:rsidRPr="00AE22F3">
              <w:t>3494666,54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w:t>
            </w:r>
          </w:p>
        </w:tc>
        <w:tc>
          <w:tcPr>
            <w:tcW w:w="1607" w:type="dxa"/>
            <w:shd w:val="clear" w:color="auto" w:fill="auto"/>
            <w:noWrap/>
            <w:vAlign w:val="center"/>
            <w:hideMark/>
          </w:tcPr>
          <w:p w:rsidR="00AE22F3" w:rsidRPr="00AE22F3" w:rsidRDefault="00AE22F3" w:rsidP="00AE22F3">
            <w:pPr>
              <w:pStyle w:val="afffff2"/>
            </w:pPr>
            <w:r w:rsidRPr="00AE22F3">
              <w:t>954258,58</w:t>
            </w:r>
          </w:p>
        </w:tc>
        <w:tc>
          <w:tcPr>
            <w:tcW w:w="1607" w:type="dxa"/>
            <w:shd w:val="clear" w:color="auto" w:fill="auto"/>
            <w:noWrap/>
            <w:vAlign w:val="center"/>
            <w:hideMark/>
          </w:tcPr>
          <w:p w:rsidR="00AE22F3" w:rsidRPr="00AE22F3" w:rsidRDefault="00AE22F3" w:rsidP="00AE22F3">
            <w:pPr>
              <w:pStyle w:val="afffff2"/>
            </w:pPr>
            <w:r w:rsidRPr="00AE22F3">
              <w:t>3494682,04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w:t>
            </w:r>
          </w:p>
        </w:tc>
        <w:tc>
          <w:tcPr>
            <w:tcW w:w="1607" w:type="dxa"/>
            <w:shd w:val="clear" w:color="auto" w:fill="auto"/>
            <w:noWrap/>
            <w:vAlign w:val="center"/>
            <w:hideMark/>
          </w:tcPr>
          <w:p w:rsidR="00AE22F3" w:rsidRPr="00AE22F3" w:rsidRDefault="00AE22F3" w:rsidP="00AE22F3">
            <w:pPr>
              <w:pStyle w:val="afffff2"/>
            </w:pPr>
            <w:r w:rsidRPr="00AE22F3">
              <w:t>954246,96</w:t>
            </w:r>
          </w:p>
        </w:tc>
        <w:tc>
          <w:tcPr>
            <w:tcW w:w="1607" w:type="dxa"/>
            <w:shd w:val="clear" w:color="auto" w:fill="auto"/>
            <w:noWrap/>
            <w:vAlign w:val="center"/>
            <w:hideMark/>
          </w:tcPr>
          <w:p w:rsidR="00AE22F3" w:rsidRPr="00AE22F3" w:rsidRDefault="00AE22F3" w:rsidP="00AE22F3">
            <w:pPr>
              <w:pStyle w:val="afffff2"/>
            </w:pPr>
            <w:r w:rsidRPr="00AE22F3">
              <w:t>3494700,32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w:t>
            </w:r>
          </w:p>
        </w:tc>
        <w:tc>
          <w:tcPr>
            <w:tcW w:w="1607" w:type="dxa"/>
            <w:shd w:val="clear" w:color="auto" w:fill="auto"/>
            <w:noWrap/>
            <w:vAlign w:val="center"/>
            <w:hideMark/>
          </w:tcPr>
          <w:p w:rsidR="00AE22F3" w:rsidRPr="00AE22F3" w:rsidRDefault="00AE22F3" w:rsidP="00AE22F3">
            <w:pPr>
              <w:pStyle w:val="afffff2"/>
            </w:pPr>
            <w:r w:rsidRPr="00AE22F3">
              <w:t>954234,20</w:t>
            </w:r>
          </w:p>
        </w:tc>
        <w:tc>
          <w:tcPr>
            <w:tcW w:w="1607" w:type="dxa"/>
            <w:shd w:val="clear" w:color="auto" w:fill="auto"/>
            <w:noWrap/>
            <w:vAlign w:val="center"/>
            <w:hideMark/>
          </w:tcPr>
          <w:p w:rsidR="00AE22F3" w:rsidRPr="00AE22F3" w:rsidRDefault="00AE22F3" w:rsidP="00AE22F3">
            <w:pPr>
              <w:pStyle w:val="afffff2"/>
            </w:pPr>
            <w:r w:rsidRPr="00AE22F3">
              <w:t>3494718,88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w:t>
            </w:r>
          </w:p>
        </w:tc>
        <w:tc>
          <w:tcPr>
            <w:tcW w:w="1607" w:type="dxa"/>
            <w:shd w:val="clear" w:color="auto" w:fill="auto"/>
            <w:noWrap/>
            <w:vAlign w:val="center"/>
            <w:hideMark/>
          </w:tcPr>
          <w:p w:rsidR="00AE22F3" w:rsidRPr="00AE22F3" w:rsidRDefault="00AE22F3" w:rsidP="00AE22F3">
            <w:pPr>
              <w:pStyle w:val="afffff2"/>
            </w:pPr>
            <w:r w:rsidRPr="00AE22F3">
              <w:t>954229,42</w:t>
            </w:r>
          </w:p>
        </w:tc>
        <w:tc>
          <w:tcPr>
            <w:tcW w:w="1607" w:type="dxa"/>
            <w:shd w:val="clear" w:color="auto" w:fill="auto"/>
            <w:noWrap/>
            <w:vAlign w:val="center"/>
            <w:hideMark/>
          </w:tcPr>
          <w:p w:rsidR="00AE22F3" w:rsidRPr="00AE22F3" w:rsidRDefault="00AE22F3" w:rsidP="00AE22F3">
            <w:pPr>
              <w:pStyle w:val="afffff2"/>
            </w:pPr>
            <w:r w:rsidRPr="00AE22F3">
              <w:t>3494726,16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w:t>
            </w:r>
          </w:p>
        </w:tc>
        <w:tc>
          <w:tcPr>
            <w:tcW w:w="1607" w:type="dxa"/>
            <w:shd w:val="clear" w:color="auto" w:fill="auto"/>
            <w:noWrap/>
            <w:vAlign w:val="center"/>
            <w:hideMark/>
          </w:tcPr>
          <w:p w:rsidR="00AE22F3" w:rsidRPr="00AE22F3" w:rsidRDefault="00AE22F3" w:rsidP="00AE22F3">
            <w:pPr>
              <w:pStyle w:val="afffff2"/>
            </w:pPr>
            <w:r w:rsidRPr="00AE22F3">
              <w:t>954220,36</w:t>
            </w:r>
          </w:p>
        </w:tc>
        <w:tc>
          <w:tcPr>
            <w:tcW w:w="1607" w:type="dxa"/>
            <w:shd w:val="clear" w:color="auto" w:fill="auto"/>
            <w:noWrap/>
            <w:vAlign w:val="center"/>
            <w:hideMark/>
          </w:tcPr>
          <w:p w:rsidR="00AE22F3" w:rsidRPr="00AE22F3" w:rsidRDefault="00AE22F3" w:rsidP="00AE22F3">
            <w:pPr>
              <w:pStyle w:val="afffff2"/>
            </w:pPr>
            <w:r w:rsidRPr="00AE22F3">
              <w:t>3494738,82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w:t>
            </w:r>
          </w:p>
        </w:tc>
        <w:tc>
          <w:tcPr>
            <w:tcW w:w="1607" w:type="dxa"/>
            <w:shd w:val="clear" w:color="auto" w:fill="auto"/>
            <w:noWrap/>
            <w:vAlign w:val="center"/>
            <w:hideMark/>
          </w:tcPr>
          <w:p w:rsidR="00AE22F3" w:rsidRPr="00AE22F3" w:rsidRDefault="00AE22F3" w:rsidP="00AE22F3">
            <w:pPr>
              <w:pStyle w:val="afffff2"/>
            </w:pPr>
            <w:r w:rsidRPr="00AE22F3">
              <w:t>954209,76</w:t>
            </w:r>
          </w:p>
        </w:tc>
        <w:tc>
          <w:tcPr>
            <w:tcW w:w="1607" w:type="dxa"/>
            <w:shd w:val="clear" w:color="auto" w:fill="auto"/>
            <w:noWrap/>
            <w:vAlign w:val="center"/>
            <w:hideMark/>
          </w:tcPr>
          <w:p w:rsidR="00AE22F3" w:rsidRPr="00AE22F3" w:rsidRDefault="00AE22F3" w:rsidP="00AE22F3">
            <w:pPr>
              <w:pStyle w:val="afffff2"/>
            </w:pPr>
            <w:r w:rsidRPr="00AE22F3">
              <w:t>3494754,72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w:t>
            </w:r>
          </w:p>
        </w:tc>
        <w:tc>
          <w:tcPr>
            <w:tcW w:w="1607" w:type="dxa"/>
            <w:shd w:val="clear" w:color="auto" w:fill="auto"/>
            <w:noWrap/>
            <w:vAlign w:val="center"/>
            <w:hideMark/>
          </w:tcPr>
          <w:p w:rsidR="00AE22F3" w:rsidRPr="00AE22F3" w:rsidRDefault="00AE22F3" w:rsidP="00AE22F3">
            <w:pPr>
              <w:pStyle w:val="afffff2"/>
            </w:pPr>
            <w:r w:rsidRPr="00AE22F3">
              <w:t>954200,85</w:t>
            </w:r>
          </w:p>
        </w:tc>
        <w:tc>
          <w:tcPr>
            <w:tcW w:w="1607" w:type="dxa"/>
            <w:shd w:val="clear" w:color="auto" w:fill="auto"/>
            <w:noWrap/>
            <w:vAlign w:val="center"/>
            <w:hideMark/>
          </w:tcPr>
          <w:p w:rsidR="00AE22F3" w:rsidRPr="00AE22F3" w:rsidRDefault="00AE22F3" w:rsidP="00AE22F3">
            <w:pPr>
              <w:pStyle w:val="afffff2"/>
            </w:pPr>
            <w:r w:rsidRPr="00AE22F3">
              <w:t>3494768,21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w:t>
            </w:r>
          </w:p>
        </w:tc>
        <w:tc>
          <w:tcPr>
            <w:tcW w:w="1607" w:type="dxa"/>
            <w:shd w:val="clear" w:color="auto" w:fill="auto"/>
            <w:noWrap/>
            <w:vAlign w:val="center"/>
            <w:hideMark/>
          </w:tcPr>
          <w:p w:rsidR="00AE22F3" w:rsidRPr="00AE22F3" w:rsidRDefault="00AE22F3" w:rsidP="00AE22F3">
            <w:pPr>
              <w:pStyle w:val="afffff2"/>
            </w:pPr>
            <w:r w:rsidRPr="00AE22F3">
              <w:t>954201,93</w:t>
            </w:r>
          </w:p>
        </w:tc>
        <w:tc>
          <w:tcPr>
            <w:tcW w:w="1607" w:type="dxa"/>
            <w:shd w:val="clear" w:color="auto" w:fill="auto"/>
            <w:noWrap/>
            <w:vAlign w:val="center"/>
            <w:hideMark/>
          </w:tcPr>
          <w:p w:rsidR="00AE22F3" w:rsidRPr="00AE22F3" w:rsidRDefault="00AE22F3" w:rsidP="00AE22F3">
            <w:pPr>
              <w:pStyle w:val="afffff2"/>
            </w:pPr>
            <w:r w:rsidRPr="00AE22F3">
              <w:t>3494768,70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w:t>
            </w:r>
          </w:p>
        </w:tc>
        <w:tc>
          <w:tcPr>
            <w:tcW w:w="1607" w:type="dxa"/>
            <w:shd w:val="clear" w:color="auto" w:fill="auto"/>
            <w:noWrap/>
            <w:vAlign w:val="center"/>
            <w:hideMark/>
          </w:tcPr>
          <w:p w:rsidR="00AE22F3" w:rsidRPr="00AE22F3" w:rsidRDefault="00AE22F3" w:rsidP="00AE22F3">
            <w:pPr>
              <w:pStyle w:val="afffff2"/>
            </w:pPr>
            <w:r w:rsidRPr="00AE22F3">
              <w:t>954191,22</w:t>
            </w:r>
          </w:p>
        </w:tc>
        <w:tc>
          <w:tcPr>
            <w:tcW w:w="1607" w:type="dxa"/>
            <w:shd w:val="clear" w:color="auto" w:fill="auto"/>
            <w:noWrap/>
            <w:vAlign w:val="center"/>
            <w:hideMark/>
          </w:tcPr>
          <w:p w:rsidR="00AE22F3" w:rsidRPr="00AE22F3" w:rsidRDefault="00AE22F3" w:rsidP="00AE22F3">
            <w:pPr>
              <w:pStyle w:val="afffff2"/>
            </w:pPr>
            <w:r w:rsidRPr="00AE22F3">
              <w:t>3494785,08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w:t>
            </w:r>
          </w:p>
        </w:tc>
        <w:tc>
          <w:tcPr>
            <w:tcW w:w="1607" w:type="dxa"/>
            <w:shd w:val="clear" w:color="auto" w:fill="auto"/>
            <w:noWrap/>
            <w:vAlign w:val="center"/>
            <w:hideMark/>
          </w:tcPr>
          <w:p w:rsidR="00AE22F3" w:rsidRPr="00AE22F3" w:rsidRDefault="00AE22F3" w:rsidP="00AE22F3">
            <w:pPr>
              <w:pStyle w:val="afffff2"/>
            </w:pPr>
            <w:r w:rsidRPr="00AE22F3">
              <w:t>954179,89</w:t>
            </w:r>
          </w:p>
        </w:tc>
        <w:tc>
          <w:tcPr>
            <w:tcW w:w="1607" w:type="dxa"/>
            <w:shd w:val="clear" w:color="auto" w:fill="auto"/>
            <w:noWrap/>
            <w:vAlign w:val="center"/>
            <w:hideMark/>
          </w:tcPr>
          <w:p w:rsidR="00AE22F3" w:rsidRPr="00AE22F3" w:rsidRDefault="00AE22F3" w:rsidP="00AE22F3">
            <w:pPr>
              <w:pStyle w:val="afffff2"/>
            </w:pPr>
            <w:r w:rsidRPr="00AE22F3">
              <w:t>3494802,50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w:t>
            </w:r>
          </w:p>
        </w:tc>
        <w:tc>
          <w:tcPr>
            <w:tcW w:w="1607" w:type="dxa"/>
            <w:shd w:val="clear" w:color="auto" w:fill="auto"/>
            <w:noWrap/>
            <w:vAlign w:val="center"/>
            <w:hideMark/>
          </w:tcPr>
          <w:p w:rsidR="00AE22F3" w:rsidRPr="00AE22F3" w:rsidRDefault="00AE22F3" w:rsidP="00AE22F3">
            <w:pPr>
              <w:pStyle w:val="afffff2"/>
            </w:pPr>
            <w:r w:rsidRPr="00AE22F3">
              <w:t>954174,00</w:t>
            </w:r>
          </w:p>
        </w:tc>
        <w:tc>
          <w:tcPr>
            <w:tcW w:w="1607" w:type="dxa"/>
            <w:shd w:val="clear" w:color="auto" w:fill="auto"/>
            <w:noWrap/>
            <w:vAlign w:val="center"/>
            <w:hideMark/>
          </w:tcPr>
          <w:p w:rsidR="00AE22F3" w:rsidRPr="00AE22F3" w:rsidRDefault="00AE22F3" w:rsidP="00AE22F3">
            <w:pPr>
              <w:pStyle w:val="afffff2"/>
            </w:pPr>
            <w:r w:rsidRPr="00AE22F3">
              <w:t>3494811,28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w:t>
            </w:r>
          </w:p>
        </w:tc>
        <w:tc>
          <w:tcPr>
            <w:tcW w:w="1607" w:type="dxa"/>
            <w:shd w:val="clear" w:color="auto" w:fill="auto"/>
            <w:noWrap/>
            <w:vAlign w:val="center"/>
            <w:hideMark/>
          </w:tcPr>
          <w:p w:rsidR="00AE22F3" w:rsidRPr="00AE22F3" w:rsidRDefault="00AE22F3" w:rsidP="00AE22F3">
            <w:pPr>
              <w:pStyle w:val="afffff2"/>
            </w:pPr>
            <w:r w:rsidRPr="00AE22F3">
              <w:t>954161,10</w:t>
            </w:r>
          </w:p>
        </w:tc>
        <w:tc>
          <w:tcPr>
            <w:tcW w:w="1607" w:type="dxa"/>
            <w:shd w:val="clear" w:color="auto" w:fill="auto"/>
            <w:noWrap/>
            <w:vAlign w:val="center"/>
            <w:hideMark/>
          </w:tcPr>
          <w:p w:rsidR="00AE22F3" w:rsidRPr="00AE22F3" w:rsidRDefault="00AE22F3" w:rsidP="00AE22F3">
            <w:pPr>
              <w:pStyle w:val="afffff2"/>
            </w:pPr>
            <w:r w:rsidRPr="00AE22F3">
              <w:t>3494832,30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w:t>
            </w:r>
          </w:p>
        </w:tc>
        <w:tc>
          <w:tcPr>
            <w:tcW w:w="1607" w:type="dxa"/>
            <w:shd w:val="clear" w:color="auto" w:fill="auto"/>
            <w:noWrap/>
            <w:vAlign w:val="center"/>
            <w:hideMark/>
          </w:tcPr>
          <w:p w:rsidR="00AE22F3" w:rsidRPr="00AE22F3" w:rsidRDefault="00AE22F3" w:rsidP="00AE22F3">
            <w:pPr>
              <w:pStyle w:val="afffff2"/>
            </w:pPr>
            <w:r w:rsidRPr="00AE22F3">
              <w:t>954148,18</w:t>
            </w:r>
          </w:p>
        </w:tc>
        <w:tc>
          <w:tcPr>
            <w:tcW w:w="1607" w:type="dxa"/>
            <w:shd w:val="clear" w:color="auto" w:fill="auto"/>
            <w:noWrap/>
            <w:vAlign w:val="center"/>
            <w:hideMark/>
          </w:tcPr>
          <w:p w:rsidR="00AE22F3" w:rsidRPr="00AE22F3" w:rsidRDefault="00AE22F3" w:rsidP="00AE22F3">
            <w:pPr>
              <w:pStyle w:val="afffff2"/>
            </w:pPr>
            <w:r w:rsidRPr="00AE22F3">
              <w:t>3494853,32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w:t>
            </w:r>
          </w:p>
        </w:tc>
        <w:tc>
          <w:tcPr>
            <w:tcW w:w="1607" w:type="dxa"/>
            <w:shd w:val="clear" w:color="auto" w:fill="auto"/>
            <w:noWrap/>
            <w:vAlign w:val="center"/>
            <w:hideMark/>
          </w:tcPr>
          <w:p w:rsidR="00AE22F3" w:rsidRPr="00AE22F3" w:rsidRDefault="00AE22F3" w:rsidP="00AE22F3">
            <w:pPr>
              <w:pStyle w:val="afffff2"/>
            </w:pPr>
            <w:r w:rsidRPr="00AE22F3">
              <w:t>954135,28</w:t>
            </w:r>
          </w:p>
        </w:tc>
        <w:tc>
          <w:tcPr>
            <w:tcW w:w="1607" w:type="dxa"/>
            <w:shd w:val="clear" w:color="auto" w:fill="auto"/>
            <w:noWrap/>
            <w:vAlign w:val="center"/>
            <w:hideMark/>
          </w:tcPr>
          <w:p w:rsidR="00AE22F3" w:rsidRPr="00AE22F3" w:rsidRDefault="00AE22F3" w:rsidP="00AE22F3">
            <w:pPr>
              <w:pStyle w:val="afffff2"/>
            </w:pPr>
            <w:r w:rsidRPr="00AE22F3">
              <w:t>3494874,33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w:t>
            </w:r>
          </w:p>
        </w:tc>
        <w:tc>
          <w:tcPr>
            <w:tcW w:w="1607" w:type="dxa"/>
            <w:shd w:val="clear" w:color="auto" w:fill="auto"/>
            <w:noWrap/>
            <w:vAlign w:val="center"/>
            <w:hideMark/>
          </w:tcPr>
          <w:p w:rsidR="00AE22F3" w:rsidRPr="00AE22F3" w:rsidRDefault="00AE22F3" w:rsidP="00AE22F3">
            <w:pPr>
              <w:pStyle w:val="afffff2"/>
            </w:pPr>
            <w:r w:rsidRPr="00AE22F3">
              <w:t>954122,32</w:t>
            </w:r>
          </w:p>
        </w:tc>
        <w:tc>
          <w:tcPr>
            <w:tcW w:w="1607" w:type="dxa"/>
            <w:shd w:val="clear" w:color="auto" w:fill="auto"/>
            <w:noWrap/>
            <w:vAlign w:val="center"/>
            <w:hideMark/>
          </w:tcPr>
          <w:p w:rsidR="00AE22F3" w:rsidRPr="00AE22F3" w:rsidRDefault="00AE22F3" w:rsidP="00AE22F3">
            <w:pPr>
              <w:pStyle w:val="afffff2"/>
            </w:pPr>
            <w:r w:rsidRPr="00AE22F3">
              <w:t>3494895,42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w:t>
            </w:r>
          </w:p>
        </w:tc>
        <w:tc>
          <w:tcPr>
            <w:tcW w:w="1607" w:type="dxa"/>
            <w:shd w:val="clear" w:color="auto" w:fill="auto"/>
            <w:noWrap/>
            <w:vAlign w:val="center"/>
            <w:hideMark/>
          </w:tcPr>
          <w:p w:rsidR="00AE22F3" w:rsidRPr="00AE22F3" w:rsidRDefault="00AE22F3" w:rsidP="00AE22F3">
            <w:pPr>
              <w:pStyle w:val="afffff2"/>
            </w:pPr>
            <w:r w:rsidRPr="00AE22F3">
              <w:t>954124,01</w:t>
            </w:r>
          </w:p>
        </w:tc>
        <w:tc>
          <w:tcPr>
            <w:tcW w:w="1607" w:type="dxa"/>
            <w:shd w:val="clear" w:color="auto" w:fill="auto"/>
            <w:noWrap/>
            <w:vAlign w:val="center"/>
            <w:hideMark/>
          </w:tcPr>
          <w:p w:rsidR="00AE22F3" w:rsidRPr="00AE22F3" w:rsidRDefault="00AE22F3" w:rsidP="00AE22F3">
            <w:pPr>
              <w:pStyle w:val="afffff2"/>
            </w:pPr>
            <w:r w:rsidRPr="00AE22F3">
              <w:t>3494905,76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w:t>
            </w:r>
          </w:p>
        </w:tc>
        <w:tc>
          <w:tcPr>
            <w:tcW w:w="1607" w:type="dxa"/>
            <w:shd w:val="clear" w:color="auto" w:fill="auto"/>
            <w:noWrap/>
            <w:vAlign w:val="center"/>
            <w:hideMark/>
          </w:tcPr>
          <w:p w:rsidR="00AE22F3" w:rsidRPr="00AE22F3" w:rsidRDefault="00AE22F3" w:rsidP="00AE22F3">
            <w:pPr>
              <w:pStyle w:val="afffff2"/>
            </w:pPr>
            <w:r w:rsidRPr="00AE22F3">
              <w:t>954126,00</w:t>
            </w:r>
          </w:p>
        </w:tc>
        <w:tc>
          <w:tcPr>
            <w:tcW w:w="1607" w:type="dxa"/>
            <w:shd w:val="clear" w:color="auto" w:fill="auto"/>
            <w:noWrap/>
            <w:vAlign w:val="center"/>
            <w:hideMark/>
          </w:tcPr>
          <w:p w:rsidR="00AE22F3" w:rsidRPr="00AE22F3" w:rsidRDefault="00AE22F3" w:rsidP="00AE22F3">
            <w:pPr>
              <w:pStyle w:val="afffff2"/>
            </w:pPr>
            <w:r w:rsidRPr="00AE22F3">
              <w:t>3494908,03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w:t>
            </w:r>
          </w:p>
        </w:tc>
        <w:tc>
          <w:tcPr>
            <w:tcW w:w="1607" w:type="dxa"/>
            <w:shd w:val="clear" w:color="auto" w:fill="auto"/>
            <w:noWrap/>
            <w:vAlign w:val="center"/>
            <w:hideMark/>
          </w:tcPr>
          <w:p w:rsidR="00AE22F3" w:rsidRPr="00AE22F3" w:rsidRDefault="00AE22F3" w:rsidP="00AE22F3">
            <w:pPr>
              <w:pStyle w:val="afffff2"/>
            </w:pPr>
            <w:r w:rsidRPr="00AE22F3">
              <w:t>954131,34</w:t>
            </w:r>
          </w:p>
        </w:tc>
        <w:tc>
          <w:tcPr>
            <w:tcW w:w="1607" w:type="dxa"/>
            <w:shd w:val="clear" w:color="auto" w:fill="auto"/>
            <w:noWrap/>
            <w:vAlign w:val="center"/>
            <w:hideMark/>
          </w:tcPr>
          <w:p w:rsidR="00AE22F3" w:rsidRPr="00AE22F3" w:rsidRDefault="00AE22F3" w:rsidP="00AE22F3">
            <w:pPr>
              <w:pStyle w:val="afffff2"/>
            </w:pPr>
            <w:r w:rsidRPr="00AE22F3">
              <w:t>3494899,51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w:t>
            </w:r>
          </w:p>
        </w:tc>
        <w:tc>
          <w:tcPr>
            <w:tcW w:w="1607" w:type="dxa"/>
            <w:shd w:val="clear" w:color="auto" w:fill="auto"/>
            <w:noWrap/>
            <w:vAlign w:val="center"/>
            <w:hideMark/>
          </w:tcPr>
          <w:p w:rsidR="00AE22F3" w:rsidRPr="00AE22F3" w:rsidRDefault="00AE22F3" w:rsidP="00AE22F3">
            <w:pPr>
              <w:pStyle w:val="afffff2"/>
            </w:pPr>
            <w:r w:rsidRPr="00AE22F3">
              <w:t>954141,19</w:t>
            </w:r>
          </w:p>
        </w:tc>
        <w:tc>
          <w:tcPr>
            <w:tcW w:w="1607" w:type="dxa"/>
            <w:shd w:val="clear" w:color="auto" w:fill="auto"/>
            <w:noWrap/>
            <w:vAlign w:val="center"/>
            <w:hideMark/>
          </w:tcPr>
          <w:p w:rsidR="00AE22F3" w:rsidRPr="00AE22F3" w:rsidRDefault="00AE22F3" w:rsidP="00AE22F3">
            <w:pPr>
              <w:pStyle w:val="afffff2"/>
            </w:pPr>
            <w:r w:rsidRPr="00AE22F3">
              <w:t>3494884,14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w:t>
            </w:r>
          </w:p>
        </w:tc>
        <w:tc>
          <w:tcPr>
            <w:tcW w:w="1607" w:type="dxa"/>
            <w:shd w:val="clear" w:color="auto" w:fill="auto"/>
            <w:noWrap/>
            <w:vAlign w:val="center"/>
            <w:hideMark/>
          </w:tcPr>
          <w:p w:rsidR="00AE22F3" w:rsidRPr="00AE22F3" w:rsidRDefault="00AE22F3" w:rsidP="00AE22F3">
            <w:pPr>
              <w:pStyle w:val="afffff2"/>
            </w:pPr>
            <w:r w:rsidRPr="00AE22F3">
              <w:t>954151,84</w:t>
            </w:r>
          </w:p>
        </w:tc>
        <w:tc>
          <w:tcPr>
            <w:tcW w:w="1607" w:type="dxa"/>
            <w:shd w:val="clear" w:color="auto" w:fill="auto"/>
            <w:noWrap/>
            <w:vAlign w:val="center"/>
            <w:hideMark/>
          </w:tcPr>
          <w:p w:rsidR="00AE22F3" w:rsidRPr="00AE22F3" w:rsidRDefault="00AE22F3" w:rsidP="00AE22F3">
            <w:pPr>
              <w:pStyle w:val="afffff2"/>
            </w:pPr>
            <w:r w:rsidRPr="00AE22F3">
              <w:t>3494867,16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w:t>
            </w:r>
          </w:p>
        </w:tc>
        <w:tc>
          <w:tcPr>
            <w:tcW w:w="1607" w:type="dxa"/>
            <w:shd w:val="clear" w:color="auto" w:fill="auto"/>
            <w:noWrap/>
            <w:vAlign w:val="center"/>
            <w:hideMark/>
          </w:tcPr>
          <w:p w:rsidR="00AE22F3" w:rsidRPr="00AE22F3" w:rsidRDefault="00AE22F3" w:rsidP="00AE22F3">
            <w:pPr>
              <w:pStyle w:val="afffff2"/>
            </w:pPr>
            <w:r w:rsidRPr="00AE22F3">
              <w:t>954162,47</w:t>
            </w:r>
          </w:p>
        </w:tc>
        <w:tc>
          <w:tcPr>
            <w:tcW w:w="1607" w:type="dxa"/>
            <w:shd w:val="clear" w:color="auto" w:fill="auto"/>
            <w:noWrap/>
            <w:vAlign w:val="center"/>
            <w:hideMark/>
          </w:tcPr>
          <w:p w:rsidR="00AE22F3" w:rsidRPr="00AE22F3" w:rsidRDefault="00AE22F3" w:rsidP="00AE22F3">
            <w:pPr>
              <w:pStyle w:val="afffff2"/>
            </w:pPr>
            <w:r w:rsidRPr="00AE22F3">
              <w:t>3494850,20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w:t>
            </w:r>
          </w:p>
        </w:tc>
        <w:tc>
          <w:tcPr>
            <w:tcW w:w="1607" w:type="dxa"/>
            <w:shd w:val="clear" w:color="auto" w:fill="auto"/>
            <w:noWrap/>
            <w:vAlign w:val="center"/>
            <w:hideMark/>
          </w:tcPr>
          <w:p w:rsidR="00AE22F3" w:rsidRPr="00AE22F3" w:rsidRDefault="00AE22F3" w:rsidP="00AE22F3">
            <w:pPr>
              <w:pStyle w:val="afffff2"/>
            </w:pPr>
            <w:r w:rsidRPr="00AE22F3">
              <w:t>954175,74</w:t>
            </w:r>
          </w:p>
        </w:tc>
        <w:tc>
          <w:tcPr>
            <w:tcW w:w="1607" w:type="dxa"/>
            <w:shd w:val="clear" w:color="auto" w:fill="auto"/>
            <w:noWrap/>
            <w:vAlign w:val="center"/>
            <w:hideMark/>
          </w:tcPr>
          <w:p w:rsidR="00AE22F3" w:rsidRPr="00AE22F3" w:rsidRDefault="00AE22F3" w:rsidP="00AE22F3">
            <w:pPr>
              <w:pStyle w:val="afffff2"/>
            </w:pPr>
            <w:r w:rsidRPr="00AE22F3">
              <w:t>3494829,02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w:t>
            </w:r>
          </w:p>
        </w:tc>
        <w:tc>
          <w:tcPr>
            <w:tcW w:w="1607" w:type="dxa"/>
            <w:shd w:val="clear" w:color="auto" w:fill="auto"/>
            <w:noWrap/>
            <w:vAlign w:val="center"/>
            <w:hideMark/>
          </w:tcPr>
          <w:p w:rsidR="00AE22F3" w:rsidRPr="00AE22F3" w:rsidRDefault="00AE22F3" w:rsidP="00AE22F3">
            <w:pPr>
              <w:pStyle w:val="afffff2"/>
            </w:pPr>
            <w:r w:rsidRPr="00AE22F3">
              <w:t>954188,98</w:t>
            </w:r>
          </w:p>
        </w:tc>
        <w:tc>
          <w:tcPr>
            <w:tcW w:w="1607" w:type="dxa"/>
            <w:shd w:val="clear" w:color="auto" w:fill="auto"/>
            <w:noWrap/>
            <w:vAlign w:val="center"/>
            <w:hideMark/>
          </w:tcPr>
          <w:p w:rsidR="00AE22F3" w:rsidRPr="00AE22F3" w:rsidRDefault="00AE22F3" w:rsidP="00AE22F3">
            <w:pPr>
              <w:pStyle w:val="afffff2"/>
            </w:pPr>
            <w:r w:rsidRPr="00AE22F3">
              <w:t>3494807,90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73</w:t>
            </w:r>
          </w:p>
        </w:tc>
        <w:tc>
          <w:tcPr>
            <w:tcW w:w="1607" w:type="dxa"/>
            <w:shd w:val="clear" w:color="auto" w:fill="auto"/>
            <w:noWrap/>
            <w:vAlign w:val="center"/>
            <w:hideMark/>
          </w:tcPr>
          <w:p w:rsidR="00AE22F3" w:rsidRPr="00AE22F3" w:rsidRDefault="00AE22F3" w:rsidP="00AE22F3">
            <w:pPr>
              <w:pStyle w:val="afffff2"/>
            </w:pPr>
            <w:r w:rsidRPr="00AE22F3">
              <w:t>954205,22</w:t>
            </w:r>
          </w:p>
        </w:tc>
        <w:tc>
          <w:tcPr>
            <w:tcW w:w="1607" w:type="dxa"/>
            <w:shd w:val="clear" w:color="auto" w:fill="auto"/>
            <w:noWrap/>
            <w:vAlign w:val="center"/>
            <w:hideMark/>
          </w:tcPr>
          <w:p w:rsidR="00AE22F3" w:rsidRPr="00AE22F3" w:rsidRDefault="00AE22F3" w:rsidP="00AE22F3">
            <w:pPr>
              <w:pStyle w:val="afffff2"/>
            </w:pPr>
            <w:r w:rsidRPr="00AE22F3">
              <w:t>3494782,32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w:t>
            </w:r>
          </w:p>
        </w:tc>
        <w:tc>
          <w:tcPr>
            <w:tcW w:w="1607" w:type="dxa"/>
            <w:shd w:val="clear" w:color="auto" w:fill="auto"/>
            <w:noWrap/>
            <w:vAlign w:val="center"/>
            <w:hideMark/>
          </w:tcPr>
          <w:p w:rsidR="00AE22F3" w:rsidRPr="00AE22F3" w:rsidRDefault="00AE22F3" w:rsidP="00AE22F3">
            <w:pPr>
              <w:pStyle w:val="afffff2"/>
            </w:pPr>
            <w:r w:rsidRPr="00AE22F3">
              <w:t>954221,08</w:t>
            </w:r>
          </w:p>
        </w:tc>
        <w:tc>
          <w:tcPr>
            <w:tcW w:w="1607" w:type="dxa"/>
            <w:shd w:val="clear" w:color="auto" w:fill="auto"/>
            <w:noWrap/>
            <w:vAlign w:val="center"/>
            <w:hideMark/>
          </w:tcPr>
          <w:p w:rsidR="00AE22F3" w:rsidRPr="00AE22F3" w:rsidRDefault="00AE22F3" w:rsidP="00AE22F3">
            <w:pPr>
              <w:pStyle w:val="afffff2"/>
            </w:pPr>
            <w:r w:rsidRPr="00AE22F3">
              <w:t>3494757,38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w:t>
            </w:r>
          </w:p>
        </w:tc>
        <w:tc>
          <w:tcPr>
            <w:tcW w:w="1607" w:type="dxa"/>
            <w:shd w:val="clear" w:color="auto" w:fill="auto"/>
            <w:noWrap/>
            <w:vAlign w:val="center"/>
            <w:hideMark/>
          </w:tcPr>
          <w:p w:rsidR="00AE22F3" w:rsidRPr="00AE22F3" w:rsidRDefault="00AE22F3" w:rsidP="00AE22F3">
            <w:pPr>
              <w:pStyle w:val="afffff2"/>
            </w:pPr>
            <w:r w:rsidRPr="00AE22F3">
              <w:t>954237,00</w:t>
            </w:r>
          </w:p>
        </w:tc>
        <w:tc>
          <w:tcPr>
            <w:tcW w:w="1607" w:type="dxa"/>
            <w:shd w:val="clear" w:color="auto" w:fill="auto"/>
            <w:noWrap/>
            <w:vAlign w:val="center"/>
            <w:hideMark/>
          </w:tcPr>
          <w:p w:rsidR="00AE22F3" w:rsidRPr="00AE22F3" w:rsidRDefault="00AE22F3" w:rsidP="00AE22F3">
            <w:pPr>
              <w:pStyle w:val="afffff2"/>
            </w:pPr>
            <w:r w:rsidRPr="00AE22F3">
              <w:t>3494731,22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w:t>
            </w:r>
          </w:p>
        </w:tc>
        <w:tc>
          <w:tcPr>
            <w:tcW w:w="1607" w:type="dxa"/>
            <w:shd w:val="clear" w:color="auto" w:fill="auto"/>
            <w:noWrap/>
            <w:vAlign w:val="center"/>
            <w:hideMark/>
          </w:tcPr>
          <w:p w:rsidR="00AE22F3" w:rsidRPr="00AE22F3" w:rsidRDefault="00AE22F3" w:rsidP="00AE22F3">
            <w:pPr>
              <w:pStyle w:val="afffff2"/>
            </w:pPr>
            <w:r w:rsidRPr="00AE22F3">
              <w:t>954236,49</w:t>
            </w:r>
          </w:p>
        </w:tc>
        <w:tc>
          <w:tcPr>
            <w:tcW w:w="1607" w:type="dxa"/>
            <w:shd w:val="clear" w:color="auto" w:fill="auto"/>
            <w:noWrap/>
            <w:vAlign w:val="center"/>
            <w:hideMark/>
          </w:tcPr>
          <w:p w:rsidR="00AE22F3" w:rsidRPr="00AE22F3" w:rsidRDefault="00AE22F3" w:rsidP="00AE22F3">
            <w:pPr>
              <w:pStyle w:val="afffff2"/>
            </w:pPr>
            <w:r w:rsidRPr="00AE22F3">
              <w:t>3494730,88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w:t>
            </w:r>
          </w:p>
        </w:tc>
        <w:tc>
          <w:tcPr>
            <w:tcW w:w="1607" w:type="dxa"/>
            <w:shd w:val="clear" w:color="auto" w:fill="auto"/>
            <w:noWrap/>
            <w:vAlign w:val="center"/>
            <w:hideMark/>
          </w:tcPr>
          <w:p w:rsidR="00AE22F3" w:rsidRPr="00AE22F3" w:rsidRDefault="00AE22F3" w:rsidP="00AE22F3">
            <w:pPr>
              <w:pStyle w:val="afffff2"/>
            </w:pPr>
            <w:r w:rsidRPr="00AE22F3">
              <w:t>954244,28</w:t>
            </w:r>
          </w:p>
        </w:tc>
        <w:tc>
          <w:tcPr>
            <w:tcW w:w="1607" w:type="dxa"/>
            <w:shd w:val="clear" w:color="auto" w:fill="auto"/>
            <w:noWrap/>
            <w:vAlign w:val="center"/>
            <w:hideMark/>
          </w:tcPr>
          <w:p w:rsidR="00AE22F3" w:rsidRPr="00AE22F3" w:rsidRDefault="00AE22F3" w:rsidP="00AE22F3">
            <w:pPr>
              <w:pStyle w:val="afffff2"/>
            </w:pPr>
            <w:r w:rsidRPr="00AE22F3">
              <w:t>3494718,48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w:t>
            </w:r>
          </w:p>
        </w:tc>
        <w:tc>
          <w:tcPr>
            <w:tcW w:w="1607" w:type="dxa"/>
            <w:shd w:val="clear" w:color="auto" w:fill="auto"/>
            <w:noWrap/>
            <w:vAlign w:val="center"/>
            <w:hideMark/>
          </w:tcPr>
          <w:p w:rsidR="00AE22F3" w:rsidRPr="00AE22F3" w:rsidRDefault="00AE22F3" w:rsidP="00AE22F3">
            <w:pPr>
              <w:pStyle w:val="afffff2"/>
            </w:pPr>
            <w:r w:rsidRPr="00AE22F3">
              <w:t>954244,85</w:t>
            </w:r>
          </w:p>
        </w:tc>
        <w:tc>
          <w:tcPr>
            <w:tcW w:w="1607" w:type="dxa"/>
            <w:shd w:val="clear" w:color="auto" w:fill="auto"/>
            <w:noWrap/>
            <w:vAlign w:val="center"/>
            <w:hideMark/>
          </w:tcPr>
          <w:p w:rsidR="00AE22F3" w:rsidRPr="00AE22F3" w:rsidRDefault="00AE22F3" w:rsidP="00AE22F3">
            <w:pPr>
              <w:pStyle w:val="afffff2"/>
            </w:pPr>
            <w:r w:rsidRPr="00AE22F3">
              <w:t>3494718,97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w:t>
            </w:r>
          </w:p>
        </w:tc>
        <w:tc>
          <w:tcPr>
            <w:tcW w:w="1607" w:type="dxa"/>
            <w:shd w:val="clear" w:color="auto" w:fill="auto"/>
            <w:noWrap/>
            <w:vAlign w:val="center"/>
            <w:hideMark/>
          </w:tcPr>
          <w:p w:rsidR="00AE22F3" w:rsidRPr="00AE22F3" w:rsidRDefault="00AE22F3" w:rsidP="00AE22F3">
            <w:pPr>
              <w:pStyle w:val="afffff2"/>
            </w:pPr>
            <w:r w:rsidRPr="00AE22F3">
              <w:t>954250,22</w:t>
            </w:r>
          </w:p>
        </w:tc>
        <w:tc>
          <w:tcPr>
            <w:tcW w:w="1607" w:type="dxa"/>
            <w:shd w:val="clear" w:color="auto" w:fill="auto"/>
            <w:noWrap/>
            <w:vAlign w:val="center"/>
            <w:hideMark/>
          </w:tcPr>
          <w:p w:rsidR="00AE22F3" w:rsidRPr="00AE22F3" w:rsidRDefault="00AE22F3" w:rsidP="00AE22F3">
            <w:pPr>
              <w:pStyle w:val="afffff2"/>
            </w:pPr>
            <w:r w:rsidRPr="00AE22F3">
              <w:t>3494710,74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w:t>
            </w:r>
          </w:p>
        </w:tc>
        <w:tc>
          <w:tcPr>
            <w:tcW w:w="1607" w:type="dxa"/>
            <w:shd w:val="clear" w:color="auto" w:fill="auto"/>
            <w:noWrap/>
            <w:vAlign w:val="center"/>
            <w:hideMark/>
          </w:tcPr>
          <w:p w:rsidR="00AE22F3" w:rsidRPr="00AE22F3" w:rsidRDefault="00AE22F3" w:rsidP="00AE22F3">
            <w:pPr>
              <w:pStyle w:val="afffff2"/>
            </w:pPr>
            <w:r w:rsidRPr="00AE22F3">
              <w:t>954257,26</w:t>
            </w:r>
          </w:p>
        </w:tc>
        <w:tc>
          <w:tcPr>
            <w:tcW w:w="1607" w:type="dxa"/>
            <w:shd w:val="clear" w:color="auto" w:fill="auto"/>
            <w:noWrap/>
            <w:vAlign w:val="center"/>
            <w:hideMark/>
          </w:tcPr>
          <w:p w:rsidR="00AE22F3" w:rsidRPr="00AE22F3" w:rsidRDefault="00AE22F3" w:rsidP="00AE22F3">
            <w:pPr>
              <w:pStyle w:val="afffff2"/>
            </w:pPr>
            <w:r w:rsidRPr="00AE22F3">
              <w:t>3494701,08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81</w:t>
            </w:r>
          </w:p>
        </w:tc>
        <w:tc>
          <w:tcPr>
            <w:tcW w:w="1607" w:type="dxa"/>
            <w:shd w:val="clear" w:color="auto" w:fill="auto"/>
            <w:noWrap/>
            <w:vAlign w:val="center"/>
            <w:hideMark/>
          </w:tcPr>
          <w:p w:rsidR="00AE22F3" w:rsidRPr="00AE22F3" w:rsidRDefault="00AE22F3" w:rsidP="00AE22F3">
            <w:pPr>
              <w:pStyle w:val="afffff2"/>
            </w:pPr>
            <w:r w:rsidRPr="00AE22F3">
              <w:t>954267,60</w:t>
            </w:r>
          </w:p>
        </w:tc>
        <w:tc>
          <w:tcPr>
            <w:tcW w:w="1607" w:type="dxa"/>
            <w:shd w:val="clear" w:color="auto" w:fill="auto"/>
            <w:noWrap/>
            <w:vAlign w:val="center"/>
            <w:hideMark/>
          </w:tcPr>
          <w:p w:rsidR="00AE22F3" w:rsidRPr="00AE22F3" w:rsidRDefault="00AE22F3" w:rsidP="00AE22F3">
            <w:pPr>
              <w:pStyle w:val="afffff2"/>
            </w:pPr>
            <w:r w:rsidRPr="00AE22F3">
              <w:t>3494684,24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82</w:t>
            </w:r>
          </w:p>
        </w:tc>
        <w:tc>
          <w:tcPr>
            <w:tcW w:w="1607" w:type="dxa"/>
            <w:shd w:val="clear" w:color="auto" w:fill="auto"/>
            <w:noWrap/>
            <w:vAlign w:val="center"/>
            <w:hideMark/>
          </w:tcPr>
          <w:p w:rsidR="00AE22F3" w:rsidRPr="00AE22F3" w:rsidRDefault="00AE22F3" w:rsidP="00AE22F3">
            <w:pPr>
              <w:pStyle w:val="afffff2"/>
            </w:pPr>
            <w:r w:rsidRPr="00AE22F3">
              <w:t>954278,40</w:t>
            </w:r>
          </w:p>
        </w:tc>
        <w:tc>
          <w:tcPr>
            <w:tcW w:w="1607" w:type="dxa"/>
            <w:shd w:val="clear" w:color="auto" w:fill="auto"/>
            <w:noWrap/>
            <w:vAlign w:val="center"/>
            <w:hideMark/>
          </w:tcPr>
          <w:p w:rsidR="00AE22F3" w:rsidRPr="00AE22F3" w:rsidRDefault="00AE22F3" w:rsidP="00AE22F3">
            <w:pPr>
              <w:pStyle w:val="afffff2"/>
            </w:pPr>
            <w:r w:rsidRPr="00AE22F3">
              <w:t>3494667,18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83</w:t>
            </w:r>
          </w:p>
        </w:tc>
        <w:tc>
          <w:tcPr>
            <w:tcW w:w="1607" w:type="dxa"/>
            <w:shd w:val="clear" w:color="auto" w:fill="auto"/>
            <w:noWrap/>
            <w:vAlign w:val="center"/>
            <w:hideMark/>
          </w:tcPr>
          <w:p w:rsidR="00AE22F3" w:rsidRPr="00AE22F3" w:rsidRDefault="00AE22F3" w:rsidP="00AE22F3">
            <w:pPr>
              <w:pStyle w:val="afffff2"/>
            </w:pPr>
            <w:r w:rsidRPr="00AE22F3">
              <w:t>954289,04</w:t>
            </w:r>
          </w:p>
        </w:tc>
        <w:tc>
          <w:tcPr>
            <w:tcW w:w="1607" w:type="dxa"/>
            <w:shd w:val="clear" w:color="auto" w:fill="auto"/>
            <w:noWrap/>
            <w:vAlign w:val="center"/>
            <w:hideMark/>
          </w:tcPr>
          <w:p w:rsidR="00AE22F3" w:rsidRPr="00AE22F3" w:rsidRDefault="00AE22F3" w:rsidP="00AE22F3">
            <w:pPr>
              <w:pStyle w:val="afffff2"/>
            </w:pPr>
            <w:r w:rsidRPr="00AE22F3">
              <w:t>3494650,38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84</w:t>
            </w:r>
          </w:p>
        </w:tc>
        <w:tc>
          <w:tcPr>
            <w:tcW w:w="1607" w:type="dxa"/>
            <w:shd w:val="clear" w:color="auto" w:fill="auto"/>
            <w:noWrap/>
            <w:vAlign w:val="center"/>
            <w:hideMark/>
          </w:tcPr>
          <w:p w:rsidR="00AE22F3" w:rsidRPr="00AE22F3" w:rsidRDefault="00AE22F3" w:rsidP="00AE22F3">
            <w:pPr>
              <w:pStyle w:val="afffff2"/>
            </w:pPr>
            <w:r w:rsidRPr="00AE22F3">
              <w:t>954314,60</w:t>
            </w:r>
          </w:p>
        </w:tc>
        <w:tc>
          <w:tcPr>
            <w:tcW w:w="1607" w:type="dxa"/>
            <w:shd w:val="clear" w:color="auto" w:fill="auto"/>
            <w:noWrap/>
            <w:vAlign w:val="center"/>
            <w:hideMark/>
          </w:tcPr>
          <w:p w:rsidR="00AE22F3" w:rsidRPr="00AE22F3" w:rsidRDefault="00AE22F3" w:rsidP="00AE22F3">
            <w:pPr>
              <w:pStyle w:val="afffff2"/>
            </w:pPr>
            <w:r w:rsidRPr="00AE22F3">
              <w:t>3494665,60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85</w:t>
            </w:r>
          </w:p>
        </w:tc>
        <w:tc>
          <w:tcPr>
            <w:tcW w:w="1607" w:type="dxa"/>
            <w:shd w:val="clear" w:color="auto" w:fill="auto"/>
            <w:noWrap/>
            <w:vAlign w:val="center"/>
            <w:hideMark/>
          </w:tcPr>
          <w:p w:rsidR="00AE22F3" w:rsidRPr="00AE22F3" w:rsidRDefault="00AE22F3" w:rsidP="00AE22F3">
            <w:pPr>
              <w:pStyle w:val="afffff2"/>
            </w:pPr>
            <w:r w:rsidRPr="00AE22F3">
              <w:t>954326,36</w:t>
            </w:r>
          </w:p>
        </w:tc>
        <w:tc>
          <w:tcPr>
            <w:tcW w:w="1607" w:type="dxa"/>
            <w:shd w:val="clear" w:color="auto" w:fill="auto"/>
            <w:noWrap/>
            <w:vAlign w:val="center"/>
            <w:hideMark/>
          </w:tcPr>
          <w:p w:rsidR="00AE22F3" w:rsidRPr="00AE22F3" w:rsidRDefault="00AE22F3" w:rsidP="00AE22F3">
            <w:pPr>
              <w:pStyle w:val="afffff2"/>
            </w:pPr>
            <w:r w:rsidRPr="00AE22F3">
              <w:t>3494672,72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86</w:t>
            </w:r>
          </w:p>
        </w:tc>
        <w:tc>
          <w:tcPr>
            <w:tcW w:w="1607" w:type="dxa"/>
            <w:shd w:val="clear" w:color="auto" w:fill="auto"/>
            <w:noWrap/>
            <w:vAlign w:val="center"/>
            <w:hideMark/>
          </w:tcPr>
          <w:p w:rsidR="00AE22F3" w:rsidRPr="00AE22F3" w:rsidRDefault="00AE22F3" w:rsidP="00AE22F3">
            <w:pPr>
              <w:pStyle w:val="afffff2"/>
            </w:pPr>
            <w:r w:rsidRPr="00AE22F3">
              <w:t>954333,72</w:t>
            </w:r>
          </w:p>
        </w:tc>
        <w:tc>
          <w:tcPr>
            <w:tcW w:w="1607" w:type="dxa"/>
            <w:shd w:val="clear" w:color="auto" w:fill="auto"/>
            <w:noWrap/>
            <w:vAlign w:val="center"/>
            <w:hideMark/>
          </w:tcPr>
          <w:p w:rsidR="00AE22F3" w:rsidRPr="00AE22F3" w:rsidRDefault="00AE22F3" w:rsidP="00AE22F3">
            <w:pPr>
              <w:pStyle w:val="afffff2"/>
            </w:pPr>
            <w:r w:rsidRPr="00AE22F3">
              <w:t>3494677,00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87</w:t>
            </w:r>
          </w:p>
        </w:tc>
        <w:tc>
          <w:tcPr>
            <w:tcW w:w="1607" w:type="dxa"/>
            <w:shd w:val="clear" w:color="auto" w:fill="auto"/>
            <w:noWrap/>
            <w:vAlign w:val="center"/>
            <w:hideMark/>
          </w:tcPr>
          <w:p w:rsidR="00AE22F3" w:rsidRPr="00AE22F3" w:rsidRDefault="00AE22F3" w:rsidP="00AE22F3">
            <w:pPr>
              <w:pStyle w:val="afffff2"/>
            </w:pPr>
            <w:r w:rsidRPr="00AE22F3">
              <w:t>954325,26</w:t>
            </w:r>
          </w:p>
        </w:tc>
        <w:tc>
          <w:tcPr>
            <w:tcW w:w="1607" w:type="dxa"/>
            <w:shd w:val="clear" w:color="auto" w:fill="auto"/>
            <w:noWrap/>
            <w:vAlign w:val="center"/>
            <w:hideMark/>
          </w:tcPr>
          <w:p w:rsidR="00AE22F3" w:rsidRPr="00AE22F3" w:rsidRDefault="00AE22F3" w:rsidP="00AE22F3">
            <w:pPr>
              <w:pStyle w:val="afffff2"/>
            </w:pPr>
            <w:r w:rsidRPr="00AE22F3">
              <w:t>3494700,26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88</w:t>
            </w:r>
          </w:p>
        </w:tc>
        <w:tc>
          <w:tcPr>
            <w:tcW w:w="1607" w:type="dxa"/>
            <w:shd w:val="clear" w:color="auto" w:fill="auto"/>
            <w:noWrap/>
            <w:vAlign w:val="center"/>
            <w:hideMark/>
          </w:tcPr>
          <w:p w:rsidR="00AE22F3" w:rsidRPr="00AE22F3" w:rsidRDefault="00AE22F3" w:rsidP="00AE22F3">
            <w:pPr>
              <w:pStyle w:val="afffff2"/>
            </w:pPr>
            <w:r w:rsidRPr="00AE22F3">
              <w:t>954316,96</w:t>
            </w:r>
          </w:p>
        </w:tc>
        <w:tc>
          <w:tcPr>
            <w:tcW w:w="1607" w:type="dxa"/>
            <w:shd w:val="clear" w:color="auto" w:fill="auto"/>
            <w:noWrap/>
            <w:vAlign w:val="center"/>
            <w:hideMark/>
          </w:tcPr>
          <w:p w:rsidR="00AE22F3" w:rsidRPr="00AE22F3" w:rsidRDefault="00AE22F3" w:rsidP="00AE22F3">
            <w:pPr>
              <w:pStyle w:val="afffff2"/>
            </w:pPr>
            <w:r w:rsidRPr="00AE22F3">
              <w:t>3494721,96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89</w:t>
            </w:r>
          </w:p>
        </w:tc>
        <w:tc>
          <w:tcPr>
            <w:tcW w:w="1607" w:type="dxa"/>
            <w:shd w:val="clear" w:color="auto" w:fill="auto"/>
            <w:noWrap/>
            <w:vAlign w:val="center"/>
            <w:hideMark/>
          </w:tcPr>
          <w:p w:rsidR="00AE22F3" w:rsidRPr="00AE22F3" w:rsidRDefault="00AE22F3" w:rsidP="00AE22F3">
            <w:pPr>
              <w:pStyle w:val="afffff2"/>
            </w:pPr>
            <w:r w:rsidRPr="00AE22F3">
              <w:t>954304,64</w:t>
            </w:r>
          </w:p>
        </w:tc>
        <w:tc>
          <w:tcPr>
            <w:tcW w:w="1607" w:type="dxa"/>
            <w:shd w:val="clear" w:color="auto" w:fill="auto"/>
            <w:noWrap/>
            <w:vAlign w:val="center"/>
            <w:hideMark/>
          </w:tcPr>
          <w:p w:rsidR="00AE22F3" w:rsidRPr="00AE22F3" w:rsidRDefault="00AE22F3" w:rsidP="00AE22F3">
            <w:pPr>
              <w:pStyle w:val="afffff2"/>
            </w:pPr>
            <w:r w:rsidRPr="00AE22F3">
              <w:t>3494755,50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90</w:t>
            </w:r>
          </w:p>
        </w:tc>
        <w:tc>
          <w:tcPr>
            <w:tcW w:w="1607" w:type="dxa"/>
            <w:shd w:val="clear" w:color="auto" w:fill="auto"/>
            <w:noWrap/>
            <w:vAlign w:val="center"/>
            <w:hideMark/>
          </w:tcPr>
          <w:p w:rsidR="00AE22F3" w:rsidRPr="00AE22F3" w:rsidRDefault="00AE22F3" w:rsidP="00AE22F3">
            <w:pPr>
              <w:pStyle w:val="afffff2"/>
            </w:pPr>
            <w:r w:rsidRPr="00AE22F3">
              <w:t>954295,16</w:t>
            </w:r>
          </w:p>
        </w:tc>
        <w:tc>
          <w:tcPr>
            <w:tcW w:w="1607" w:type="dxa"/>
            <w:shd w:val="clear" w:color="auto" w:fill="auto"/>
            <w:noWrap/>
            <w:vAlign w:val="center"/>
            <w:hideMark/>
          </w:tcPr>
          <w:p w:rsidR="00AE22F3" w:rsidRPr="00AE22F3" w:rsidRDefault="00AE22F3" w:rsidP="00AE22F3">
            <w:pPr>
              <w:pStyle w:val="afffff2"/>
            </w:pPr>
            <w:r w:rsidRPr="00AE22F3">
              <w:t>3494778,60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91</w:t>
            </w:r>
          </w:p>
        </w:tc>
        <w:tc>
          <w:tcPr>
            <w:tcW w:w="1607" w:type="dxa"/>
            <w:shd w:val="clear" w:color="auto" w:fill="auto"/>
            <w:noWrap/>
            <w:vAlign w:val="center"/>
            <w:hideMark/>
          </w:tcPr>
          <w:p w:rsidR="00AE22F3" w:rsidRPr="00AE22F3" w:rsidRDefault="00AE22F3" w:rsidP="00AE22F3">
            <w:pPr>
              <w:pStyle w:val="afffff2"/>
            </w:pPr>
            <w:r w:rsidRPr="00AE22F3">
              <w:t>954285,08</w:t>
            </w:r>
          </w:p>
        </w:tc>
        <w:tc>
          <w:tcPr>
            <w:tcW w:w="1607" w:type="dxa"/>
            <w:shd w:val="clear" w:color="auto" w:fill="auto"/>
            <w:noWrap/>
            <w:vAlign w:val="center"/>
            <w:hideMark/>
          </w:tcPr>
          <w:p w:rsidR="00AE22F3" w:rsidRPr="00AE22F3" w:rsidRDefault="00AE22F3" w:rsidP="00AE22F3">
            <w:pPr>
              <w:pStyle w:val="afffff2"/>
            </w:pPr>
            <w:r w:rsidRPr="00AE22F3">
              <w:t>3494806,44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92</w:t>
            </w:r>
          </w:p>
        </w:tc>
        <w:tc>
          <w:tcPr>
            <w:tcW w:w="1607" w:type="dxa"/>
            <w:shd w:val="clear" w:color="auto" w:fill="auto"/>
            <w:noWrap/>
            <w:vAlign w:val="center"/>
            <w:hideMark/>
          </w:tcPr>
          <w:p w:rsidR="00AE22F3" w:rsidRPr="00AE22F3" w:rsidRDefault="00AE22F3" w:rsidP="00AE22F3">
            <w:pPr>
              <w:pStyle w:val="afffff2"/>
            </w:pPr>
            <w:r w:rsidRPr="00AE22F3">
              <w:t>954276,94</w:t>
            </w:r>
          </w:p>
        </w:tc>
        <w:tc>
          <w:tcPr>
            <w:tcW w:w="1607" w:type="dxa"/>
            <w:shd w:val="clear" w:color="auto" w:fill="auto"/>
            <w:noWrap/>
            <w:vAlign w:val="center"/>
            <w:hideMark/>
          </w:tcPr>
          <w:p w:rsidR="00AE22F3" w:rsidRPr="00AE22F3" w:rsidRDefault="00AE22F3" w:rsidP="00AE22F3">
            <w:pPr>
              <w:pStyle w:val="afffff2"/>
            </w:pPr>
            <w:r w:rsidRPr="00AE22F3">
              <w:t>3494833,54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93</w:t>
            </w:r>
          </w:p>
        </w:tc>
        <w:tc>
          <w:tcPr>
            <w:tcW w:w="1607" w:type="dxa"/>
            <w:shd w:val="clear" w:color="auto" w:fill="auto"/>
            <w:noWrap/>
            <w:vAlign w:val="center"/>
            <w:hideMark/>
          </w:tcPr>
          <w:p w:rsidR="00AE22F3" w:rsidRPr="00AE22F3" w:rsidRDefault="00AE22F3" w:rsidP="00AE22F3">
            <w:pPr>
              <w:pStyle w:val="afffff2"/>
            </w:pPr>
            <w:r w:rsidRPr="00AE22F3">
              <w:t>954274,96</w:t>
            </w:r>
          </w:p>
        </w:tc>
        <w:tc>
          <w:tcPr>
            <w:tcW w:w="1607" w:type="dxa"/>
            <w:shd w:val="clear" w:color="auto" w:fill="auto"/>
            <w:noWrap/>
            <w:vAlign w:val="center"/>
            <w:hideMark/>
          </w:tcPr>
          <w:p w:rsidR="00AE22F3" w:rsidRPr="00AE22F3" w:rsidRDefault="00AE22F3" w:rsidP="00AE22F3">
            <w:pPr>
              <w:pStyle w:val="afffff2"/>
            </w:pPr>
            <w:r w:rsidRPr="00AE22F3">
              <w:t>3494832,72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94</w:t>
            </w:r>
          </w:p>
        </w:tc>
        <w:tc>
          <w:tcPr>
            <w:tcW w:w="1607" w:type="dxa"/>
            <w:shd w:val="clear" w:color="auto" w:fill="auto"/>
            <w:noWrap/>
            <w:vAlign w:val="center"/>
            <w:hideMark/>
          </w:tcPr>
          <w:p w:rsidR="00AE22F3" w:rsidRPr="00AE22F3" w:rsidRDefault="00AE22F3" w:rsidP="00AE22F3">
            <w:pPr>
              <w:pStyle w:val="afffff2"/>
            </w:pPr>
            <w:r w:rsidRPr="00AE22F3">
              <w:t>954266,70</w:t>
            </w:r>
          </w:p>
        </w:tc>
        <w:tc>
          <w:tcPr>
            <w:tcW w:w="1607" w:type="dxa"/>
            <w:shd w:val="clear" w:color="auto" w:fill="auto"/>
            <w:noWrap/>
            <w:vAlign w:val="center"/>
            <w:hideMark/>
          </w:tcPr>
          <w:p w:rsidR="00AE22F3" w:rsidRPr="00AE22F3" w:rsidRDefault="00AE22F3" w:rsidP="00AE22F3">
            <w:pPr>
              <w:pStyle w:val="afffff2"/>
            </w:pPr>
            <w:r w:rsidRPr="00AE22F3">
              <w:t>3494862,56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95</w:t>
            </w:r>
          </w:p>
        </w:tc>
        <w:tc>
          <w:tcPr>
            <w:tcW w:w="1607" w:type="dxa"/>
            <w:shd w:val="clear" w:color="auto" w:fill="auto"/>
            <w:noWrap/>
            <w:vAlign w:val="center"/>
            <w:hideMark/>
          </w:tcPr>
          <w:p w:rsidR="00AE22F3" w:rsidRPr="00AE22F3" w:rsidRDefault="00AE22F3" w:rsidP="00AE22F3">
            <w:pPr>
              <w:pStyle w:val="afffff2"/>
            </w:pPr>
            <w:r w:rsidRPr="00AE22F3">
              <w:t>954268,58</w:t>
            </w:r>
          </w:p>
        </w:tc>
        <w:tc>
          <w:tcPr>
            <w:tcW w:w="1607" w:type="dxa"/>
            <w:shd w:val="clear" w:color="auto" w:fill="auto"/>
            <w:noWrap/>
            <w:vAlign w:val="center"/>
            <w:hideMark/>
          </w:tcPr>
          <w:p w:rsidR="00AE22F3" w:rsidRPr="00AE22F3" w:rsidRDefault="00AE22F3" w:rsidP="00AE22F3">
            <w:pPr>
              <w:pStyle w:val="afffff2"/>
            </w:pPr>
            <w:r w:rsidRPr="00AE22F3">
              <w:t>3494863,36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96</w:t>
            </w:r>
          </w:p>
        </w:tc>
        <w:tc>
          <w:tcPr>
            <w:tcW w:w="1607" w:type="dxa"/>
            <w:shd w:val="clear" w:color="auto" w:fill="auto"/>
            <w:noWrap/>
            <w:vAlign w:val="center"/>
            <w:hideMark/>
          </w:tcPr>
          <w:p w:rsidR="00AE22F3" w:rsidRPr="00AE22F3" w:rsidRDefault="00AE22F3" w:rsidP="00AE22F3">
            <w:pPr>
              <w:pStyle w:val="afffff2"/>
            </w:pPr>
            <w:r w:rsidRPr="00AE22F3">
              <w:t>954257,50</w:t>
            </w:r>
          </w:p>
        </w:tc>
        <w:tc>
          <w:tcPr>
            <w:tcW w:w="1607" w:type="dxa"/>
            <w:shd w:val="clear" w:color="auto" w:fill="auto"/>
            <w:noWrap/>
            <w:vAlign w:val="center"/>
            <w:hideMark/>
          </w:tcPr>
          <w:p w:rsidR="00AE22F3" w:rsidRPr="00AE22F3" w:rsidRDefault="00AE22F3" w:rsidP="00AE22F3">
            <w:pPr>
              <w:pStyle w:val="afffff2"/>
            </w:pPr>
            <w:r w:rsidRPr="00AE22F3">
              <w:t>3494891,32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97</w:t>
            </w:r>
          </w:p>
        </w:tc>
        <w:tc>
          <w:tcPr>
            <w:tcW w:w="1607" w:type="dxa"/>
            <w:shd w:val="clear" w:color="auto" w:fill="auto"/>
            <w:noWrap/>
            <w:vAlign w:val="center"/>
            <w:hideMark/>
          </w:tcPr>
          <w:p w:rsidR="00AE22F3" w:rsidRPr="00AE22F3" w:rsidRDefault="00AE22F3" w:rsidP="00AE22F3">
            <w:pPr>
              <w:pStyle w:val="afffff2"/>
            </w:pPr>
            <w:r w:rsidRPr="00AE22F3">
              <w:t>954247,03</w:t>
            </w:r>
          </w:p>
        </w:tc>
        <w:tc>
          <w:tcPr>
            <w:tcW w:w="1607" w:type="dxa"/>
            <w:shd w:val="clear" w:color="auto" w:fill="auto"/>
            <w:noWrap/>
            <w:vAlign w:val="center"/>
            <w:hideMark/>
          </w:tcPr>
          <w:p w:rsidR="00AE22F3" w:rsidRPr="00AE22F3" w:rsidRDefault="00AE22F3" w:rsidP="00AE22F3">
            <w:pPr>
              <w:pStyle w:val="afffff2"/>
            </w:pPr>
            <w:r w:rsidRPr="00AE22F3">
              <w:t>3494919,88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98</w:t>
            </w:r>
          </w:p>
        </w:tc>
        <w:tc>
          <w:tcPr>
            <w:tcW w:w="1607" w:type="dxa"/>
            <w:shd w:val="clear" w:color="auto" w:fill="auto"/>
            <w:noWrap/>
            <w:vAlign w:val="center"/>
            <w:hideMark/>
          </w:tcPr>
          <w:p w:rsidR="00AE22F3" w:rsidRPr="00AE22F3" w:rsidRDefault="00AE22F3" w:rsidP="00AE22F3">
            <w:pPr>
              <w:pStyle w:val="afffff2"/>
            </w:pPr>
            <w:r w:rsidRPr="00AE22F3">
              <w:t>954232,86</w:t>
            </w:r>
          </w:p>
        </w:tc>
        <w:tc>
          <w:tcPr>
            <w:tcW w:w="1607" w:type="dxa"/>
            <w:shd w:val="clear" w:color="auto" w:fill="auto"/>
            <w:noWrap/>
            <w:vAlign w:val="center"/>
            <w:hideMark/>
          </w:tcPr>
          <w:p w:rsidR="00AE22F3" w:rsidRPr="00AE22F3" w:rsidRDefault="00AE22F3" w:rsidP="00AE22F3">
            <w:pPr>
              <w:pStyle w:val="afffff2"/>
            </w:pPr>
            <w:r w:rsidRPr="00AE22F3">
              <w:t>3494945,00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99</w:t>
            </w:r>
          </w:p>
        </w:tc>
        <w:tc>
          <w:tcPr>
            <w:tcW w:w="1607" w:type="dxa"/>
            <w:shd w:val="clear" w:color="auto" w:fill="auto"/>
            <w:noWrap/>
            <w:vAlign w:val="center"/>
            <w:hideMark/>
          </w:tcPr>
          <w:p w:rsidR="00AE22F3" w:rsidRPr="00AE22F3" w:rsidRDefault="00AE22F3" w:rsidP="00AE22F3">
            <w:pPr>
              <w:pStyle w:val="afffff2"/>
            </w:pPr>
            <w:r w:rsidRPr="00AE22F3">
              <w:t>954234,41</w:t>
            </w:r>
          </w:p>
        </w:tc>
        <w:tc>
          <w:tcPr>
            <w:tcW w:w="1607" w:type="dxa"/>
            <w:shd w:val="clear" w:color="auto" w:fill="auto"/>
            <w:noWrap/>
            <w:vAlign w:val="center"/>
            <w:hideMark/>
          </w:tcPr>
          <w:p w:rsidR="00AE22F3" w:rsidRPr="00AE22F3" w:rsidRDefault="00AE22F3" w:rsidP="00AE22F3">
            <w:pPr>
              <w:pStyle w:val="afffff2"/>
            </w:pPr>
            <w:r w:rsidRPr="00AE22F3">
              <w:t>3494946,04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100</w:t>
            </w:r>
          </w:p>
        </w:tc>
        <w:tc>
          <w:tcPr>
            <w:tcW w:w="1607" w:type="dxa"/>
            <w:shd w:val="clear" w:color="auto" w:fill="auto"/>
            <w:noWrap/>
            <w:vAlign w:val="center"/>
            <w:hideMark/>
          </w:tcPr>
          <w:p w:rsidR="00AE22F3" w:rsidRPr="00AE22F3" w:rsidRDefault="00AE22F3" w:rsidP="00AE22F3">
            <w:pPr>
              <w:pStyle w:val="afffff2"/>
            </w:pPr>
            <w:r w:rsidRPr="00AE22F3">
              <w:t>954232,93</w:t>
            </w:r>
          </w:p>
        </w:tc>
        <w:tc>
          <w:tcPr>
            <w:tcW w:w="1607" w:type="dxa"/>
            <w:shd w:val="clear" w:color="auto" w:fill="auto"/>
            <w:noWrap/>
            <w:vAlign w:val="center"/>
            <w:hideMark/>
          </w:tcPr>
          <w:p w:rsidR="00AE22F3" w:rsidRPr="00AE22F3" w:rsidRDefault="00AE22F3" w:rsidP="00AE22F3">
            <w:pPr>
              <w:pStyle w:val="afffff2"/>
            </w:pPr>
            <w:r w:rsidRPr="00AE22F3">
              <w:t>3494950,68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101</w:t>
            </w:r>
          </w:p>
        </w:tc>
        <w:tc>
          <w:tcPr>
            <w:tcW w:w="1607" w:type="dxa"/>
            <w:shd w:val="clear" w:color="auto" w:fill="auto"/>
            <w:noWrap/>
            <w:vAlign w:val="center"/>
            <w:hideMark/>
          </w:tcPr>
          <w:p w:rsidR="00AE22F3" w:rsidRPr="00AE22F3" w:rsidRDefault="00AE22F3" w:rsidP="00AE22F3">
            <w:pPr>
              <w:pStyle w:val="afffff2"/>
            </w:pPr>
            <w:r w:rsidRPr="00AE22F3">
              <w:t>954233,20</w:t>
            </w:r>
          </w:p>
        </w:tc>
        <w:tc>
          <w:tcPr>
            <w:tcW w:w="1607" w:type="dxa"/>
            <w:shd w:val="clear" w:color="auto" w:fill="auto"/>
            <w:noWrap/>
            <w:vAlign w:val="center"/>
            <w:hideMark/>
          </w:tcPr>
          <w:p w:rsidR="00AE22F3" w:rsidRPr="00AE22F3" w:rsidRDefault="00AE22F3" w:rsidP="00AE22F3">
            <w:pPr>
              <w:pStyle w:val="afffff2"/>
            </w:pPr>
            <w:r w:rsidRPr="00AE22F3">
              <w:t>3494972,02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102</w:t>
            </w:r>
          </w:p>
        </w:tc>
        <w:tc>
          <w:tcPr>
            <w:tcW w:w="1607" w:type="dxa"/>
            <w:shd w:val="clear" w:color="auto" w:fill="auto"/>
            <w:noWrap/>
            <w:vAlign w:val="center"/>
            <w:hideMark/>
          </w:tcPr>
          <w:p w:rsidR="00AE22F3" w:rsidRPr="00AE22F3" w:rsidRDefault="00AE22F3" w:rsidP="00AE22F3">
            <w:pPr>
              <w:pStyle w:val="afffff2"/>
            </w:pPr>
            <w:r w:rsidRPr="00AE22F3">
              <w:t>954280,85</w:t>
            </w:r>
          </w:p>
        </w:tc>
        <w:tc>
          <w:tcPr>
            <w:tcW w:w="1607" w:type="dxa"/>
            <w:shd w:val="clear" w:color="auto" w:fill="auto"/>
            <w:noWrap/>
            <w:vAlign w:val="center"/>
            <w:hideMark/>
          </w:tcPr>
          <w:p w:rsidR="00AE22F3" w:rsidRPr="00AE22F3" w:rsidRDefault="00AE22F3" w:rsidP="00AE22F3">
            <w:pPr>
              <w:pStyle w:val="afffff2"/>
            </w:pPr>
            <w:r w:rsidRPr="00AE22F3">
              <w:t>3494998,11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103</w:t>
            </w:r>
          </w:p>
        </w:tc>
        <w:tc>
          <w:tcPr>
            <w:tcW w:w="1607" w:type="dxa"/>
            <w:shd w:val="clear" w:color="auto" w:fill="auto"/>
            <w:noWrap/>
            <w:vAlign w:val="center"/>
            <w:hideMark/>
          </w:tcPr>
          <w:p w:rsidR="00AE22F3" w:rsidRPr="00AE22F3" w:rsidRDefault="00AE22F3" w:rsidP="00AE22F3">
            <w:pPr>
              <w:pStyle w:val="afffff2"/>
            </w:pPr>
            <w:r w:rsidRPr="00AE22F3">
              <w:t>954277,05</w:t>
            </w:r>
          </w:p>
        </w:tc>
        <w:tc>
          <w:tcPr>
            <w:tcW w:w="1607" w:type="dxa"/>
            <w:shd w:val="clear" w:color="auto" w:fill="auto"/>
            <w:noWrap/>
            <w:vAlign w:val="center"/>
            <w:hideMark/>
          </w:tcPr>
          <w:p w:rsidR="00AE22F3" w:rsidRPr="00AE22F3" w:rsidRDefault="00AE22F3" w:rsidP="00AE22F3">
            <w:pPr>
              <w:pStyle w:val="afffff2"/>
            </w:pPr>
            <w:r w:rsidRPr="00AE22F3">
              <w:t>3495010,03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104</w:t>
            </w:r>
          </w:p>
        </w:tc>
        <w:tc>
          <w:tcPr>
            <w:tcW w:w="1607" w:type="dxa"/>
            <w:shd w:val="clear" w:color="auto" w:fill="auto"/>
            <w:noWrap/>
            <w:vAlign w:val="center"/>
            <w:hideMark/>
          </w:tcPr>
          <w:p w:rsidR="00AE22F3" w:rsidRPr="00AE22F3" w:rsidRDefault="00AE22F3" w:rsidP="00AE22F3">
            <w:pPr>
              <w:pStyle w:val="afffff2"/>
            </w:pPr>
            <w:r w:rsidRPr="00AE22F3">
              <w:t>954273,62</w:t>
            </w:r>
          </w:p>
        </w:tc>
        <w:tc>
          <w:tcPr>
            <w:tcW w:w="1607" w:type="dxa"/>
            <w:shd w:val="clear" w:color="auto" w:fill="auto"/>
            <w:noWrap/>
            <w:vAlign w:val="center"/>
            <w:hideMark/>
          </w:tcPr>
          <w:p w:rsidR="00AE22F3" w:rsidRPr="00AE22F3" w:rsidRDefault="00AE22F3" w:rsidP="00AE22F3">
            <w:pPr>
              <w:pStyle w:val="afffff2"/>
            </w:pPr>
            <w:r w:rsidRPr="00AE22F3">
              <w:t>3495023,17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105</w:t>
            </w:r>
          </w:p>
        </w:tc>
        <w:tc>
          <w:tcPr>
            <w:tcW w:w="1607" w:type="dxa"/>
            <w:shd w:val="clear" w:color="auto" w:fill="auto"/>
            <w:noWrap/>
            <w:vAlign w:val="center"/>
            <w:hideMark/>
          </w:tcPr>
          <w:p w:rsidR="00AE22F3" w:rsidRPr="00AE22F3" w:rsidRDefault="00AE22F3" w:rsidP="00AE22F3">
            <w:pPr>
              <w:pStyle w:val="afffff2"/>
            </w:pPr>
            <w:r w:rsidRPr="00AE22F3">
              <w:t>954271,36</w:t>
            </w:r>
          </w:p>
        </w:tc>
        <w:tc>
          <w:tcPr>
            <w:tcW w:w="1607" w:type="dxa"/>
            <w:shd w:val="clear" w:color="auto" w:fill="auto"/>
            <w:noWrap/>
            <w:vAlign w:val="center"/>
            <w:hideMark/>
          </w:tcPr>
          <w:p w:rsidR="00AE22F3" w:rsidRPr="00AE22F3" w:rsidRDefault="00AE22F3" w:rsidP="00AE22F3">
            <w:pPr>
              <w:pStyle w:val="afffff2"/>
            </w:pPr>
            <w:r w:rsidRPr="00AE22F3">
              <w:t>3495031,87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106</w:t>
            </w:r>
          </w:p>
        </w:tc>
        <w:tc>
          <w:tcPr>
            <w:tcW w:w="1607" w:type="dxa"/>
            <w:shd w:val="clear" w:color="auto" w:fill="auto"/>
            <w:noWrap/>
            <w:vAlign w:val="center"/>
            <w:hideMark/>
          </w:tcPr>
          <w:p w:rsidR="00AE22F3" w:rsidRPr="00AE22F3" w:rsidRDefault="00AE22F3" w:rsidP="00AE22F3">
            <w:pPr>
              <w:pStyle w:val="afffff2"/>
            </w:pPr>
            <w:r w:rsidRPr="00AE22F3">
              <w:t>954262,56</w:t>
            </w:r>
          </w:p>
        </w:tc>
        <w:tc>
          <w:tcPr>
            <w:tcW w:w="1607" w:type="dxa"/>
            <w:shd w:val="clear" w:color="auto" w:fill="auto"/>
            <w:noWrap/>
            <w:vAlign w:val="center"/>
            <w:hideMark/>
          </w:tcPr>
          <w:p w:rsidR="00AE22F3" w:rsidRPr="00AE22F3" w:rsidRDefault="00AE22F3" w:rsidP="00AE22F3">
            <w:pPr>
              <w:pStyle w:val="afffff2"/>
            </w:pPr>
            <w:r w:rsidRPr="00AE22F3">
              <w:t>3495055,06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107</w:t>
            </w:r>
          </w:p>
        </w:tc>
        <w:tc>
          <w:tcPr>
            <w:tcW w:w="1607" w:type="dxa"/>
            <w:shd w:val="clear" w:color="auto" w:fill="auto"/>
            <w:noWrap/>
            <w:vAlign w:val="center"/>
            <w:hideMark/>
          </w:tcPr>
          <w:p w:rsidR="00AE22F3" w:rsidRPr="00AE22F3" w:rsidRDefault="00AE22F3" w:rsidP="00AE22F3">
            <w:pPr>
              <w:pStyle w:val="afffff2"/>
            </w:pPr>
            <w:r w:rsidRPr="00AE22F3">
              <w:t>954259,86</w:t>
            </w:r>
          </w:p>
        </w:tc>
        <w:tc>
          <w:tcPr>
            <w:tcW w:w="1607" w:type="dxa"/>
            <w:shd w:val="clear" w:color="auto" w:fill="auto"/>
            <w:noWrap/>
            <w:vAlign w:val="center"/>
            <w:hideMark/>
          </w:tcPr>
          <w:p w:rsidR="00AE22F3" w:rsidRPr="00AE22F3" w:rsidRDefault="00AE22F3" w:rsidP="00AE22F3">
            <w:pPr>
              <w:pStyle w:val="afffff2"/>
            </w:pPr>
            <w:r w:rsidRPr="00AE22F3">
              <w:t>3495062,16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108</w:t>
            </w:r>
          </w:p>
        </w:tc>
        <w:tc>
          <w:tcPr>
            <w:tcW w:w="1607" w:type="dxa"/>
            <w:shd w:val="clear" w:color="auto" w:fill="auto"/>
            <w:noWrap/>
            <w:vAlign w:val="center"/>
            <w:hideMark/>
          </w:tcPr>
          <w:p w:rsidR="00AE22F3" w:rsidRPr="00AE22F3" w:rsidRDefault="00AE22F3" w:rsidP="00AE22F3">
            <w:pPr>
              <w:pStyle w:val="afffff2"/>
            </w:pPr>
            <w:r w:rsidRPr="00AE22F3">
              <w:t>954254,07</w:t>
            </w:r>
          </w:p>
        </w:tc>
        <w:tc>
          <w:tcPr>
            <w:tcW w:w="1607" w:type="dxa"/>
            <w:shd w:val="clear" w:color="auto" w:fill="auto"/>
            <w:noWrap/>
            <w:vAlign w:val="center"/>
            <w:hideMark/>
          </w:tcPr>
          <w:p w:rsidR="00AE22F3" w:rsidRPr="00AE22F3" w:rsidRDefault="00AE22F3" w:rsidP="00AE22F3">
            <w:pPr>
              <w:pStyle w:val="afffff2"/>
            </w:pPr>
            <w:r w:rsidRPr="00AE22F3">
              <w:t>3495078,70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109</w:t>
            </w:r>
          </w:p>
        </w:tc>
        <w:tc>
          <w:tcPr>
            <w:tcW w:w="1607" w:type="dxa"/>
            <w:shd w:val="clear" w:color="auto" w:fill="auto"/>
            <w:noWrap/>
            <w:vAlign w:val="center"/>
            <w:hideMark/>
          </w:tcPr>
          <w:p w:rsidR="00AE22F3" w:rsidRPr="00AE22F3" w:rsidRDefault="00AE22F3" w:rsidP="00AE22F3">
            <w:pPr>
              <w:pStyle w:val="afffff2"/>
            </w:pPr>
            <w:r w:rsidRPr="00AE22F3">
              <w:t>954245,92</w:t>
            </w:r>
          </w:p>
        </w:tc>
        <w:tc>
          <w:tcPr>
            <w:tcW w:w="1607" w:type="dxa"/>
            <w:shd w:val="clear" w:color="auto" w:fill="auto"/>
            <w:noWrap/>
            <w:vAlign w:val="center"/>
            <w:hideMark/>
          </w:tcPr>
          <w:p w:rsidR="00AE22F3" w:rsidRPr="00AE22F3" w:rsidRDefault="00AE22F3" w:rsidP="00AE22F3">
            <w:pPr>
              <w:pStyle w:val="afffff2"/>
            </w:pPr>
            <w:r w:rsidRPr="00AE22F3">
              <w:t>3495101,98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110</w:t>
            </w:r>
          </w:p>
        </w:tc>
        <w:tc>
          <w:tcPr>
            <w:tcW w:w="1607" w:type="dxa"/>
            <w:shd w:val="clear" w:color="auto" w:fill="auto"/>
            <w:noWrap/>
            <w:vAlign w:val="center"/>
            <w:hideMark/>
          </w:tcPr>
          <w:p w:rsidR="00AE22F3" w:rsidRPr="00AE22F3" w:rsidRDefault="00AE22F3" w:rsidP="00AE22F3">
            <w:pPr>
              <w:pStyle w:val="afffff2"/>
            </w:pPr>
            <w:r w:rsidRPr="00AE22F3">
              <w:t>954244,06</w:t>
            </w:r>
          </w:p>
        </w:tc>
        <w:tc>
          <w:tcPr>
            <w:tcW w:w="1607" w:type="dxa"/>
            <w:shd w:val="clear" w:color="auto" w:fill="auto"/>
            <w:noWrap/>
            <w:vAlign w:val="center"/>
            <w:hideMark/>
          </w:tcPr>
          <w:p w:rsidR="00AE22F3" w:rsidRPr="00AE22F3" w:rsidRDefault="00AE22F3" w:rsidP="00AE22F3">
            <w:pPr>
              <w:pStyle w:val="afffff2"/>
            </w:pPr>
            <w:r w:rsidRPr="00AE22F3">
              <w:t>3495107,84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111</w:t>
            </w:r>
          </w:p>
        </w:tc>
        <w:tc>
          <w:tcPr>
            <w:tcW w:w="1607" w:type="dxa"/>
            <w:shd w:val="clear" w:color="auto" w:fill="auto"/>
            <w:noWrap/>
            <w:vAlign w:val="center"/>
            <w:hideMark/>
          </w:tcPr>
          <w:p w:rsidR="00AE22F3" w:rsidRPr="00AE22F3" w:rsidRDefault="00AE22F3" w:rsidP="00AE22F3">
            <w:pPr>
              <w:pStyle w:val="afffff2"/>
            </w:pPr>
            <w:r w:rsidRPr="00AE22F3">
              <w:t>954237,50</w:t>
            </w:r>
          </w:p>
        </w:tc>
        <w:tc>
          <w:tcPr>
            <w:tcW w:w="1607" w:type="dxa"/>
            <w:shd w:val="clear" w:color="auto" w:fill="auto"/>
            <w:noWrap/>
            <w:vAlign w:val="center"/>
            <w:hideMark/>
          </w:tcPr>
          <w:p w:rsidR="00AE22F3" w:rsidRPr="00AE22F3" w:rsidRDefault="00AE22F3" w:rsidP="00AE22F3">
            <w:pPr>
              <w:pStyle w:val="afffff2"/>
            </w:pPr>
            <w:r w:rsidRPr="00AE22F3">
              <w:t>3495128,49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112</w:t>
            </w:r>
          </w:p>
        </w:tc>
        <w:tc>
          <w:tcPr>
            <w:tcW w:w="1607" w:type="dxa"/>
            <w:shd w:val="clear" w:color="auto" w:fill="auto"/>
            <w:noWrap/>
            <w:vAlign w:val="center"/>
            <w:hideMark/>
          </w:tcPr>
          <w:p w:rsidR="00AE22F3" w:rsidRPr="00AE22F3" w:rsidRDefault="00AE22F3" w:rsidP="00AE22F3">
            <w:pPr>
              <w:pStyle w:val="afffff2"/>
            </w:pPr>
            <w:r w:rsidRPr="00AE22F3">
              <w:t>954229,45</w:t>
            </w:r>
          </w:p>
        </w:tc>
        <w:tc>
          <w:tcPr>
            <w:tcW w:w="1607" w:type="dxa"/>
            <w:shd w:val="clear" w:color="auto" w:fill="auto"/>
            <w:noWrap/>
            <w:vAlign w:val="center"/>
            <w:hideMark/>
          </w:tcPr>
          <w:p w:rsidR="00AE22F3" w:rsidRPr="00AE22F3" w:rsidRDefault="00AE22F3" w:rsidP="00AE22F3">
            <w:pPr>
              <w:pStyle w:val="afffff2"/>
            </w:pPr>
            <w:r w:rsidRPr="00AE22F3">
              <w:t>3495141,01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113</w:t>
            </w:r>
          </w:p>
        </w:tc>
        <w:tc>
          <w:tcPr>
            <w:tcW w:w="1607" w:type="dxa"/>
            <w:shd w:val="clear" w:color="auto" w:fill="auto"/>
            <w:noWrap/>
            <w:vAlign w:val="center"/>
            <w:hideMark/>
          </w:tcPr>
          <w:p w:rsidR="00AE22F3" w:rsidRPr="00AE22F3" w:rsidRDefault="00AE22F3" w:rsidP="00AE22F3">
            <w:pPr>
              <w:pStyle w:val="afffff2"/>
            </w:pPr>
            <w:r w:rsidRPr="00AE22F3">
              <w:t>954216,88</w:t>
            </w:r>
          </w:p>
        </w:tc>
        <w:tc>
          <w:tcPr>
            <w:tcW w:w="1607" w:type="dxa"/>
            <w:shd w:val="clear" w:color="auto" w:fill="auto"/>
            <w:noWrap/>
            <w:vAlign w:val="center"/>
            <w:hideMark/>
          </w:tcPr>
          <w:p w:rsidR="00AE22F3" w:rsidRPr="00AE22F3" w:rsidRDefault="00AE22F3" w:rsidP="00AE22F3">
            <w:pPr>
              <w:pStyle w:val="afffff2"/>
            </w:pPr>
            <w:r w:rsidRPr="00AE22F3">
              <w:t>3495183,24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114</w:t>
            </w:r>
          </w:p>
        </w:tc>
        <w:tc>
          <w:tcPr>
            <w:tcW w:w="1607" w:type="dxa"/>
            <w:shd w:val="clear" w:color="auto" w:fill="auto"/>
            <w:noWrap/>
            <w:vAlign w:val="center"/>
            <w:hideMark/>
          </w:tcPr>
          <w:p w:rsidR="00AE22F3" w:rsidRPr="00AE22F3" w:rsidRDefault="00AE22F3" w:rsidP="00AE22F3">
            <w:pPr>
              <w:pStyle w:val="afffff2"/>
            </w:pPr>
            <w:r w:rsidRPr="00AE22F3">
              <w:t>954224,15</w:t>
            </w:r>
          </w:p>
        </w:tc>
        <w:tc>
          <w:tcPr>
            <w:tcW w:w="1607" w:type="dxa"/>
            <w:shd w:val="clear" w:color="auto" w:fill="auto"/>
            <w:noWrap/>
            <w:vAlign w:val="center"/>
            <w:hideMark/>
          </w:tcPr>
          <w:p w:rsidR="00AE22F3" w:rsidRPr="00AE22F3" w:rsidRDefault="00AE22F3" w:rsidP="00AE22F3">
            <w:pPr>
              <w:pStyle w:val="afffff2"/>
            </w:pPr>
            <w:r w:rsidRPr="00AE22F3">
              <w:t>3495184,71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115</w:t>
            </w:r>
          </w:p>
        </w:tc>
        <w:tc>
          <w:tcPr>
            <w:tcW w:w="1607" w:type="dxa"/>
            <w:shd w:val="clear" w:color="auto" w:fill="auto"/>
            <w:noWrap/>
            <w:vAlign w:val="center"/>
            <w:hideMark/>
          </w:tcPr>
          <w:p w:rsidR="00AE22F3" w:rsidRPr="00AE22F3" w:rsidRDefault="00AE22F3" w:rsidP="00AE22F3">
            <w:pPr>
              <w:pStyle w:val="afffff2"/>
            </w:pPr>
            <w:r w:rsidRPr="00AE22F3">
              <w:t>954234,09</w:t>
            </w:r>
          </w:p>
        </w:tc>
        <w:tc>
          <w:tcPr>
            <w:tcW w:w="1607" w:type="dxa"/>
            <w:shd w:val="clear" w:color="auto" w:fill="auto"/>
            <w:noWrap/>
            <w:vAlign w:val="center"/>
            <w:hideMark/>
          </w:tcPr>
          <w:p w:rsidR="00AE22F3" w:rsidRPr="00AE22F3" w:rsidRDefault="00AE22F3" w:rsidP="00AE22F3">
            <w:pPr>
              <w:pStyle w:val="afffff2"/>
            </w:pPr>
            <w:r w:rsidRPr="00AE22F3">
              <w:t>3495151,81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116</w:t>
            </w:r>
          </w:p>
        </w:tc>
        <w:tc>
          <w:tcPr>
            <w:tcW w:w="1607" w:type="dxa"/>
            <w:shd w:val="clear" w:color="auto" w:fill="auto"/>
            <w:noWrap/>
            <w:vAlign w:val="center"/>
            <w:hideMark/>
          </w:tcPr>
          <w:p w:rsidR="00AE22F3" w:rsidRPr="00AE22F3" w:rsidRDefault="00AE22F3" w:rsidP="00AE22F3">
            <w:pPr>
              <w:pStyle w:val="afffff2"/>
            </w:pPr>
            <w:r w:rsidRPr="00AE22F3">
              <w:t>954239,27</w:t>
            </w:r>
          </w:p>
        </w:tc>
        <w:tc>
          <w:tcPr>
            <w:tcW w:w="1607" w:type="dxa"/>
            <w:shd w:val="clear" w:color="auto" w:fill="auto"/>
            <w:noWrap/>
            <w:vAlign w:val="center"/>
            <w:hideMark/>
          </w:tcPr>
          <w:p w:rsidR="00AE22F3" w:rsidRPr="00AE22F3" w:rsidRDefault="00AE22F3" w:rsidP="00AE22F3">
            <w:pPr>
              <w:pStyle w:val="afffff2"/>
            </w:pPr>
            <w:r w:rsidRPr="00AE22F3">
              <w:t>3495156,16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117</w:t>
            </w:r>
          </w:p>
        </w:tc>
        <w:tc>
          <w:tcPr>
            <w:tcW w:w="1607" w:type="dxa"/>
            <w:shd w:val="clear" w:color="auto" w:fill="auto"/>
            <w:noWrap/>
            <w:vAlign w:val="center"/>
            <w:hideMark/>
          </w:tcPr>
          <w:p w:rsidR="00AE22F3" w:rsidRPr="00AE22F3" w:rsidRDefault="00AE22F3" w:rsidP="00AE22F3">
            <w:pPr>
              <w:pStyle w:val="afffff2"/>
            </w:pPr>
            <w:r w:rsidRPr="00AE22F3">
              <w:t>954253,02</w:t>
            </w:r>
          </w:p>
        </w:tc>
        <w:tc>
          <w:tcPr>
            <w:tcW w:w="1607" w:type="dxa"/>
            <w:shd w:val="clear" w:color="auto" w:fill="auto"/>
            <w:noWrap/>
            <w:vAlign w:val="center"/>
            <w:hideMark/>
          </w:tcPr>
          <w:p w:rsidR="00AE22F3" w:rsidRPr="00AE22F3" w:rsidRDefault="00AE22F3" w:rsidP="00AE22F3">
            <w:pPr>
              <w:pStyle w:val="afffff2"/>
            </w:pPr>
            <w:r w:rsidRPr="00AE22F3">
              <w:t>3495157,12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118</w:t>
            </w:r>
          </w:p>
        </w:tc>
        <w:tc>
          <w:tcPr>
            <w:tcW w:w="1607" w:type="dxa"/>
            <w:shd w:val="clear" w:color="auto" w:fill="auto"/>
            <w:noWrap/>
            <w:vAlign w:val="center"/>
            <w:hideMark/>
          </w:tcPr>
          <w:p w:rsidR="00AE22F3" w:rsidRPr="00AE22F3" w:rsidRDefault="00AE22F3" w:rsidP="00AE22F3">
            <w:pPr>
              <w:pStyle w:val="afffff2"/>
            </w:pPr>
            <w:r w:rsidRPr="00AE22F3">
              <w:t>954253,76</w:t>
            </w:r>
          </w:p>
        </w:tc>
        <w:tc>
          <w:tcPr>
            <w:tcW w:w="1607" w:type="dxa"/>
            <w:shd w:val="clear" w:color="auto" w:fill="auto"/>
            <w:noWrap/>
            <w:vAlign w:val="center"/>
            <w:hideMark/>
          </w:tcPr>
          <w:p w:rsidR="00AE22F3" w:rsidRPr="00AE22F3" w:rsidRDefault="00AE22F3" w:rsidP="00AE22F3">
            <w:pPr>
              <w:pStyle w:val="afffff2"/>
            </w:pPr>
            <w:r w:rsidRPr="00AE22F3">
              <w:t>3495151,92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119</w:t>
            </w:r>
          </w:p>
        </w:tc>
        <w:tc>
          <w:tcPr>
            <w:tcW w:w="1607" w:type="dxa"/>
            <w:shd w:val="clear" w:color="auto" w:fill="auto"/>
            <w:noWrap/>
            <w:vAlign w:val="center"/>
            <w:hideMark/>
          </w:tcPr>
          <w:p w:rsidR="00AE22F3" w:rsidRPr="00AE22F3" w:rsidRDefault="00AE22F3" w:rsidP="00AE22F3">
            <w:pPr>
              <w:pStyle w:val="afffff2"/>
            </w:pPr>
            <w:r w:rsidRPr="00AE22F3">
              <w:t>954256,31</w:t>
            </w:r>
          </w:p>
        </w:tc>
        <w:tc>
          <w:tcPr>
            <w:tcW w:w="1607" w:type="dxa"/>
            <w:shd w:val="clear" w:color="auto" w:fill="auto"/>
            <w:noWrap/>
            <w:vAlign w:val="center"/>
            <w:hideMark/>
          </w:tcPr>
          <w:p w:rsidR="00AE22F3" w:rsidRPr="00AE22F3" w:rsidRDefault="00AE22F3" w:rsidP="00AE22F3">
            <w:pPr>
              <w:pStyle w:val="afffff2"/>
            </w:pPr>
            <w:r w:rsidRPr="00AE22F3">
              <w:t>3495142,19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120</w:t>
            </w:r>
          </w:p>
        </w:tc>
        <w:tc>
          <w:tcPr>
            <w:tcW w:w="1607" w:type="dxa"/>
            <w:shd w:val="clear" w:color="auto" w:fill="auto"/>
            <w:noWrap/>
            <w:vAlign w:val="center"/>
            <w:hideMark/>
          </w:tcPr>
          <w:p w:rsidR="00AE22F3" w:rsidRPr="00AE22F3" w:rsidRDefault="00AE22F3" w:rsidP="00AE22F3">
            <w:pPr>
              <w:pStyle w:val="afffff2"/>
            </w:pPr>
            <w:r w:rsidRPr="00AE22F3">
              <w:t>954250,85</w:t>
            </w:r>
          </w:p>
        </w:tc>
        <w:tc>
          <w:tcPr>
            <w:tcW w:w="1607" w:type="dxa"/>
            <w:shd w:val="clear" w:color="auto" w:fill="auto"/>
            <w:noWrap/>
            <w:vAlign w:val="center"/>
            <w:hideMark/>
          </w:tcPr>
          <w:p w:rsidR="00AE22F3" w:rsidRPr="00AE22F3" w:rsidRDefault="00AE22F3" w:rsidP="00AE22F3">
            <w:pPr>
              <w:pStyle w:val="afffff2"/>
            </w:pPr>
            <w:r w:rsidRPr="00AE22F3">
              <w:t>3495131,22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121</w:t>
            </w:r>
          </w:p>
        </w:tc>
        <w:tc>
          <w:tcPr>
            <w:tcW w:w="1607" w:type="dxa"/>
            <w:shd w:val="clear" w:color="auto" w:fill="auto"/>
            <w:noWrap/>
            <w:vAlign w:val="center"/>
            <w:hideMark/>
          </w:tcPr>
          <w:p w:rsidR="00AE22F3" w:rsidRPr="00AE22F3" w:rsidRDefault="00AE22F3" w:rsidP="00AE22F3">
            <w:pPr>
              <w:pStyle w:val="afffff2"/>
            </w:pPr>
            <w:r w:rsidRPr="00AE22F3">
              <w:t>954251,76</w:t>
            </w:r>
          </w:p>
        </w:tc>
        <w:tc>
          <w:tcPr>
            <w:tcW w:w="1607" w:type="dxa"/>
            <w:shd w:val="clear" w:color="auto" w:fill="auto"/>
            <w:noWrap/>
            <w:vAlign w:val="center"/>
            <w:hideMark/>
          </w:tcPr>
          <w:p w:rsidR="00AE22F3" w:rsidRPr="00AE22F3" w:rsidRDefault="00AE22F3" w:rsidP="00AE22F3">
            <w:pPr>
              <w:pStyle w:val="afffff2"/>
            </w:pPr>
            <w:r w:rsidRPr="00AE22F3">
              <w:t>3495115,07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122</w:t>
            </w:r>
          </w:p>
        </w:tc>
        <w:tc>
          <w:tcPr>
            <w:tcW w:w="1607" w:type="dxa"/>
            <w:shd w:val="clear" w:color="auto" w:fill="auto"/>
            <w:noWrap/>
            <w:vAlign w:val="center"/>
            <w:hideMark/>
          </w:tcPr>
          <w:p w:rsidR="00AE22F3" w:rsidRPr="00AE22F3" w:rsidRDefault="00AE22F3" w:rsidP="00AE22F3">
            <w:pPr>
              <w:pStyle w:val="afffff2"/>
            </w:pPr>
            <w:r w:rsidRPr="00AE22F3">
              <w:t>954261,86</w:t>
            </w:r>
          </w:p>
        </w:tc>
        <w:tc>
          <w:tcPr>
            <w:tcW w:w="1607" w:type="dxa"/>
            <w:shd w:val="clear" w:color="auto" w:fill="auto"/>
            <w:noWrap/>
            <w:vAlign w:val="center"/>
            <w:hideMark/>
          </w:tcPr>
          <w:p w:rsidR="00AE22F3" w:rsidRPr="00AE22F3" w:rsidRDefault="00AE22F3" w:rsidP="00AE22F3">
            <w:pPr>
              <w:pStyle w:val="afffff2"/>
            </w:pPr>
            <w:r w:rsidRPr="00AE22F3">
              <w:t>3495085,47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123</w:t>
            </w:r>
          </w:p>
        </w:tc>
        <w:tc>
          <w:tcPr>
            <w:tcW w:w="1607" w:type="dxa"/>
            <w:shd w:val="clear" w:color="auto" w:fill="auto"/>
            <w:noWrap/>
            <w:vAlign w:val="center"/>
            <w:hideMark/>
          </w:tcPr>
          <w:p w:rsidR="00AE22F3" w:rsidRPr="00AE22F3" w:rsidRDefault="00AE22F3" w:rsidP="00AE22F3">
            <w:pPr>
              <w:pStyle w:val="afffff2"/>
            </w:pPr>
            <w:r w:rsidRPr="00AE22F3">
              <w:t>954279,59</w:t>
            </w:r>
          </w:p>
        </w:tc>
        <w:tc>
          <w:tcPr>
            <w:tcW w:w="1607" w:type="dxa"/>
            <w:shd w:val="clear" w:color="auto" w:fill="auto"/>
            <w:noWrap/>
            <w:vAlign w:val="center"/>
            <w:hideMark/>
          </w:tcPr>
          <w:p w:rsidR="00AE22F3" w:rsidRPr="00AE22F3" w:rsidRDefault="00AE22F3" w:rsidP="00AE22F3">
            <w:pPr>
              <w:pStyle w:val="afffff2"/>
            </w:pPr>
            <w:r w:rsidRPr="00AE22F3">
              <w:t>3495038,58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124</w:t>
            </w:r>
          </w:p>
        </w:tc>
        <w:tc>
          <w:tcPr>
            <w:tcW w:w="1607" w:type="dxa"/>
            <w:shd w:val="clear" w:color="auto" w:fill="auto"/>
            <w:noWrap/>
            <w:vAlign w:val="center"/>
            <w:hideMark/>
          </w:tcPr>
          <w:p w:rsidR="00AE22F3" w:rsidRPr="00AE22F3" w:rsidRDefault="00AE22F3" w:rsidP="00AE22F3">
            <w:pPr>
              <w:pStyle w:val="afffff2"/>
            </w:pPr>
            <w:r w:rsidRPr="00AE22F3">
              <w:t>954288,64</w:t>
            </w:r>
          </w:p>
        </w:tc>
        <w:tc>
          <w:tcPr>
            <w:tcW w:w="1607" w:type="dxa"/>
            <w:shd w:val="clear" w:color="auto" w:fill="auto"/>
            <w:noWrap/>
            <w:vAlign w:val="center"/>
            <w:hideMark/>
          </w:tcPr>
          <w:p w:rsidR="00AE22F3" w:rsidRPr="00AE22F3" w:rsidRDefault="00AE22F3" w:rsidP="00AE22F3">
            <w:pPr>
              <w:pStyle w:val="afffff2"/>
            </w:pPr>
            <w:r w:rsidRPr="00AE22F3">
              <w:t>3495003,92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125</w:t>
            </w:r>
          </w:p>
        </w:tc>
        <w:tc>
          <w:tcPr>
            <w:tcW w:w="1607" w:type="dxa"/>
            <w:shd w:val="clear" w:color="auto" w:fill="auto"/>
            <w:noWrap/>
            <w:vAlign w:val="center"/>
            <w:hideMark/>
          </w:tcPr>
          <w:p w:rsidR="00AE22F3" w:rsidRPr="00AE22F3" w:rsidRDefault="00AE22F3" w:rsidP="00AE22F3">
            <w:pPr>
              <w:pStyle w:val="afffff2"/>
            </w:pPr>
            <w:r w:rsidRPr="00AE22F3">
              <w:t>954295,91</w:t>
            </w:r>
          </w:p>
        </w:tc>
        <w:tc>
          <w:tcPr>
            <w:tcW w:w="1607" w:type="dxa"/>
            <w:shd w:val="clear" w:color="auto" w:fill="auto"/>
            <w:noWrap/>
            <w:vAlign w:val="center"/>
            <w:hideMark/>
          </w:tcPr>
          <w:p w:rsidR="00AE22F3" w:rsidRPr="00AE22F3" w:rsidRDefault="00AE22F3" w:rsidP="00AE22F3">
            <w:pPr>
              <w:pStyle w:val="afffff2"/>
            </w:pPr>
            <w:r w:rsidRPr="00AE22F3">
              <w:t>3494985,58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126</w:t>
            </w:r>
          </w:p>
        </w:tc>
        <w:tc>
          <w:tcPr>
            <w:tcW w:w="1607" w:type="dxa"/>
            <w:shd w:val="clear" w:color="auto" w:fill="auto"/>
            <w:noWrap/>
            <w:vAlign w:val="center"/>
            <w:hideMark/>
          </w:tcPr>
          <w:p w:rsidR="00AE22F3" w:rsidRPr="00AE22F3" w:rsidRDefault="00AE22F3" w:rsidP="00AE22F3">
            <w:pPr>
              <w:pStyle w:val="afffff2"/>
            </w:pPr>
            <w:r w:rsidRPr="00AE22F3">
              <w:t>954300,81</w:t>
            </w:r>
          </w:p>
        </w:tc>
        <w:tc>
          <w:tcPr>
            <w:tcW w:w="1607" w:type="dxa"/>
            <w:shd w:val="clear" w:color="auto" w:fill="auto"/>
            <w:noWrap/>
            <w:vAlign w:val="center"/>
            <w:hideMark/>
          </w:tcPr>
          <w:p w:rsidR="00AE22F3" w:rsidRPr="00AE22F3" w:rsidRDefault="00AE22F3" w:rsidP="00AE22F3">
            <w:pPr>
              <w:pStyle w:val="afffff2"/>
            </w:pPr>
            <w:r w:rsidRPr="00AE22F3">
              <w:t>3494974,56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127</w:t>
            </w:r>
          </w:p>
        </w:tc>
        <w:tc>
          <w:tcPr>
            <w:tcW w:w="1607" w:type="dxa"/>
            <w:shd w:val="clear" w:color="auto" w:fill="auto"/>
            <w:noWrap/>
            <w:vAlign w:val="center"/>
            <w:hideMark/>
          </w:tcPr>
          <w:p w:rsidR="00AE22F3" w:rsidRPr="00AE22F3" w:rsidRDefault="00AE22F3" w:rsidP="00AE22F3">
            <w:pPr>
              <w:pStyle w:val="afffff2"/>
            </w:pPr>
            <w:r w:rsidRPr="00AE22F3">
              <w:t>954305,74</w:t>
            </w:r>
          </w:p>
        </w:tc>
        <w:tc>
          <w:tcPr>
            <w:tcW w:w="1607" w:type="dxa"/>
            <w:shd w:val="clear" w:color="auto" w:fill="auto"/>
            <w:noWrap/>
            <w:vAlign w:val="center"/>
            <w:hideMark/>
          </w:tcPr>
          <w:p w:rsidR="00AE22F3" w:rsidRPr="00AE22F3" w:rsidRDefault="00AE22F3" w:rsidP="00AE22F3">
            <w:pPr>
              <w:pStyle w:val="afffff2"/>
            </w:pPr>
            <w:r w:rsidRPr="00AE22F3">
              <w:t>3494962,98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128</w:t>
            </w:r>
          </w:p>
        </w:tc>
        <w:tc>
          <w:tcPr>
            <w:tcW w:w="1607" w:type="dxa"/>
            <w:shd w:val="clear" w:color="auto" w:fill="auto"/>
            <w:noWrap/>
            <w:vAlign w:val="center"/>
            <w:hideMark/>
          </w:tcPr>
          <w:p w:rsidR="00AE22F3" w:rsidRPr="00AE22F3" w:rsidRDefault="00AE22F3" w:rsidP="00AE22F3">
            <w:pPr>
              <w:pStyle w:val="afffff2"/>
            </w:pPr>
            <w:r w:rsidRPr="00AE22F3">
              <w:t>954306,98</w:t>
            </w:r>
          </w:p>
        </w:tc>
        <w:tc>
          <w:tcPr>
            <w:tcW w:w="1607" w:type="dxa"/>
            <w:shd w:val="clear" w:color="auto" w:fill="auto"/>
            <w:noWrap/>
            <w:vAlign w:val="center"/>
            <w:hideMark/>
          </w:tcPr>
          <w:p w:rsidR="00AE22F3" w:rsidRPr="00AE22F3" w:rsidRDefault="00AE22F3" w:rsidP="00AE22F3">
            <w:pPr>
              <w:pStyle w:val="afffff2"/>
            </w:pPr>
            <w:r w:rsidRPr="00AE22F3">
              <w:t>3494960,70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129</w:t>
            </w:r>
          </w:p>
        </w:tc>
        <w:tc>
          <w:tcPr>
            <w:tcW w:w="1607" w:type="dxa"/>
            <w:shd w:val="clear" w:color="auto" w:fill="auto"/>
            <w:noWrap/>
            <w:vAlign w:val="center"/>
            <w:hideMark/>
          </w:tcPr>
          <w:p w:rsidR="00AE22F3" w:rsidRPr="00AE22F3" w:rsidRDefault="00AE22F3" w:rsidP="00AE22F3">
            <w:pPr>
              <w:pStyle w:val="afffff2"/>
            </w:pPr>
            <w:r w:rsidRPr="00AE22F3">
              <w:t>954308,24</w:t>
            </w:r>
          </w:p>
        </w:tc>
        <w:tc>
          <w:tcPr>
            <w:tcW w:w="1607" w:type="dxa"/>
            <w:shd w:val="clear" w:color="auto" w:fill="auto"/>
            <w:noWrap/>
            <w:vAlign w:val="center"/>
            <w:hideMark/>
          </w:tcPr>
          <w:p w:rsidR="00AE22F3" w:rsidRPr="00AE22F3" w:rsidRDefault="00AE22F3" w:rsidP="00AE22F3">
            <w:pPr>
              <w:pStyle w:val="afffff2"/>
            </w:pPr>
            <w:r w:rsidRPr="00AE22F3">
              <w:t>3494955,44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130</w:t>
            </w:r>
          </w:p>
        </w:tc>
        <w:tc>
          <w:tcPr>
            <w:tcW w:w="1607" w:type="dxa"/>
            <w:shd w:val="clear" w:color="auto" w:fill="auto"/>
            <w:noWrap/>
            <w:vAlign w:val="center"/>
            <w:hideMark/>
          </w:tcPr>
          <w:p w:rsidR="00AE22F3" w:rsidRPr="00AE22F3" w:rsidRDefault="00AE22F3" w:rsidP="00AE22F3">
            <w:pPr>
              <w:pStyle w:val="afffff2"/>
            </w:pPr>
            <w:r w:rsidRPr="00AE22F3">
              <w:t>954309,06</w:t>
            </w:r>
          </w:p>
        </w:tc>
        <w:tc>
          <w:tcPr>
            <w:tcW w:w="1607" w:type="dxa"/>
            <w:shd w:val="clear" w:color="auto" w:fill="auto"/>
            <w:noWrap/>
            <w:vAlign w:val="center"/>
            <w:hideMark/>
          </w:tcPr>
          <w:p w:rsidR="00AE22F3" w:rsidRPr="00AE22F3" w:rsidRDefault="00AE22F3" w:rsidP="00AE22F3">
            <w:pPr>
              <w:pStyle w:val="afffff2"/>
            </w:pPr>
            <w:r w:rsidRPr="00AE22F3">
              <w:t>3494952,68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131</w:t>
            </w:r>
          </w:p>
        </w:tc>
        <w:tc>
          <w:tcPr>
            <w:tcW w:w="1607" w:type="dxa"/>
            <w:shd w:val="clear" w:color="auto" w:fill="auto"/>
            <w:noWrap/>
            <w:vAlign w:val="center"/>
            <w:hideMark/>
          </w:tcPr>
          <w:p w:rsidR="00AE22F3" w:rsidRPr="00AE22F3" w:rsidRDefault="00AE22F3" w:rsidP="00AE22F3">
            <w:pPr>
              <w:pStyle w:val="afffff2"/>
            </w:pPr>
            <w:r w:rsidRPr="00AE22F3">
              <w:t>954310,62</w:t>
            </w:r>
          </w:p>
        </w:tc>
        <w:tc>
          <w:tcPr>
            <w:tcW w:w="1607" w:type="dxa"/>
            <w:shd w:val="clear" w:color="auto" w:fill="auto"/>
            <w:noWrap/>
            <w:vAlign w:val="center"/>
            <w:hideMark/>
          </w:tcPr>
          <w:p w:rsidR="00AE22F3" w:rsidRPr="00AE22F3" w:rsidRDefault="00AE22F3" w:rsidP="00AE22F3">
            <w:pPr>
              <w:pStyle w:val="afffff2"/>
            </w:pPr>
            <w:r w:rsidRPr="00AE22F3">
              <w:t>3494947,56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132</w:t>
            </w:r>
          </w:p>
        </w:tc>
        <w:tc>
          <w:tcPr>
            <w:tcW w:w="1607" w:type="dxa"/>
            <w:shd w:val="clear" w:color="auto" w:fill="auto"/>
            <w:noWrap/>
            <w:vAlign w:val="center"/>
            <w:hideMark/>
          </w:tcPr>
          <w:p w:rsidR="00AE22F3" w:rsidRPr="00AE22F3" w:rsidRDefault="00AE22F3" w:rsidP="00AE22F3">
            <w:pPr>
              <w:pStyle w:val="afffff2"/>
            </w:pPr>
            <w:r w:rsidRPr="00AE22F3">
              <w:t>954315,48</w:t>
            </w:r>
          </w:p>
        </w:tc>
        <w:tc>
          <w:tcPr>
            <w:tcW w:w="1607" w:type="dxa"/>
            <w:shd w:val="clear" w:color="auto" w:fill="auto"/>
            <w:noWrap/>
            <w:vAlign w:val="center"/>
            <w:hideMark/>
          </w:tcPr>
          <w:p w:rsidR="00AE22F3" w:rsidRPr="00AE22F3" w:rsidRDefault="00AE22F3" w:rsidP="00AE22F3">
            <w:pPr>
              <w:pStyle w:val="afffff2"/>
            </w:pPr>
            <w:r w:rsidRPr="00AE22F3">
              <w:t>3494933,54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133</w:t>
            </w:r>
          </w:p>
        </w:tc>
        <w:tc>
          <w:tcPr>
            <w:tcW w:w="1607" w:type="dxa"/>
            <w:shd w:val="clear" w:color="auto" w:fill="auto"/>
            <w:noWrap/>
            <w:vAlign w:val="center"/>
            <w:hideMark/>
          </w:tcPr>
          <w:p w:rsidR="00AE22F3" w:rsidRPr="00AE22F3" w:rsidRDefault="00AE22F3" w:rsidP="00AE22F3">
            <w:pPr>
              <w:pStyle w:val="afffff2"/>
            </w:pPr>
            <w:r w:rsidRPr="00AE22F3">
              <w:t>954320,44</w:t>
            </w:r>
          </w:p>
        </w:tc>
        <w:tc>
          <w:tcPr>
            <w:tcW w:w="1607" w:type="dxa"/>
            <w:shd w:val="clear" w:color="auto" w:fill="auto"/>
            <w:noWrap/>
            <w:vAlign w:val="center"/>
            <w:hideMark/>
          </w:tcPr>
          <w:p w:rsidR="00AE22F3" w:rsidRPr="00AE22F3" w:rsidRDefault="00AE22F3" w:rsidP="00AE22F3">
            <w:pPr>
              <w:pStyle w:val="afffff2"/>
            </w:pPr>
            <w:r w:rsidRPr="00AE22F3">
              <w:t>3494919,88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134</w:t>
            </w:r>
          </w:p>
        </w:tc>
        <w:tc>
          <w:tcPr>
            <w:tcW w:w="1607" w:type="dxa"/>
            <w:shd w:val="clear" w:color="auto" w:fill="auto"/>
            <w:noWrap/>
            <w:vAlign w:val="center"/>
            <w:hideMark/>
          </w:tcPr>
          <w:p w:rsidR="00AE22F3" w:rsidRPr="00AE22F3" w:rsidRDefault="00AE22F3" w:rsidP="00AE22F3">
            <w:pPr>
              <w:pStyle w:val="afffff2"/>
            </w:pPr>
            <w:r w:rsidRPr="00AE22F3">
              <w:t>954325,55</w:t>
            </w:r>
          </w:p>
        </w:tc>
        <w:tc>
          <w:tcPr>
            <w:tcW w:w="1607" w:type="dxa"/>
            <w:shd w:val="clear" w:color="auto" w:fill="auto"/>
            <w:noWrap/>
            <w:vAlign w:val="center"/>
            <w:hideMark/>
          </w:tcPr>
          <w:p w:rsidR="00AE22F3" w:rsidRPr="00AE22F3" w:rsidRDefault="00AE22F3" w:rsidP="00AE22F3">
            <w:pPr>
              <w:pStyle w:val="afffff2"/>
            </w:pPr>
            <w:r w:rsidRPr="00AE22F3">
              <w:t>3494905,87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135</w:t>
            </w:r>
          </w:p>
        </w:tc>
        <w:tc>
          <w:tcPr>
            <w:tcW w:w="1607" w:type="dxa"/>
            <w:shd w:val="clear" w:color="auto" w:fill="auto"/>
            <w:noWrap/>
            <w:vAlign w:val="center"/>
            <w:hideMark/>
          </w:tcPr>
          <w:p w:rsidR="00AE22F3" w:rsidRPr="00AE22F3" w:rsidRDefault="00AE22F3" w:rsidP="00AE22F3">
            <w:pPr>
              <w:pStyle w:val="afffff2"/>
            </w:pPr>
            <w:r w:rsidRPr="00AE22F3">
              <w:t>954327,58</w:t>
            </w:r>
          </w:p>
        </w:tc>
        <w:tc>
          <w:tcPr>
            <w:tcW w:w="1607" w:type="dxa"/>
            <w:shd w:val="clear" w:color="auto" w:fill="auto"/>
            <w:noWrap/>
            <w:vAlign w:val="center"/>
            <w:hideMark/>
          </w:tcPr>
          <w:p w:rsidR="00AE22F3" w:rsidRPr="00AE22F3" w:rsidRDefault="00AE22F3" w:rsidP="00AE22F3">
            <w:pPr>
              <w:pStyle w:val="afffff2"/>
            </w:pPr>
            <w:r w:rsidRPr="00AE22F3">
              <w:t>3494907,06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136</w:t>
            </w:r>
          </w:p>
        </w:tc>
        <w:tc>
          <w:tcPr>
            <w:tcW w:w="1607" w:type="dxa"/>
            <w:shd w:val="clear" w:color="auto" w:fill="auto"/>
            <w:noWrap/>
            <w:vAlign w:val="center"/>
            <w:hideMark/>
          </w:tcPr>
          <w:p w:rsidR="00AE22F3" w:rsidRPr="00AE22F3" w:rsidRDefault="00AE22F3" w:rsidP="00AE22F3">
            <w:pPr>
              <w:pStyle w:val="afffff2"/>
            </w:pPr>
            <w:r w:rsidRPr="00AE22F3">
              <w:t>954337,72</w:t>
            </w:r>
          </w:p>
        </w:tc>
        <w:tc>
          <w:tcPr>
            <w:tcW w:w="1607" w:type="dxa"/>
            <w:shd w:val="clear" w:color="auto" w:fill="auto"/>
            <w:noWrap/>
            <w:vAlign w:val="center"/>
            <w:hideMark/>
          </w:tcPr>
          <w:p w:rsidR="00AE22F3" w:rsidRPr="00AE22F3" w:rsidRDefault="00AE22F3" w:rsidP="00AE22F3">
            <w:pPr>
              <w:pStyle w:val="afffff2"/>
            </w:pPr>
            <w:r w:rsidRPr="00AE22F3">
              <w:t>3494883,72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137</w:t>
            </w:r>
          </w:p>
        </w:tc>
        <w:tc>
          <w:tcPr>
            <w:tcW w:w="1607" w:type="dxa"/>
            <w:shd w:val="clear" w:color="auto" w:fill="auto"/>
            <w:noWrap/>
            <w:vAlign w:val="center"/>
            <w:hideMark/>
          </w:tcPr>
          <w:p w:rsidR="00AE22F3" w:rsidRPr="00AE22F3" w:rsidRDefault="00AE22F3" w:rsidP="00AE22F3">
            <w:pPr>
              <w:pStyle w:val="afffff2"/>
            </w:pPr>
            <w:r w:rsidRPr="00AE22F3">
              <w:t>954334,26</w:t>
            </w:r>
          </w:p>
        </w:tc>
        <w:tc>
          <w:tcPr>
            <w:tcW w:w="1607" w:type="dxa"/>
            <w:shd w:val="clear" w:color="auto" w:fill="auto"/>
            <w:noWrap/>
            <w:vAlign w:val="center"/>
            <w:hideMark/>
          </w:tcPr>
          <w:p w:rsidR="00AE22F3" w:rsidRPr="00AE22F3" w:rsidRDefault="00AE22F3" w:rsidP="00AE22F3">
            <w:pPr>
              <w:pStyle w:val="afffff2"/>
            </w:pPr>
            <w:r w:rsidRPr="00AE22F3">
              <w:t>3494882,63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138</w:t>
            </w:r>
          </w:p>
        </w:tc>
        <w:tc>
          <w:tcPr>
            <w:tcW w:w="1607" w:type="dxa"/>
            <w:shd w:val="clear" w:color="auto" w:fill="auto"/>
            <w:noWrap/>
            <w:vAlign w:val="center"/>
            <w:hideMark/>
          </w:tcPr>
          <w:p w:rsidR="00AE22F3" w:rsidRPr="00AE22F3" w:rsidRDefault="00AE22F3" w:rsidP="00AE22F3">
            <w:pPr>
              <w:pStyle w:val="afffff2"/>
            </w:pPr>
            <w:r w:rsidRPr="00AE22F3">
              <w:t>954333,06</w:t>
            </w:r>
          </w:p>
        </w:tc>
        <w:tc>
          <w:tcPr>
            <w:tcW w:w="1607" w:type="dxa"/>
            <w:shd w:val="clear" w:color="auto" w:fill="auto"/>
            <w:noWrap/>
            <w:vAlign w:val="center"/>
            <w:hideMark/>
          </w:tcPr>
          <w:p w:rsidR="00AE22F3" w:rsidRPr="00AE22F3" w:rsidRDefault="00AE22F3" w:rsidP="00AE22F3">
            <w:pPr>
              <w:pStyle w:val="afffff2"/>
            </w:pPr>
            <w:r w:rsidRPr="00AE22F3">
              <w:t>3494882,37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139</w:t>
            </w:r>
          </w:p>
        </w:tc>
        <w:tc>
          <w:tcPr>
            <w:tcW w:w="1607" w:type="dxa"/>
            <w:shd w:val="clear" w:color="auto" w:fill="auto"/>
            <w:noWrap/>
            <w:vAlign w:val="center"/>
            <w:hideMark/>
          </w:tcPr>
          <w:p w:rsidR="00AE22F3" w:rsidRPr="00AE22F3" w:rsidRDefault="00AE22F3" w:rsidP="00AE22F3">
            <w:pPr>
              <w:pStyle w:val="afffff2"/>
            </w:pPr>
            <w:r w:rsidRPr="00AE22F3">
              <w:t>954339,21</w:t>
            </w:r>
          </w:p>
        </w:tc>
        <w:tc>
          <w:tcPr>
            <w:tcW w:w="1607" w:type="dxa"/>
            <w:shd w:val="clear" w:color="auto" w:fill="auto"/>
            <w:noWrap/>
            <w:vAlign w:val="center"/>
            <w:hideMark/>
          </w:tcPr>
          <w:p w:rsidR="00AE22F3" w:rsidRPr="00AE22F3" w:rsidRDefault="00AE22F3" w:rsidP="00AE22F3">
            <w:pPr>
              <w:pStyle w:val="afffff2"/>
            </w:pPr>
            <w:r w:rsidRPr="00AE22F3">
              <w:t>3494863,29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140</w:t>
            </w:r>
          </w:p>
        </w:tc>
        <w:tc>
          <w:tcPr>
            <w:tcW w:w="1607" w:type="dxa"/>
            <w:shd w:val="clear" w:color="auto" w:fill="auto"/>
            <w:noWrap/>
            <w:vAlign w:val="center"/>
            <w:hideMark/>
          </w:tcPr>
          <w:p w:rsidR="00AE22F3" w:rsidRPr="00AE22F3" w:rsidRDefault="00AE22F3" w:rsidP="00AE22F3">
            <w:pPr>
              <w:pStyle w:val="afffff2"/>
            </w:pPr>
            <w:r w:rsidRPr="00AE22F3">
              <w:t>954342,68</w:t>
            </w:r>
          </w:p>
        </w:tc>
        <w:tc>
          <w:tcPr>
            <w:tcW w:w="1607" w:type="dxa"/>
            <w:shd w:val="clear" w:color="auto" w:fill="auto"/>
            <w:noWrap/>
            <w:vAlign w:val="center"/>
            <w:hideMark/>
          </w:tcPr>
          <w:p w:rsidR="00AE22F3" w:rsidRPr="00AE22F3" w:rsidRDefault="00AE22F3" w:rsidP="00AE22F3">
            <w:pPr>
              <w:pStyle w:val="afffff2"/>
            </w:pPr>
            <w:r w:rsidRPr="00AE22F3">
              <w:t>3494852,86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141</w:t>
            </w:r>
          </w:p>
        </w:tc>
        <w:tc>
          <w:tcPr>
            <w:tcW w:w="1607" w:type="dxa"/>
            <w:shd w:val="clear" w:color="auto" w:fill="auto"/>
            <w:noWrap/>
            <w:vAlign w:val="center"/>
            <w:hideMark/>
          </w:tcPr>
          <w:p w:rsidR="00AE22F3" w:rsidRPr="00AE22F3" w:rsidRDefault="00AE22F3" w:rsidP="00AE22F3">
            <w:pPr>
              <w:pStyle w:val="afffff2"/>
            </w:pPr>
            <w:r w:rsidRPr="00AE22F3">
              <w:t>954346,74</w:t>
            </w:r>
          </w:p>
        </w:tc>
        <w:tc>
          <w:tcPr>
            <w:tcW w:w="1607" w:type="dxa"/>
            <w:shd w:val="clear" w:color="auto" w:fill="auto"/>
            <w:noWrap/>
            <w:vAlign w:val="center"/>
            <w:hideMark/>
          </w:tcPr>
          <w:p w:rsidR="00AE22F3" w:rsidRPr="00AE22F3" w:rsidRDefault="00AE22F3" w:rsidP="00AE22F3">
            <w:pPr>
              <w:pStyle w:val="afffff2"/>
            </w:pPr>
            <w:r w:rsidRPr="00AE22F3">
              <w:t>3494841,77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142</w:t>
            </w:r>
          </w:p>
        </w:tc>
        <w:tc>
          <w:tcPr>
            <w:tcW w:w="1607" w:type="dxa"/>
            <w:shd w:val="clear" w:color="auto" w:fill="auto"/>
            <w:noWrap/>
            <w:vAlign w:val="center"/>
            <w:hideMark/>
          </w:tcPr>
          <w:p w:rsidR="00AE22F3" w:rsidRPr="00AE22F3" w:rsidRDefault="00AE22F3" w:rsidP="00AE22F3">
            <w:pPr>
              <w:pStyle w:val="afffff2"/>
            </w:pPr>
            <w:r w:rsidRPr="00AE22F3">
              <w:t>954350,31</w:t>
            </w:r>
          </w:p>
        </w:tc>
        <w:tc>
          <w:tcPr>
            <w:tcW w:w="1607" w:type="dxa"/>
            <w:shd w:val="clear" w:color="auto" w:fill="auto"/>
            <w:noWrap/>
            <w:vAlign w:val="center"/>
            <w:hideMark/>
          </w:tcPr>
          <w:p w:rsidR="00AE22F3" w:rsidRPr="00AE22F3" w:rsidRDefault="00AE22F3" w:rsidP="00AE22F3">
            <w:pPr>
              <w:pStyle w:val="afffff2"/>
            </w:pPr>
            <w:r w:rsidRPr="00AE22F3">
              <w:t>3494831,32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143</w:t>
            </w:r>
          </w:p>
        </w:tc>
        <w:tc>
          <w:tcPr>
            <w:tcW w:w="1607" w:type="dxa"/>
            <w:shd w:val="clear" w:color="auto" w:fill="auto"/>
            <w:noWrap/>
            <w:vAlign w:val="center"/>
            <w:hideMark/>
          </w:tcPr>
          <w:p w:rsidR="00AE22F3" w:rsidRPr="00AE22F3" w:rsidRDefault="00AE22F3" w:rsidP="00AE22F3">
            <w:pPr>
              <w:pStyle w:val="afffff2"/>
            </w:pPr>
            <w:r w:rsidRPr="00AE22F3">
              <w:t>954354,02</w:t>
            </w:r>
          </w:p>
        </w:tc>
        <w:tc>
          <w:tcPr>
            <w:tcW w:w="1607" w:type="dxa"/>
            <w:shd w:val="clear" w:color="auto" w:fill="auto"/>
            <w:noWrap/>
            <w:vAlign w:val="center"/>
            <w:hideMark/>
          </w:tcPr>
          <w:p w:rsidR="00AE22F3" w:rsidRPr="00AE22F3" w:rsidRDefault="00AE22F3" w:rsidP="00AE22F3">
            <w:pPr>
              <w:pStyle w:val="afffff2"/>
            </w:pPr>
            <w:r w:rsidRPr="00AE22F3">
              <w:t>3494820,85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144</w:t>
            </w:r>
          </w:p>
        </w:tc>
        <w:tc>
          <w:tcPr>
            <w:tcW w:w="1607" w:type="dxa"/>
            <w:shd w:val="clear" w:color="auto" w:fill="auto"/>
            <w:noWrap/>
            <w:vAlign w:val="center"/>
            <w:hideMark/>
          </w:tcPr>
          <w:p w:rsidR="00AE22F3" w:rsidRPr="00AE22F3" w:rsidRDefault="00AE22F3" w:rsidP="00AE22F3">
            <w:pPr>
              <w:pStyle w:val="afffff2"/>
            </w:pPr>
            <w:r w:rsidRPr="00AE22F3">
              <w:t>954357,05</w:t>
            </w:r>
          </w:p>
        </w:tc>
        <w:tc>
          <w:tcPr>
            <w:tcW w:w="1607" w:type="dxa"/>
            <w:shd w:val="clear" w:color="auto" w:fill="auto"/>
            <w:noWrap/>
            <w:vAlign w:val="center"/>
            <w:hideMark/>
          </w:tcPr>
          <w:p w:rsidR="00AE22F3" w:rsidRPr="00AE22F3" w:rsidRDefault="00AE22F3" w:rsidP="00AE22F3">
            <w:pPr>
              <w:pStyle w:val="afffff2"/>
            </w:pPr>
            <w:r w:rsidRPr="00AE22F3">
              <w:t>3494811,05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145</w:t>
            </w:r>
          </w:p>
        </w:tc>
        <w:tc>
          <w:tcPr>
            <w:tcW w:w="1607" w:type="dxa"/>
            <w:shd w:val="clear" w:color="auto" w:fill="auto"/>
            <w:noWrap/>
            <w:vAlign w:val="center"/>
            <w:hideMark/>
          </w:tcPr>
          <w:p w:rsidR="00AE22F3" w:rsidRPr="00AE22F3" w:rsidRDefault="00AE22F3" w:rsidP="00AE22F3">
            <w:pPr>
              <w:pStyle w:val="afffff2"/>
            </w:pPr>
            <w:r w:rsidRPr="00AE22F3">
              <w:t>954359,40</w:t>
            </w:r>
          </w:p>
        </w:tc>
        <w:tc>
          <w:tcPr>
            <w:tcW w:w="1607" w:type="dxa"/>
            <w:shd w:val="clear" w:color="auto" w:fill="auto"/>
            <w:noWrap/>
            <w:vAlign w:val="center"/>
            <w:hideMark/>
          </w:tcPr>
          <w:p w:rsidR="00AE22F3" w:rsidRPr="00AE22F3" w:rsidRDefault="00AE22F3" w:rsidP="00AE22F3">
            <w:pPr>
              <w:pStyle w:val="afffff2"/>
            </w:pPr>
            <w:r w:rsidRPr="00AE22F3">
              <w:t>3494811,68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146</w:t>
            </w:r>
          </w:p>
        </w:tc>
        <w:tc>
          <w:tcPr>
            <w:tcW w:w="1607" w:type="dxa"/>
            <w:shd w:val="clear" w:color="auto" w:fill="auto"/>
            <w:noWrap/>
            <w:vAlign w:val="center"/>
            <w:hideMark/>
          </w:tcPr>
          <w:p w:rsidR="00AE22F3" w:rsidRPr="00AE22F3" w:rsidRDefault="00AE22F3" w:rsidP="00AE22F3">
            <w:pPr>
              <w:pStyle w:val="afffff2"/>
            </w:pPr>
            <w:r w:rsidRPr="00AE22F3">
              <w:t>954369,72</w:t>
            </w:r>
          </w:p>
        </w:tc>
        <w:tc>
          <w:tcPr>
            <w:tcW w:w="1607" w:type="dxa"/>
            <w:shd w:val="clear" w:color="auto" w:fill="auto"/>
            <w:noWrap/>
            <w:vAlign w:val="center"/>
            <w:hideMark/>
          </w:tcPr>
          <w:p w:rsidR="00AE22F3" w:rsidRPr="00AE22F3" w:rsidRDefault="00AE22F3" w:rsidP="00AE22F3">
            <w:pPr>
              <w:pStyle w:val="afffff2"/>
            </w:pPr>
            <w:r w:rsidRPr="00AE22F3">
              <w:t>3494787,53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147</w:t>
            </w:r>
          </w:p>
        </w:tc>
        <w:tc>
          <w:tcPr>
            <w:tcW w:w="1607" w:type="dxa"/>
            <w:shd w:val="clear" w:color="auto" w:fill="auto"/>
            <w:noWrap/>
            <w:vAlign w:val="center"/>
            <w:hideMark/>
          </w:tcPr>
          <w:p w:rsidR="00AE22F3" w:rsidRPr="00AE22F3" w:rsidRDefault="00AE22F3" w:rsidP="00AE22F3">
            <w:pPr>
              <w:pStyle w:val="afffff2"/>
            </w:pPr>
            <w:r w:rsidRPr="00AE22F3">
              <w:t>954369,30</w:t>
            </w:r>
          </w:p>
        </w:tc>
        <w:tc>
          <w:tcPr>
            <w:tcW w:w="1607" w:type="dxa"/>
            <w:shd w:val="clear" w:color="auto" w:fill="auto"/>
            <w:noWrap/>
            <w:vAlign w:val="center"/>
            <w:hideMark/>
          </w:tcPr>
          <w:p w:rsidR="00AE22F3" w:rsidRPr="00AE22F3" w:rsidRDefault="00AE22F3" w:rsidP="00AE22F3">
            <w:pPr>
              <w:pStyle w:val="afffff2"/>
            </w:pPr>
            <w:r w:rsidRPr="00AE22F3">
              <w:t>3494787,40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148</w:t>
            </w:r>
          </w:p>
        </w:tc>
        <w:tc>
          <w:tcPr>
            <w:tcW w:w="1607" w:type="dxa"/>
            <w:shd w:val="clear" w:color="auto" w:fill="auto"/>
            <w:noWrap/>
            <w:vAlign w:val="center"/>
            <w:hideMark/>
          </w:tcPr>
          <w:p w:rsidR="00AE22F3" w:rsidRPr="00AE22F3" w:rsidRDefault="00AE22F3" w:rsidP="00AE22F3">
            <w:pPr>
              <w:pStyle w:val="afffff2"/>
            </w:pPr>
            <w:r w:rsidRPr="00AE22F3">
              <w:t>954365,35</w:t>
            </w:r>
          </w:p>
        </w:tc>
        <w:tc>
          <w:tcPr>
            <w:tcW w:w="1607" w:type="dxa"/>
            <w:shd w:val="clear" w:color="auto" w:fill="auto"/>
            <w:noWrap/>
            <w:vAlign w:val="center"/>
            <w:hideMark/>
          </w:tcPr>
          <w:p w:rsidR="00AE22F3" w:rsidRPr="00AE22F3" w:rsidRDefault="00AE22F3" w:rsidP="00AE22F3">
            <w:pPr>
              <w:pStyle w:val="afffff2"/>
            </w:pPr>
            <w:r w:rsidRPr="00AE22F3">
              <w:t>3494786,38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149</w:t>
            </w:r>
          </w:p>
        </w:tc>
        <w:tc>
          <w:tcPr>
            <w:tcW w:w="1607" w:type="dxa"/>
            <w:shd w:val="clear" w:color="auto" w:fill="auto"/>
            <w:noWrap/>
            <w:vAlign w:val="center"/>
            <w:hideMark/>
          </w:tcPr>
          <w:p w:rsidR="00AE22F3" w:rsidRPr="00AE22F3" w:rsidRDefault="00AE22F3" w:rsidP="00AE22F3">
            <w:pPr>
              <w:pStyle w:val="afffff2"/>
            </w:pPr>
            <w:r w:rsidRPr="00AE22F3">
              <w:t>954369,76</w:t>
            </w:r>
          </w:p>
        </w:tc>
        <w:tc>
          <w:tcPr>
            <w:tcW w:w="1607" w:type="dxa"/>
            <w:shd w:val="clear" w:color="auto" w:fill="auto"/>
            <w:noWrap/>
            <w:vAlign w:val="center"/>
            <w:hideMark/>
          </w:tcPr>
          <w:p w:rsidR="00AE22F3" w:rsidRPr="00AE22F3" w:rsidRDefault="00AE22F3" w:rsidP="00AE22F3">
            <w:pPr>
              <w:pStyle w:val="afffff2"/>
            </w:pPr>
            <w:r w:rsidRPr="00AE22F3">
              <w:t>3494773,94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150</w:t>
            </w:r>
          </w:p>
        </w:tc>
        <w:tc>
          <w:tcPr>
            <w:tcW w:w="1607" w:type="dxa"/>
            <w:shd w:val="clear" w:color="auto" w:fill="auto"/>
            <w:noWrap/>
            <w:vAlign w:val="center"/>
            <w:hideMark/>
          </w:tcPr>
          <w:p w:rsidR="00AE22F3" w:rsidRPr="00AE22F3" w:rsidRDefault="00AE22F3" w:rsidP="00AE22F3">
            <w:pPr>
              <w:pStyle w:val="afffff2"/>
            </w:pPr>
            <w:r w:rsidRPr="00AE22F3">
              <w:t>954372,72</w:t>
            </w:r>
          </w:p>
        </w:tc>
        <w:tc>
          <w:tcPr>
            <w:tcW w:w="1607" w:type="dxa"/>
            <w:shd w:val="clear" w:color="auto" w:fill="auto"/>
            <w:noWrap/>
            <w:vAlign w:val="center"/>
            <w:hideMark/>
          </w:tcPr>
          <w:p w:rsidR="00AE22F3" w:rsidRPr="00AE22F3" w:rsidRDefault="00AE22F3" w:rsidP="00AE22F3">
            <w:pPr>
              <w:pStyle w:val="afffff2"/>
            </w:pPr>
            <w:r w:rsidRPr="00AE22F3">
              <w:t>3494775,50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151</w:t>
            </w:r>
          </w:p>
        </w:tc>
        <w:tc>
          <w:tcPr>
            <w:tcW w:w="1607" w:type="dxa"/>
            <w:shd w:val="clear" w:color="auto" w:fill="auto"/>
            <w:noWrap/>
            <w:vAlign w:val="center"/>
            <w:hideMark/>
          </w:tcPr>
          <w:p w:rsidR="00AE22F3" w:rsidRPr="00AE22F3" w:rsidRDefault="00AE22F3" w:rsidP="00AE22F3">
            <w:pPr>
              <w:pStyle w:val="afffff2"/>
            </w:pPr>
            <w:r w:rsidRPr="00AE22F3">
              <w:t>954374,50</w:t>
            </w:r>
          </w:p>
        </w:tc>
        <w:tc>
          <w:tcPr>
            <w:tcW w:w="1607" w:type="dxa"/>
            <w:shd w:val="clear" w:color="auto" w:fill="auto"/>
            <w:noWrap/>
            <w:vAlign w:val="center"/>
            <w:hideMark/>
          </w:tcPr>
          <w:p w:rsidR="00AE22F3" w:rsidRPr="00AE22F3" w:rsidRDefault="00AE22F3" w:rsidP="00AE22F3">
            <w:pPr>
              <w:pStyle w:val="afffff2"/>
            </w:pPr>
            <w:r w:rsidRPr="00AE22F3">
              <w:t>3494776,14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152</w:t>
            </w:r>
          </w:p>
        </w:tc>
        <w:tc>
          <w:tcPr>
            <w:tcW w:w="1607" w:type="dxa"/>
            <w:shd w:val="clear" w:color="auto" w:fill="auto"/>
            <w:noWrap/>
            <w:vAlign w:val="center"/>
            <w:hideMark/>
          </w:tcPr>
          <w:p w:rsidR="00AE22F3" w:rsidRPr="00AE22F3" w:rsidRDefault="00AE22F3" w:rsidP="00AE22F3">
            <w:pPr>
              <w:pStyle w:val="afffff2"/>
            </w:pPr>
            <w:r w:rsidRPr="00AE22F3">
              <w:t>954382,46</w:t>
            </w:r>
          </w:p>
        </w:tc>
        <w:tc>
          <w:tcPr>
            <w:tcW w:w="1607" w:type="dxa"/>
            <w:shd w:val="clear" w:color="auto" w:fill="auto"/>
            <w:noWrap/>
            <w:vAlign w:val="center"/>
            <w:hideMark/>
          </w:tcPr>
          <w:p w:rsidR="00AE22F3" w:rsidRPr="00AE22F3" w:rsidRDefault="00AE22F3" w:rsidP="00AE22F3">
            <w:pPr>
              <w:pStyle w:val="afffff2"/>
            </w:pPr>
            <w:r w:rsidRPr="00AE22F3">
              <w:t>3494749,88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153</w:t>
            </w:r>
          </w:p>
        </w:tc>
        <w:tc>
          <w:tcPr>
            <w:tcW w:w="1607" w:type="dxa"/>
            <w:shd w:val="clear" w:color="auto" w:fill="auto"/>
            <w:noWrap/>
            <w:vAlign w:val="center"/>
            <w:hideMark/>
          </w:tcPr>
          <w:p w:rsidR="00AE22F3" w:rsidRPr="00AE22F3" w:rsidRDefault="00AE22F3" w:rsidP="00AE22F3">
            <w:pPr>
              <w:pStyle w:val="afffff2"/>
            </w:pPr>
            <w:r w:rsidRPr="00AE22F3">
              <w:t>954380,66</w:t>
            </w:r>
          </w:p>
        </w:tc>
        <w:tc>
          <w:tcPr>
            <w:tcW w:w="1607" w:type="dxa"/>
            <w:shd w:val="clear" w:color="auto" w:fill="auto"/>
            <w:noWrap/>
            <w:vAlign w:val="center"/>
            <w:hideMark/>
          </w:tcPr>
          <w:p w:rsidR="00AE22F3" w:rsidRPr="00AE22F3" w:rsidRDefault="00AE22F3" w:rsidP="00AE22F3">
            <w:pPr>
              <w:pStyle w:val="afffff2"/>
            </w:pPr>
            <w:r w:rsidRPr="00AE22F3">
              <w:t>3494749,00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154</w:t>
            </w:r>
          </w:p>
        </w:tc>
        <w:tc>
          <w:tcPr>
            <w:tcW w:w="1607" w:type="dxa"/>
            <w:shd w:val="clear" w:color="auto" w:fill="auto"/>
            <w:noWrap/>
            <w:vAlign w:val="center"/>
            <w:hideMark/>
          </w:tcPr>
          <w:p w:rsidR="00AE22F3" w:rsidRPr="00AE22F3" w:rsidRDefault="00AE22F3" w:rsidP="00AE22F3">
            <w:pPr>
              <w:pStyle w:val="afffff2"/>
            </w:pPr>
            <w:r w:rsidRPr="00AE22F3">
              <w:t>954385,98</w:t>
            </w:r>
          </w:p>
        </w:tc>
        <w:tc>
          <w:tcPr>
            <w:tcW w:w="1607" w:type="dxa"/>
            <w:shd w:val="clear" w:color="auto" w:fill="auto"/>
            <w:noWrap/>
            <w:vAlign w:val="center"/>
            <w:hideMark/>
          </w:tcPr>
          <w:p w:rsidR="00AE22F3" w:rsidRPr="00AE22F3" w:rsidRDefault="00AE22F3" w:rsidP="00AE22F3">
            <w:pPr>
              <w:pStyle w:val="afffff2"/>
            </w:pPr>
            <w:r w:rsidRPr="00AE22F3">
              <w:t>3494734,20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155</w:t>
            </w:r>
          </w:p>
        </w:tc>
        <w:tc>
          <w:tcPr>
            <w:tcW w:w="1607" w:type="dxa"/>
            <w:shd w:val="clear" w:color="auto" w:fill="auto"/>
            <w:noWrap/>
            <w:vAlign w:val="center"/>
            <w:hideMark/>
          </w:tcPr>
          <w:p w:rsidR="00AE22F3" w:rsidRPr="00AE22F3" w:rsidRDefault="00AE22F3" w:rsidP="00AE22F3">
            <w:pPr>
              <w:pStyle w:val="afffff2"/>
            </w:pPr>
            <w:r w:rsidRPr="00AE22F3">
              <w:t>954391,90</w:t>
            </w:r>
          </w:p>
        </w:tc>
        <w:tc>
          <w:tcPr>
            <w:tcW w:w="1607" w:type="dxa"/>
            <w:shd w:val="clear" w:color="auto" w:fill="auto"/>
            <w:noWrap/>
            <w:vAlign w:val="center"/>
            <w:hideMark/>
          </w:tcPr>
          <w:p w:rsidR="00AE22F3" w:rsidRPr="00AE22F3" w:rsidRDefault="00AE22F3" w:rsidP="00AE22F3">
            <w:pPr>
              <w:pStyle w:val="afffff2"/>
            </w:pPr>
            <w:r w:rsidRPr="00AE22F3">
              <w:t>3494719,44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156</w:t>
            </w:r>
          </w:p>
        </w:tc>
        <w:tc>
          <w:tcPr>
            <w:tcW w:w="1607" w:type="dxa"/>
            <w:shd w:val="clear" w:color="auto" w:fill="auto"/>
            <w:noWrap/>
            <w:vAlign w:val="center"/>
            <w:hideMark/>
          </w:tcPr>
          <w:p w:rsidR="00AE22F3" w:rsidRPr="00AE22F3" w:rsidRDefault="00AE22F3" w:rsidP="00AE22F3">
            <w:pPr>
              <w:pStyle w:val="afffff2"/>
            </w:pPr>
            <w:r w:rsidRPr="00AE22F3">
              <w:t>954423,56</w:t>
            </w:r>
          </w:p>
        </w:tc>
        <w:tc>
          <w:tcPr>
            <w:tcW w:w="1607" w:type="dxa"/>
            <w:shd w:val="clear" w:color="auto" w:fill="auto"/>
            <w:noWrap/>
            <w:vAlign w:val="center"/>
            <w:hideMark/>
          </w:tcPr>
          <w:p w:rsidR="00AE22F3" w:rsidRPr="00AE22F3" w:rsidRDefault="00AE22F3" w:rsidP="00AE22F3">
            <w:pPr>
              <w:pStyle w:val="afffff2"/>
            </w:pPr>
            <w:r w:rsidRPr="00AE22F3">
              <w:t>3494745,22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157</w:t>
            </w:r>
          </w:p>
        </w:tc>
        <w:tc>
          <w:tcPr>
            <w:tcW w:w="1607" w:type="dxa"/>
            <w:shd w:val="clear" w:color="auto" w:fill="auto"/>
            <w:noWrap/>
            <w:vAlign w:val="center"/>
            <w:hideMark/>
          </w:tcPr>
          <w:p w:rsidR="00AE22F3" w:rsidRPr="00AE22F3" w:rsidRDefault="00AE22F3" w:rsidP="00AE22F3">
            <w:pPr>
              <w:pStyle w:val="afffff2"/>
            </w:pPr>
            <w:r w:rsidRPr="00AE22F3">
              <w:t>954454,94</w:t>
            </w:r>
          </w:p>
        </w:tc>
        <w:tc>
          <w:tcPr>
            <w:tcW w:w="1607" w:type="dxa"/>
            <w:shd w:val="clear" w:color="auto" w:fill="auto"/>
            <w:noWrap/>
            <w:vAlign w:val="center"/>
            <w:hideMark/>
          </w:tcPr>
          <w:p w:rsidR="00AE22F3" w:rsidRPr="00AE22F3" w:rsidRDefault="00AE22F3" w:rsidP="00AE22F3">
            <w:pPr>
              <w:pStyle w:val="afffff2"/>
            </w:pPr>
            <w:r w:rsidRPr="00AE22F3">
              <w:t>3494770,76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158</w:t>
            </w:r>
          </w:p>
        </w:tc>
        <w:tc>
          <w:tcPr>
            <w:tcW w:w="1607" w:type="dxa"/>
            <w:shd w:val="clear" w:color="auto" w:fill="auto"/>
            <w:noWrap/>
            <w:vAlign w:val="center"/>
            <w:hideMark/>
          </w:tcPr>
          <w:p w:rsidR="00AE22F3" w:rsidRPr="00AE22F3" w:rsidRDefault="00AE22F3" w:rsidP="00AE22F3">
            <w:pPr>
              <w:pStyle w:val="afffff2"/>
            </w:pPr>
            <w:r w:rsidRPr="00AE22F3">
              <w:t>954456,30</w:t>
            </w:r>
          </w:p>
        </w:tc>
        <w:tc>
          <w:tcPr>
            <w:tcW w:w="1607" w:type="dxa"/>
            <w:shd w:val="clear" w:color="auto" w:fill="auto"/>
            <w:noWrap/>
            <w:vAlign w:val="center"/>
            <w:hideMark/>
          </w:tcPr>
          <w:p w:rsidR="00AE22F3" w:rsidRPr="00AE22F3" w:rsidRDefault="00AE22F3" w:rsidP="00AE22F3">
            <w:pPr>
              <w:pStyle w:val="afffff2"/>
            </w:pPr>
            <w:r w:rsidRPr="00AE22F3">
              <w:t>3494772,98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159</w:t>
            </w:r>
          </w:p>
        </w:tc>
        <w:tc>
          <w:tcPr>
            <w:tcW w:w="1607" w:type="dxa"/>
            <w:shd w:val="clear" w:color="auto" w:fill="auto"/>
            <w:noWrap/>
            <w:vAlign w:val="center"/>
            <w:hideMark/>
          </w:tcPr>
          <w:p w:rsidR="00AE22F3" w:rsidRPr="00AE22F3" w:rsidRDefault="00AE22F3" w:rsidP="00AE22F3">
            <w:pPr>
              <w:pStyle w:val="afffff2"/>
            </w:pPr>
            <w:r w:rsidRPr="00AE22F3">
              <w:t>954457,19</w:t>
            </w:r>
          </w:p>
        </w:tc>
        <w:tc>
          <w:tcPr>
            <w:tcW w:w="1607" w:type="dxa"/>
            <w:shd w:val="clear" w:color="auto" w:fill="auto"/>
            <w:noWrap/>
            <w:vAlign w:val="center"/>
            <w:hideMark/>
          </w:tcPr>
          <w:p w:rsidR="00AE22F3" w:rsidRPr="00AE22F3" w:rsidRDefault="00AE22F3" w:rsidP="00AE22F3">
            <w:pPr>
              <w:pStyle w:val="afffff2"/>
            </w:pPr>
            <w:r w:rsidRPr="00AE22F3">
              <w:t>3494771,84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160</w:t>
            </w:r>
          </w:p>
        </w:tc>
        <w:tc>
          <w:tcPr>
            <w:tcW w:w="1607" w:type="dxa"/>
            <w:shd w:val="clear" w:color="auto" w:fill="auto"/>
            <w:noWrap/>
            <w:vAlign w:val="center"/>
            <w:hideMark/>
          </w:tcPr>
          <w:p w:rsidR="00AE22F3" w:rsidRPr="00AE22F3" w:rsidRDefault="00AE22F3" w:rsidP="00AE22F3">
            <w:pPr>
              <w:pStyle w:val="afffff2"/>
            </w:pPr>
            <w:r w:rsidRPr="00AE22F3">
              <w:t>954493,52</w:t>
            </w:r>
          </w:p>
        </w:tc>
        <w:tc>
          <w:tcPr>
            <w:tcW w:w="1607" w:type="dxa"/>
            <w:shd w:val="clear" w:color="auto" w:fill="auto"/>
            <w:noWrap/>
            <w:vAlign w:val="center"/>
            <w:hideMark/>
          </w:tcPr>
          <w:p w:rsidR="00AE22F3" w:rsidRPr="00AE22F3" w:rsidRDefault="00AE22F3" w:rsidP="00AE22F3">
            <w:pPr>
              <w:pStyle w:val="afffff2"/>
            </w:pPr>
            <w:r w:rsidRPr="00AE22F3">
              <w:t>3494799,32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161</w:t>
            </w:r>
          </w:p>
        </w:tc>
        <w:tc>
          <w:tcPr>
            <w:tcW w:w="1607" w:type="dxa"/>
            <w:shd w:val="clear" w:color="auto" w:fill="auto"/>
            <w:noWrap/>
            <w:vAlign w:val="center"/>
            <w:hideMark/>
          </w:tcPr>
          <w:p w:rsidR="00AE22F3" w:rsidRPr="00AE22F3" w:rsidRDefault="00AE22F3" w:rsidP="00AE22F3">
            <w:pPr>
              <w:pStyle w:val="afffff2"/>
            </w:pPr>
            <w:r w:rsidRPr="00AE22F3">
              <w:t>954490,06</w:t>
            </w:r>
          </w:p>
        </w:tc>
        <w:tc>
          <w:tcPr>
            <w:tcW w:w="1607" w:type="dxa"/>
            <w:shd w:val="clear" w:color="auto" w:fill="auto"/>
            <w:noWrap/>
            <w:vAlign w:val="center"/>
            <w:hideMark/>
          </w:tcPr>
          <w:p w:rsidR="00AE22F3" w:rsidRPr="00AE22F3" w:rsidRDefault="00AE22F3" w:rsidP="00AE22F3">
            <w:pPr>
              <w:pStyle w:val="afffff2"/>
            </w:pPr>
            <w:r w:rsidRPr="00AE22F3">
              <w:t>3494810,34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162</w:t>
            </w:r>
          </w:p>
        </w:tc>
        <w:tc>
          <w:tcPr>
            <w:tcW w:w="1607" w:type="dxa"/>
            <w:shd w:val="clear" w:color="auto" w:fill="auto"/>
            <w:noWrap/>
            <w:vAlign w:val="center"/>
            <w:hideMark/>
          </w:tcPr>
          <w:p w:rsidR="00AE22F3" w:rsidRPr="00AE22F3" w:rsidRDefault="00AE22F3" w:rsidP="00AE22F3">
            <w:pPr>
              <w:pStyle w:val="afffff2"/>
            </w:pPr>
            <w:r w:rsidRPr="00AE22F3">
              <w:t>954484,88</w:t>
            </w:r>
          </w:p>
        </w:tc>
        <w:tc>
          <w:tcPr>
            <w:tcW w:w="1607" w:type="dxa"/>
            <w:shd w:val="clear" w:color="auto" w:fill="auto"/>
            <w:noWrap/>
            <w:vAlign w:val="center"/>
            <w:hideMark/>
          </w:tcPr>
          <w:p w:rsidR="00AE22F3" w:rsidRPr="00AE22F3" w:rsidRDefault="00AE22F3" w:rsidP="00AE22F3">
            <w:pPr>
              <w:pStyle w:val="afffff2"/>
            </w:pPr>
            <w:r w:rsidRPr="00AE22F3">
              <w:t>3494823,23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163</w:t>
            </w:r>
          </w:p>
        </w:tc>
        <w:tc>
          <w:tcPr>
            <w:tcW w:w="1607" w:type="dxa"/>
            <w:shd w:val="clear" w:color="auto" w:fill="auto"/>
            <w:noWrap/>
            <w:vAlign w:val="center"/>
            <w:hideMark/>
          </w:tcPr>
          <w:p w:rsidR="00AE22F3" w:rsidRPr="00AE22F3" w:rsidRDefault="00AE22F3" w:rsidP="00AE22F3">
            <w:pPr>
              <w:pStyle w:val="afffff2"/>
            </w:pPr>
            <w:r w:rsidRPr="00AE22F3">
              <w:t>954480,58</w:t>
            </w:r>
          </w:p>
        </w:tc>
        <w:tc>
          <w:tcPr>
            <w:tcW w:w="1607" w:type="dxa"/>
            <w:shd w:val="clear" w:color="auto" w:fill="auto"/>
            <w:noWrap/>
            <w:vAlign w:val="center"/>
            <w:hideMark/>
          </w:tcPr>
          <w:p w:rsidR="00AE22F3" w:rsidRPr="00AE22F3" w:rsidRDefault="00AE22F3" w:rsidP="00AE22F3">
            <w:pPr>
              <w:pStyle w:val="afffff2"/>
            </w:pPr>
            <w:r w:rsidRPr="00AE22F3">
              <w:t>3494835,29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164</w:t>
            </w:r>
          </w:p>
        </w:tc>
        <w:tc>
          <w:tcPr>
            <w:tcW w:w="1607" w:type="dxa"/>
            <w:shd w:val="clear" w:color="auto" w:fill="auto"/>
            <w:noWrap/>
            <w:vAlign w:val="center"/>
            <w:hideMark/>
          </w:tcPr>
          <w:p w:rsidR="00AE22F3" w:rsidRPr="00AE22F3" w:rsidRDefault="00AE22F3" w:rsidP="00AE22F3">
            <w:pPr>
              <w:pStyle w:val="afffff2"/>
            </w:pPr>
            <w:r w:rsidRPr="00AE22F3">
              <w:t>954476,13</w:t>
            </w:r>
          </w:p>
        </w:tc>
        <w:tc>
          <w:tcPr>
            <w:tcW w:w="1607" w:type="dxa"/>
            <w:shd w:val="clear" w:color="auto" w:fill="auto"/>
            <w:noWrap/>
            <w:vAlign w:val="center"/>
            <w:hideMark/>
          </w:tcPr>
          <w:p w:rsidR="00AE22F3" w:rsidRPr="00AE22F3" w:rsidRDefault="00AE22F3" w:rsidP="00AE22F3">
            <w:pPr>
              <w:pStyle w:val="afffff2"/>
            </w:pPr>
            <w:r w:rsidRPr="00AE22F3">
              <w:t>3494847,73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165</w:t>
            </w:r>
          </w:p>
        </w:tc>
        <w:tc>
          <w:tcPr>
            <w:tcW w:w="1607" w:type="dxa"/>
            <w:shd w:val="clear" w:color="auto" w:fill="auto"/>
            <w:noWrap/>
            <w:vAlign w:val="center"/>
            <w:hideMark/>
          </w:tcPr>
          <w:p w:rsidR="00AE22F3" w:rsidRPr="00AE22F3" w:rsidRDefault="00AE22F3" w:rsidP="00AE22F3">
            <w:pPr>
              <w:pStyle w:val="afffff2"/>
            </w:pPr>
            <w:r w:rsidRPr="00AE22F3">
              <w:t>954478,92</w:t>
            </w:r>
          </w:p>
        </w:tc>
        <w:tc>
          <w:tcPr>
            <w:tcW w:w="1607" w:type="dxa"/>
            <w:shd w:val="clear" w:color="auto" w:fill="auto"/>
            <w:noWrap/>
            <w:vAlign w:val="center"/>
            <w:hideMark/>
          </w:tcPr>
          <w:p w:rsidR="00AE22F3" w:rsidRPr="00AE22F3" w:rsidRDefault="00AE22F3" w:rsidP="00AE22F3">
            <w:pPr>
              <w:pStyle w:val="afffff2"/>
            </w:pPr>
            <w:r w:rsidRPr="00AE22F3">
              <w:t>3494849,36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166</w:t>
            </w:r>
          </w:p>
        </w:tc>
        <w:tc>
          <w:tcPr>
            <w:tcW w:w="1607" w:type="dxa"/>
            <w:shd w:val="clear" w:color="auto" w:fill="auto"/>
            <w:noWrap/>
            <w:vAlign w:val="center"/>
            <w:hideMark/>
          </w:tcPr>
          <w:p w:rsidR="00AE22F3" w:rsidRPr="00AE22F3" w:rsidRDefault="00AE22F3" w:rsidP="00AE22F3">
            <w:pPr>
              <w:pStyle w:val="afffff2"/>
            </w:pPr>
            <w:r w:rsidRPr="00AE22F3">
              <w:t>954472,96</w:t>
            </w:r>
          </w:p>
        </w:tc>
        <w:tc>
          <w:tcPr>
            <w:tcW w:w="1607" w:type="dxa"/>
            <w:shd w:val="clear" w:color="auto" w:fill="auto"/>
            <w:noWrap/>
            <w:vAlign w:val="center"/>
            <w:hideMark/>
          </w:tcPr>
          <w:p w:rsidR="00AE22F3" w:rsidRPr="00AE22F3" w:rsidRDefault="00AE22F3" w:rsidP="00AE22F3">
            <w:pPr>
              <w:pStyle w:val="afffff2"/>
            </w:pPr>
            <w:r w:rsidRPr="00AE22F3">
              <w:t>3494870,84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167</w:t>
            </w:r>
          </w:p>
        </w:tc>
        <w:tc>
          <w:tcPr>
            <w:tcW w:w="1607" w:type="dxa"/>
            <w:shd w:val="clear" w:color="auto" w:fill="auto"/>
            <w:noWrap/>
            <w:vAlign w:val="center"/>
            <w:hideMark/>
          </w:tcPr>
          <w:p w:rsidR="00AE22F3" w:rsidRPr="00AE22F3" w:rsidRDefault="00AE22F3" w:rsidP="00AE22F3">
            <w:pPr>
              <w:pStyle w:val="afffff2"/>
            </w:pPr>
            <w:r w:rsidRPr="00AE22F3">
              <w:t>954467,49</w:t>
            </w:r>
          </w:p>
        </w:tc>
        <w:tc>
          <w:tcPr>
            <w:tcW w:w="1607" w:type="dxa"/>
            <w:shd w:val="clear" w:color="auto" w:fill="auto"/>
            <w:noWrap/>
            <w:vAlign w:val="center"/>
            <w:hideMark/>
          </w:tcPr>
          <w:p w:rsidR="00AE22F3" w:rsidRPr="00AE22F3" w:rsidRDefault="00AE22F3" w:rsidP="00AE22F3">
            <w:pPr>
              <w:pStyle w:val="afffff2"/>
            </w:pPr>
            <w:r w:rsidRPr="00AE22F3">
              <w:t>3494883,89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168</w:t>
            </w:r>
          </w:p>
        </w:tc>
        <w:tc>
          <w:tcPr>
            <w:tcW w:w="1607" w:type="dxa"/>
            <w:shd w:val="clear" w:color="auto" w:fill="auto"/>
            <w:noWrap/>
            <w:vAlign w:val="center"/>
            <w:hideMark/>
          </w:tcPr>
          <w:p w:rsidR="00AE22F3" w:rsidRPr="00AE22F3" w:rsidRDefault="00AE22F3" w:rsidP="00AE22F3">
            <w:pPr>
              <w:pStyle w:val="afffff2"/>
            </w:pPr>
            <w:r w:rsidRPr="00AE22F3">
              <w:t>954463,50</w:t>
            </w:r>
          </w:p>
        </w:tc>
        <w:tc>
          <w:tcPr>
            <w:tcW w:w="1607" w:type="dxa"/>
            <w:shd w:val="clear" w:color="auto" w:fill="auto"/>
            <w:noWrap/>
            <w:vAlign w:val="center"/>
            <w:hideMark/>
          </w:tcPr>
          <w:p w:rsidR="00AE22F3" w:rsidRPr="00AE22F3" w:rsidRDefault="00AE22F3" w:rsidP="00AE22F3">
            <w:pPr>
              <w:pStyle w:val="afffff2"/>
            </w:pPr>
            <w:r w:rsidRPr="00AE22F3">
              <w:t>3494883,74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169</w:t>
            </w:r>
          </w:p>
        </w:tc>
        <w:tc>
          <w:tcPr>
            <w:tcW w:w="1607" w:type="dxa"/>
            <w:shd w:val="clear" w:color="auto" w:fill="auto"/>
            <w:noWrap/>
            <w:vAlign w:val="center"/>
            <w:hideMark/>
          </w:tcPr>
          <w:p w:rsidR="00AE22F3" w:rsidRPr="00AE22F3" w:rsidRDefault="00AE22F3" w:rsidP="00AE22F3">
            <w:pPr>
              <w:pStyle w:val="afffff2"/>
            </w:pPr>
            <w:r w:rsidRPr="00AE22F3">
              <w:t>954461,74</w:t>
            </w:r>
          </w:p>
        </w:tc>
        <w:tc>
          <w:tcPr>
            <w:tcW w:w="1607" w:type="dxa"/>
            <w:shd w:val="clear" w:color="auto" w:fill="auto"/>
            <w:noWrap/>
            <w:vAlign w:val="center"/>
            <w:hideMark/>
          </w:tcPr>
          <w:p w:rsidR="00AE22F3" w:rsidRPr="00AE22F3" w:rsidRDefault="00AE22F3" w:rsidP="00AE22F3">
            <w:pPr>
              <w:pStyle w:val="afffff2"/>
            </w:pPr>
            <w:r w:rsidRPr="00AE22F3">
              <w:t>3494889,42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170</w:t>
            </w:r>
          </w:p>
        </w:tc>
        <w:tc>
          <w:tcPr>
            <w:tcW w:w="1607" w:type="dxa"/>
            <w:shd w:val="clear" w:color="auto" w:fill="auto"/>
            <w:noWrap/>
            <w:vAlign w:val="center"/>
            <w:hideMark/>
          </w:tcPr>
          <w:p w:rsidR="00AE22F3" w:rsidRPr="00AE22F3" w:rsidRDefault="00AE22F3" w:rsidP="00AE22F3">
            <w:pPr>
              <w:pStyle w:val="afffff2"/>
            </w:pPr>
            <w:r w:rsidRPr="00AE22F3">
              <w:t>954457,70</w:t>
            </w:r>
          </w:p>
        </w:tc>
        <w:tc>
          <w:tcPr>
            <w:tcW w:w="1607" w:type="dxa"/>
            <w:shd w:val="clear" w:color="auto" w:fill="auto"/>
            <w:noWrap/>
            <w:vAlign w:val="center"/>
            <w:hideMark/>
          </w:tcPr>
          <w:p w:rsidR="00AE22F3" w:rsidRPr="00AE22F3" w:rsidRDefault="00AE22F3" w:rsidP="00AE22F3">
            <w:pPr>
              <w:pStyle w:val="afffff2"/>
            </w:pPr>
            <w:r w:rsidRPr="00AE22F3">
              <w:t>3494901,62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171</w:t>
            </w:r>
          </w:p>
        </w:tc>
        <w:tc>
          <w:tcPr>
            <w:tcW w:w="1607" w:type="dxa"/>
            <w:shd w:val="clear" w:color="auto" w:fill="auto"/>
            <w:noWrap/>
            <w:vAlign w:val="center"/>
            <w:hideMark/>
          </w:tcPr>
          <w:p w:rsidR="00AE22F3" w:rsidRPr="00AE22F3" w:rsidRDefault="00AE22F3" w:rsidP="00AE22F3">
            <w:pPr>
              <w:pStyle w:val="afffff2"/>
            </w:pPr>
            <w:r w:rsidRPr="00AE22F3">
              <w:t>954459,85</w:t>
            </w:r>
          </w:p>
        </w:tc>
        <w:tc>
          <w:tcPr>
            <w:tcW w:w="1607" w:type="dxa"/>
            <w:shd w:val="clear" w:color="auto" w:fill="auto"/>
            <w:noWrap/>
            <w:vAlign w:val="center"/>
            <w:hideMark/>
          </w:tcPr>
          <w:p w:rsidR="00AE22F3" w:rsidRPr="00AE22F3" w:rsidRDefault="00AE22F3" w:rsidP="00AE22F3">
            <w:pPr>
              <w:pStyle w:val="afffff2"/>
            </w:pPr>
            <w:r w:rsidRPr="00AE22F3">
              <w:t>3494902,74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172</w:t>
            </w:r>
          </w:p>
        </w:tc>
        <w:tc>
          <w:tcPr>
            <w:tcW w:w="1607" w:type="dxa"/>
            <w:shd w:val="clear" w:color="auto" w:fill="auto"/>
            <w:noWrap/>
            <w:vAlign w:val="center"/>
            <w:hideMark/>
          </w:tcPr>
          <w:p w:rsidR="00AE22F3" w:rsidRPr="00AE22F3" w:rsidRDefault="00AE22F3" w:rsidP="00AE22F3">
            <w:pPr>
              <w:pStyle w:val="afffff2"/>
            </w:pPr>
            <w:r w:rsidRPr="00AE22F3">
              <w:t>954456,13</w:t>
            </w:r>
          </w:p>
        </w:tc>
        <w:tc>
          <w:tcPr>
            <w:tcW w:w="1607" w:type="dxa"/>
            <w:shd w:val="clear" w:color="auto" w:fill="auto"/>
            <w:noWrap/>
            <w:vAlign w:val="center"/>
            <w:hideMark/>
          </w:tcPr>
          <w:p w:rsidR="00AE22F3" w:rsidRPr="00AE22F3" w:rsidRDefault="00AE22F3" w:rsidP="00AE22F3">
            <w:pPr>
              <w:pStyle w:val="afffff2"/>
            </w:pPr>
            <w:r w:rsidRPr="00AE22F3">
              <w:t>3494914,25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173</w:t>
            </w:r>
          </w:p>
        </w:tc>
        <w:tc>
          <w:tcPr>
            <w:tcW w:w="1607" w:type="dxa"/>
            <w:shd w:val="clear" w:color="auto" w:fill="auto"/>
            <w:noWrap/>
            <w:vAlign w:val="center"/>
            <w:hideMark/>
          </w:tcPr>
          <w:p w:rsidR="00AE22F3" w:rsidRPr="00AE22F3" w:rsidRDefault="00AE22F3" w:rsidP="00AE22F3">
            <w:pPr>
              <w:pStyle w:val="afffff2"/>
            </w:pPr>
            <w:r w:rsidRPr="00AE22F3">
              <w:t>954458,30</w:t>
            </w:r>
          </w:p>
        </w:tc>
        <w:tc>
          <w:tcPr>
            <w:tcW w:w="1607" w:type="dxa"/>
            <w:shd w:val="clear" w:color="auto" w:fill="auto"/>
            <w:noWrap/>
            <w:vAlign w:val="center"/>
            <w:hideMark/>
          </w:tcPr>
          <w:p w:rsidR="00AE22F3" w:rsidRPr="00AE22F3" w:rsidRDefault="00AE22F3" w:rsidP="00AE22F3">
            <w:pPr>
              <w:pStyle w:val="afffff2"/>
            </w:pPr>
            <w:r w:rsidRPr="00AE22F3">
              <w:t>3494915,03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174</w:t>
            </w:r>
          </w:p>
        </w:tc>
        <w:tc>
          <w:tcPr>
            <w:tcW w:w="1607" w:type="dxa"/>
            <w:shd w:val="clear" w:color="auto" w:fill="auto"/>
            <w:noWrap/>
            <w:vAlign w:val="center"/>
            <w:hideMark/>
          </w:tcPr>
          <w:p w:rsidR="00AE22F3" w:rsidRPr="00AE22F3" w:rsidRDefault="00AE22F3" w:rsidP="00AE22F3">
            <w:pPr>
              <w:pStyle w:val="afffff2"/>
            </w:pPr>
            <w:r w:rsidRPr="00AE22F3">
              <w:t>954454,61</w:t>
            </w:r>
          </w:p>
        </w:tc>
        <w:tc>
          <w:tcPr>
            <w:tcW w:w="1607" w:type="dxa"/>
            <w:shd w:val="clear" w:color="auto" w:fill="auto"/>
            <w:noWrap/>
            <w:vAlign w:val="center"/>
            <w:hideMark/>
          </w:tcPr>
          <w:p w:rsidR="00AE22F3" w:rsidRPr="00AE22F3" w:rsidRDefault="00AE22F3" w:rsidP="00AE22F3">
            <w:pPr>
              <w:pStyle w:val="afffff2"/>
            </w:pPr>
            <w:r w:rsidRPr="00AE22F3">
              <w:t>3494926,77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175</w:t>
            </w:r>
          </w:p>
        </w:tc>
        <w:tc>
          <w:tcPr>
            <w:tcW w:w="1607" w:type="dxa"/>
            <w:shd w:val="clear" w:color="auto" w:fill="auto"/>
            <w:noWrap/>
            <w:vAlign w:val="center"/>
            <w:hideMark/>
          </w:tcPr>
          <w:p w:rsidR="00AE22F3" w:rsidRPr="00AE22F3" w:rsidRDefault="00AE22F3" w:rsidP="00AE22F3">
            <w:pPr>
              <w:pStyle w:val="afffff2"/>
            </w:pPr>
            <w:r w:rsidRPr="00AE22F3">
              <w:t>954450,76</w:t>
            </w:r>
          </w:p>
        </w:tc>
        <w:tc>
          <w:tcPr>
            <w:tcW w:w="1607" w:type="dxa"/>
            <w:shd w:val="clear" w:color="auto" w:fill="auto"/>
            <w:noWrap/>
            <w:vAlign w:val="center"/>
            <w:hideMark/>
          </w:tcPr>
          <w:p w:rsidR="00AE22F3" w:rsidRPr="00AE22F3" w:rsidRDefault="00AE22F3" w:rsidP="00AE22F3">
            <w:pPr>
              <w:pStyle w:val="afffff2"/>
            </w:pPr>
            <w:r w:rsidRPr="00AE22F3">
              <w:t>3494938,72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176</w:t>
            </w:r>
          </w:p>
        </w:tc>
        <w:tc>
          <w:tcPr>
            <w:tcW w:w="1607" w:type="dxa"/>
            <w:shd w:val="clear" w:color="auto" w:fill="auto"/>
            <w:noWrap/>
            <w:vAlign w:val="center"/>
            <w:hideMark/>
          </w:tcPr>
          <w:p w:rsidR="00AE22F3" w:rsidRPr="00AE22F3" w:rsidRDefault="00AE22F3" w:rsidP="00AE22F3">
            <w:pPr>
              <w:pStyle w:val="afffff2"/>
            </w:pPr>
            <w:r w:rsidRPr="00AE22F3">
              <w:t>954446,02</w:t>
            </w:r>
          </w:p>
        </w:tc>
        <w:tc>
          <w:tcPr>
            <w:tcW w:w="1607" w:type="dxa"/>
            <w:shd w:val="clear" w:color="auto" w:fill="auto"/>
            <w:noWrap/>
            <w:vAlign w:val="center"/>
            <w:hideMark/>
          </w:tcPr>
          <w:p w:rsidR="00AE22F3" w:rsidRPr="00AE22F3" w:rsidRDefault="00AE22F3" w:rsidP="00AE22F3">
            <w:pPr>
              <w:pStyle w:val="afffff2"/>
            </w:pPr>
            <w:r w:rsidRPr="00AE22F3">
              <w:t>3494954,05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177</w:t>
            </w:r>
          </w:p>
        </w:tc>
        <w:tc>
          <w:tcPr>
            <w:tcW w:w="1607" w:type="dxa"/>
            <w:shd w:val="clear" w:color="auto" w:fill="auto"/>
            <w:noWrap/>
            <w:vAlign w:val="center"/>
            <w:hideMark/>
          </w:tcPr>
          <w:p w:rsidR="00AE22F3" w:rsidRPr="00AE22F3" w:rsidRDefault="00AE22F3" w:rsidP="00AE22F3">
            <w:pPr>
              <w:pStyle w:val="afffff2"/>
            </w:pPr>
            <w:r w:rsidRPr="00AE22F3">
              <w:t>954440,16</w:t>
            </w:r>
          </w:p>
        </w:tc>
        <w:tc>
          <w:tcPr>
            <w:tcW w:w="1607" w:type="dxa"/>
            <w:shd w:val="clear" w:color="auto" w:fill="auto"/>
            <w:noWrap/>
            <w:vAlign w:val="center"/>
            <w:hideMark/>
          </w:tcPr>
          <w:p w:rsidR="00AE22F3" w:rsidRPr="00AE22F3" w:rsidRDefault="00AE22F3" w:rsidP="00AE22F3">
            <w:pPr>
              <w:pStyle w:val="afffff2"/>
            </w:pPr>
            <w:r w:rsidRPr="00AE22F3">
              <w:t>3494969,60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178</w:t>
            </w:r>
          </w:p>
        </w:tc>
        <w:tc>
          <w:tcPr>
            <w:tcW w:w="1607" w:type="dxa"/>
            <w:shd w:val="clear" w:color="auto" w:fill="auto"/>
            <w:noWrap/>
            <w:vAlign w:val="center"/>
            <w:hideMark/>
          </w:tcPr>
          <w:p w:rsidR="00AE22F3" w:rsidRPr="00AE22F3" w:rsidRDefault="00AE22F3" w:rsidP="00AE22F3">
            <w:pPr>
              <w:pStyle w:val="afffff2"/>
            </w:pPr>
            <w:r w:rsidRPr="00AE22F3">
              <w:t>954435,48</w:t>
            </w:r>
          </w:p>
        </w:tc>
        <w:tc>
          <w:tcPr>
            <w:tcW w:w="1607" w:type="dxa"/>
            <w:shd w:val="clear" w:color="auto" w:fill="auto"/>
            <w:noWrap/>
            <w:vAlign w:val="center"/>
            <w:hideMark/>
          </w:tcPr>
          <w:p w:rsidR="00AE22F3" w:rsidRPr="00AE22F3" w:rsidRDefault="00AE22F3" w:rsidP="00AE22F3">
            <w:pPr>
              <w:pStyle w:val="afffff2"/>
            </w:pPr>
            <w:r w:rsidRPr="00AE22F3">
              <w:t>3494981,48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179</w:t>
            </w:r>
          </w:p>
        </w:tc>
        <w:tc>
          <w:tcPr>
            <w:tcW w:w="1607" w:type="dxa"/>
            <w:shd w:val="clear" w:color="auto" w:fill="auto"/>
            <w:noWrap/>
            <w:vAlign w:val="center"/>
            <w:hideMark/>
          </w:tcPr>
          <w:p w:rsidR="00AE22F3" w:rsidRPr="00AE22F3" w:rsidRDefault="00AE22F3" w:rsidP="00AE22F3">
            <w:pPr>
              <w:pStyle w:val="afffff2"/>
            </w:pPr>
            <w:r w:rsidRPr="00AE22F3">
              <w:t>954432,37</w:t>
            </w:r>
          </w:p>
        </w:tc>
        <w:tc>
          <w:tcPr>
            <w:tcW w:w="1607" w:type="dxa"/>
            <w:shd w:val="clear" w:color="auto" w:fill="auto"/>
            <w:noWrap/>
            <w:vAlign w:val="center"/>
            <w:hideMark/>
          </w:tcPr>
          <w:p w:rsidR="00AE22F3" w:rsidRPr="00AE22F3" w:rsidRDefault="00AE22F3" w:rsidP="00AE22F3">
            <w:pPr>
              <w:pStyle w:val="afffff2"/>
            </w:pPr>
            <w:r w:rsidRPr="00AE22F3">
              <w:t>3494995,34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180</w:t>
            </w:r>
          </w:p>
        </w:tc>
        <w:tc>
          <w:tcPr>
            <w:tcW w:w="1607" w:type="dxa"/>
            <w:shd w:val="clear" w:color="auto" w:fill="auto"/>
            <w:noWrap/>
            <w:vAlign w:val="center"/>
            <w:hideMark/>
          </w:tcPr>
          <w:p w:rsidR="00AE22F3" w:rsidRPr="00AE22F3" w:rsidRDefault="00AE22F3" w:rsidP="00AE22F3">
            <w:pPr>
              <w:pStyle w:val="afffff2"/>
            </w:pPr>
            <w:r w:rsidRPr="00AE22F3">
              <w:t>954429,32</w:t>
            </w:r>
          </w:p>
        </w:tc>
        <w:tc>
          <w:tcPr>
            <w:tcW w:w="1607" w:type="dxa"/>
            <w:shd w:val="clear" w:color="auto" w:fill="auto"/>
            <w:noWrap/>
            <w:vAlign w:val="center"/>
            <w:hideMark/>
          </w:tcPr>
          <w:p w:rsidR="00AE22F3" w:rsidRPr="00AE22F3" w:rsidRDefault="00AE22F3" w:rsidP="00AE22F3">
            <w:pPr>
              <w:pStyle w:val="afffff2"/>
            </w:pPr>
            <w:r w:rsidRPr="00AE22F3">
              <w:t>3495009,06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181</w:t>
            </w:r>
          </w:p>
        </w:tc>
        <w:tc>
          <w:tcPr>
            <w:tcW w:w="1607" w:type="dxa"/>
            <w:shd w:val="clear" w:color="auto" w:fill="auto"/>
            <w:noWrap/>
            <w:vAlign w:val="center"/>
            <w:hideMark/>
          </w:tcPr>
          <w:p w:rsidR="00AE22F3" w:rsidRPr="00AE22F3" w:rsidRDefault="00AE22F3" w:rsidP="00AE22F3">
            <w:pPr>
              <w:pStyle w:val="afffff2"/>
            </w:pPr>
            <w:r w:rsidRPr="00AE22F3">
              <w:t>954430,22</w:t>
            </w:r>
          </w:p>
        </w:tc>
        <w:tc>
          <w:tcPr>
            <w:tcW w:w="1607" w:type="dxa"/>
            <w:shd w:val="clear" w:color="auto" w:fill="auto"/>
            <w:noWrap/>
            <w:vAlign w:val="center"/>
            <w:hideMark/>
          </w:tcPr>
          <w:p w:rsidR="00AE22F3" w:rsidRPr="00AE22F3" w:rsidRDefault="00AE22F3" w:rsidP="00AE22F3">
            <w:pPr>
              <w:pStyle w:val="afffff2"/>
            </w:pPr>
            <w:r w:rsidRPr="00AE22F3">
              <w:t>3495009,34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182</w:t>
            </w:r>
          </w:p>
        </w:tc>
        <w:tc>
          <w:tcPr>
            <w:tcW w:w="1607" w:type="dxa"/>
            <w:shd w:val="clear" w:color="auto" w:fill="auto"/>
            <w:noWrap/>
            <w:vAlign w:val="center"/>
            <w:hideMark/>
          </w:tcPr>
          <w:p w:rsidR="00AE22F3" w:rsidRPr="00AE22F3" w:rsidRDefault="00AE22F3" w:rsidP="00AE22F3">
            <w:pPr>
              <w:pStyle w:val="afffff2"/>
            </w:pPr>
            <w:r w:rsidRPr="00AE22F3">
              <w:t>954426,72</w:t>
            </w:r>
          </w:p>
        </w:tc>
        <w:tc>
          <w:tcPr>
            <w:tcW w:w="1607" w:type="dxa"/>
            <w:shd w:val="clear" w:color="auto" w:fill="auto"/>
            <w:noWrap/>
            <w:vAlign w:val="center"/>
            <w:hideMark/>
          </w:tcPr>
          <w:p w:rsidR="00AE22F3" w:rsidRPr="00AE22F3" w:rsidRDefault="00AE22F3" w:rsidP="00AE22F3">
            <w:pPr>
              <w:pStyle w:val="afffff2"/>
            </w:pPr>
            <w:r w:rsidRPr="00AE22F3">
              <w:t>3495025,14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183</w:t>
            </w:r>
          </w:p>
        </w:tc>
        <w:tc>
          <w:tcPr>
            <w:tcW w:w="1607" w:type="dxa"/>
            <w:shd w:val="clear" w:color="auto" w:fill="auto"/>
            <w:noWrap/>
            <w:vAlign w:val="center"/>
            <w:hideMark/>
          </w:tcPr>
          <w:p w:rsidR="00AE22F3" w:rsidRPr="00AE22F3" w:rsidRDefault="00AE22F3" w:rsidP="00AE22F3">
            <w:pPr>
              <w:pStyle w:val="afffff2"/>
            </w:pPr>
            <w:r w:rsidRPr="00AE22F3">
              <w:t>954428,08</w:t>
            </w:r>
          </w:p>
        </w:tc>
        <w:tc>
          <w:tcPr>
            <w:tcW w:w="1607" w:type="dxa"/>
            <w:shd w:val="clear" w:color="auto" w:fill="auto"/>
            <w:noWrap/>
            <w:vAlign w:val="center"/>
            <w:hideMark/>
          </w:tcPr>
          <w:p w:rsidR="00AE22F3" w:rsidRPr="00AE22F3" w:rsidRDefault="00AE22F3" w:rsidP="00AE22F3">
            <w:pPr>
              <w:pStyle w:val="afffff2"/>
            </w:pPr>
            <w:r w:rsidRPr="00AE22F3">
              <w:t>3495025,64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184</w:t>
            </w:r>
          </w:p>
        </w:tc>
        <w:tc>
          <w:tcPr>
            <w:tcW w:w="1607" w:type="dxa"/>
            <w:shd w:val="clear" w:color="auto" w:fill="auto"/>
            <w:noWrap/>
            <w:vAlign w:val="center"/>
            <w:hideMark/>
          </w:tcPr>
          <w:p w:rsidR="00AE22F3" w:rsidRPr="00AE22F3" w:rsidRDefault="00AE22F3" w:rsidP="00AE22F3">
            <w:pPr>
              <w:pStyle w:val="afffff2"/>
            </w:pPr>
            <w:r w:rsidRPr="00AE22F3">
              <w:t>954421,00</w:t>
            </w:r>
          </w:p>
        </w:tc>
        <w:tc>
          <w:tcPr>
            <w:tcW w:w="1607" w:type="dxa"/>
            <w:shd w:val="clear" w:color="auto" w:fill="auto"/>
            <w:noWrap/>
            <w:vAlign w:val="center"/>
            <w:hideMark/>
          </w:tcPr>
          <w:p w:rsidR="00AE22F3" w:rsidRPr="00AE22F3" w:rsidRDefault="00AE22F3" w:rsidP="00AE22F3">
            <w:pPr>
              <w:pStyle w:val="afffff2"/>
            </w:pPr>
            <w:r w:rsidRPr="00AE22F3">
              <w:t>3495048,12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185</w:t>
            </w:r>
          </w:p>
        </w:tc>
        <w:tc>
          <w:tcPr>
            <w:tcW w:w="1607" w:type="dxa"/>
            <w:shd w:val="clear" w:color="auto" w:fill="auto"/>
            <w:noWrap/>
            <w:vAlign w:val="center"/>
            <w:hideMark/>
          </w:tcPr>
          <w:p w:rsidR="00AE22F3" w:rsidRPr="00AE22F3" w:rsidRDefault="00AE22F3" w:rsidP="00AE22F3">
            <w:pPr>
              <w:pStyle w:val="afffff2"/>
            </w:pPr>
            <w:r w:rsidRPr="00AE22F3">
              <w:t>954417,46</w:t>
            </w:r>
          </w:p>
        </w:tc>
        <w:tc>
          <w:tcPr>
            <w:tcW w:w="1607" w:type="dxa"/>
            <w:shd w:val="clear" w:color="auto" w:fill="auto"/>
            <w:noWrap/>
            <w:vAlign w:val="center"/>
            <w:hideMark/>
          </w:tcPr>
          <w:p w:rsidR="00AE22F3" w:rsidRPr="00AE22F3" w:rsidRDefault="00AE22F3" w:rsidP="00AE22F3">
            <w:pPr>
              <w:pStyle w:val="afffff2"/>
            </w:pPr>
            <w:r w:rsidRPr="00AE22F3">
              <w:t>3495059,22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186</w:t>
            </w:r>
          </w:p>
        </w:tc>
        <w:tc>
          <w:tcPr>
            <w:tcW w:w="1607" w:type="dxa"/>
            <w:shd w:val="clear" w:color="auto" w:fill="auto"/>
            <w:noWrap/>
            <w:vAlign w:val="center"/>
            <w:hideMark/>
          </w:tcPr>
          <w:p w:rsidR="00AE22F3" w:rsidRPr="00AE22F3" w:rsidRDefault="00AE22F3" w:rsidP="00AE22F3">
            <w:pPr>
              <w:pStyle w:val="afffff2"/>
            </w:pPr>
            <w:r w:rsidRPr="00AE22F3">
              <w:t>954412,30</w:t>
            </w:r>
          </w:p>
        </w:tc>
        <w:tc>
          <w:tcPr>
            <w:tcW w:w="1607" w:type="dxa"/>
            <w:shd w:val="clear" w:color="auto" w:fill="auto"/>
            <w:noWrap/>
            <w:vAlign w:val="center"/>
            <w:hideMark/>
          </w:tcPr>
          <w:p w:rsidR="00AE22F3" w:rsidRPr="00AE22F3" w:rsidRDefault="00AE22F3" w:rsidP="00AE22F3">
            <w:pPr>
              <w:pStyle w:val="afffff2"/>
            </w:pPr>
            <w:r w:rsidRPr="00AE22F3">
              <w:t>3495075,50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187</w:t>
            </w:r>
          </w:p>
        </w:tc>
        <w:tc>
          <w:tcPr>
            <w:tcW w:w="1607" w:type="dxa"/>
            <w:shd w:val="clear" w:color="auto" w:fill="auto"/>
            <w:noWrap/>
            <w:vAlign w:val="center"/>
            <w:hideMark/>
          </w:tcPr>
          <w:p w:rsidR="00AE22F3" w:rsidRPr="00AE22F3" w:rsidRDefault="00AE22F3" w:rsidP="00AE22F3">
            <w:pPr>
              <w:pStyle w:val="afffff2"/>
            </w:pPr>
            <w:r w:rsidRPr="00AE22F3">
              <w:t>954405,24</w:t>
            </w:r>
          </w:p>
        </w:tc>
        <w:tc>
          <w:tcPr>
            <w:tcW w:w="1607" w:type="dxa"/>
            <w:shd w:val="clear" w:color="auto" w:fill="auto"/>
            <w:noWrap/>
            <w:vAlign w:val="center"/>
            <w:hideMark/>
          </w:tcPr>
          <w:p w:rsidR="00AE22F3" w:rsidRPr="00AE22F3" w:rsidRDefault="00AE22F3" w:rsidP="00AE22F3">
            <w:pPr>
              <w:pStyle w:val="afffff2"/>
            </w:pPr>
            <w:r w:rsidRPr="00AE22F3">
              <w:t>3495096,98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188</w:t>
            </w:r>
          </w:p>
        </w:tc>
        <w:tc>
          <w:tcPr>
            <w:tcW w:w="1607" w:type="dxa"/>
            <w:shd w:val="clear" w:color="auto" w:fill="auto"/>
            <w:noWrap/>
            <w:vAlign w:val="center"/>
            <w:hideMark/>
          </w:tcPr>
          <w:p w:rsidR="00AE22F3" w:rsidRPr="00AE22F3" w:rsidRDefault="00AE22F3" w:rsidP="00AE22F3">
            <w:pPr>
              <w:pStyle w:val="afffff2"/>
            </w:pPr>
            <w:r w:rsidRPr="00AE22F3">
              <w:t>954414,02</w:t>
            </w:r>
          </w:p>
        </w:tc>
        <w:tc>
          <w:tcPr>
            <w:tcW w:w="1607" w:type="dxa"/>
            <w:shd w:val="clear" w:color="auto" w:fill="auto"/>
            <w:noWrap/>
            <w:vAlign w:val="center"/>
            <w:hideMark/>
          </w:tcPr>
          <w:p w:rsidR="00AE22F3" w:rsidRPr="00AE22F3" w:rsidRDefault="00AE22F3" w:rsidP="00AE22F3">
            <w:pPr>
              <w:pStyle w:val="afffff2"/>
            </w:pPr>
            <w:r w:rsidRPr="00AE22F3">
              <w:t>3495101,96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189</w:t>
            </w:r>
          </w:p>
        </w:tc>
        <w:tc>
          <w:tcPr>
            <w:tcW w:w="1607" w:type="dxa"/>
            <w:shd w:val="clear" w:color="auto" w:fill="auto"/>
            <w:noWrap/>
            <w:vAlign w:val="center"/>
            <w:hideMark/>
          </w:tcPr>
          <w:p w:rsidR="00AE22F3" w:rsidRPr="00AE22F3" w:rsidRDefault="00AE22F3" w:rsidP="00AE22F3">
            <w:pPr>
              <w:pStyle w:val="afffff2"/>
            </w:pPr>
            <w:r w:rsidRPr="00AE22F3">
              <w:t>954424,32</w:t>
            </w:r>
          </w:p>
        </w:tc>
        <w:tc>
          <w:tcPr>
            <w:tcW w:w="1607" w:type="dxa"/>
            <w:shd w:val="clear" w:color="auto" w:fill="auto"/>
            <w:noWrap/>
            <w:vAlign w:val="center"/>
            <w:hideMark/>
          </w:tcPr>
          <w:p w:rsidR="00AE22F3" w:rsidRPr="00AE22F3" w:rsidRDefault="00AE22F3" w:rsidP="00AE22F3">
            <w:pPr>
              <w:pStyle w:val="afffff2"/>
            </w:pPr>
            <w:r w:rsidRPr="00AE22F3">
              <w:t>3495071,26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190</w:t>
            </w:r>
          </w:p>
        </w:tc>
        <w:tc>
          <w:tcPr>
            <w:tcW w:w="1607" w:type="dxa"/>
            <w:shd w:val="clear" w:color="auto" w:fill="auto"/>
            <w:noWrap/>
            <w:vAlign w:val="center"/>
            <w:hideMark/>
          </w:tcPr>
          <w:p w:rsidR="00AE22F3" w:rsidRPr="00AE22F3" w:rsidRDefault="00AE22F3" w:rsidP="00AE22F3">
            <w:pPr>
              <w:pStyle w:val="afffff2"/>
            </w:pPr>
            <w:r w:rsidRPr="00AE22F3">
              <w:t>954432,94</w:t>
            </w:r>
          </w:p>
        </w:tc>
        <w:tc>
          <w:tcPr>
            <w:tcW w:w="1607" w:type="dxa"/>
            <w:shd w:val="clear" w:color="auto" w:fill="auto"/>
            <w:noWrap/>
            <w:vAlign w:val="center"/>
            <w:hideMark/>
          </w:tcPr>
          <w:p w:rsidR="00AE22F3" w:rsidRPr="00AE22F3" w:rsidRDefault="00AE22F3" w:rsidP="00AE22F3">
            <w:pPr>
              <w:pStyle w:val="afffff2"/>
            </w:pPr>
            <w:r w:rsidRPr="00AE22F3">
              <w:t>3495039,29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191</w:t>
            </w:r>
          </w:p>
        </w:tc>
        <w:tc>
          <w:tcPr>
            <w:tcW w:w="1607" w:type="dxa"/>
            <w:shd w:val="clear" w:color="auto" w:fill="auto"/>
            <w:noWrap/>
            <w:vAlign w:val="center"/>
            <w:hideMark/>
          </w:tcPr>
          <w:p w:rsidR="00AE22F3" w:rsidRPr="00AE22F3" w:rsidRDefault="00AE22F3" w:rsidP="00AE22F3">
            <w:pPr>
              <w:pStyle w:val="afffff2"/>
            </w:pPr>
            <w:r w:rsidRPr="00AE22F3">
              <w:t>954436,39</w:t>
            </w:r>
          </w:p>
        </w:tc>
        <w:tc>
          <w:tcPr>
            <w:tcW w:w="1607" w:type="dxa"/>
            <w:shd w:val="clear" w:color="auto" w:fill="auto"/>
            <w:noWrap/>
            <w:vAlign w:val="center"/>
            <w:hideMark/>
          </w:tcPr>
          <w:p w:rsidR="00AE22F3" w:rsidRPr="00AE22F3" w:rsidRDefault="00AE22F3" w:rsidP="00AE22F3">
            <w:pPr>
              <w:pStyle w:val="afffff2"/>
            </w:pPr>
            <w:r w:rsidRPr="00AE22F3">
              <w:t>3495027,05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192</w:t>
            </w:r>
          </w:p>
        </w:tc>
        <w:tc>
          <w:tcPr>
            <w:tcW w:w="1607" w:type="dxa"/>
            <w:shd w:val="clear" w:color="auto" w:fill="auto"/>
            <w:noWrap/>
            <w:vAlign w:val="center"/>
            <w:hideMark/>
          </w:tcPr>
          <w:p w:rsidR="00AE22F3" w:rsidRPr="00AE22F3" w:rsidRDefault="00AE22F3" w:rsidP="00AE22F3">
            <w:pPr>
              <w:pStyle w:val="afffff2"/>
            </w:pPr>
            <w:r w:rsidRPr="00AE22F3">
              <w:t>954440,26</w:t>
            </w:r>
          </w:p>
        </w:tc>
        <w:tc>
          <w:tcPr>
            <w:tcW w:w="1607" w:type="dxa"/>
            <w:shd w:val="clear" w:color="auto" w:fill="auto"/>
            <w:noWrap/>
            <w:vAlign w:val="center"/>
            <w:hideMark/>
          </w:tcPr>
          <w:p w:rsidR="00AE22F3" w:rsidRPr="00AE22F3" w:rsidRDefault="00AE22F3" w:rsidP="00AE22F3">
            <w:pPr>
              <w:pStyle w:val="afffff2"/>
            </w:pPr>
            <w:r w:rsidRPr="00AE22F3">
              <w:t>3495010,96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193</w:t>
            </w:r>
          </w:p>
        </w:tc>
        <w:tc>
          <w:tcPr>
            <w:tcW w:w="1607" w:type="dxa"/>
            <w:shd w:val="clear" w:color="auto" w:fill="auto"/>
            <w:noWrap/>
            <w:vAlign w:val="center"/>
            <w:hideMark/>
          </w:tcPr>
          <w:p w:rsidR="00AE22F3" w:rsidRPr="00AE22F3" w:rsidRDefault="00AE22F3" w:rsidP="00AE22F3">
            <w:pPr>
              <w:pStyle w:val="afffff2"/>
            </w:pPr>
            <w:r w:rsidRPr="00AE22F3">
              <w:t>954442,32</w:t>
            </w:r>
          </w:p>
        </w:tc>
        <w:tc>
          <w:tcPr>
            <w:tcW w:w="1607" w:type="dxa"/>
            <w:shd w:val="clear" w:color="auto" w:fill="auto"/>
            <w:noWrap/>
            <w:vAlign w:val="center"/>
            <w:hideMark/>
          </w:tcPr>
          <w:p w:rsidR="00AE22F3" w:rsidRPr="00AE22F3" w:rsidRDefault="00AE22F3" w:rsidP="00AE22F3">
            <w:pPr>
              <w:pStyle w:val="afffff2"/>
            </w:pPr>
            <w:r w:rsidRPr="00AE22F3">
              <w:t>3494999,50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194</w:t>
            </w:r>
          </w:p>
        </w:tc>
        <w:tc>
          <w:tcPr>
            <w:tcW w:w="1607" w:type="dxa"/>
            <w:shd w:val="clear" w:color="auto" w:fill="auto"/>
            <w:noWrap/>
            <w:vAlign w:val="center"/>
            <w:hideMark/>
          </w:tcPr>
          <w:p w:rsidR="00AE22F3" w:rsidRPr="00AE22F3" w:rsidRDefault="00AE22F3" w:rsidP="00AE22F3">
            <w:pPr>
              <w:pStyle w:val="afffff2"/>
            </w:pPr>
            <w:r w:rsidRPr="00AE22F3">
              <w:t>954445,86</w:t>
            </w:r>
          </w:p>
        </w:tc>
        <w:tc>
          <w:tcPr>
            <w:tcW w:w="1607" w:type="dxa"/>
            <w:shd w:val="clear" w:color="auto" w:fill="auto"/>
            <w:noWrap/>
            <w:vAlign w:val="center"/>
            <w:hideMark/>
          </w:tcPr>
          <w:p w:rsidR="00AE22F3" w:rsidRPr="00AE22F3" w:rsidRDefault="00AE22F3" w:rsidP="00AE22F3">
            <w:pPr>
              <w:pStyle w:val="afffff2"/>
            </w:pPr>
            <w:r w:rsidRPr="00AE22F3">
              <w:t>3494984,36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195</w:t>
            </w:r>
          </w:p>
        </w:tc>
        <w:tc>
          <w:tcPr>
            <w:tcW w:w="1607" w:type="dxa"/>
            <w:shd w:val="clear" w:color="auto" w:fill="auto"/>
            <w:noWrap/>
            <w:vAlign w:val="center"/>
            <w:hideMark/>
          </w:tcPr>
          <w:p w:rsidR="00AE22F3" w:rsidRPr="00AE22F3" w:rsidRDefault="00AE22F3" w:rsidP="00AE22F3">
            <w:pPr>
              <w:pStyle w:val="afffff2"/>
            </w:pPr>
            <w:r w:rsidRPr="00AE22F3">
              <w:t>954449,10</w:t>
            </w:r>
          </w:p>
        </w:tc>
        <w:tc>
          <w:tcPr>
            <w:tcW w:w="1607" w:type="dxa"/>
            <w:shd w:val="clear" w:color="auto" w:fill="auto"/>
            <w:noWrap/>
            <w:vAlign w:val="center"/>
            <w:hideMark/>
          </w:tcPr>
          <w:p w:rsidR="00AE22F3" w:rsidRPr="00AE22F3" w:rsidRDefault="00AE22F3" w:rsidP="00AE22F3">
            <w:pPr>
              <w:pStyle w:val="afffff2"/>
            </w:pPr>
            <w:r w:rsidRPr="00AE22F3">
              <w:t>3494973,18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196</w:t>
            </w:r>
          </w:p>
        </w:tc>
        <w:tc>
          <w:tcPr>
            <w:tcW w:w="1607" w:type="dxa"/>
            <w:shd w:val="clear" w:color="auto" w:fill="auto"/>
            <w:noWrap/>
            <w:vAlign w:val="center"/>
            <w:hideMark/>
          </w:tcPr>
          <w:p w:rsidR="00AE22F3" w:rsidRPr="00AE22F3" w:rsidRDefault="00AE22F3" w:rsidP="00AE22F3">
            <w:pPr>
              <w:pStyle w:val="afffff2"/>
            </w:pPr>
            <w:r w:rsidRPr="00AE22F3">
              <w:t>954452,64</w:t>
            </w:r>
          </w:p>
        </w:tc>
        <w:tc>
          <w:tcPr>
            <w:tcW w:w="1607" w:type="dxa"/>
            <w:shd w:val="clear" w:color="auto" w:fill="auto"/>
            <w:noWrap/>
            <w:vAlign w:val="center"/>
            <w:hideMark/>
          </w:tcPr>
          <w:p w:rsidR="00AE22F3" w:rsidRPr="00AE22F3" w:rsidRDefault="00AE22F3" w:rsidP="00AE22F3">
            <w:pPr>
              <w:pStyle w:val="afffff2"/>
            </w:pPr>
            <w:r w:rsidRPr="00AE22F3">
              <w:t>3494957,08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197</w:t>
            </w:r>
          </w:p>
        </w:tc>
        <w:tc>
          <w:tcPr>
            <w:tcW w:w="1607" w:type="dxa"/>
            <w:shd w:val="clear" w:color="auto" w:fill="auto"/>
            <w:noWrap/>
            <w:vAlign w:val="center"/>
            <w:hideMark/>
          </w:tcPr>
          <w:p w:rsidR="00AE22F3" w:rsidRPr="00AE22F3" w:rsidRDefault="00AE22F3" w:rsidP="00AE22F3">
            <w:pPr>
              <w:pStyle w:val="afffff2"/>
            </w:pPr>
            <w:r w:rsidRPr="00AE22F3">
              <w:t>954458,04</w:t>
            </w:r>
          </w:p>
        </w:tc>
        <w:tc>
          <w:tcPr>
            <w:tcW w:w="1607" w:type="dxa"/>
            <w:shd w:val="clear" w:color="auto" w:fill="auto"/>
            <w:noWrap/>
            <w:vAlign w:val="center"/>
            <w:hideMark/>
          </w:tcPr>
          <w:p w:rsidR="00AE22F3" w:rsidRPr="00AE22F3" w:rsidRDefault="00AE22F3" w:rsidP="00AE22F3">
            <w:pPr>
              <w:pStyle w:val="afffff2"/>
            </w:pPr>
            <w:r w:rsidRPr="00AE22F3">
              <w:t>3494941,76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198</w:t>
            </w:r>
          </w:p>
        </w:tc>
        <w:tc>
          <w:tcPr>
            <w:tcW w:w="1607" w:type="dxa"/>
            <w:shd w:val="clear" w:color="auto" w:fill="auto"/>
            <w:noWrap/>
            <w:vAlign w:val="center"/>
            <w:hideMark/>
          </w:tcPr>
          <w:p w:rsidR="00AE22F3" w:rsidRPr="00AE22F3" w:rsidRDefault="00AE22F3" w:rsidP="00AE22F3">
            <w:pPr>
              <w:pStyle w:val="afffff2"/>
            </w:pPr>
            <w:r w:rsidRPr="00AE22F3">
              <w:t>954462,16</w:t>
            </w:r>
          </w:p>
        </w:tc>
        <w:tc>
          <w:tcPr>
            <w:tcW w:w="1607" w:type="dxa"/>
            <w:shd w:val="clear" w:color="auto" w:fill="auto"/>
            <w:noWrap/>
            <w:vAlign w:val="center"/>
            <w:hideMark/>
          </w:tcPr>
          <w:p w:rsidR="00AE22F3" w:rsidRPr="00AE22F3" w:rsidRDefault="00AE22F3" w:rsidP="00AE22F3">
            <w:pPr>
              <w:pStyle w:val="afffff2"/>
            </w:pPr>
            <w:r w:rsidRPr="00AE22F3">
              <w:t>3494929,08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199</w:t>
            </w:r>
          </w:p>
        </w:tc>
        <w:tc>
          <w:tcPr>
            <w:tcW w:w="1607" w:type="dxa"/>
            <w:shd w:val="clear" w:color="auto" w:fill="auto"/>
            <w:noWrap/>
            <w:vAlign w:val="center"/>
            <w:hideMark/>
          </w:tcPr>
          <w:p w:rsidR="00AE22F3" w:rsidRPr="00AE22F3" w:rsidRDefault="00AE22F3" w:rsidP="00AE22F3">
            <w:pPr>
              <w:pStyle w:val="afffff2"/>
            </w:pPr>
            <w:r w:rsidRPr="00AE22F3">
              <w:t>954466,38</w:t>
            </w:r>
          </w:p>
        </w:tc>
        <w:tc>
          <w:tcPr>
            <w:tcW w:w="1607" w:type="dxa"/>
            <w:shd w:val="clear" w:color="auto" w:fill="auto"/>
            <w:noWrap/>
            <w:vAlign w:val="center"/>
            <w:hideMark/>
          </w:tcPr>
          <w:p w:rsidR="00AE22F3" w:rsidRPr="00AE22F3" w:rsidRDefault="00AE22F3" w:rsidP="00AE22F3">
            <w:pPr>
              <w:pStyle w:val="afffff2"/>
            </w:pPr>
            <w:r w:rsidRPr="00AE22F3">
              <w:t>3494915,62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200</w:t>
            </w:r>
          </w:p>
        </w:tc>
        <w:tc>
          <w:tcPr>
            <w:tcW w:w="1607" w:type="dxa"/>
            <w:shd w:val="clear" w:color="auto" w:fill="auto"/>
            <w:noWrap/>
            <w:vAlign w:val="center"/>
            <w:hideMark/>
          </w:tcPr>
          <w:p w:rsidR="00AE22F3" w:rsidRPr="00AE22F3" w:rsidRDefault="00AE22F3" w:rsidP="00AE22F3">
            <w:pPr>
              <w:pStyle w:val="afffff2"/>
            </w:pPr>
            <w:r w:rsidRPr="00AE22F3">
              <w:t>954469,58</w:t>
            </w:r>
          </w:p>
        </w:tc>
        <w:tc>
          <w:tcPr>
            <w:tcW w:w="1607" w:type="dxa"/>
            <w:shd w:val="clear" w:color="auto" w:fill="auto"/>
            <w:noWrap/>
            <w:vAlign w:val="center"/>
            <w:hideMark/>
          </w:tcPr>
          <w:p w:rsidR="00AE22F3" w:rsidRPr="00AE22F3" w:rsidRDefault="00AE22F3" w:rsidP="00AE22F3">
            <w:pPr>
              <w:pStyle w:val="afffff2"/>
            </w:pPr>
            <w:r w:rsidRPr="00AE22F3">
              <w:t>3494905,28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201</w:t>
            </w:r>
          </w:p>
        </w:tc>
        <w:tc>
          <w:tcPr>
            <w:tcW w:w="1607" w:type="dxa"/>
            <w:shd w:val="clear" w:color="auto" w:fill="auto"/>
            <w:noWrap/>
            <w:vAlign w:val="center"/>
            <w:hideMark/>
          </w:tcPr>
          <w:p w:rsidR="00AE22F3" w:rsidRPr="00AE22F3" w:rsidRDefault="00AE22F3" w:rsidP="00AE22F3">
            <w:pPr>
              <w:pStyle w:val="afffff2"/>
            </w:pPr>
            <w:r w:rsidRPr="00AE22F3">
              <w:t>954474,78</w:t>
            </w:r>
          </w:p>
        </w:tc>
        <w:tc>
          <w:tcPr>
            <w:tcW w:w="1607" w:type="dxa"/>
            <w:shd w:val="clear" w:color="auto" w:fill="auto"/>
            <w:noWrap/>
            <w:vAlign w:val="center"/>
            <w:hideMark/>
          </w:tcPr>
          <w:p w:rsidR="00AE22F3" w:rsidRPr="00AE22F3" w:rsidRDefault="00AE22F3" w:rsidP="00AE22F3">
            <w:pPr>
              <w:pStyle w:val="afffff2"/>
            </w:pPr>
            <w:r w:rsidRPr="00AE22F3">
              <w:t>3494887,64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202</w:t>
            </w:r>
          </w:p>
        </w:tc>
        <w:tc>
          <w:tcPr>
            <w:tcW w:w="1607" w:type="dxa"/>
            <w:shd w:val="clear" w:color="auto" w:fill="auto"/>
            <w:noWrap/>
            <w:vAlign w:val="center"/>
            <w:hideMark/>
          </w:tcPr>
          <w:p w:rsidR="00AE22F3" w:rsidRPr="00AE22F3" w:rsidRDefault="00AE22F3" w:rsidP="00AE22F3">
            <w:pPr>
              <w:pStyle w:val="afffff2"/>
            </w:pPr>
            <w:r w:rsidRPr="00AE22F3">
              <w:t>954477,65</w:t>
            </w:r>
          </w:p>
        </w:tc>
        <w:tc>
          <w:tcPr>
            <w:tcW w:w="1607" w:type="dxa"/>
            <w:shd w:val="clear" w:color="auto" w:fill="auto"/>
            <w:noWrap/>
            <w:vAlign w:val="center"/>
            <w:hideMark/>
          </w:tcPr>
          <w:p w:rsidR="00AE22F3" w:rsidRPr="00AE22F3" w:rsidRDefault="00AE22F3" w:rsidP="00AE22F3">
            <w:pPr>
              <w:pStyle w:val="afffff2"/>
            </w:pPr>
            <w:r w:rsidRPr="00AE22F3">
              <w:t>3494875,84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203</w:t>
            </w:r>
          </w:p>
        </w:tc>
        <w:tc>
          <w:tcPr>
            <w:tcW w:w="1607" w:type="dxa"/>
            <w:shd w:val="clear" w:color="auto" w:fill="auto"/>
            <w:noWrap/>
            <w:vAlign w:val="center"/>
            <w:hideMark/>
          </w:tcPr>
          <w:p w:rsidR="00AE22F3" w:rsidRPr="00AE22F3" w:rsidRDefault="00AE22F3" w:rsidP="00AE22F3">
            <w:pPr>
              <w:pStyle w:val="afffff2"/>
            </w:pPr>
            <w:r w:rsidRPr="00AE22F3">
              <w:t>954484,52</w:t>
            </w:r>
          </w:p>
        </w:tc>
        <w:tc>
          <w:tcPr>
            <w:tcW w:w="1607" w:type="dxa"/>
            <w:shd w:val="clear" w:color="auto" w:fill="auto"/>
            <w:noWrap/>
            <w:vAlign w:val="center"/>
            <w:hideMark/>
          </w:tcPr>
          <w:p w:rsidR="00AE22F3" w:rsidRPr="00AE22F3" w:rsidRDefault="00AE22F3" w:rsidP="00AE22F3">
            <w:pPr>
              <w:pStyle w:val="afffff2"/>
            </w:pPr>
            <w:r w:rsidRPr="00AE22F3">
              <w:t>3494852,98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204</w:t>
            </w:r>
          </w:p>
        </w:tc>
        <w:tc>
          <w:tcPr>
            <w:tcW w:w="1607" w:type="dxa"/>
            <w:shd w:val="clear" w:color="auto" w:fill="auto"/>
            <w:noWrap/>
            <w:vAlign w:val="center"/>
            <w:hideMark/>
          </w:tcPr>
          <w:p w:rsidR="00AE22F3" w:rsidRPr="00AE22F3" w:rsidRDefault="00AE22F3" w:rsidP="00AE22F3">
            <w:pPr>
              <w:pStyle w:val="afffff2"/>
            </w:pPr>
            <w:r w:rsidRPr="00AE22F3">
              <w:t>954488,29</w:t>
            </w:r>
          </w:p>
        </w:tc>
        <w:tc>
          <w:tcPr>
            <w:tcW w:w="1607" w:type="dxa"/>
            <w:shd w:val="clear" w:color="auto" w:fill="auto"/>
            <w:noWrap/>
            <w:vAlign w:val="center"/>
            <w:hideMark/>
          </w:tcPr>
          <w:p w:rsidR="00AE22F3" w:rsidRPr="00AE22F3" w:rsidRDefault="00AE22F3" w:rsidP="00AE22F3">
            <w:pPr>
              <w:pStyle w:val="afffff2"/>
            </w:pPr>
            <w:r w:rsidRPr="00AE22F3">
              <w:t>3494840,70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205</w:t>
            </w:r>
          </w:p>
        </w:tc>
        <w:tc>
          <w:tcPr>
            <w:tcW w:w="1607" w:type="dxa"/>
            <w:shd w:val="clear" w:color="auto" w:fill="auto"/>
            <w:noWrap/>
            <w:vAlign w:val="center"/>
            <w:hideMark/>
          </w:tcPr>
          <w:p w:rsidR="00AE22F3" w:rsidRPr="00AE22F3" w:rsidRDefault="00AE22F3" w:rsidP="00AE22F3">
            <w:pPr>
              <w:pStyle w:val="afffff2"/>
            </w:pPr>
            <w:r w:rsidRPr="00AE22F3">
              <w:t>954491,95</w:t>
            </w:r>
          </w:p>
        </w:tc>
        <w:tc>
          <w:tcPr>
            <w:tcW w:w="1607" w:type="dxa"/>
            <w:shd w:val="clear" w:color="auto" w:fill="auto"/>
            <w:noWrap/>
            <w:vAlign w:val="center"/>
            <w:hideMark/>
          </w:tcPr>
          <w:p w:rsidR="00AE22F3" w:rsidRPr="00AE22F3" w:rsidRDefault="00AE22F3" w:rsidP="00AE22F3">
            <w:pPr>
              <w:pStyle w:val="afffff2"/>
            </w:pPr>
            <w:r w:rsidRPr="00AE22F3">
              <w:t>3494827,40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206</w:t>
            </w:r>
          </w:p>
        </w:tc>
        <w:tc>
          <w:tcPr>
            <w:tcW w:w="1607" w:type="dxa"/>
            <w:shd w:val="clear" w:color="auto" w:fill="auto"/>
            <w:noWrap/>
            <w:vAlign w:val="center"/>
            <w:hideMark/>
          </w:tcPr>
          <w:p w:rsidR="00AE22F3" w:rsidRPr="00AE22F3" w:rsidRDefault="00AE22F3" w:rsidP="00AE22F3">
            <w:pPr>
              <w:pStyle w:val="afffff2"/>
            </w:pPr>
            <w:r w:rsidRPr="00AE22F3">
              <w:t>954502,52</w:t>
            </w:r>
          </w:p>
        </w:tc>
        <w:tc>
          <w:tcPr>
            <w:tcW w:w="1607" w:type="dxa"/>
            <w:shd w:val="clear" w:color="auto" w:fill="auto"/>
            <w:noWrap/>
            <w:vAlign w:val="center"/>
            <w:hideMark/>
          </w:tcPr>
          <w:p w:rsidR="00AE22F3" w:rsidRPr="00AE22F3" w:rsidRDefault="00AE22F3" w:rsidP="00AE22F3">
            <w:pPr>
              <w:pStyle w:val="afffff2"/>
            </w:pPr>
            <w:r w:rsidRPr="00AE22F3">
              <w:t>3494809,74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207</w:t>
            </w:r>
          </w:p>
        </w:tc>
        <w:tc>
          <w:tcPr>
            <w:tcW w:w="1607" w:type="dxa"/>
            <w:shd w:val="clear" w:color="auto" w:fill="auto"/>
            <w:noWrap/>
            <w:vAlign w:val="center"/>
            <w:hideMark/>
          </w:tcPr>
          <w:p w:rsidR="00AE22F3" w:rsidRPr="00AE22F3" w:rsidRDefault="00AE22F3" w:rsidP="00AE22F3">
            <w:pPr>
              <w:pStyle w:val="afffff2"/>
            </w:pPr>
            <w:r w:rsidRPr="00AE22F3">
              <w:t>954560,40</w:t>
            </w:r>
          </w:p>
        </w:tc>
        <w:tc>
          <w:tcPr>
            <w:tcW w:w="1607" w:type="dxa"/>
            <w:shd w:val="clear" w:color="auto" w:fill="auto"/>
            <w:noWrap/>
            <w:vAlign w:val="center"/>
            <w:hideMark/>
          </w:tcPr>
          <w:p w:rsidR="00AE22F3" w:rsidRPr="00AE22F3" w:rsidRDefault="00AE22F3" w:rsidP="00AE22F3">
            <w:pPr>
              <w:pStyle w:val="afffff2"/>
            </w:pPr>
            <w:r w:rsidRPr="00AE22F3">
              <w:t>3494844,52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208</w:t>
            </w:r>
          </w:p>
        </w:tc>
        <w:tc>
          <w:tcPr>
            <w:tcW w:w="1607" w:type="dxa"/>
            <w:shd w:val="clear" w:color="auto" w:fill="auto"/>
            <w:noWrap/>
            <w:vAlign w:val="center"/>
            <w:hideMark/>
          </w:tcPr>
          <w:p w:rsidR="00AE22F3" w:rsidRPr="00AE22F3" w:rsidRDefault="00AE22F3" w:rsidP="00AE22F3">
            <w:pPr>
              <w:pStyle w:val="afffff2"/>
            </w:pPr>
            <w:r w:rsidRPr="00AE22F3">
              <w:t>954560,66</w:t>
            </w:r>
          </w:p>
        </w:tc>
        <w:tc>
          <w:tcPr>
            <w:tcW w:w="1607" w:type="dxa"/>
            <w:shd w:val="clear" w:color="auto" w:fill="auto"/>
            <w:noWrap/>
            <w:vAlign w:val="center"/>
            <w:hideMark/>
          </w:tcPr>
          <w:p w:rsidR="00AE22F3" w:rsidRPr="00AE22F3" w:rsidRDefault="00AE22F3" w:rsidP="00AE22F3">
            <w:pPr>
              <w:pStyle w:val="afffff2"/>
            </w:pPr>
            <w:r w:rsidRPr="00AE22F3">
              <w:t>3494843,84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209</w:t>
            </w:r>
          </w:p>
        </w:tc>
        <w:tc>
          <w:tcPr>
            <w:tcW w:w="1607" w:type="dxa"/>
            <w:shd w:val="clear" w:color="auto" w:fill="auto"/>
            <w:noWrap/>
            <w:vAlign w:val="center"/>
            <w:hideMark/>
          </w:tcPr>
          <w:p w:rsidR="00AE22F3" w:rsidRPr="00AE22F3" w:rsidRDefault="00AE22F3" w:rsidP="00AE22F3">
            <w:pPr>
              <w:pStyle w:val="afffff2"/>
            </w:pPr>
            <w:r w:rsidRPr="00AE22F3">
              <w:t>954563,61</w:t>
            </w:r>
          </w:p>
        </w:tc>
        <w:tc>
          <w:tcPr>
            <w:tcW w:w="1607" w:type="dxa"/>
            <w:shd w:val="clear" w:color="auto" w:fill="auto"/>
            <w:noWrap/>
            <w:vAlign w:val="center"/>
            <w:hideMark/>
          </w:tcPr>
          <w:p w:rsidR="00AE22F3" w:rsidRPr="00AE22F3" w:rsidRDefault="00AE22F3" w:rsidP="00AE22F3">
            <w:pPr>
              <w:pStyle w:val="afffff2"/>
            </w:pPr>
            <w:r w:rsidRPr="00AE22F3">
              <w:t>3494833,47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210</w:t>
            </w:r>
          </w:p>
        </w:tc>
        <w:tc>
          <w:tcPr>
            <w:tcW w:w="1607" w:type="dxa"/>
            <w:shd w:val="clear" w:color="auto" w:fill="auto"/>
            <w:noWrap/>
            <w:vAlign w:val="center"/>
            <w:hideMark/>
          </w:tcPr>
          <w:p w:rsidR="00AE22F3" w:rsidRPr="00AE22F3" w:rsidRDefault="00AE22F3" w:rsidP="00AE22F3">
            <w:pPr>
              <w:pStyle w:val="afffff2"/>
            </w:pPr>
            <w:r w:rsidRPr="00AE22F3">
              <w:t>954558,99</w:t>
            </w:r>
          </w:p>
        </w:tc>
        <w:tc>
          <w:tcPr>
            <w:tcW w:w="1607" w:type="dxa"/>
            <w:shd w:val="clear" w:color="auto" w:fill="auto"/>
            <w:noWrap/>
            <w:vAlign w:val="center"/>
            <w:hideMark/>
          </w:tcPr>
          <w:p w:rsidR="00AE22F3" w:rsidRPr="00AE22F3" w:rsidRDefault="00AE22F3" w:rsidP="00AE22F3">
            <w:pPr>
              <w:pStyle w:val="afffff2"/>
            </w:pPr>
            <w:r w:rsidRPr="00AE22F3">
              <w:t>3494831,63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211</w:t>
            </w:r>
          </w:p>
        </w:tc>
        <w:tc>
          <w:tcPr>
            <w:tcW w:w="1607" w:type="dxa"/>
            <w:shd w:val="clear" w:color="auto" w:fill="auto"/>
            <w:noWrap/>
            <w:vAlign w:val="center"/>
            <w:hideMark/>
          </w:tcPr>
          <w:p w:rsidR="00AE22F3" w:rsidRPr="00AE22F3" w:rsidRDefault="00AE22F3" w:rsidP="00AE22F3">
            <w:pPr>
              <w:pStyle w:val="afffff2"/>
            </w:pPr>
            <w:r w:rsidRPr="00AE22F3">
              <w:t>954563,49</w:t>
            </w:r>
          </w:p>
        </w:tc>
        <w:tc>
          <w:tcPr>
            <w:tcW w:w="1607" w:type="dxa"/>
            <w:shd w:val="clear" w:color="auto" w:fill="auto"/>
            <w:noWrap/>
            <w:vAlign w:val="center"/>
            <w:hideMark/>
          </w:tcPr>
          <w:p w:rsidR="00AE22F3" w:rsidRPr="00AE22F3" w:rsidRDefault="00AE22F3" w:rsidP="00AE22F3">
            <w:pPr>
              <w:pStyle w:val="afffff2"/>
            </w:pPr>
            <w:r w:rsidRPr="00AE22F3">
              <w:t>3494821,31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212</w:t>
            </w:r>
          </w:p>
        </w:tc>
        <w:tc>
          <w:tcPr>
            <w:tcW w:w="1607" w:type="dxa"/>
            <w:shd w:val="clear" w:color="auto" w:fill="auto"/>
            <w:noWrap/>
            <w:vAlign w:val="center"/>
            <w:hideMark/>
          </w:tcPr>
          <w:p w:rsidR="00AE22F3" w:rsidRPr="00AE22F3" w:rsidRDefault="00AE22F3" w:rsidP="00AE22F3">
            <w:pPr>
              <w:pStyle w:val="afffff2"/>
            </w:pPr>
            <w:r w:rsidRPr="00AE22F3">
              <w:t>954579,24</w:t>
            </w:r>
          </w:p>
        </w:tc>
        <w:tc>
          <w:tcPr>
            <w:tcW w:w="1607" w:type="dxa"/>
            <w:shd w:val="clear" w:color="auto" w:fill="auto"/>
            <w:noWrap/>
            <w:vAlign w:val="center"/>
            <w:hideMark/>
          </w:tcPr>
          <w:p w:rsidR="00AE22F3" w:rsidRPr="00AE22F3" w:rsidRDefault="00AE22F3" w:rsidP="00AE22F3">
            <w:pPr>
              <w:pStyle w:val="afffff2"/>
            </w:pPr>
            <w:r w:rsidRPr="00AE22F3">
              <w:t>3494775,96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213</w:t>
            </w:r>
          </w:p>
        </w:tc>
        <w:tc>
          <w:tcPr>
            <w:tcW w:w="1607" w:type="dxa"/>
            <w:shd w:val="clear" w:color="auto" w:fill="auto"/>
            <w:noWrap/>
            <w:vAlign w:val="center"/>
            <w:hideMark/>
          </w:tcPr>
          <w:p w:rsidR="00AE22F3" w:rsidRPr="00AE22F3" w:rsidRDefault="00AE22F3" w:rsidP="00AE22F3">
            <w:pPr>
              <w:pStyle w:val="afffff2"/>
            </w:pPr>
            <w:r w:rsidRPr="00AE22F3">
              <w:t>954581,95</w:t>
            </w:r>
          </w:p>
        </w:tc>
        <w:tc>
          <w:tcPr>
            <w:tcW w:w="1607" w:type="dxa"/>
            <w:shd w:val="clear" w:color="auto" w:fill="auto"/>
            <w:noWrap/>
            <w:vAlign w:val="center"/>
            <w:hideMark/>
          </w:tcPr>
          <w:p w:rsidR="00AE22F3" w:rsidRPr="00AE22F3" w:rsidRDefault="00AE22F3" w:rsidP="00AE22F3">
            <w:pPr>
              <w:pStyle w:val="afffff2"/>
            </w:pPr>
            <w:r w:rsidRPr="00AE22F3">
              <w:t>3494776,53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214</w:t>
            </w:r>
          </w:p>
        </w:tc>
        <w:tc>
          <w:tcPr>
            <w:tcW w:w="1607" w:type="dxa"/>
            <w:shd w:val="clear" w:color="auto" w:fill="auto"/>
            <w:noWrap/>
            <w:vAlign w:val="center"/>
            <w:hideMark/>
          </w:tcPr>
          <w:p w:rsidR="00AE22F3" w:rsidRPr="00AE22F3" w:rsidRDefault="00AE22F3" w:rsidP="00AE22F3">
            <w:pPr>
              <w:pStyle w:val="afffff2"/>
            </w:pPr>
            <w:r w:rsidRPr="00AE22F3">
              <w:t>954585,64</w:t>
            </w:r>
          </w:p>
        </w:tc>
        <w:tc>
          <w:tcPr>
            <w:tcW w:w="1607" w:type="dxa"/>
            <w:shd w:val="clear" w:color="auto" w:fill="auto"/>
            <w:noWrap/>
            <w:vAlign w:val="center"/>
            <w:hideMark/>
          </w:tcPr>
          <w:p w:rsidR="00AE22F3" w:rsidRPr="00AE22F3" w:rsidRDefault="00AE22F3" w:rsidP="00AE22F3">
            <w:pPr>
              <w:pStyle w:val="afffff2"/>
            </w:pPr>
            <w:r w:rsidRPr="00AE22F3">
              <w:t>3494761,84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215</w:t>
            </w:r>
          </w:p>
        </w:tc>
        <w:tc>
          <w:tcPr>
            <w:tcW w:w="1607" w:type="dxa"/>
            <w:shd w:val="clear" w:color="auto" w:fill="auto"/>
            <w:noWrap/>
            <w:vAlign w:val="center"/>
            <w:hideMark/>
          </w:tcPr>
          <w:p w:rsidR="00AE22F3" w:rsidRPr="00AE22F3" w:rsidRDefault="00AE22F3" w:rsidP="00AE22F3">
            <w:pPr>
              <w:pStyle w:val="afffff2"/>
            </w:pPr>
            <w:r w:rsidRPr="00AE22F3">
              <w:t>954589,87</w:t>
            </w:r>
          </w:p>
        </w:tc>
        <w:tc>
          <w:tcPr>
            <w:tcW w:w="1607" w:type="dxa"/>
            <w:shd w:val="clear" w:color="auto" w:fill="auto"/>
            <w:noWrap/>
            <w:vAlign w:val="center"/>
            <w:hideMark/>
          </w:tcPr>
          <w:p w:rsidR="00AE22F3" w:rsidRPr="00AE22F3" w:rsidRDefault="00AE22F3" w:rsidP="00AE22F3">
            <w:pPr>
              <w:pStyle w:val="afffff2"/>
            </w:pPr>
            <w:r w:rsidRPr="00AE22F3">
              <w:t>3494746,66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216</w:t>
            </w:r>
          </w:p>
        </w:tc>
        <w:tc>
          <w:tcPr>
            <w:tcW w:w="1607" w:type="dxa"/>
            <w:shd w:val="clear" w:color="auto" w:fill="auto"/>
            <w:noWrap/>
            <w:vAlign w:val="center"/>
            <w:hideMark/>
          </w:tcPr>
          <w:p w:rsidR="00AE22F3" w:rsidRPr="00AE22F3" w:rsidRDefault="00AE22F3" w:rsidP="00AE22F3">
            <w:pPr>
              <w:pStyle w:val="afffff2"/>
            </w:pPr>
            <w:r w:rsidRPr="00AE22F3">
              <w:t>954593,90</w:t>
            </w:r>
          </w:p>
        </w:tc>
        <w:tc>
          <w:tcPr>
            <w:tcW w:w="1607" w:type="dxa"/>
            <w:shd w:val="clear" w:color="auto" w:fill="auto"/>
            <w:noWrap/>
            <w:vAlign w:val="center"/>
            <w:hideMark/>
          </w:tcPr>
          <w:p w:rsidR="00AE22F3" w:rsidRPr="00AE22F3" w:rsidRDefault="00AE22F3" w:rsidP="00AE22F3">
            <w:pPr>
              <w:pStyle w:val="afffff2"/>
            </w:pPr>
            <w:r w:rsidRPr="00AE22F3">
              <w:t>3494732,23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217</w:t>
            </w:r>
          </w:p>
        </w:tc>
        <w:tc>
          <w:tcPr>
            <w:tcW w:w="1607" w:type="dxa"/>
            <w:shd w:val="clear" w:color="auto" w:fill="auto"/>
            <w:noWrap/>
            <w:vAlign w:val="center"/>
            <w:hideMark/>
          </w:tcPr>
          <w:p w:rsidR="00AE22F3" w:rsidRPr="00AE22F3" w:rsidRDefault="00AE22F3" w:rsidP="00AE22F3">
            <w:pPr>
              <w:pStyle w:val="afffff2"/>
            </w:pPr>
            <w:r w:rsidRPr="00AE22F3">
              <w:t>954597,62</w:t>
            </w:r>
          </w:p>
        </w:tc>
        <w:tc>
          <w:tcPr>
            <w:tcW w:w="1607" w:type="dxa"/>
            <w:shd w:val="clear" w:color="auto" w:fill="auto"/>
            <w:noWrap/>
            <w:vAlign w:val="center"/>
            <w:hideMark/>
          </w:tcPr>
          <w:p w:rsidR="00AE22F3" w:rsidRPr="00AE22F3" w:rsidRDefault="00AE22F3" w:rsidP="00AE22F3">
            <w:pPr>
              <w:pStyle w:val="afffff2"/>
            </w:pPr>
            <w:r w:rsidRPr="00AE22F3">
              <w:t>3494718,88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218</w:t>
            </w:r>
          </w:p>
        </w:tc>
        <w:tc>
          <w:tcPr>
            <w:tcW w:w="1607" w:type="dxa"/>
            <w:shd w:val="clear" w:color="auto" w:fill="auto"/>
            <w:noWrap/>
            <w:vAlign w:val="center"/>
            <w:hideMark/>
          </w:tcPr>
          <w:p w:rsidR="00AE22F3" w:rsidRPr="00AE22F3" w:rsidRDefault="00AE22F3" w:rsidP="00AE22F3">
            <w:pPr>
              <w:pStyle w:val="afffff2"/>
            </w:pPr>
            <w:r w:rsidRPr="00AE22F3">
              <w:t>954603,90</w:t>
            </w:r>
          </w:p>
        </w:tc>
        <w:tc>
          <w:tcPr>
            <w:tcW w:w="1607" w:type="dxa"/>
            <w:shd w:val="clear" w:color="auto" w:fill="auto"/>
            <w:noWrap/>
            <w:vAlign w:val="center"/>
            <w:hideMark/>
          </w:tcPr>
          <w:p w:rsidR="00AE22F3" w:rsidRPr="00AE22F3" w:rsidRDefault="00AE22F3" w:rsidP="00AE22F3">
            <w:pPr>
              <w:pStyle w:val="afffff2"/>
            </w:pPr>
            <w:r w:rsidRPr="00AE22F3">
              <w:t>3494696,39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219</w:t>
            </w:r>
          </w:p>
        </w:tc>
        <w:tc>
          <w:tcPr>
            <w:tcW w:w="1607" w:type="dxa"/>
            <w:shd w:val="clear" w:color="auto" w:fill="auto"/>
            <w:noWrap/>
            <w:vAlign w:val="center"/>
            <w:hideMark/>
          </w:tcPr>
          <w:p w:rsidR="00AE22F3" w:rsidRPr="00AE22F3" w:rsidRDefault="00AE22F3" w:rsidP="00AE22F3">
            <w:pPr>
              <w:pStyle w:val="afffff2"/>
            </w:pPr>
            <w:r w:rsidRPr="00AE22F3">
              <w:t>954604,17</w:t>
            </w:r>
          </w:p>
        </w:tc>
        <w:tc>
          <w:tcPr>
            <w:tcW w:w="1607" w:type="dxa"/>
            <w:shd w:val="clear" w:color="auto" w:fill="auto"/>
            <w:noWrap/>
            <w:vAlign w:val="center"/>
            <w:hideMark/>
          </w:tcPr>
          <w:p w:rsidR="00AE22F3" w:rsidRPr="00AE22F3" w:rsidRDefault="00AE22F3" w:rsidP="00AE22F3">
            <w:pPr>
              <w:pStyle w:val="afffff2"/>
            </w:pPr>
            <w:r w:rsidRPr="00AE22F3">
              <w:t>3494696,45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220</w:t>
            </w:r>
          </w:p>
        </w:tc>
        <w:tc>
          <w:tcPr>
            <w:tcW w:w="1607" w:type="dxa"/>
            <w:shd w:val="clear" w:color="auto" w:fill="auto"/>
            <w:noWrap/>
            <w:vAlign w:val="center"/>
            <w:hideMark/>
          </w:tcPr>
          <w:p w:rsidR="00AE22F3" w:rsidRPr="00AE22F3" w:rsidRDefault="00AE22F3" w:rsidP="00AE22F3">
            <w:pPr>
              <w:pStyle w:val="afffff2"/>
            </w:pPr>
            <w:r w:rsidRPr="00AE22F3">
              <w:t>954609,26</w:t>
            </w:r>
          </w:p>
        </w:tc>
        <w:tc>
          <w:tcPr>
            <w:tcW w:w="1607" w:type="dxa"/>
            <w:shd w:val="clear" w:color="auto" w:fill="auto"/>
            <w:noWrap/>
            <w:vAlign w:val="center"/>
            <w:hideMark/>
          </w:tcPr>
          <w:p w:rsidR="00AE22F3" w:rsidRPr="00AE22F3" w:rsidRDefault="00AE22F3" w:rsidP="00AE22F3">
            <w:pPr>
              <w:pStyle w:val="afffff2"/>
            </w:pPr>
            <w:r w:rsidRPr="00AE22F3">
              <w:t>3494677,21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221</w:t>
            </w:r>
          </w:p>
        </w:tc>
        <w:tc>
          <w:tcPr>
            <w:tcW w:w="1607" w:type="dxa"/>
            <w:shd w:val="clear" w:color="auto" w:fill="auto"/>
            <w:noWrap/>
            <w:vAlign w:val="center"/>
            <w:hideMark/>
          </w:tcPr>
          <w:p w:rsidR="00AE22F3" w:rsidRPr="00AE22F3" w:rsidRDefault="00AE22F3" w:rsidP="00AE22F3">
            <w:pPr>
              <w:pStyle w:val="afffff2"/>
            </w:pPr>
            <w:r w:rsidRPr="00AE22F3">
              <w:t>954613,65</w:t>
            </w:r>
          </w:p>
        </w:tc>
        <w:tc>
          <w:tcPr>
            <w:tcW w:w="1607" w:type="dxa"/>
            <w:shd w:val="clear" w:color="auto" w:fill="auto"/>
            <w:noWrap/>
            <w:vAlign w:val="center"/>
            <w:hideMark/>
          </w:tcPr>
          <w:p w:rsidR="00AE22F3" w:rsidRPr="00AE22F3" w:rsidRDefault="00AE22F3" w:rsidP="00AE22F3">
            <w:pPr>
              <w:pStyle w:val="afffff2"/>
            </w:pPr>
            <w:r w:rsidRPr="00AE22F3">
              <w:t>3494661,46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222</w:t>
            </w:r>
          </w:p>
        </w:tc>
        <w:tc>
          <w:tcPr>
            <w:tcW w:w="1607" w:type="dxa"/>
            <w:shd w:val="clear" w:color="auto" w:fill="auto"/>
            <w:noWrap/>
            <w:vAlign w:val="center"/>
            <w:hideMark/>
          </w:tcPr>
          <w:p w:rsidR="00AE22F3" w:rsidRPr="00AE22F3" w:rsidRDefault="00AE22F3" w:rsidP="00AE22F3">
            <w:pPr>
              <w:pStyle w:val="afffff2"/>
            </w:pPr>
            <w:r w:rsidRPr="00AE22F3">
              <w:t>954617,87</w:t>
            </w:r>
          </w:p>
        </w:tc>
        <w:tc>
          <w:tcPr>
            <w:tcW w:w="1607" w:type="dxa"/>
            <w:shd w:val="clear" w:color="auto" w:fill="auto"/>
            <w:noWrap/>
            <w:vAlign w:val="center"/>
            <w:hideMark/>
          </w:tcPr>
          <w:p w:rsidR="00AE22F3" w:rsidRPr="00AE22F3" w:rsidRDefault="00AE22F3" w:rsidP="00AE22F3">
            <w:pPr>
              <w:pStyle w:val="afffff2"/>
            </w:pPr>
            <w:r w:rsidRPr="00AE22F3">
              <w:t>3494646,34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223</w:t>
            </w:r>
          </w:p>
        </w:tc>
        <w:tc>
          <w:tcPr>
            <w:tcW w:w="1607" w:type="dxa"/>
            <w:shd w:val="clear" w:color="auto" w:fill="auto"/>
            <w:noWrap/>
            <w:vAlign w:val="center"/>
            <w:hideMark/>
          </w:tcPr>
          <w:p w:rsidR="00AE22F3" w:rsidRPr="00AE22F3" w:rsidRDefault="00AE22F3" w:rsidP="00AE22F3">
            <w:pPr>
              <w:pStyle w:val="afffff2"/>
            </w:pPr>
            <w:r w:rsidRPr="00AE22F3">
              <w:t>954624,10</w:t>
            </w:r>
          </w:p>
        </w:tc>
        <w:tc>
          <w:tcPr>
            <w:tcW w:w="1607" w:type="dxa"/>
            <w:shd w:val="clear" w:color="auto" w:fill="auto"/>
            <w:noWrap/>
            <w:vAlign w:val="center"/>
            <w:hideMark/>
          </w:tcPr>
          <w:p w:rsidR="00AE22F3" w:rsidRPr="00AE22F3" w:rsidRDefault="00AE22F3" w:rsidP="00AE22F3">
            <w:pPr>
              <w:pStyle w:val="afffff2"/>
            </w:pPr>
            <w:r w:rsidRPr="00AE22F3">
              <w:t>3494622,57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224</w:t>
            </w:r>
          </w:p>
        </w:tc>
        <w:tc>
          <w:tcPr>
            <w:tcW w:w="1607" w:type="dxa"/>
            <w:shd w:val="clear" w:color="auto" w:fill="auto"/>
            <w:noWrap/>
            <w:vAlign w:val="center"/>
            <w:hideMark/>
          </w:tcPr>
          <w:p w:rsidR="00AE22F3" w:rsidRPr="00AE22F3" w:rsidRDefault="00AE22F3" w:rsidP="00AE22F3">
            <w:pPr>
              <w:pStyle w:val="afffff2"/>
            </w:pPr>
            <w:r w:rsidRPr="00AE22F3">
              <w:t>954630,02</w:t>
            </w:r>
          </w:p>
        </w:tc>
        <w:tc>
          <w:tcPr>
            <w:tcW w:w="1607" w:type="dxa"/>
            <w:shd w:val="clear" w:color="auto" w:fill="auto"/>
            <w:noWrap/>
            <w:vAlign w:val="center"/>
            <w:hideMark/>
          </w:tcPr>
          <w:p w:rsidR="00AE22F3" w:rsidRPr="00AE22F3" w:rsidRDefault="00AE22F3" w:rsidP="00AE22F3">
            <w:pPr>
              <w:pStyle w:val="afffff2"/>
            </w:pPr>
            <w:r w:rsidRPr="00AE22F3">
              <w:t>3494602,09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225</w:t>
            </w:r>
          </w:p>
        </w:tc>
        <w:tc>
          <w:tcPr>
            <w:tcW w:w="1607" w:type="dxa"/>
            <w:shd w:val="clear" w:color="auto" w:fill="auto"/>
            <w:noWrap/>
            <w:vAlign w:val="center"/>
            <w:hideMark/>
          </w:tcPr>
          <w:p w:rsidR="00AE22F3" w:rsidRPr="00AE22F3" w:rsidRDefault="00AE22F3" w:rsidP="00AE22F3">
            <w:pPr>
              <w:pStyle w:val="afffff2"/>
            </w:pPr>
            <w:r w:rsidRPr="00AE22F3">
              <w:t>954633,64</w:t>
            </w:r>
          </w:p>
        </w:tc>
        <w:tc>
          <w:tcPr>
            <w:tcW w:w="1607" w:type="dxa"/>
            <w:shd w:val="clear" w:color="auto" w:fill="auto"/>
            <w:noWrap/>
            <w:vAlign w:val="center"/>
            <w:hideMark/>
          </w:tcPr>
          <w:p w:rsidR="00AE22F3" w:rsidRPr="00AE22F3" w:rsidRDefault="00AE22F3" w:rsidP="00AE22F3">
            <w:pPr>
              <w:pStyle w:val="afffff2"/>
            </w:pPr>
            <w:r w:rsidRPr="00AE22F3">
              <w:t>3494579,25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226</w:t>
            </w:r>
          </w:p>
        </w:tc>
        <w:tc>
          <w:tcPr>
            <w:tcW w:w="1607" w:type="dxa"/>
            <w:shd w:val="clear" w:color="auto" w:fill="auto"/>
            <w:noWrap/>
            <w:vAlign w:val="center"/>
            <w:hideMark/>
          </w:tcPr>
          <w:p w:rsidR="00AE22F3" w:rsidRPr="00AE22F3" w:rsidRDefault="00AE22F3" w:rsidP="00AE22F3">
            <w:pPr>
              <w:pStyle w:val="afffff2"/>
            </w:pPr>
            <w:r w:rsidRPr="00AE22F3">
              <w:t>954637,26</w:t>
            </w:r>
          </w:p>
        </w:tc>
        <w:tc>
          <w:tcPr>
            <w:tcW w:w="1607" w:type="dxa"/>
            <w:shd w:val="clear" w:color="auto" w:fill="auto"/>
            <w:noWrap/>
            <w:vAlign w:val="center"/>
            <w:hideMark/>
          </w:tcPr>
          <w:p w:rsidR="00AE22F3" w:rsidRPr="00AE22F3" w:rsidRDefault="00AE22F3" w:rsidP="00AE22F3">
            <w:pPr>
              <w:pStyle w:val="afffff2"/>
            </w:pPr>
            <w:r w:rsidRPr="00AE22F3">
              <w:t>3494556,41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227</w:t>
            </w:r>
          </w:p>
        </w:tc>
        <w:tc>
          <w:tcPr>
            <w:tcW w:w="1607" w:type="dxa"/>
            <w:shd w:val="clear" w:color="auto" w:fill="auto"/>
            <w:noWrap/>
            <w:vAlign w:val="center"/>
            <w:hideMark/>
          </w:tcPr>
          <w:p w:rsidR="00AE22F3" w:rsidRPr="00AE22F3" w:rsidRDefault="00AE22F3" w:rsidP="00AE22F3">
            <w:pPr>
              <w:pStyle w:val="afffff2"/>
            </w:pPr>
            <w:r w:rsidRPr="00AE22F3">
              <w:t>954640,87</w:t>
            </w:r>
          </w:p>
        </w:tc>
        <w:tc>
          <w:tcPr>
            <w:tcW w:w="1607" w:type="dxa"/>
            <w:shd w:val="clear" w:color="auto" w:fill="auto"/>
            <w:noWrap/>
            <w:vAlign w:val="center"/>
            <w:hideMark/>
          </w:tcPr>
          <w:p w:rsidR="00AE22F3" w:rsidRPr="00AE22F3" w:rsidRDefault="00AE22F3" w:rsidP="00AE22F3">
            <w:pPr>
              <w:pStyle w:val="afffff2"/>
            </w:pPr>
            <w:r w:rsidRPr="00AE22F3">
              <w:t>3494533,56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228</w:t>
            </w:r>
          </w:p>
        </w:tc>
        <w:tc>
          <w:tcPr>
            <w:tcW w:w="1607" w:type="dxa"/>
            <w:shd w:val="clear" w:color="auto" w:fill="auto"/>
            <w:noWrap/>
            <w:vAlign w:val="center"/>
            <w:hideMark/>
          </w:tcPr>
          <w:p w:rsidR="00AE22F3" w:rsidRPr="00AE22F3" w:rsidRDefault="00AE22F3" w:rsidP="00AE22F3">
            <w:pPr>
              <w:pStyle w:val="afffff2"/>
            </w:pPr>
            <w:r w:rsidRPr="00AE22F3">
              <w:t>954644,48</w:t>
            </w:r>
          </w:p>
        </w:tc>
        <w:tc>
          <w:tcPr>
            <w:tcW w:w="1607" w:type="dxa"/>
            <w:shd w:val="clear" w:color="auto" w:fill="auto"/>
            <w:noWrap/>
            <w:vAlign w:val="center"/>
            <w:hideMark/>
          </w:tcPr>
          <w:p w:rsidR="00AE22F3" w:rsidRPr="00AE22F3" w:rsidRDefault="00AE22F3" w:rsidP="00AE22F3">
            <w:pPr>
              <w:pStyle w:val="afffff2"/>
            </w:pPr>
            <w:r w:rsidRPr="00AE22F3">
              <w:t>3494513,35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229</w:t>
            </w:r>
          </w:p>
        </w:tc>
        <w:tc>
          <w:tcPr>
            <w:tcW w:w="1607" w:type="dxa"/>
            <w:shd w:val="clear" w:color="auto" w:fill="auto"/>
            <w:noWrap/>
            <w:vAlign w:val="center"/>
            <w:hideMark/>
          </w:tcPr>
          <w:p w:rsidR="00AE22F3" w:rsidRPr="00AE22F3" w:rsidRDefault="00AE22F3" w:rsidP="00AE22F3">
            <w:pPr>
              <w:pStyle w:val="afffff2"/>
            </w:pPr>
            <w:r w:rsidRPr="00AE22F3">
              <w:t>954647,88</w:t>
            </w:r>
          </w:p>
        </w:tc>
        <w:tc>
          <w:tcPr>
            <w:tcW w:w="1607" w:type="dxa"/>
            <w:shd w:val="clear" w:color="auto" w:fill="auto"/>
            <w:noWrap/>
            <w:vAlign w:val="center"/>
            <w:hideMark/>
          </w:tcPr>
          <w:p w:rsidR="00AE22F3" w:rsidRPr="00AE22F3" w:rsidRDefault="00AE22F3" w:rsidP="00AE22F3">
            <w:pPr>
              <w:pStyle w:val="afffff2"/>
            </w:pPr>
            <w:r w:rsidRPr="00AE22F3">
              <w:t>3494493,98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230</w:t>
            </w:r>
          </w:p>
        </w:tc>
        <w:tc>
          <w:tcPr>
            <w:tcW w:w="1607" w:type="dxa"/>
            <w:shd w:val="clear" w:color="auto" w:fill="auto"/>
            <w:noWrap/>
            <w:vAlign w:val="center"/>
            <w:hideMark/>
          </w:tcPr>
          <w:p w:rsidR="00AE22F3" w:rsidRPr="00AE22F3" w:rsidRDefault="00AE22F3" w:rsidP="00AE22F3">
            <w:pPr>
              <w:pStyle w:val="afffff2"/>
            </w:pPr>
            <w:r w:rsidRPr="00AE22F3">
              <w:t>954651,07</w:t>
            </w:r>
          </w:p>
        </w:tc>
        <w:tc>
          <w:tcPr>
            <w:tcW w:w="1607" w:type="dxa"/>
            <w:shd w:val="clear" w:color="auto" w:fill="auto"/>
            <w:noWrap/>
            <w:vAlign w:val="center"/>
            <w:hideMark/>
          </w:tcPr>
          <w:p w:rsidR="00AE22F3" w:rsidRPr="00AE22F3" w:rsidRDefault="00AE22F3" w:rsidP="00AE22F3">
            <w:pPr>
              <w:pStyle w:val="afffff2"/>
            </w:pPr>
            <w:r w:rsidRPr="00AE22F3">
              <w:t>3494475,46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231</w:t>
            </w:r>
          </w:p>
        </w:tc>
        <w:tc>
          <w:tcPr>
            <w:tcW w:w="1607" w:type="dxa"/>
            <w:shd w:val="clear" w:color="auto" w:fill="auto"/>
            <w:noWrap/>
            <w:vAlign w:val="center"/>
            <w:hideMark/>
          </w:tcPr>
          <w:p w:rsidR="00AE22F3" w:rsidRPr="00AE22F3" w:rsidRDefault="00AE22F3" w:rsidP="00AE22F3">
            <w:pPr>
              <w:pStyle w:val="afffff2"/>
            </w:pPr>
            <w:r w:rsidRPr="00AE22F3">
              <w:t>954711,06</w:t>
            </w:r>
          </w:p>
        </w:tc>
        <w:tc>
          <w:tcPr>
            <w:tcW w:w="1607" w:type="dxa"/>
            <w:shd w:val="clear" w:color="auto" w:fill="auto"/>
            <w:noWrap/>
            <w:vAlign w:val="center"/>
            <w:hideMark/>
          </w:tcPr>
          <w:p w:rsidR="00AE22F3" w:rsidRPr="00AE22F3" w:rsidRDefault="00AE22F3" w:rsidP="00AE22F3">
            <w:pPr>
              <w:pStyle w:val="afffff2"/>
            </w:pPr>
            <w:r w:rsidRPr="00AE22F3">
              <w:t>3494484,26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232</w:t>
            </w:r>
          </w:p>
        </w:tc>
        <w:tc>
          <w:tcPr>
            <w:tcW w:w="1607" w:type="dxa"/>
            <w:shd w:val="clear" w:color="auto" w:fill="auto"/>
            <w:noWrap/>
            <w:vAlign w:val="center"/>
            <w:hideMark/>
          </w:tcPr>
          <w:p w:rsidR="00AE22F3" w:rsidRPr="00AE22F3" w:rsidRDefault="00AE22F3" w:rsidP="00AE22F3">
            <w:pPr>
              <w:pStyle w:val="afffff2"/>
            </w:pPr>
            <w:r w:rsidRPr="00AE22F3">
              <w:t>954708,09</w:t>
            </w:r>
          </w:p>
        </w:tc>
        <w:tc>
          <w:tcPr>
            <w:tcW w:w="1607" w:type="dxa"/>
            <w:shd w:val="clear" w:color="auto" w:fill="auto"/>
            <w:noWrap/>
            <w:vAlign w:val="center"/>
            <w:hideMark/>
          </w:tcPr>
          <w:p w:rsidR="00AE22F3" w:rsidRPr="00AE22F3" w:rsidRDefault="00AE22F3" w:rsidP="00AE22F3">
            <w:pPr>
              <w:pStyle w:val="afffff2"/>
            </w:pPr>
            <w:r w:rsidRPr="00AE22F3">
              <w:t>3494502,46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233</w:t>
            </w:r>
          </w:p>
        </w:tc>
        <w:tc>
          <w:tcPr>
            <w:tcW w:w="1607" w:type="dxa"/>
            <w:shd w:val="clear" w:color="auto" w:fill="auto"/>
            <w:noWrap/>
            <w:vAlign w:val="center"/>
            <w:hideMark/>
          </w:tcPr>
          <w:p w:rsidR="00AE22F3" w:rsidRPr="00AE22F3" w:rsidRDefault="00AE22F3" w:rsidP="00AE22F3">
            <w:pPr>
              <w:pStyle w:val="afffff2"/>
            </w:pPr>
            <w:r w:rsidRPr="00AE22F3">
              <w:t>954706,49</w:t>
            </w:r>
          </w:p>
        </w:tc>
        <w:tc>
          <w:tcPr>
            <w:tcW w:w="1607" w:type="dxa"/>
            <w:shd w:val="clear" w:color="auto" w:fill="auto"/>
            <w:noWrap/>
            <w:vAlign w:val="center"/>
            <w:hideMark/>
          </w:tcPr>
          <w:p w:rsidR="00AE22F3" w:rsidRPr="00AE22F3" w:rsidRDefault="00AE22F3" w:rsidP="00AE22F3">
            <w:pPr>
              <w:pStyle w:val="afffff2"/>
            </w:pPr>
            <w:r w:rsidRPr="00AE22F3">
              <w:t>3494512,21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234</w:t>
            </w:r>
          </w:p>
        </w:tc>
        <w:tc>
          <w:tcPr>
            <w:tcW w:w="1607" w:type="dxa"/>
            <w:shd w:val="clear" w:color="auto" w:fill="auto"/>
            <w:noWrap/>
            <w:vAlign w:val="center"/>
            <w:hideMark/>
          </w:tcPr>
          <w:p w:rsidR="00AE22F3" w:rsidRPr="00AE22F3" w:rsidRDefault="00AE22F3" w:rsidP="00AE22F3">
            <w:pPr>
              <w:pStyle w:val="afffff2"/>
            </w:pPr>
            <w:r w:rsidRPr="00AE22F3">
              <w:t>954704,86</w:t>
            </w:r>
          </w:p>
        </w:tc>
        <w:tc>
          <w:tcPr>
            <w:tcW w:w="1607" w:type="dxa"/>
            <w:shd w:val="clear" w:color="auto" w:fill="auto"/>
            <w:noWrap/>
            <w:vAlign w:val="center"/>
            <w:hideMark/>
          </w:tcPr>
          <w:p w:rsidR="00AE22F3" w:rsidRPr="00AE22F3" w:rsidRDefault="00AE22F3" w:rsidP="00AE22F3">
            <w:pPr>
              <w:pStyle w:val="afffff2"/>
            </w:pPr>
            <w:r w:rsidRPr="00AE22F3">
              <w:t>3494522,50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235</w:t>
            </w:r>
          </w:p>
        </w:tc>
        <w:tc>
          <w:tcPr>
            <w:tcW w:w="1607" w:type="dxa"/>
            <w:shd w:val="clear" w:color="auto" w:fill="auto"/>
            <w:noWrap/>
            <w:vAlign w:val="center"/>
            <w:hideMark/>
          </w:tcPr>
          <w:p w:rsidR="00AE22F3" w:rsidRPr="00AE22F3" w:rsidRDefault="00AE22F3" w:rsidP="00AE22F3">
            <w:pPr>
              <w:pStyle w:val="afffff2"/>
            </w:pPr>
            <w:r w:rsidRPr="00AE22F3">
              <w:t>954700,30</w:t>
            </w:r>
          </w:p>
        </w:tc>
        <w:tc>
          <w:tcPr>
            <w:tcW w:w="1607" w:type="dxa"/>
            <w:shd w:val="clear" w:color="auto" w:fill="auto"/>
            <w:noWrap/>
            <w:vAlign w:val="center"/>
            <w:hideMark/>
          </w:tcPr>
          <w:p w:rsidR="00AE22F3" w:rsidRPr="00AE22F3" w:rsidRDefault="00AE22F3" w:rsidP="00AE22F3">
            <w:pPr>
              <w:pStyle w:val="afffff2"/>
            </w:pPr>
            <w:r w:rsidRPr="00AE22F3">
              <w:t>3494542,24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236</w:t>
            </w:r>
          </w:p>
        </w:tc>
        <w:tc>
          <w:tcPr>
            <w:tcW w:w="1607" w:type="dxa"/>
            <w:shd w:val="clear" w:color="auto" w:fill="auto"/>
            <w:noWrap/>
            <w:vAlign w:val="center"/>
            <w:hideMark/>
          </w:tcPr>
          <w:p w:rsidR="00AE22F3" w:rsidRPr="00AE22F3" w:rsidRDefault="00AE22F3" w:rsidP="00AE22F3">
            <w:pPr>
              <w:pStyle w:val="afffff2"/>
            </w:pPr>
            <w:r w:rsidRPr="00AE22F3">
              <w:t>954694,94</w:t>
            </w:r>
          </w:p>
        </w:tc>
        <w:tc>
          <w:tcPr>
            <w:tcW w:w="1607" w:type="dxa"/>
            <w:shd w:val="clear" w:color="auto" w:fill="auto"/>
            <w:noWrap/>
            <w:vAlign w:val="center"/>
            <w:hideMark/>
          </w:tcPr>
          <w:p w:rsidR="00AE22F3" w:rsidRPr="00AE22F3" w:rsidRDefault="00AE22F3" w:rsidP="00AE22F3">
            <w:pPr>
              <w:pStyle w:val="afffff2"/>
            </w:pPr>
            <w:r w:rsidRPr="00AE22F3">
              <w:t>3494564,52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237</w:t>
            </w:r>
          </w:p>
        </w:tc>
        <w:tc>
          <w:tcPr>
            <w:tcW w:w="1607" w:type="dxa"/>
            <w:shd w:val="clear" w:color="auto" w:fill="auto"/>
            <w:noWrap/>
            <w:vAlign w:val="center"/>
            <w:hideMark/>
          </w:tcPr>
          <w:p w:rsidR="00AE22F3" w:rsidRPr="00AE22F3" w:rsidRDefault="00AE22F3" w:rsidP="00AE22F3">
            <w:pPr>
              <w:pStyle w:val="afffff2"/>
            </w:pPr>
            <w:r w:rsidRPr="00AE22F3">
              <w:t>954689,51</w:t>
            </w:r>
          </w:p>
        </w:tc>
        <w:tc>
          <w:tcPr>
            <w:tcW w:w="1607" w:type="dxa"/>
            <w:shd w:val="clear" w:color="auto" w:fill="auto"/>
            <w:noWrap/>
            <w:vAlign w:val="center"/>
            <w:hideMark/>
          </w:tcPr>
          <w:p w:rsidR="00AE22F3" w:rsidRPr="00AE22F3" w:rsidRDefault="00AE22F3" w:rsidP="00AE22F3">
            <w:pPr>
              <w:pStyle w:val="afffff2"/>
            </w:pPr>
            <w:r w:rsidRPr="00AE22F3">
              <w:t>3494587,23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238</w:t>
            </w:r>
          </w:p>
        </w:tc>
        <w:tc>
          <w:tcPr>
            <w:tcW w:w="1607" w:type="dxa"/>
            <w:shd w:val="clear" w:color="auto" w:fill="auto"/>
            <w:noWrap/>
            <w:vAlign w:val="center"/>
            <w:hideMark/>
          </w:tcPr>
          <w:p w:rsidR="00AE22F3" w:rsidRPr="00AE22F3" w:rsidRDefault="00AE22F3" w:rsidP="00AE22F3">
            <w:pPr>
              <w:pStyle w:val="afffff2"/>
            </w:pPr>
            <w:r w:rsidRPr="00AE22F3">
              <w:t>954684,05</w:t>
            </w:r>
          </w:p>
        </w:tc>
        <w:tc>
          <w:tcPr>
            <w:tcW w:w="1607" w:type="dxa"/>
            <w:shd w:val="clear" w:color="auto" w:fill="auto"/>
            <w:noWrap/>
            <w:vAlign w:val="center"/>
            <w:hideMark/>
          </w:tcPr>
          <w:p w:rsidR="00AE22F3" w:rsidRPr="00AE22F3" w:rsidRDefault="00AE22F3" w:rsidP="00AE22F3">
            <w:pPr>
              <w:pStyle w:val="afffff2"/>
            </w:pPr>
            <w:r w:rsidRPr="00AE22F3">
              <w:t>3494610,02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239</w:t>
            </w:r>
          </w:p>
        </w:tc>
        <w:tc>
          <w:tcPr>
            <w:tcW w:w="1607" w:type="dxa"/>
            <w:shd w:val="clear" w:color="auto" w:fill="auto"/>
            <w:noWrap/>
            <w:vAlign w:val="center"/>
            <w:hideMark/>
          </w:tcPr>
          <w:p w:rsidR="00AE22F3" w:rsidRPr="00AE22F3" w:rsidRDefault="00AE22F3" w:rsidP="00AE22F3">
            <w:pPr>
              <w:pStyle w:val="afffff2"/>
            </w:pPr>
            <w:r w:rsidRPr="00AE22F3">
              <w:t>954678,14</w:t>
            </w:r>
          </w:p>
        </w:tc>
        <w:tc>
          <w:tcPr>
            <w:tcW w:w="1607" w:type="dxa"/>
            <w:shd w:val="clear" w:color="auto" w:fill="auto"/>
            <w:noWrap/>
            <w:vAlign w:val="center"/>
            <w:hideMark/>
          </w:tcPr>
          <w:p w:rsidR="00AE22F3" w:rsidRPr="00AE22F3" w:rsidRDefault="00AE22F3" w:rsidP="00AE22F3">
            <w:pPr>
              <w:pStyle w:val="afffff2"/>
            </w:pPr>
            <w:r w:rsidRPr="00AE22F3">
              <w:t>3494633,62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240</w:t>
            </w:r>
          </w:p>
        </w:tc>
        <w:tc>
          <w:tcPr>
            <w:tcW w:w="1607" w:type="dxa"/>
            <w:shd w:val="clear" w:color="auto" w:fill="auto"/>
            <w:noWrap/>
            <w:vAlign w:val="center"/>
            <w:hideMark/>
          </w:tcPr>
          <w:p w:rsidR="00AE22F3" w:rsidRPr="00AE22F3" w:rsidRDefault="00AE22F3" w:rsidP="00AE22F3">
            <w:pPr>
              <w:pStyle w:val="afffff2"/>
            </w:pPr>
            <w:r w:rsidRPr="00AE22F3">
              <w:t>954672,52</w:t>
            </w:r>
          </w:p>
        </w:tc>
        <w:tc>
          <w:tcPr>
            <w:tcW w:w="1607" w:type="dxa"/>
            <w:shd w:val="clear" w:color="auto" w:fill="auto"/>
            <w:noWrap/>
            <w:vAlign w:val="center"/>
            <w:hideMark/>
          </w:tcPr>
          <w:p w:rsidR="00AE22F3" w:rsidRPr="00AE22F3" w:rsidRDefault="00AE22F3" w:rsidP="00AE22F3">
            <w:pPr>
              <w:pStyle w:val="afffff2"/>
            </w:pPr>
            <w:r w:rsidRPr="00AE22F3">
              <w:t>3494657,56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241</w:t>
            </w:r>
          </w:p>
        </w:tc>
        <w:tc>
          <w:tcPr>
            <w:tcW w:w="1607" w:type="dxa"/>
            <w:shd w:val="clear" w:color="auto" w:fill="auto"/>
            <w:noWrap/>
            <w:vAlign w:val="center"/>
            <w:hideMark/>
          </w:tcPr>
          <w:p w:rsidR="00AE22F3" w:rsidRPr="00AE22F3" w:rsidRDefault="00AE22F3" w:rsidP="00AE22F3">
            <w:pPr>
              <w:pStyle w:val="afffff2"/>
            </w:pPr>
            <w:r w:rsidRPr="00AE22F3">
              <w:t>954670,70</w:t>
            </w:r>
          </w:p>
        </w:tc>
        <w:tc>
          <w:tcPr>
            <w:tcW w:w="1607" w:type="dxa"/>
            <w:shd w:val="clear" w:color="auto" w:fill="auto"/>
            <w:noWrap/>
            <w:vAlign w:val="center"/>
            <w:hideMark/>
          </w:tcPr>
          <w:p w:rsidR="00AE22F3" w:rsidRPr="00AE22F3" w:rsidRDefault="00AE22F3" w:rsidP="00AE22F3">
            <w:pPr>
              <w:pStyle w:val="afffff2"/>
            </w:pPr>
            <w:r w:rsidRPr="00AE22F3">
              <w:t>3494664,94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242</w:t>
            </w:r>
          </w:p>
        </w:tc>
        <w:tc>
          <w:tcPr>
            <w:tcW w:w="1607" w:type="dxa"/>
            <w:shd w:val="clear" w:color="auto" w:fill="auto"/>
            <w:noWrap/>
            <w:vAlign w:val="center"/>
            <w:hideMark/>
          </w:tcPr>
          <w:p w:rsidR="00AE22F3" w:rsidRPr="00AE22F3" w:rsidRDefault="00AE22F3" w:rsidP="00AE22F3">
            <w:pPr>
              <w:pStyle w:val="afffff2"/>
            </w:pPr>
            <w:r w:rsidRPr="00AE22F3">
              <w:t>954668,68</w:t>
            </w:r>
          </w:p>
        </w:tc>
        <w:tc>
          <w:tcPr>
            <w:tcW w:w="1607" w:type="dxa"/>
            <w:shd w:val="clear" w:color="auto" w:fill="auto"/>
            <w:noWrap/>
            <w:vAlign w:val="center"/>
            <w:hideMark/>
          </w:tcPr>
          <w:p w:rsidR="00AE22F3" w:rsidRPr="00AE22F3" w:rsidRDefault="00AE22F3" w:rsidP="00AE22F3">
            <w:pPr>
              <w:pStyle w:val="afffff2"/>
            </w:pPr>
            <w:r w:rsidRPr="00AE22F3">
              <w:t>3494673,50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243</w:t>
            </w:r>
          </w:p>
        </w:tc>
        <w:tc>
          <w:tcPr>
            <w:tcW w:w="1607" w:type="dxa"/>
            <w:shd w:val="clear" w:color="auto" w:fill="auto"/>
            <w:noWrap/>
            <w:vAlign w:val="center"/>
            <w:hideMark/>
          </w:tcPr>
          <w:p w:rsidR="00AE22F3" w:rsidRPr="00AE22F3" w:rsidRDefault="00AE22F3" w:rsidP="00AE22F3">
            <w:pPr>
              <w:pStyle w:val="afffff2"/>
            </w:pPr>
            <w:r w:rsidRPr="00AE22F3">
              <w:t>954666,79</w:t>
            </w:r>
          </w:p>
        </w:tc>
        <w:tc>
          <w:tcPr>
            <w:tcW w:w="1607" w:type="dxa"/>
            <w:shd w:val="clear" w:color="auto" w:fill="auto"/>
            <w:noWrap/>
            <w:vAlign w:val="center"/>
            <w:hideMark/>
          </w:tcPr>
          <w:p w:rsidR="00AE22F3" w:rsidRPr="00AE22F3" w:rsidRDefault="00AE22F3" w:rsidP="00AE22F3">
            <w:pPr>
              <w:pStyle w:val="afffff2"/>
            </w:pPr>
            <w:r w:rsidRPr="00AE22F3">
              <w:t>3494681,52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244</w:t>
            </w:r>
          </w:p>
        </w:tc>
        <w:tc>
          <w:tcPr>
            <w:tcW w:w="1607" w:type="dxa"/>
            <w:shd w:val="clear" w:color="auto" w:fill="auto"/>
            <w:noWrap/>
            <w:vAlign w:val="center"/>
            <w:hideMark/>
          </w:tcPr>
          <w:p w:rsidR="00AE22F3" w:rsidRPr="00AE22F3" w:rsidRDefault="00AE22F3" w:rsidP="00AE22F3">
            <w:pPr>
              <w:pStyle w:val="afffff2"/>
            </w:pPr>
            <w:r w:rsidRPr="00AE22F3">
              <w:t>954664,63</w:t>
            </w:r>
          </w:p>
        </w:tc>
        <w:tc>
          <w:tcPr>
            <w:tcW w:w="1607" w:type="dxa"/>
            <w:shd w:val="clear" w:color="auto" w:fill="auto"/>
            <w:noWrap/>
            <w:vAlign w:val="center"/>
            <w:hideMark/>
          </w:tcPr>
          <w:p w:rsidR="00AE22F3" w:rsidRPr="00AE22F3" w:rsidRDefault="00AE22F3" w:rsidP="00AE22F3">
            <w:pPr>
              <w:pStyle w:val="afffff2"/>
            </w:pPr>
            <w:r w:rsidRPr="00AE22F3">
              <w:t>3494690,33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245</w:t>
            </w:r>
          </w:p>
        </w:tc>
        <w:tc>
          <w:tcPr>
            <w:tcW w:w="1607" w:type="dxa"/>
            <w:shd w:val="clear" w:color="auto" w:fill="auto"/>
            <w:noWrap/>
            <w:vAlign w:val="center"/>
            <w:hideMark/>
          </w:tcPr>
          <w:p w:rsidR="00AE22F3" w:rsidRPr="00AE22F3" w:rsidRDefault="00AE22F3" w:rsidP="00AE22F3">
            <w:pPr>
              <w:pStyle w:val="afffff2"/>
            </w:pPr>
            <w:r w:rsidRPr="00AE22F3">
              <w:t>954660,05</w:t>
            </w:r>
          </w:p>
        </w:tc>
        <w:tc>
          <w:tcPr>
            <w:tcW w:w="1607" w:type="dxa"/>
            <w:shd w:val="clear" w:color="auto" w:fill="auto"/>
            <w:noWrap/>
            <w:vAlign w:val="center"/>
            <w:hideMark/>
          </w:tcPr>
          <w:p w:rsidR="00AE22F3" w:rsidRPr="00AE22F3" w:rsidRDefault="00AE22F3" w:rsidP="00AE22F3">
            <w:pPr>
              <w:pStyle w:val="afffff2"/>
            </w:pPr>
            <w:r w:rsidRPr="00AE22F3">
              <w:t>3494709,34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246</w:t>
            </w:r>
          </w:p>
        </w:tc>
        <w:tc>
          <w:tcPr>
            <w:tcW w:w="1607" w:type="dxa"/>
            <w:shd w:val="clear" w:color="auto" w:fill="auto"/>
            <w:noWrap/>
            <w:vAlign w:val="center"/>
            <w:hideMark/>
          </w:tcPr>
          <w:p w:rsidR="00AE22F3" w:rsidRPr="00AE22F3" w:rsidRDefault="00AE22F3" w:rsidP="00AE22F3">
            <w:pPr>
              <w:pStyle w:val="afffff2"/>
            </w:pPr>
            <w:r w:rsidRPr="00AE22F3">
              <w:t>954654,69</w:t>
            </w:r>
          </w:p>
        </w:tc>
        <w:tc>
          <w:tcPr>
            <w:tcW w:w="1607" w:type="dxa"/>
            <w:shd w:val="clear" w:color="auto" w:fill="auto"/>
            <w:noWrap/>
            <w:vAlign w:val="center"/>
            <w:hideMark/>
          </w:tcPr>
          <w:p w:rsidR="00AE22F3" w:rsidRPr="00AE22F3" w:rsidRDefault="00AE22F3" w:rsidP="00AE22F3">
            <w:pPr>
              <w:pStyle w:val="afffff2"/>
            </w:pPr>
            <w:r w:rsidRPr="00AE22F3">
              <w:t>3494731,61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247</w:t>
            </w:r>
          </w:p>
        </w:tc>
        <w:tc>
          <w:tcPr>
            <w:tcW w:w="1607" w:type="dxa"/>
            <w:shd w:val="clear" w:color="auto" w:fill="auto"/>
            <w:noWrap/>
            <w:vAlign w:val="center"/>
            <w:hideMark/>
          </w:tcPr>
          <w:p w:rsidR="00AE22F3" w:rsidRPr="00AE22F3" w:rsidRDefault="00AE22F3" w:rsidP="00AE22F3">
            <w:pPr>
              <w:pStyle w:val="afffff2"/>
            </w:pPr>
            <w:r w:rsidRPr="00AE22F3">
              <w:t>954651,35</w:t>
            </w:r>
          </w:p>
        </w:tc>
        <w:tc>
          <w:tcPr>
            <w:tcW w:w="1607" w:type="dxa"/>
            <w:shd w:val="clear" w:color="auto" w:fill="auto"/>
            <w:noWrap/>
            <w:vAlign w:val="center"/>
            <w:hideMark/>
          </w:tcPr>
          <w:p w:rsidR="00AE22F3" w:rsidRPr="00AE22F3" w:rsidRDefault="00AE22F3" w:rsidP="00AE22F3">
            <w:pPr>
              <w:pStyle w:val="afffff2"/>
            </w:pPr>
            <w:r w:rsidRPr="00AE22F3">
              <w:t>3494745,48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248</w:t>
            </w:r>
          </w:p>
        </w:tc>
        <w:tc>
          <w:tcPr>
            <w:tcW w:w="1607" w:type="dxa"/>
            <w:shd w:val="clear" w:color="auto" w:fill="auto"/>
            <w:noWrap/>
            <w:vAlign w:val="center"/>
            <w:hideMark/>
          </w:tcPr>
          <w:p w:rsidR="00AE22F3" w:rsidRPr="00AE22F3" w:rsidRDefault="00AE22F3" w:rsidP="00AE22F3">
            <w:pPr>
              <w:pStyle w:val="afffff2"/>
            </w:pPr>
            <w:r w:rsidRPr="00AE22F3">
              <w:t>954647,81</w:t>
            </w:r>
          </w:p>
        </w:tc>
        <w:tc>
          <w:tcPr>
            <w:tcW w:w="1607" w:type="dxa"/>
            <w:shd w:val="clear" w:color="auto" w:fill="auto"/>
            <w:noWrap/>
            <w:vAlign w:val="center"/>
            <w:hideMark/>
          </w:tcPr>
          <w:p w:rsidR="00AE22F3" w:rsidRPr="00AE22F3" w:rsidRDefault="00AE22F3" w:rsidP="00AE22F3">
            <w:pPr>
              <w:pStyle w:val="afffff2"/>
            </w:pPr>
            <w:r w:rsidRPr="00AE22F3">
              <w:t>3494760,31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249</w:t>
            </w:r>
          </w:p>
        </w:tc>
        <w:tc>
          <w:tcPr>
            <w:tcW w:w="1607" w:type="dxa"/>
            <w:shd w:val="clear" w:color="auto" w:fill="auto"/>
            <w:noWrap/>
            <w:vAlign w:val="center"/>
            <w:hideMark/>
          </w:tcPr>
          <w:p w:rsidR="00AE22F3" w:rsidRPr="00AE22F3" w:rsidRDefault="00AE22F3" w:rsidP="00AE22F3">
            <w:pPr>
              <w:pStyle w:val="afffff2"/>
            </w:pPr>
            <w:r w:rsidRPr="00AE22F3">
              <w:t>954644,30</w:t>
            </w:r>
          </w:p>
        </w:tc>
        <w:tc>
          <w:tcPr>
            <w:tcW w:w="1607" w:type="dxa"/>
            <w:shd w:val="clear" w:color="auto" w:fill="auto"/>
            <w:noWrap/>
            <w:vAlign w:val="center"/>
            <w:hideMark/>
          </w:tcPr>
          <w:p w:rsidR="00AE22F3" w:rsidRPr="00AE22F3" w:rsidRDefault="00AE22F3" w:rsidP="00AE22F3">
            <w:pPr>
              <w:pStyle w:val="afffff2"/>
            </w:pPr>
            <w:r w:rsidRPr="00AE22F3">
              <w:t>3494774,75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250</w:t>
            </w:r>
          </w:p>
        </w:tc>
        <w:tc>
          <w:tcPr>
            <w:tcW w:w="1607" w:type="dxa"/>
            <w:shd w:val="clear" w:color="auto" w:fill="auto"/>
            <w:noWrap/>
            <w:vAlign w:val="center"/>
            <w:hideMark/>
          </w:tcPr>
          <w:p w:rsidR="00AE22F3" w:rsidRPr="00AE22F3" w:rsidRDefault="00AE22F3" w:rsidP="00AE22F3">
            <w:pPr>
              <w:pStyle w:val="afffff2"/>
            </w:pPr>
            <w:r w:rsidRPr="00AE22F3">
              <w:t>954637,34</w:t>
            </w:r>
          </w:p>
        </w:tc>
        <w:tc>
          <w:tcPr>
            <w:tcW w:w="1607" w:type="dxa"/>
            <w:shd w:val="clear" w:color="auto" w:fill="auto"/>
            <w:noWrap/>
            <w:vAlign w:val="center"/>
            <w:hideMark/>
          </w:tcPr>
          <w:p w:rsidR="00AE22F3" w:rsidRPr="00AE22F3" w:rsidRDefault="00AE22F3" w:rsidP="00AE22F3">
            <w:pPr>
              <w:pStyle w:val="afffff2"/>
            </w:pPr>
            <w:r w:rsidRPr="00AE22F3">
              <w:t>3494803,65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251</w:t>
            </w:r>
          </w:p>
        </w:tc>
        <w:tc>
          <w:tcPr>
            <w:tcW w:w="1607" w:type="dxa"/>
            <w:shd w:val="clear" w:color="auto" w:fill="auto"/>
            <w:noWrap/>
            <w:vAlign w:val="center"/>
            <w:hideMark/>
          </w:tcPr>
          <w:p w:rsidR="00AE22F3" w:rsidRPr="00AE22F3" w:rsidRDefault="00AE22F3" w:rsidP="00AE22F3">
            <w:pPr>
              <w:pStyle w:val="afffff2"/>
            </w:pPr>
            <w:r w:rsidRPr="00AE22F3">
              <w:t>954636,98</w:t>
            </w:r>
          </w:p>
        </w:tc>
        <w:tc>
          <w:tcPr>
            <w:tcW w:w="1607" w:type="dxa"/>
            <w:shd w:val="clear" w:color="auto" w:fill="auto"/>
            <w:noWrap/>
            <w:vAlign w:val="center"/>
            <w:hideMark/>
          </w:tcPr>
          <w:p w:rsidR="00AE22F3" w:rsidRPr="00AE22F3" w:rsidRDefault="00AE22F3" w:rsidP="00AE22F3">
            <w:pPr>
              <w:pStyle w:val="afffff2"/>
            </w:pPr>
            <w:r w:rsidRPr="00AE22F3">
              <w:t>3494808,47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252</w:t>
            </w:r>
          </w:p>
        </w:tc>
        <w:tc>
          <w:tcPr>
            <w:tcW w:w="1607" w:type="dxa"/>
            <w:shd w:val="clear" w:color="auto" w:fill="auto"/>
            <w:noWrap/>
            <w:vAlign w:val="center"/>
            <w:hideMark/>
          </w:tcPr>
          <w:p w:rsidR="00AE22F3" w:rsidRPr="00AE22F3" w:rsidRDefault="00AE22F3" w:rsidP="00AE22F3">
            <w:pPr>
              <w:pStyle w:val="afffff2"/>
            </w:pPr>
            <w:r w:rsidRPr="00AE22F3">
              <w:t>954634,60</w:t>
            </w:r>
          </w:p>
        </w:tc>
        <w:tc>
          <w:tcPr>
            <w:tcW w:w="1607" w:type="dxa"/>
            <w:shd w:val="clear" w:color="auto" w:fill="auto"/>
            <w:noWrap/>
            <w:vAlign w:val="center"/>
            <w:hideMark/>
          </w:tcPr>
          <w:p w:rsidR="00AE22F3" w:rsidRPr="00AE22F3" w:rsidRDefault="00AE22F3" w:rsidP="00AE22F3">
            <w:pPr>
              <w:pStyle w:val="afffff2"/>
            </w:pPr>
            <w:r w:rsidRPr="00AE22F3">
              <w:t>3494830,51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253</w:t>
            </w:r>
          </w:p>
        </w:tc>
        <w:tc>
          <w:tcPr>
            <w:tcW w:w="1607" w:type="dxa"/>
            <w:shd w:val="clear" w:color="auto" w:fill="auto"/>
            <w:noWrap/>
            <w:vAlign w:val="center"/>
            <w:hideMark/>
          </w:tcPr>
          <w:p w:rsidR="00AE22F3" w:rsidRPr="00AE22F3" w:rsidRDefault="00AE22F3" w:rsidP="00AE22F3">
            <w:pPr>
              <w:pStyle w:val="afffff2"/>
            </w:pPr>
            <w:r w:rsidRPr="00AE22F3">
              <w:t>954625,93</w:t>
            </w:r>
          </w:p>
        </w:tc>
        <w:tc>
          <w:tcPr>
            <w:tcW w:w="1607" w:type="dxa"/>
            <w:shd w:val="clear" w:color="auto" w:fill="auto"/>
            <w:noWrap/>
            <w:vAlign w:val="center"/>
            <w:hideMark/>
          </w:tcPr>
          <w:p w:rsidR="00AE22F3" w:rsidRPr="00AE22F3" w:rsidRDefault="00AE22F3" w:rsidP="00AE22F3">
            <w:pPr>
              <w:pStyle w:val="afffff2"/>
            </w:pPr>
            <w:r w:rsidRPr="00AE22F3">
              <w:t>3494848,14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254</w:t>
            </w:r>
          </w:p>
        </w:tc>
        <w:tc>
          <w:tcPr>
            <w:tcW w:w="1607" w:type="dxa"/>
            <w:shd w:val="clear" w:color="auto" w:fill="auto"/>
            <w:noWrap/>
            <w:vAlign w:val="center"/>
            <w:hideMark/>
          </w:tcPr>
          <w:p w:rsidR="00AE22F3" w:rsidRPr="00AE22F3" w:rsidRDefault="00AE22F3" w:rsidP="00AE22F3">
            <w:pPr>
              <w:pStyle w:val="afffff2"/>
            </w:pPr>
            <w:r w:rsidRPr="00AE22F3">
              <w:t>954654,99</w:t>
            </w:r>
          </w:p>
        </w:tc>
        <w:tc>
          <w:tcPr>
            <w:tcW w:w="1607" w:type="dxa"/>
            <w:shd w:val="clear" w:color="auto" w:fill="auto"/>
            <w:noWrap/>
            <w:vAlign w:val="center"/>
            <w:hideMark/>
          </w:tcPr>
          <w:p w:rsidR="00AE22F3" w:rsidRPr="00AE22F3" w:rsidRDefault="00AE22F3" w:rsidP="00AE22F3">
            <w:pPr>
              <w:pStyle w:val="afffff2"/>
            </w:pPr>
            <w:r w:rsidRPr="00AE22F3">
              <w:t>3494836,75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255</w:t>
            </w:r>
          </w:p>
        </w:tc>
        <w:tc>
          <w:tcPr>
            <w:tcW w:w="1607" w:type="dxa"/>
            <w:shd w:val="clear" w:color="auto" w:fill="auto"/>
            <w:noWrap/>
            <w:vAlign w:val="center"/>
            <w:hideMark/>
          </w:tcPr>
          <w:p w:rsidR="00AE22F3" w:rsidRPr="00AE22F3" w:rsidRDefault="00AE22F3" w:rsidP="00AE22F3">
            <w:pPr>
              <w:pStyle w:val="afffff2"/>
            </w:pPr>
            <w:r w:rsidRPr="00AE22F3">
              <w:t>954689,56</w:t>
            </w:r>
          </w:p>
        </w:tc>
        <w:tc>
          <w:tcPr>
            <w:tcW w:w="1607" w:type="dxa"/>
            <w:shd w:val="clear" w:color="auto" w:fill="auto"/>
            <w:noWrap/>
            <w:vAlign w:val="center"/>
            <w:hideMark/>
          </w:tcPr>
          <w:p w:rsidR="00AE22F3" w:rsidRPr="00AE22F3" w:rsidRDefault="00AE22F3" w:rsidP="00AE22F3">
            <w:pPr>
              <w:pStyle w:val="afffff2"/>
            </w:pPr>
            <w:r w:rsidRPr="00AE22F3">
              <w:t>3494827,65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256</w:t>
            </w:r>
          </w:p>
        </w:tc>
        <w:tc>
          <w:tcPr>
            <w:tcW w:w="1607" w:type="dxa"/>
            <w:shd w:val="clear" w:color="auto" w:fill="auto"/>
            <w:noWrap/>
            <w:vAlign w:val="center"/>
            <w:hideMark/>
          </w:tcPr>
          <w:p w:rsidR="00AE22F3" w:rsidRPr="00AE22F3" w:rsidRDefault="00AE22F3" w:rsidP="00AE22F3">
            <w:pPr>
              <w:pStyle w:val="afffff2"/>
            </w:pPr>
            <w:r w:rsidRPr="00AE22F3">
              <w:t>954723,28</w:t>
            </w:r>
          </w:p>
        </w:tc>
        <w:tc>
          <w:tcPr>
            <w:tcW w:w="1607" w:type="dxa"/>
            <w:shd w:val="clear" w:color="auto" w:fill="auto"/>
            <w:noWrap/>
            <w:vAlign w:val="center"/>
            <w:hideMark/>
          </w:tcPr>
          <w:p w:rsidR="00AE22F3" w:rsidRPr="00AE22F3" w:rsidRDefault="00AE22F3" w:rsidP="00AE22F3">
            <w:pPr>
              <w:pStyle w:val="afffff2"/>
            </w:pPr>
            <w:r w:rsidRPr="00AE22F3">
              <w:t>3494825,01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257</w:t>
            </w:r>
          </w:p>
        </w:tc>
        <w:tc>
          <w:tcPr>
            <w:tcW w:w="1607" w:type="dxa"/>
            <w:shd w:val="clear" w:color="auto" w:fill="auto"/>
            <w:noWrap/>
            <w:vAlign w:val="center"/>
            <w:hideMark/>
          </w:tcPr>
          <w:p w:rsidR="00AE22F3" w:rsidRPr="00AE22F3" w:rsidRDefault="00AE22F3" w:rsidP="00AE22F3">
            <w:pPr>
              <w:pStyle w:val="afffff2"/>
            </w:pPr>
            <w:r w:rsidRPr="00AE22F3">
              <w:t>954719,32</w:t>
            </w:r>
          </w:p>
        </w:tc>
        <w:tc>
          <w:tcPr>
            <w:tcW w:w="1607" w:type="dxa"/>
            <w:shd w:val="clear" w:color="auto" w:fill="auto"/>
            <w:noWrap/>
            <w:vAlign w:val="center"/>
            <w:hideMark/>
          </w:tcPr>
          <w:p w:rsidR="00AE22F3" w:rsidRPr="00AE22F3" w:rsidRDefault="00AE22F3" w:rsidP="00AE22F3">
            <w:pPr>
              <w:pStyle w:val="afffff2"/>
            </w:pPr>
            <w:r w:rsidRPr="00AE22F3">
              <w:t>3494856,65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258</w:t>
            </w:r>
          </w:p>
        </w:tc>
        <w:tc>
          <w:tcPr>
            <w:tcW w:w="1607" w:type="dxa"/>
            <w:shd w:val="clear" w:color="auto" w:fill="auto"/>
            <w:noWrap/>
            <w:vAlign w:val="center"/>
            <w:hideMark/>
          </w:tcPr>
          <w:p w:rsidR="00AE22F3" w:rsidRPr="00AE22F3" w:rsidRDefault="00AE22F3" w:rsidP="00AE22F3">
            <w:pPr>
              <w:pStyle w:val="afffff2"/>
            </w:pPr>
            <w:r w:rsidRPr="00AE22F3">
              <w:t>954715,02</w:t>
            </w:r>
          </w:p>
        </w:tc>
        <w:tc>
          <w:tcPr>
            <w:tcW w:w="1607" w:type="dxa"/>
            <w:shd w:val="clear" w:color="auto" w:fill="auto"/>
            <w:noWrap/>
            <w:vAlign w:val="center"/>
            <w:hideMark/>
          </w:tcPr>
          <w:p w:rsidR="00AE22F3" w:rsidRPr="00AE22F3" w:rsidRDefault="00AE22F3" w:rsidP="00AE22F3">
            <w:pPr>
              <w:pStyle w:val="afffff2"/>
            </w:pPr>
            <w:r w:rsidRPr="00AE22F3">
              <w:t>3494894,71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259</w:t>
            </w:r>
          </w:p>
        </w:tc>
        <w:tc>
          <w:tcPr>
            <w:tcW w:w="1607" w:type="dxa"/>
            <w:shd w:val="clear" w:color="auto" w:fill="auto"/>
            <w:noWrap/>
            <w:vAlign w:val="center"/>
            <w:hideMark/>
          </w:tcPr>
          <w:p w:rsidR="00AE22F3" w:rsidRPr="00AE22F3" w:rsidRDefault="00AE22F3" w:rsidP="00AE22F3">
            <w:pPr>
              <w:pStyle w:val="afffff2"/>
            </w:pPr>
            <w:r w:rsidRPr="00AE22F3">
              <w:t>954719,40</w:t>
            </w:r>
          </w:p>
        </w:tc>
        <w:tc>
          <w:tcPr>
            <w:tcW w:w="1607" w:type="dxa"/>
            <w:shd w:val="clear" w:color="auto" w:fill="auto"/>
            <w:noWrap/>
            <w:vAlign w:val="center"/>
            <w:hideMark/>
          </w:tcPr>
          <w:p w:rsidR="00AE22F3" w:rsidRPr="00AE22F3" w:rsidRDefault="00AE22F3" w:rsidP="00AE22F3">
            <w:pPr>
              <w:pStyle w:val="afffff2"/>
            </w:pPr>
            <w:r w:rsidRPr="00AE22F3">
              <w:t>3494896,98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260</w:t>
            </w:r>
          </w:p>
        </w:tc>
        <w:tc>
          <w:tcPr>
            <w:tcW w:w="1607" w:type="dxa"/>
            <w:shd w:val="clear" w:color="auto" w:fill="auto"/>
            <w:noWrap/>
            <w:vAlign w:val="center"/>
            <w:hideMark/>
          </w:tcPr>
          <w:p w:rsidR="00AE22F3" w:rsidRPr="00AE22F3" w:rsidRDefault="00AE22F3" w:rsidP="00AE22F3">
            <w:pPr>
              <w:pStyle w:val="afffff2"/>
            </w:pPr>
            <w:r w:rsidRPr="00AE22F3">
              <w:t>954721,30</w:t>
            </w:r>
          </w:p>
        </w:tc>
        <w:tc>
          <w:tcPr>
            <w:tcW w:w="1607" w:type="dxa"/>
            <w:shd w:val="clear" w:color="auto" w:fill="auto"/>
            <w:noWrap/>
            <w:vAlign w:val="center"/>
            <w:hideMark/>
          </w:tcPr>
          <w:p w:rsidR="00AE22F3" w:rsidRPr="00AE22F3" w:rsidRDefault="00AE22F3" w:rsidP="00AE22F3">
            <w:pPr>
              <w:pStyle w:val="afffff2"/>
            </w:pPr>
            <w:r w:rsidRPr="00AE22F3">
              <w:t>3494893,62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261</w:t>
            </w:r>
          </w:p>
        </w:tc>
        <w:tc>
          <w:tcPr>
            <w:tcW w:w="1607" w:type="dxa"/>
            <w:shd w:val="clear" w:color="auto" w:fill="auto"/>
            <w:noWrap/>
            <w:vAlign w:val="center"/>
            <w:hideMark/>
          </w:tcPr>
          <w:p w:rsidR="00AE22F3" w:rsidRPr="00AE22F3" w:rsidRDefault="00AE22F3" w:rsidP="00AE22F3">
            <w:pPr>
              <w:pStyle w:val="afffff2"/>
            </w:pPr>
            <w:r w:rsidRPr="00AE22F3">
              <w:t>954725,16</w:t>
            </w:r>
          </w:p>
        </w:tc>
        <w:tc>
          <w:tcPr>
            <w:tcW w:w="1607" w:type="dxa"/>
            <w:shd w:val="clear" w:color="auto" w:fill="auto"/>
            <w:noWrap/>
            <w:vAlign w:val="center"/>
            <w:hideMark/>
          </w:tcPr>
          <w:p w:rsidR="00AE22F3" w:rsidRPr="00AE22F3" w:rsidRDefault="00AE22F3" w:rsidP="00AE22F3">
            <w:pPr>
              <w:pStyle w:val="afffff2"/>
            </w:pPr>
            <w:r w:rsidRPr="00AE22F3">
              <w:t>3494895,78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262</w:t>
            </w:r>
          </w:p>
        </w:tc>
        <w:tc>
          <w:tcPr>
            <w:tcW w:w="1607" w:type="dxa"/>
            <w:shd w:val="clear" w:color="auto" w:fill="auto"/>
            <w:noWrap/>
            <w:vAlign w:val="center"/>
            <w:hideMark/>
          </w:tcPr>
          <w:p w:rsidR="00AE22F3" w:rsidRPr="00AE22F3" w:rsidRDefault="00AE22F3" w:rsidP="00AE22F3">
            <w:pPr>
              <w:pStyle w:val="afffff2"/>
            </w:pPr>
            <w:r w:rsidRPr="00AE22F3">
              <w:t>954728,17</w:t>
            </w:r>
          </w:p>
        </w:tc>
        <w:tc>
          <w:tcPr>
            <w:tcW w:w="1607" w:type="dxa"/>
            <w:shd w:val="clear" w:color="auto" w:fill="auto"/>
            <w:noWrap/>
            <w:vAlign w:val="center"/>
            <w:hideMark/>
          </w:tcPr>
          <w:p w:rsidR="00AE22F3" w:rsidRPr="00AE22F3" w:rsidRDefault="00AE22F3" w:rsidP="00AE22F3">
            <w:pPr>
              <w:pStyle w:val="afffff2"/>
            </w:pPr>
            <w:r w:rsidRPr="00AE22F3">
              <w:t>3494869,50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263</w:t>
            </w:r>
          </w:p>
        </w:tc>
        <w:tc>
          <w:tcPr>
            <w:tcW w:w="1607" w:type="dxa"/>
            <w:shd w:val="clear" w:color="auto" w:fill="auto"/>
            <w:noWrap/>
            <w:vAlign w:val="center"/>
            <w:hideMark/>
          </w:tcPr>
          <w:p w:rsidR="00AE22F3" w:rsidRPr="00AE22F3" w:rsidRDefault="00AE22F3" w:rsidP="00AE22F3">
            <w:pPr>
              <w:pStyle w:val="afffff2"/>
            </w:pPr>
            <w:r w:rsidRPr="00AE22F3">
              <w:t>954729,13</w:t>
            </w:r>
          </w:p>
        </w:tc>
        <w:tc>
          <w:tcPr>
            <w:tcW w:w="1607" w:type="dxa"/>
            <w:shd w:val="clear" w:color="auto" w:fill="auto"/>
            <w:noWrap/>
            <w:vAlign w:val="center"/>
            <w:hideMark/>
          </w:tcPr>
          <w:p w:rsidR="00AE22F3" w:rsidRPr="00AE22F3" w:rsidRDefault="00AE22F3" w:rsidP="00AE22F3">
            <w:pPr>
              <w:pStyle w:val="afffff2"/>
            </w:pPr>
            <w:r w:rsidRPr="00AE22F3">
              <w:t>3494861,09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264</w:t>
            </w:r>
          </w:p>
        </w:tc>
        <w:tc>
          <w:tcPr>
            <w:tcW w:w="1607" w:type="dxa"/>
            <w:shd w:val="clear" w:color="auto" w:fill="auto"/>
            <w:noWrap/>
            <w:vAlign w:val="center"/>
            <w:hideMark/>
          </w:tcPr>
          <w:p w:rsidR="00AE22F3" w:rsidRPr="00AE22F3" w:rsidRDefault="00AE22F3" w:rsidP="00AE22F3">
            <w:pPr>
              <w:pStyle w:val="afffff2"/>
            </w:pPr>
            <w:r w:rsidRPr="00AE22F3">
              <w:t>954733,49</w:t>
            </w:r>
          </w:p>
        </w:tc>
        <w:tc>
          <w:tcPr>
            <w:tcW w:w="1607" w:type="dxa"/>
            <w:shd w:val="clear" w:color="auto" w:fill="auto"/>
            <w:noWrap/>
            <w:vAlign w:val="center"/>
            <w:hideMark/>
          </w:tcPr>
          <w:p w:rsidR="00AE22F3" w:rsidRPr="00AE22F3" w:rsidRDefault="00AE22F3" w:rsidP="00AE22F3">
            <w:pPr>
              <w:pStyle w:val="afffff2"/>
            </w:pPr>
            <w:r w:rsidRPr="00AE22F3">
              <w:t>3494824,44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265</w:t>
            </w:r>
          </w:p>
        </w:tc>
        <w:tc>
          <w:tcPr>
            <w:tcW w:w="1607" w:type="dxa"/>
            <w:shd w:val="clear" w:color="auto" w:fill="auto"/>
            <w:noWrap/>
            <w:vAlign w:val="center"/>
            <w:hideMark/>
          </w:tcPr>
          <w:p w:rsidR="00AE22F3" w:rsidRPr="00AE22F3" w:rsidRDefault="00AE22F3" w:rsidP="00AE22F3">
            <w:pPr>
              <w:pStyle w:val="afffff2"/>
            </w:pPr>
            <w:r w:rsidRPr="00AE22F3">
              <w:t>954758,27</w:t>
            </w:r>
          </w:p>
        </w:tc>
        <w:tc>
          <w:tcPr>
            <w:tcW w:w="1607" w:type="dxa"/>
            <w:shd w:val="clear" w:color="auto" w:fill="auto"/>
            <w:noWrap/>
            <w:vAlign w:val="center"/>
            <w:hideMark/>
          </w:tcPr>
          <w:p w:rsidR="00AE22F3" w:rsidRPr="00AE22F3" w:rsidRDefault="00AE22F3" w:rsidP="00AE22F3">
            <w:pPr>
              <w:pStyle w:val="afffff2"/>
            </w:pPr>
            <w:r w:rsidRPr="00AE22F3">
              <w:t>3494822,71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266</w:t>
            </w:r>
          </w:p>
        </w:tc>
        <w:tc>
          <w:tcPr>
            <w:tcW w:w="1607" w:type="dxa"/>
            <w:shd w:val="clear" w:color="auto" w:fill="auto"/>
            <w:noWrap/>
            <w:vAlign w:val="center"/>
            <w:hideMark/>
          </w:tcPr>
          <w:p w:rsidR="00AE22F3" w:rsidRPr="00AE22F3" w:rsidRDefault="00AE22F3" w:rsidP="00AE22F3">
            <w:pPr>
              <w:pStyle w:val="afffff2"/>
            </w:pPr>
            <w:r w:rsidRPr="00AE22F3">
              <w:t>954780,21</w:t>
            </w:r>
          </w:p>
        </w:tc>
        <w:tc>
          <w:tcPr>
            <w:tcW w:w="1607" w:type="dxa"/>
            <w:shd w:val="clear" w:color="auto" w:fill="auto"/>
            <w:noWrap/>
            <w:vAlign w:val="center"/>
            <w:hideMark/>
          </w:tcPr>
          <w:p w:rsidR="00AE22F3" w:rsidRPr="00AE22F3" w:rsidRDefault="00AE22F3" w:rsidP="00AE22F3">
            <w:pPr>
              <w:pStyle w:val="afffff2"/>
            </w:pPr>
            <w:r w:rsidRPr="00AE22F3">
              <w:t>3494820,47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267</w:t>
            </w:r>
          </w:p>
        </w:tc>
        <w:tc>
          <w:tcPr>
            <w:tcW w:w="1607" w:type="dxa"/>
            <w:shd w:val="clear" w:color="auto" w:fill="auto"/>
            <w:noWrap/>
            <w:vAlign w:val="center"/>
            <w:hideMark/>
          </w:tcPr>
          <w:p w:rsidR="00AE22F3" w:rsidRPr="00AE22F3" w:rsidRDefault="00AE22F3" w:rsidP="00AE22F3">
            <w:pPr>
              <w:pStyle w:val="afffff2"/>
            </w:pPr>
            <w:r w:rsidRPr="00AE22F3">
              <w:t>954793,13</w:t>
            </w:r>
          </w:p>
        </w:tc>
        <w:tc>
          <w:tcPr>
            <w:tcW w:w="1607" w:type="dxa"/>
            <w:shd w:val="clear" w:color="auto" w:fill="auto"/>
            <w:noWrap/>
            <w:vAlign w:val="center"/>
            <w:hideMark/>
          </w:tcPr>
          <w:p w:rsidR="00AE22F3" w:rsidRPr="00AE22F3" w:rsidRDefault="00AE22F3" w:rsidP="00AE22F3">
            <w:pPr>
              <w:pStyle w:val="afffff2"/>
            </w:pPr>
            <w:r w:rsidRPr="00AE22F3">
              <w:t>3494842,29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268</w:t>
            </w:r>
          </w:p>
        </w:tc>
        <w:tc>
          <w:tcPr>
            <w:tcW w:w="1607" w:type="dxa"/>
            <w:shd w:val="clear" w:color="auto" w:fill="auto"/>
            <w:noWrap/>
            <w:vAlign w:val="center"/>
            <w:hideMark/>
          </w:tcPr>
          <w:p w:rsidR="00AE22F3" w:rsidRPr="00AE22F3" w:rsidRDefault="00AE22F3" w:rsidP="00AE22F3">
            <w:pPr>
              <w:pStyle w:val="afffff2"/>
            </w:pPr>
            <w:r w:rsidRPr="00AE22F3">
              <w:t>954797,28</w:t>
            </w:r>
          </w:p>
        </w:tc>
        <w:tc>
          <w:tcPr>
            <w:tcW w:w="1607" w:type="dxa"/>
            <w:shd w:val="clear" w:color="auto" w:fill="auto"/>
            <w:noWrap/>
            <w:vAlign w:val="center"/>
            <w:hideMark/>
          </w:tcPr>
          <w:p w:rsidR="00AE22F3" w:rsidRPr="00AE22F3" w:rsidRDefault="00AE22F3" w:rsidP="00AE22F3">
            <w:pPr>
              <w:pStyle w:val="afffff2"/>
            </w:pPr>
            <w:r w:rsidRPr="00AE22F3">
              <w:t>3494850,37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269</w:t>
            </w:r>
          </w:p>
        </w:tc>
        <w:tc>
          <w:tcPr>
            <w:tcW w:w="1607" w:type="dxa"/>
            <w:shd w:val="clear" w:color="auto" w:fill="auto"/>
            <w:noWrap/>
            <w:vAlign w:val="center"/>
            <w:hideMark/>
          </w:tcPr>
          <w:p w:rsidR="00AE22F3" w:rsidRPr="00AE22F3" w:rsidRDefault="00AE22F3" w:rsidP="00AE22F3">
            <w:pPr>
              <w:pStyle w:val="afffff2"/>
            </w:pPr>
            <w:r w:rsidRPr="00AE22F3">
              <w:t>954801,16</w:t>
            </w:r>
          </w:p>
        </w:tc>
        <w:tc>
          <w:tcPr>
            <w:tcW w:w="1607" w:type="dxa"/>
            <w:shd w:val="clear" w:color="auto" w:fill="auto"/>
            <w:noWrap/>
            <w:vAlign w:val="center"/>
            <w:hideMark/>
          </w:tcPr>
          <w:p w:rsidR="00AE22F3" w:rsidRPr="00AE22F3" w:rsidRDefault="00AE22F3" w:rsidP="00AE22F3">
            <w:pPr>
              <w:pStyle w:val="afffff2"/>
            </w:pPr>
            <w:r w:rsidRPr="00AE22F3">
              <w:t>3494858,04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270</w:t>
            </w:r>
          </w:p>
        </w:tc>
        <w:tc>
          <w:tcPr>
            <w:tcW w:w="1607" w:type="dxa"/>
            <w:shd w:val="clear" w:color="auto" w:fill="auto"/>
            <w:noWrap/>
            <w:vAlign w:val="center"/>
            <w:hideMark/>
          </w:tcPr>
          <w:p w:rsidR="00AE22F3" w:rsidRPr="00AE22F3" w:rsidRDefault="00AE22F3" w:rsidP="00AE22F3">
            <w:pPr>
              <w:pStyle w:val="afffff2"/>
            </w:pPr>
            <w:r w:rsidRPr="00AE22F3">
              <w:t>954808,32</w:t>
            </w:r>
          </w:p>
        </w:tc>
        <w:tc>
          <w:tcPr>
            <w:tcW w:w="1607" w:type="dxa"/>
            <w:shd w:val="clear" w:color="auto" w:fill="auto"/>
            <w:noWrap/>
            <w:vAlign w:val="center"/>
            <w:hideMark/>
          </w:tcPr>
          <w:p w:rsidR="00AE22F3" w:rsidRPr="00AE22F3" w:rsidRDefault="00AE22F3" w:rsidP="00AE22F3">
            <w:pPr>
              <w:pStyle w:val="afffff2"/>
            </w:pPr>
            <w:r w:rsidRPr="00AE22F3">
              <w:t>3494870,32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271</w:t>
            </w:r>
          </w:p>
        </w:tc>
        <w:tc>
          <w:tcPr>
            <w:tcW w:w="1607" w:type="dxa"/>
            <w:shd w:val="clear" w:color="auto" w:fill="auto"/>
            <w:noWrap/>
            <w:vAlign w:val="center"/>
            <w:hideMark/>
          </w:tcPr>
          <w:p w:rsidR="00AE22F3" w:rsidRPr="00AE22F3" w:rsidRDefault="00AE22F3" w:rsidP="00AE22F3">
            <w:pPr>
              <w:pStyle w:val="afffff2"/>
            </w:pPr>
            <w:r w:rsidRPr="00AE22F3">
              <w:t>954815,52</w:t>
            </w:r>
          </w:p>
        </w:tc>
        <w:tc>
          <w:tcPr>
            <w:tcW w:w="1607" w:type="dxa"/>
            <w:shd w:val="clear" w:color="auto" w:fill="auto"/>
            <w:noWrap/>
            <w:vAlign w:val="center"/>
            <w:hideMark/>
          </w:tcPr>
          <w:p w:rsidR="00AE22F3" w:rsidRPr="00AE22F3" w:rsidRDefault="00AE22F3" w:rsidP="00AE22F3">
            <w:pPr>
              <w:pStyle w:val="afffff2"/>
            </w:pPr>
            <w:r w:rsidRPr="00AE22F3">
              <w:t>3494882,59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272</w:t>
            </w:r>
          </w:p>
        </w:tc>
        <w:tc>
          <w:tcPr>
            <w:tcW w:w="1607" w:type="dxa"/>
            <w:shd w:val="clear" w:color="auto" w:fill="auto"/>
            <w:noWrap/>
            <w:vAlign w:val="center"/>
            <w:hideMark/>
          </w:tcPr>
          <w:p w:rsidR="00AE22F3" w:rsidRPr="00AE22F3" w:rsidRDefault="00AE22F3" w:rsidP="00AE22F3">
            <w:pPr>
              <w:pStyle w:val="afffff2"/>
            </w:pPr>
            <w:r w:rsidRPr="00AE22F3">
              <w:t>954824,39</w:t>
            </w:r>
          </w:p>
        </w:tc>
        <w:tc>
          <w:tcPr>
            <w:tcW w:w="1607" w:type="dxa"/>
            <w:shd w:val="clear" w:color="auto" w:fill="auto"/>
            <w:noWrap/>
            <w:vAlign w:val="center"/>
            <w:hideMark/>
          </w:tcPr>
          <w:p w:rsidR="00AE22F3" w:rsidRPr="00AE22F3" w:rsidRDefault="00AE22F3" w:rsidP="00AE22F3">
            <w:pPr>
              <w:pStyle w:val="afffff2"/>
            </w:pPr>
            <w:r w:rsidRPr="00AE22F3">
              <w:t>3494894,65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273</w:t>
            </w:r>
          </w:p>
        </w:tc>
        <w:tc>
          <w:tcPr>
            <w:tcW w:w="1607" w:type="dxa"/>
            <w:shd w:val="clear" w:color="auto" w:fill="auto"/>
            <w:noWrap/>
            <w:vAlign w:val="center"/>
            <w:hideMark/>
          </w:tcPr>
          <w:p w:rsidR="00AE22F3" w:rsidRPr="00AE22F3" w:rsidRDefault="00AE22F3" w:rsidP="00AE22F3">
            <w:pPr>
              <w:pStyle w:val="afffff2"/>
            </w:pPr>
            <w:r w:rsidRPr="00AE22F3">
              <w:t>954838,29</w:t>
            </w:r>
          </w:p>
        </w:tc>
        <w:tc>
          <w:tcPr>
            <w:tcW w:w="1607" w:type="dxa"/>
            <w:shd w:val="clear" w:color="auto" w:fill="auto"/>
            <w:noWrap/>
            <w:vAlign w:val="center"/>
            <w:hideMark/>
          </w:tcPr>
          <w:p w:rsidR="00AE22F3" w:rsidRPr="00AE22F3" w:rsidRDefault="00AE22F3" w:rsidP="00AE22F3">
            <w:pPr>
              <w:pStyle w:val="afffff2"/>
            </w:pPr>
            <w:r w:rsidRPr="00AE22F3">
              <w:t>3494906,13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274</w:t>
            </w:r>
          </w:p>
        </w:tc>
        <w:tc>
          <w:tcPr>
            <w:tcW w:w="1607" w:type="dxa"/>
            <w:shd w:val="clear" w:color="auto" w:fill="auto"/>
            <w:noWrap/>
            <w:vAlign w:val="center"/>
            <w:hideMark/>
          </w:tcPr>
          <w:p w:rsidR="00AE22F3" w:rsidRPr="00AE22F3" w:rsidRDefault="00AE22F3" w:rsidP="00AE22F3">
            <w:pPr>
              <w:pStyle w:val="afffff2"/>
            </w:pPr>
            <w:r w:rsidRPr="00AE22F3">
              <w:t>954848,75</w:t>
            </w:r>
          </w:p>
        </w:tc>
        <w:tc>
          <w:tcPr>
            <w:tcW w:w="1607" w:type="dxa"/>
            <w:shd w:val="clear" w:color="auto" w:fill="auto"/>
            <w:noWrap/>
            <w:vAlign w:val="center"/>
            <w:hideMark/>
          </w:tcPr>
          <w:p w:rsidR="00AE22F3" w:rsidRPr="00AE22F3" w:rsidRDefault="00AE22F3" w:rsidP="00AE22F3">
            <w:pPr>
              <w:pStyle w:val="afffff2"/>
            </w:pPr>
            <w:r w:rsidRPr="00AE22F3">
              <w:t>3494917,02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275</w:t>
            </w:r>
          </w:p>
        </w:tc>
        <w:tc>
          <w:tcPr>
            <w:tcW w:w="1607" w:type="dxa"/>
            <w:shd w:val="clear" w:color="auto" w:fill="auto"/>
            <w:noWrap/>
            <w:vAlign w:val="center"/>
            <w:hideMark/>
          </w:tcPr>
          <w:p w:rsidR="00AE22F3" w:rsidRPr="00AE22F3" w:rsidRDefault="00AE22F3" w:rsidP="00AE22F3">
            <w:pPr>
              <w:pStyle w:val="afffff2"/>
            </w:pPr>
            <w:r w:rsidRPr="00AE22F3">
              <w:t>954863,84</w:t>
            </w:r>
          </w:p>
        </w:tc>
        <w:tc>
          <w:tcPr>
            <w:tcW w:w="1607" w:type="dxa"/>
            <w:shd w:val="clear" w:color="auto" w:fill="auto"/>
            <w:noWrap/>
            <w:vAlign w:val="center"/>
            <w:hideMark/>
          </w:tcPr>
          <w:p w:rsidR="00AE22F3" w:rsidRPr="00AE22F3" w:rsidRDefault="00AE22F3" w:rsidP="00AE22F3">
            <w:pPr>
              <w:pStyle w:val="afffff2"/>
            </w:pPr>
            <w:r w:rsidRPr="00AE22F3">
              <w:t>3494933,17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276</w:t>
            </w:r>
          </w:p>
        </w:tc>
        <w:tc>
          <w:tcPr>
            <w:tcW w:w="1607" w:type="dxa"/>
            <w:shd w:val="clear" w:color="auto" w:fill="auto"/>
            <w:noWrap/>
            <w:vAlign w:val="center"/>
            <w:hideMark/>
          </w:tcPr>
          <w:p w:rsidR="00AE22F3" w:rsidRPr="00AE22F3" w:rsidRDefault="00AE22F3" w:rsidP="00AE22F3">
            <w:pPr>
              <w:pStyle w:val="afffff2"/>
            </w:pPr>
            <w:r w:rsidRPr="00AE22F3">
              <w:t>954888,57</w:t>
            </w:r>
          </w:p>
        </w:tc>
        <w:tc>
          <w:tcPr>
            <w:tcW w:w="1607" w:type="dxa"/>
            <w:shd w:val="clear" w:color="auto" w:fill="auto"/>
            <w:noWrap/>
            <w:vAlign w:val="center"/>
            <w:hideMark/>
          </w:tcPr>
          <w:p w:rsidR="00AE22F3" w:rsidRPr="00AE22F3" w:rsidRDefault="00AE22F3" w:rsidP="00AE22F3">
            <w:pPr>
              <w:pStyle w:val="afffff2"/>
            </w:pPr>
            <w:r w:rsidRPr="00AE22F3">
              <w:t>3494958,85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277</w:t>
            </w:r>
          </w:p>
        </w:tc>
        <w:tc>
          <w:tcPr>
            <w:tcW w:w="1607" w:type="dxa"/>
            <w:shd w:val="clear" w:color="auto" w:fill="auto"/>
            <w:noWrap/>
            <w:vAlign w:val="center"/>
            <w:hideMark/>
          </w:tcPr>
          <w:p w:rsidR="00AE22F3" w:rsidRPr="00AE22F3" w:rsidRDefault="00AE22F3" w:rsidP="00AE22F3">
            <w:pPr>
              <w:pStyle w:val="afffff2"/>
            </w:pPr>
            <w:r w:rsidRPr="00AE22F3">
              <w:t>954930,36</w:t>
            </w:r>
          </w:p>
        </w:tc>
        <w:tc>
          <w:tcPr>
            <w:tcW w:w="1607" w:type="dxa"/>
            <w:shd w:val="clear" w:color="auto" w:fill="auto"/>
            <w:noWrap/>
            <w:vAlign w:val="center"/>
            <w:hideMark/>
          </w:tcPr>
          <w:p w:rsidR="00AE22F3" w:rsidRPr="00AE22F3" w:rsidRDefault="00AE22F3" w:rsidP="00AE22F3">
            <w:pPr>
              <w:pStyle w:val="afffff2"/>
            </w:pPr>
            <w:r w:rsidRPr="00AE22F3">
              <w:t>3495003,47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278</w:t>
            </w:r>
          </w:p>
        </w:tc>
        <w:tc>
          <w:tcPr>
            <w:tcW w:w="1607" w:type="dxa"/>
            <w:shd w:val="clear" w:color="auto" w:fill="auto"/>
            <w:noWrap/>
            <w:vAlign w:val="center"/>
            <w:hideMark/>
          </w:tcPr>
          <w:p w:rsidR="00AE22F3" w:rsidRPr="00AE22F3" w:rsidRDefault="00AE22F3" w:rsidP="00AE22F3">
            <w:pPr>
              <w:pStyle w:val="afffff2"/>
            </w:pPr>
            <w:r w:rsidRPr="00AE22F3">
              <w:t>954935,69</w:t>
            </w:r>
          </w:p>
        </w:tc>
        <w:tc>
          <w:tcPr>
            <w:tcW w:w="1607" w:type="dxa"/>
            <w:shd w:val="clear" w:color="auto" w:fill="auto"/>
            <w:noWrap/>
            <w:vAlign w:val="center"/>
            <w:hideMark/>
          </w:tcPr>
          <w:p w:rsidR="00AE22F3" w:rsidRPr="00AE22F3" w:rsidRDefault="00AE22F3" w:rsidP="00AE22F3">
            <w:pPr>
              <w:pStyle w:val="afffff2"/>
            </w:pPr>
            <w:r w:rsidRPr="00AE22F3">
              <w:t>3494994,75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279</w:t>
            </w:r>
          </w:p>
        </w:tc>
        <w:tc>
          <w:tcPr>
            <w:tcW w:w="1607" w:type="dxa"/>
            <w:shd w:val="clear" w:color="auto" w:fill="auto"/>
            <w:noWrap/>
            <w:vAlign w:val="center"/>
            <w:hideMark/>
          </w:tcPr>
          <w:p w:rsidR="00AE22F3" w:rsidRPr="00AE22F3" w:rsidRDefault="00AE22F3" w:rsidP="00AE22F3">
            <w:pPr>
              <w:pStyle w:val="afffff2"/>
            </w:pPr>
            <w:r w:rsidRPr="00AE22F3">
              <w:t>954954,49</w:t>
            </w:r>
          </w:p>
        </w:tc>
        <w:tc>
          <w:tcPr>
            <w:tcW w:w="1607" w:type="dxa"/>
            <w:shd w:val="clear" w:color="auto" w:fill="auto"/>
            <w:noWrap/>
            <w:vAlign w:val="center"/>
            <w:hideMark/>
          </w:tcPr>
          <w:p w:rsidR="00AE22F3" w:rsidRPr="00AE22F3" w:rsidRDefault="00AE22F3" w:rsidP="00AE22F3">
            <w:pPr>
              <w:pStyle w:val="afffff2"/>
            </w:pPr>
            <w:r w:rsidRPr="00AE22F3">
              <w:t>3494965,03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280</w:t>
            </w:r>
          </w:p>
        </w:tc>
        <w:tc>
          <w:tcPr>
            <w:tcW w:w="1607" w:type="dxa"/>
            <w:shd w:val="clear" w:color="auto" w:fill="auto"/>
            <w:noWrap/>
            <w:vAlign w:val="center"/>
            <w:hideMark/>
          </w:tcPr>
          <w:p w:rsidR="00AE22F3" w:rsidRPr="00AE22F3" w:rsidRDefault="00AE22F3" w:rsidP="00AE22F3">
            <w:pPr>
              <w:pStyle w:val="afffff2"/>
            </w:pPr>
            <w:r w:rsidRPr="00AE22F3">
              <w:t>954934,14</w:t>
            </w:r>
          </w:p>
        </w:tc>
        <w:tc>
          <w:tcPr>
            <w:tcW w:w="1607" w:type="dxa"/>
            <w:shd w:val="clear" w:color="auto" w:fill="auto"/>
            <w:noWrap/>
            <w:vAlign w:val="center"/>
            <w:hideMark/>
          </w:tcPr>
          <w:p w:rsidR="00AE22F3" w:rsidRPr="00AE22F3" w:rsidRDefault="00AE22F3" w:rsidP="00AE22F3">
            <w:pPr>
              <w:pStyle w:val="afffff2"/>
            </w:pPr>
            <w:r w:rsidRPr="00AE22F3">
              <w:t>3494949,51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281</w:t>
            </w:r>
          </w:p>
        </w:tc>
        <w:tc>
          <w:tcPr>
            <w:tcW w:w="1607" w:type="dxa"/>
            <w:shd w:val="clear" w:color="auto" w:fill="auto"/>
            <w:noWrap/>
            <w:vAlign w:val="center"/>
            <w:hideMark/>
          </w:tcPr>
          <w:p w:rsidR="00AE22F3" w:rsidRPr="00AE22F3" w:rsidRDefault="00AE22F3" w:rsidP="00AE22F3">
            <w:pPr>
              <w:pStyle w:val="afffff2"/>
            </w:pPr>
            <w:r w:rsidRPr="00AE22F3">
              <w:t>954922,36</w:t>
            </w:r>
          </w:p>
        </w:tc>
        <w:tc>
          <w:tcPr>
            <w:tcW w:w="1607" w:type="dxa"/>
            <w:shd w:val="clear" w:color="auto" w:fill="auto"/>
            <w:noWrap/>
            <w:vAlign w:val="center"/>
            <w:hideMark/>
          </w:tcPr>
          <w:p w:rsidR="00AE22F3" w:rsidRPr="00AE22F3" w:rsidRDefault="00AE22F3" w:rsidP="00AE22F3">
            <w:pPr>
              <w:pStyle w:val="afffff2"/>
            </w:pPr>
            <w:r w:rsidRPr="00AE22F3">
              <w:t>3494933,16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282</w:t>
            </w:r>
          </w:p>
        </w:tc>
        <w:tc>
          <w:tcPr>
            <w:tcW w:w="1607" w:type="dxa"/>
            <w:shd w:val="clear" w:color="auto" w:fill="auto"/>
            <w:noWrap/>
            <w:vAlign w:val="center"/>
            <w:hideMark/>
          </w:tcPr>
          <w:p w:rsidR="00AE22F3" w:rsidRPr="00AE22F3" w:rsidRDefault="00AE22F3" w:rsidP="00AE22F3">
            <w:pPr>
              <w:pStyle w:val="afffff2"/>
            </w:pPr>
            <w:r w:rsidRPr="00AE22F3">
              <w:t>954910,66</w:t>
            </w:r>
          </w:p>
        </w:tc>
        <w:tc>
          <w:tcPr>
            <w:tcW w:w="1607" w:type="dxa"/>
            <w:shd w:val="clear" w:color="auto" w:fill="auto"/>
            <w:noWrap/>
            <w:vAlign w:val="center"/>
            <w:hideMark/>
          </w:tcPr>
          <w:p w:rsidR="00AE22F3" w:rsidRPr="00AE22F3" w:rsidRDefault="00AE22F3" w:rsidP="00AE22F3">
            <w:pPr>
              <w:pStyle w:val="afffff2"/>
            </w:pPr>
            <w:r w:rsidRPr="00AE22F3">
              <w:t>3494916,93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283</w:t>
            </w:r>
          </w:p>
        </w:tc>
        <w:tc>
          <w:tcPr>
            <w:tcW w:w="1607" w:type="dxa"/>
            <w:shd w:val="clear" w:color="auto" w:fill="auto"/>
            <w:noWrap/>
            <w:vAlign w:val="center"/>
            <w:hideMark/>
          </w:tcPr>
          <w:p w:rsidR="00AE22F3" w:rsidRPr="00AE22F3" w:rsidRDefault="00AE22F3" w:rsidP="00AE22F3">
            <w:pPr>
              <w:pStyle w:val="afffff2"/>
            </w:pPr>
            <w:r w:rsidRPr="00AE22F3">
              <w:t>954898,94</w:t>
            </w:r>
          </w:p>
        </w:tc>
        <w:tc>
          <w:tcPr>
            <w:tcW w:w="1607" w:type="dxa"/>
            <w:shd w:val="clear" w:color="auto" w:fill="auto"/>
            <w:noWrap/>
            <w:vAlign w:val="center"/>
            <w:hideMark/>
          </w:tcPr>
          <w:p w:rsidR="00AE22F3" w:rsidRPr="00AE22F3" w:rsidRDefault="00AE22F3" w:rsidP="00AE22F3">
            <w:pPr>
              <w:pStyle w:val="afffff2"/>
            </w:pPr>
            <w:r w:rsidRPr="00AE22F3">
              <w:t>3494900,90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284</w:t>
            </w:r>
          </w:p>
        </w:tc>
        <w:tc>
          <w:tcPr>
            <w:tcW w:w="1607" w:type="dxa"/>
            <w:shd w:val="clear" w:color="auto" w:fill="auto"/>
            <w:noWrap/>
            <w:vAlign w:val="center"/>
            <w:hideMark/>
          </w:tcPr>
          <w:p w:rsidR="00AE22F3" w:rsidRPr="00AE22F3" w:rsidRDefault="00AE22F3" w:rsidP="00AE22F3">
            <w:pPr>
              <w:pStyle w:val="afffff2"/>
            </w:pPr>
            <w:r w:rsidRPr="00AE22F3">
              <w:t>954887,45</w:t>
            </w:r>
          </w:p>
        </w:tc>
        <w:tc>
          <w:tcPr>
            <w:tcW w:w="1607" w:type="dxa"/>
            <w:shd w:val="clear" w:color="auto" w:fill="auto"/>
            <w:noWrap/>
            <w:vAlign w:val="center"/>
            <w:hideMark/>
          </w:tcPr>
          <w:p w:rsidR="00AE22F3" w:rsidRPr="00AE22F3" w:rsidRDefault="00AE22F3" w:rsidP="00AE22F3">
            <w:pPr>
              <w:pStyle w:val="afffff2"/>
            </w:pPr>
            <w:r w:rsidRPr="00AE22F3">
              <w:t>3494884,74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285</w:t>
            </w:r>
          </w:p>
        </w:tc>
        <w:tc>
          <w:tcPr>
            <w:tcW w:w="1607" w:type="dxa"/>
            <w:shd w:val="clear" w:color="auto" w:fill="auto"/>
            <w:noWrap/>
            <w:vAlign w:val="center"/>
            <w:hideMark/>
          </w:tcPr>
          <w:p w:rsidR="00AE22F3" w:rsidRPr="00AE22F3" w:rsidRDefault="00AE22F3" w:rsidP="00AE22F3">
            <w:pPr>
              <w:pStyle w:val="afffff2"/>
            </w:pPr>
            <w:r w:rsidRPr="00AE22F3">
              <w:t>954875,93</w:t>
            </w:r>
          </w:p>
        </w:tc>
        <w:tc>
          <w:tcPr>
            <w:tcW w:w="1607" w:type="dxa"/>
            <w:shd w:val="clear" w:color="auto" w:fill="auto"/>
            <w:noWrap/>
            <w:vAlign w:val="center"/>
            <w:hideMark/>
          </w:tcPr>
          <w:p w:rsidR="00AE22F3" w:rsidRPr="00AE22F3" w:rsidRDefault="00AE22F3" w:rsidP="00AE22F3">
            <w:pPr>
              <w:pStyle w:val="afffff2"/>
            </w:pPr>
            <w:r w:rsidRPr="00AE22F3">
              <w:t>3494868,76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286</w:t>
            </w:r>
          </w:p>
        </w:tc>
        <w:tc>
          <w:tcPr>
            <w:tcW w:w="1607" w:type="dxa"/>
            <w:shd w:val="clear" w:color="auto" w:fill="auto"/>
            <w:noWrap/>
            <w:vAlign w:val="center"/>
            <w:hideMark/>
          </w:tcPr>
          <w:p w:rsidR="00AE22F3" w:rsidRPr="00AE22F3" w:rsidRDefault="00AE22F3" w:rsidP="00AE22F3">
            <w:pPr>
              <w:pStyle w:val="afffff2"/>
            </w:pPr>
            <w:r w:rsidRPr="00AE22F3">
              <w:t>954864,44</w:t>
            </w:r>
          </w:p>
        </w:tc>
        <w:tc>
          <w:tcPr>
            <w:tcW w:w="1607" w:type="dxa"/>
            <w:shd w:val="clear" w:color="auto" w:fill="auto"/>
            <w:noWrap/>
            <w:vAlign w:val="center"/>
            <w:hideMark/>
          </w:tcPr>
          <w:p w:rsidR="00AE22F3" w:rsidRPr="00AE22F3" w:rsidRDefault="00AE22F3" w:rsidP="00AE22F3">
            <w:pPr>
              <w:pStyle w:val="afffff2"/>
            </w:pPr>
            <w:r w:rsidRPr="00AE22F3">
              <w:t>3494852,82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287</w:t>
            </w:r>
          </w:p>
        </w:tc>
        <w:tc>
          <w:tcPr>
            <w:tcW w:w="1607" w:type="dxa"/>
            <w:shd w:val="clear" w:color="auto" w:fill="auto"/>
            <w:noWrap/>
            <w:vAlign w:val="center"/>
            <w:hideMark/>
          </w:tcPr>
          <w:p w:rsidR="00AE22F3" w:rsidRPr="00AE22F3" w:rsidRDefault="00AE22F3" w:rsidP="00AE22F3">
            <w:pPr>
              <w:pStyle w:val="afffff2"/>
            </w:pPr>
            <w:r w:rsidRPr="00AE22F3">
              <w:t>954845,29</w:t>
            </w:r>
          </w:p>
        </w:tc>
        <w:tc>
          <w:tcPr>
            <w:tcW w:w="1607" w:type="dxa"/>
            <w:shd w:val="clear" w:color="auto" w:fill="auto"/>
            <w:noWrap/>
            <w:vAlign w:val="center"/>
            <w:hideMark/>
          </w:tcPr>
          <w:p w:rsidR="00AE22F3" w:rsidRPr="00AE22F3" w:rsidRDefault="00AE22F3" w:rsidP="00AE22F3">
            <w:pPr>
              <w:pStyle w:val="afffff2"/>
            </w:pPr>
            <w:r w:rsidRPr="00AE22F3">
              <w:t>3494826,03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288</w:t>
            </w:r>
          </w:p>
        </w:tc>
        <w:tc>
          <w:tcPr>
            <w:tcW w:w="1607" w:type="dxa"/>
            <w:shd w:val="clear" w:color="auto" w:fill="auto"/>
            <w:noWrap/>
            <w:vAlign w:val="center"/>
            <w:hideMark/>
          </w:tcPr>
          <w:p w:rsidR="00AE22F3" w:rsidRPr="00AE22F3" w:rsidRDefault="00AE22F3" w:rsidP="00AE22F3">
            <w:pPr>
              <w:pStyle w:val="afffff2"/>
            </w:pPr>
            <w:r w:rsidRPr="00AE22F3">
              <w:t>954889,88</w:t>
            </w:r>
          </w:p>
        </w:tc>
        <w:tc>
          <w:tcPr>
            <w:tcW w:w="1607" w:type="dxa"/>
            <w:shd w:val="clear" w:color="auto" w:fill="auto"/>
            <w:noWrap/>
            <w:vAlign w:val="center"/>
            <w:hideMark/>
          </w:tcPr>
          <w:p w:rsidR="00AE22F3" w:rsidRPr="00AE22F3" w:rsidRDefault="00AE22F3" w:rsidP="00AE22F3">
            <w:pPr>
              <w:pStyle w:val="afffff2"/>
            </w:pPr>
            <w:r w:rsidRPr="00AE22F3">
              <w:t>3494827,81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289</w:t>
            </w:r>
          </w:p>
        </w:tc>
        <w:tc>
          <w:tcPr>
            <w:tcW w:w="1607" w:type="dxa"/>
            <w:shd w:val="clear" w:color="auto" w:fill="auto"/>
            <w:noWrap/>
            <w:vAlign w:val="center"/>
            <w:hideMark/>
          </w:tcPr>
          <w:p w:rsidR="00AE22F3" w:rsidRPr="00AE22F3" w:rsidRDefault="00AE22F3" w:rsidP="00AE22F3">
            <w:pPr>
              <w:pStyle w:val="afffff2"/>
            </w:pPr>
            <w:r w:rsidRPr="00AE22F3">
              <w:t>954883,71</w:t>
            </w:r>
          </w:p>
        </w:tc>
        <w:tc>
          <w:tcPr>
            <w:tcW w:w="1607" w:type="dxa"/>
            <w:shd w:val="clear" w:color="auto" w:fill="auto"/>
            <w:noWrap/>
            <w:vAlign w:val="center"/>
            <w:hideMark/>
          </w:tcPr>
          <w:p w:rsidR="00AE22F3" w:rsidRPr="00AE22F3" w:rsidRDefault="00AE22F3" w:rsidP="00AE22F3">
            <w:pPr>
              <w:pStyle w:val="afffff2"/>
            </w:pPr>
            <w:r w:rsidRPr="00AE22F3">
              <w:t>3494817,70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290</w:t>
            </w:r>
          </w:p>
        </w:tc>
        <w:tc>
          <w:tcPr>
            <w:tcW w:w="1607" w:type="dxa"/>
            <w:shd w:val="clear" w:color="auto" w:fill="auto"/>
            <w:noWrap/>
            <w:vAlign w:val="center"/>
            <w:hideMark/>
          </w:tcPr>
          <w:p w:rsidR="00AE22F3" w:rsidRPr="00AE22F3" w:rsidRDefault="00AE22F3" w:rsidP="00AE22F3">
            <w:pPr>
              <w:pStyle w:val="afffff2"/>
            </w:pPr>
            <w:r w:rsidRPr="00AE22F3">
              <w:t>954825,06</w:t>
            </w:r>
          </w:p>
        </w:tc>
        <w:tc>
          <w:tcPr>
            <w:tcW w:w="1607" w:type="dxa"/>
            <w:shd w:val="clear" w:color="auto" w:fill="auto"/>
            <w:noWrap/>
            <w:vAlign w:val="center"/>
            <w:hideMark/>
          </w:tcPr>
          <w:p w:rsidR="00AE22F3" w:rsidRPr="00AE22F3" w:rsidRDefault="00AE22F3" w:rsidP="00AE22F3">
            <w:pPr>
              <w:pStyle w:val="afffff2"/>
            </w:pPr>
            <w:r w:rsidRPr="00AE22F3">
              <w:t>3494807,89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291</w:t>
            </w:r>
          </w:p>
        </w:tc>
        <w:tc>
          <w:tcPr>
            <w:tcW w:w="1607" w:type="dxa"/>
            <w:shd w:val="clear" w:color="auto" w:fill="auto"/>
            <w:noWrap/>
            <w:vAlign w:val="center"/>
            <w:hideMark/>
          </w:tcPr>
          <w:p w:rsidR="00AE22F3" w:rsidRPr="00AE22F3" w:rsidRDefault="00AE22F3" w:rsidP="00AE22F3">
            <w:pPr>
              <w:pStyle w:val="afffff2"/>
            </w:pPr>
            <w:r w:rsidRPr="00AE22F3">
              <w:t>954829,16</w:t>
            </w:r>
          </w:p>
        </w:tc>
        <w:tc>
          <w:tcPr>
            <w:tcW w:w="1607" w:type="dxa"/>
            <w:shd w:val="clear" w:color="auto" w:fill="auto"/>
            <w:noWrap/>
            <w:vAlign w:val="center"/>
            <w:hideMark/>
          </w:tcPr>
          <w:p w:rsidR="00AE22F3" w:rsidRPr="00AE22F3" w:rsidRDefault="00AE22F3" w:rsidP="00AE22F3">
            <w:pPr>
              <w:pStyle w:val="afffff2"/>
            </w:pPr>
            <w:r w:rsidRPr="00AE22F3">
              <w:t>3494782,98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292</w:t>
            </w:r>
          </w:p>
        </w:tc>
        <w:tc>
          <w:tcPr>
            <w:tcW w:w="1607" w:type="dxa"/>
            <w:shd w:val="clear" w:color="auto" w:fill="auto"/>
            <w:noWrap/>
            <w:vAlign w:val="center"/>
            <w:hideMark/>
          </w:tcPr>
          <w:p w:rsidR="00AE22F3" w:rsidRPr="00AE22F3" w:rsidRDefault="00AE22F3" w:rsidP="00AE22F3">
            <w:pPr>
              <w:pStyle w:val="afffff2"/>
            </w:pPr>
            <w:r w:rsidRPr="00AE22F3">
              <w:t>954833,25</w:t>
            </w:r>
          </w:p>
        </w:tc>
        <w:tc>
          <w:tcPr>
            <w:tcW w:w="1607" w:type="dxa"/>
            <w:shd w:val="clear" w:color="auto" w:fill="auto"/>
            <w:noWrap/>
            <w:vAlign w:val="center"/>
            <w:hideMark/>
          </w:tcPr>
          <w:p w:rsidR="00AE22F3" w:rsidRPr="00AE22F3" w:rsidRDefault="00AE22F3" w:rsidP="00AE22F3">
            <w:pPr>
              <w:pStyle w:val="afffff2"/>
            </w:pPr>
            <w:r w:rsidRPr="00AE22F3">
              <w:t>3494758,06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293</w:t>
            </w:r>
          </w:p>
        </w:tc>
        <w:tc>
          <w:tcPr>
            <w:tcW w:w="1607" w:type="dxa"/>
            <w:shd w:val="clear" w:color="auto" w:fill="auto"/>
            <w:noWrap/>
            <w:vAlign w:val="center"/>
            <w:hideMark/>
          </w:tcPr>
          <w:p w:rsidR="00AE22F3" w:rsidRPr="00AE22F3" w:rsidRDefault="00AE22F3" w:rsidP="00AE22F3">
            <w:pPr>
              <w:pStyle w:val="afffff2"/>
            </w:pPr>
            <w:r w:rsidRPr="00AE22F3">
              <w:t>954837,34</w:t>
            </w:r>
          </w:p>
        </w:tc>
        <w:tc>
          <w:tcPr>
            <w:tcW w:w="1607" w:type="dxa"/>
            <w:shd w:val="clear" w:color="auto" w:fill="auto"/>
            <w:noWrap/>
            <w:vAlign w:val="center"/>
            <w:hideMark/>
          </w:tcPr>
          <w:p w:rsidR="00AE22F3" w:rsidRPr="00AE22F3" w:rsidRDefault="00AE22F3" w:rsidP="00AE22F3">
            <w:pPr>
              <w:pStyle w:val="afffff2"/>
            </w:pPr>
            <w:r w:rsidRPr="00AE22F3">
              <w:t>3494733,16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294</w:t>
            </w:r>
          </w:p>
        </w:tc>
        <w:tc>
          <w:tcPr>
            <w:tcW w:w="1607" w:type="dxa"/>
            <w:shd w:val="clear" w:color="auto" w:fill="auto"/>
            <w:noWrap/>
            <w:vAlign w:val="center"/>
            <w:hideMark/>
          </w:tcPr>
          <w:p w:rsidR="00AE22F3" w:rsidRPr="00AE22F3" w:rsidRDefault="00AE22F3" w:rsidP="00AE22F3">
            <w:pPr>
              <w:pStyle w:val="afffff2"/>
            </w:pPr>
            <w:r w:rsidRPr="00AE22F3">
              <w:t>954840,52</w:t>
            </w:r>
          </w:p>
        </w:tc>
        <w:tc>
          <w:tcPr>
            <w:tcW w:w="1607" w:type="dxa"/>
            <w:shd w:val="clear" w:color="auto" w:fill="auto"/>
            <w:noWrap/>
            <w:vAlign w:val="center"/>
            <w:hideMark/>
          </w:tcPr>
          <w:p w:rsidR="00AE22F3" w:rsidRPr="00AE22F3" w:rsidRDefault="00AE22F3" w:rsidP="00AE22F3">
            <w:pPr>
              <w:pStyle w:val="afffff2"/>
            </w:pPr>
            <w:r w:rsidRPr="00AE22F3">
              <w:t>3494707,22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295</w:t>
            </w:r>
          </w:p>
        </w:tc>
        <w:tc>
          <w:tcPr>
            <w:tcW w:w="1607" w:type="dxa"/>
            <w:shd w:val="clear" w:color="auto" w:fill="auto"/>
            <w:noWrap/>
            <w:vAlign w:val="center"/>
            <w:hideMark/>
          </w:tcPr>
          <w:p w:rsidR="00AE22F3" w:rsidRPr="00AE22F3" w:rsidRDefault="00AE22F3" w:rsidP="00AE22F3">
            <w:pPr>
              <w:pStyle w:val="afffff2"/>
            </w:pPr>
            <w:r w:rsidRPr="00AE22F3">
              <w:t>954838,89</w:t>
            </w:r>
          </w:p>
        </w:tc>
        <w:tc>
          <w:tcPr>
            <w:tcW w:w="1607" w:type="dxa"/>
            <w:shd w:val="clear" w:color="auto" w:fill="auto"/>
            <w:noWrap/>
            <w:vAlign w:val="center"/>
            <w:hideMark/>
          </w:tcPr>
          <w:p w:rsidR="00AE22F3" w:rsidRPr="00AE22F3" w:rsidRDefault="00AE22F3" w:rsidP="00AE22F3">
            <w:pPr>
              <w:pStyle w:val="afffff2"/>
            </w:pPr>
            <w:r w:rsidRPr="00AE22F3">
              <w:t>3494706,90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296</w:t>
            </w:r>
          </w:p>
        </w:tc>
        <w:tc>
          <w:tcPr>
            <w:tcW w:w="1607" w:type="dxa"/>
            <w:shd w:val="clear" w:color="auto" w:fill="auto"/>
            <w:noWrap/>
            <w:vAlign w:val="center"/>
            <w:hideMark/>
          </w:tcPr>
          <w:p w:rsidR="00AE22F3" w:rsidRPr="00AE22F3" w:rsidRDefault="00AE22F3" w:rsidP="00AE22F3">
            <w:pPr>
              <w:pStyle w:val="afffff2"/>
            </w:pPr>
            <w:r w:rsidRPr="00AE22F3">
              <w:t>954840,71</w:t>
            </w:r>
          </w:p>
        </w:tc>
        <w:tc>
          <w:tcPr>
            <w:tcW w:w="1607" w:type="dxa"/>
            <w:shd w:val="clear" w:color="auto" w:fill="auto"/>
            <w:noWrap/>
            <w:vAlign w:val="center"/>
            <w:hideMark/>
          </w:tcPr>
          <w:p w:rsidR="00AE22F3" w:rsidRPr="00AE22F3" w:rsidRDefault="00AE22F3" w:rsidP="00AE22F3">
            <w:pPr>
              <w:pStyle w:val="afffff2"/>
            </w:pPr>
            <w:r w:rsidRPr="00AE22F3">
              <w:t>3494693,44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297</w:t>
            </w:r>
          </w:p>
        </w:tc>
        <w:tc>
          <w:tcPr>
            <w:tcW w:w="1607" w:type="dxa"/>
            <w:shd w:val="clear" w:color="auto" w:fill="auto"/>
            <w:noWrap/>
            <w:vAlign w:val="center"/>
            <w:hideMark/>
          </w:tcPr>
          <w:p w:rsidR="00AE22F3" w:rsidRPr="00AE22F3" w:rsidRDefault="00AE22F3" w:rsidP="00AE22F3">
            <w:pPr>
              <w:pStyle w:val="afffff2"/>
            </w:pPr>
            <w:r w:rsidRPr="00AE22F3">
              <w:t>954842,56</w:t>
            </w:r>
          </w:p>
        </w:tc>
        <w:tc>
          <w:tcPr>
            <w:tcW w:w="1607" w:type="dxa"/>
            <w:shd w:val="clear" w:color="auto" w:fill="auto"/>
            <w:noWrap/>
            <w:vAlign w:val="center"/>
            <w:hideMark/>
          </w:tcPr>
          <w:p w:rsidR="00AE22F3" w:rsidRPr="00AE22F3" w:rsidRDefault="00AE22F3" w:rsidP="00AE22F3">
            <w:pPr>
              <w:pStyle w:val="afffff2"/>
            </w:pPr>
            <w:r w:rsidRPr="00AE22F3">
              <w:t>3494681,40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298</w:t>
            </w:r>
          </w:p>
        </w:tc>
        <w:tc>
          <w:tcPr>
            <w:tcW w:w="1607" w:type="dxa"/>
            <w:shd w:val="clear" w:color="auto" w:fill="auto"/>
            <w:noWrap/>
            <w:vAlign w:val="center"/>
            <w:hideMark/>
          </w:tcPr>
          <w:p w:rsidR="00AE22F3" w:rsidRPr="00AE22F3" w:rsidRDefault="00AE22F3" w:rsidP="00AE22F3">
            <w:pPr>
              <w:pStyle w:val="afffff2"/>
            </w:pPr>
            <w:r w:rsidRPr="00AE22F3">
              <w:t>954844,62</w:t>
            </w:r>
          </w:p>
        </w:tc>
        <w:tc>
          <w:tcPr>
            <w:tcW w:w="1607" w:type="dxa"/>
            <w:shd w:val="clear" w:color="auto" w:fill="auto"/>
            <w:noWrap/>
            <w:vAlign w:val="center"/>
            <w:hideMark/>
          </w:tcPr>
          <w:p w:rsidR="00AE22F3" w:rsidRPr="00AE22F3" w:rsidRDefault="00AE22F3" w:rsidP="00AE22F3">
            <w:pPr>
              <w:pStyle w:val="afffff2"/>
            </w:pPr>
            <w:r w:rsidRPr="00AE22F3">
              <w:t>3494670,29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299</w:t>
            </w:r>
          </w:p>
        </w:tc>
        <w:tc>
          <w:tcPr>
            <w:tcW w:w="1607" w:type="dxa"/>
            <w:shd w:val="clear" w:color="auto" w:fill="auto"/>
            <w:noWrap/>
            <w:vAlign w:val="center"/>
            <w:hideMark/>
          </w:tcPr>
          <w:p w:rsidR="00AE22F3" w:rsidRPr="00AE22F3" w:rsidRDefault="00AE22F3" w:rsidP="00AE22F3">
            <w:pPr>
              <w:pStyle w:val="afffff2"/>
            </w:pPr>
            <w:r w:rsidRPr="00AE22F3">
              <w:t>954845,15</w:t>
            </w:r>
          </w:p>
        </w:tc>
        <w:tc>
          <w:tcPr>
            <w:tcW w:w="1607" w:type="dxa"/>
            <w:shd w:val="clear" w:color="auto" w:fill="auto"/>
            <w:noWrap/>
            <w:vAlign w:val="center"/>
            <w:hideMark/>
          </w:tcPr>
          <w:p w:rsidR="00AE22F3" w:rsidRPr="00AE22F3" w:rsidRDefault="00AE22F3" w:rsidP="00AE22F3">
            <w:pPr>
              <w:pStyle w:val="afffff2"/>
            </w:pPr>
            <w:r w:rsidRPr="00AE22F3">
              <w:t>3494670,35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300</w:t>
            </w:r>
          </w:p>
        </w:tc>
        <w:tc>
          <w:tcPr>
            <w:tcW w:w="1607" w:type="dxa"/>
            <w:shd w:val="clear" w:color="auto" w:fill="auto"/>
            <w:noWrap/>
            <w:vAlign w:val="center"/>
            <w:hideMark/>
          </w:tcPr>
          <w:p w:rsidR="00AE22F3" w:rsidRPr="00AE22F3" w:rsidRDefault="00AE22F3" w:rsidP="00AE22F3">
            <w:pPr>
              <w:pStyle w:val="afffff2"/>
            </w:pPr>
            <w:r w:rsidRPr="00AE22F3">
              <w:t>954847,24</w:t>
            </w:r>
          </w:p>
        </w:tc>
        <w:tc>
          <w:tcPr>
            <w:tcW w:w="1607" w:type="dxa"/>
            <w:shd w:val="clear" w:color="auto" w:fill="auto"/>
            <w:noWrap/>
            <w:vAlign w:val="center"/>
            <w:hideMark/>
          </w:tcPr>
          <w:p w:rsidR="00AE22F3" w:rsidRPr="00AE22F3" w:rsidRDefault="00AE22F3" w:rsidP="00AE22F3">
            <w:pPr>
              <w:pStyle w:val="afffff2"/>
            </w:pPr>
            <w:r w:rsidRPr="00AE22F3">
              <w:t>3494670,64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301</w:t>
            </w:r>
          </w:p>
        </w:tc>
        <w:tc>
          <w:tcPr>
            <w:tcW w:w="1607" w:type="dxa"/>
            <w:shd w:val="clear" w:color="auto" w:fill="auto"/>
            <w:noWrap/>
            <w:vAlign w:val="center"/>
            <w:hideMark/>
          </w:tcPr>
          <w:p w:rsidR="00AE22F3" w:rsidRPr="00AE22F3" w:rsidRDefault="00AE22F3" w:rsidP="00AE22F3">
            <w:pPr>
              <w:pStyle w:val="afffff2"/>
            </w:pPr>
            <w:r w:rsidRPr="00AE22F3">
              <w:t>954851,63</w:t>
            </w:r>
          </w:p>
        </w:tc>
        <w:tc>
          <w:tcPr>
            <w:tcW w:w="1607" w:type="dxa"/>
            <w:shd w:val="clear" w:color="auto" w:fill="auto"/>
            <w:noWrap/>
            <w:vAlign w:val="center"/>
            <w:hideMark/>
          </w:tcPr>
          <w:p w:rsidR="00AE22F3" w:rsidRPr="00AE22F3" w:rsidRDefault="00AE22F3" w:rsidP="00AE22F3">
            <w:pPr>
              <w:pStyle w:val="afffff2"/>
            </w:pPr>
            <w:r w:rsidRPr="00AE22F3">
              <w:t>3494641,60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302</w:t>
            </w:r>
          </w:p>
        </w:tc>
        <w:tc>
          <w:tcPr>
            <w:tcW w:w="1607" w:type="dxa"/>
            <w:shd w:val="clear" w:color="auto" w:fill="auto"/>
            <w:noWrap/>
            <w:vAlign w:val="center"/>
            <w:hideMark/>
          </w:tcPr>
          <w:p w:rsidR="00AE22F3" w:rsidRPr="00AE22F3" w:rsidRDefault="00AE22F3" w:rsidP="00AE22F3">
            <w:pPr>
              <w:pStyle w:val="afffff2"/>
            </w:pPr>
            <w:r w:rsidRPr="00AE22F3">
              <w:t>954854,38</w:t>
            </w:r>
          </w:p>
        </w:tc>
        <w:tc>
          <w:tcPr>
            <w:tcW w:w="1607" w:type="dxa"/>
            <w:shd w:val="clear" w:color="auto" w:fill="auto"/>
            <w:noWrap/>
            <w:vAlign w:val="center"/>
            <w:hideMark/>
          </w:tcPr>
          <w:p w:rsidR="00AE22F3" w:rsidRPr="00AE22F3" w:rsidRDefault="00AE22F3" w:rsidP="00AE22F3">
            <w:pPr>
              <w:pStyle w:val="afffff2"/>
            </w:pPr>
            <w:r w:rsidRPr="00AE22F3">
              <w:t>3494626,54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303</w:t>
            </w:r>
          </w:p>
        </w:tc>
        <w:tc>
          <w:tcPr>
            <w:tcW w:w="1607" w:type="dxa"/>
            <w:shd w:val="clear" w:color="auto" w:fill="auto"/>
            <w:noWrap/>
            <w:vAlign w:val="center"/>
            <w:hideMark/>
          </w:tcPr>
          <w:p w:rsidR="00AE22F3" w:rsidRPr="00AE22F3" w:rsidRDefault="00AE22F3" w:rsidP="00AE22F3">
            <w:pPr>
              <w:pStyle w:val="afffff2"/>
            </w:pPr>
            <w:r w:rsidRPr="00AE22F3">
              <w:t>954858,51</w:t>
            </w:r>
          </w:p>
        </w:tc>
        <w:tc>
          <w:tcPr>
            <w:tcW w:w="1607" w:type="dxa"/>
            <w:shd w:val="clear" w:color="auto" w:fill="auto"/>
            <w:noWrap/>
            <w:vAlign w:val="center"/>
            <w:hideMark/>
          </w:tcPr>
          <w:p w:rsidR="00AE22F3" w:rsidRPr="00AE22F3" w:rsidRDefault="00AE22F3" w:rsidP="00AE22F3">
            <w:pPr>
              <w:pStyle w:val="afffff2"/>
            </w:pPr>
            <w:r w:rsidRPr="00AE22F3">
              <w:t>3494605,79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304</w:t>
            </w:r>
          </w:p>
        </w:tc>
        <w:tc>
          <w:tcPr>
            <w:tcW w:w="1607" w:type="dxa"/>
            <w:shd w:val="clear" w:color="auto" w:fill="auto"/>
            <w:noWrap/>
            <w:vAlign w:val="center"/>
            <w:hideMark/>
          </w:tcPr>
          <w:p w:rsidR="00AE22F3" w:rsidRPr="00AE22F3" w:rsidRDefault="00AE22F3" w:rsidP="00AE22F3">
            <w:pPr>
              <w:pStyle w:val="afffff2"/>
            </w:pPr>
            <w:r w:rsidRPr="00AE22F3">
              <w:t>954861,77</w:t>
            </w:r>
          </w:p>
        </w:tc>
        <w:tc>
          <w:tcPr>
            <w:tcW w:w="1607" w:type="dxa"/>
            <w:shd w:val="clear" w:color="auto" w:fill="auto"/>
            <w:noWrap/>
            <w:vAlign w:val="center"/>
            <w:hideMark/>
          </w:tcPr>
          <w:p w:rsidR="00AE22F3" w:rsidRPr="00AE22F3" w:rsidRDefault="00AE22F3" w:rsidP="00AE22F3">
            <w:pPr>
              <w:pStyle w:val="afffff2"/>
            </w:pPr>
            <w:r w:rsidRPr="00AE22F3">
              <w:t>3494588,46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305</w:t>
            </w:r>
          </w:p>
        </w:tc>
        <w:tc>
          <w:tcPr>
            <w:tcW w:w="1607" w:type="dxa"/>
            <w:shd w:val="clear" w:color="auto" w:fill="auto"/>
            <w:noWrap/>
            <w:vAlign w:val="center"/>
            <w:hideMark/>
          </w:tcPr>
          <w:p w:rsidR="00AE22F3" w:rsidRPr="00AE22F3" w:rsidRDefault="00AE22F3" w:rsidP="00AE22F3">
            <w:pPr>
              <w:pStyle w:val="afffff2"/>
            </w:pPr>
            <w:r w:rsidRPr="00AE22F3">
              <w:t>954864,13</w:t>
            </w:r>
          </w:p>
        </w:tc>
        <w:tc>
          <w:tcPr>
            <w:tcW w:w="1607" w:type="dxa"/>
            <w:shd w:val="clear" w:color="auto" w:fill="auto"/>
            <w:noWrap/>
            <w:vAlign w:val="center"/>
            <w:hideMark/>
          </w:tcPr>
          <w:p w:rsidR="00AE22F3" w:rsidRPr="00AE22F3" w:rsidRDefault="00AE22F3" w:rsidP="00AE22F3">
            <w:pPr>
              <w:pStyle w:val="afffff2"/>
            </w:pPr>
            <w:r w:rsidRPr="00AE22F3">
              <w:t>3494574,89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306</w:t>
            </w:r>
          </w:p>
        </w:tc>
        <w:tc>
          <w:tcPr>
            <w:tcW w:w="1607" w:type="dxa"/>
            <w:shd w:val="clear" w:color="auto" w:fill="auto"/>
            <w:noWrap/>
            <w:vAlign w:val="center"/>
            <w:hideMark/>
          </w:tcPr>
          <w:p w:rsidR="00AE22F3" w:rsidRPr="00AE22F3" w:rsidRDefault="00AE22F3" w:rsidP="00AE22F3">
            <w:pPr>
              <w:pStyle w:val="afffff2"/>
            </w:pPr>
            <w:r w:rsidRPr="00AE22F3">
              <w:t>954865,67</w:t>
            </w:r>
          </w:p>
        </w:tc>
        <w:tc>
          <w:tcPr>
            <w:tcW w:w="1607" w:type="dxa"/>
            <w:shd w:val="clear" w:color="auto" w:fill="auto"/>
            <w:noWrap/>
            <w:vAlign w:val="center"/>
            <w:hideMark/>
          </w:tcPr>
          <w:p w:rsidR="00AE22F3" w:rsidRPr="00AE22F3" w:rsidRDefault="00AE22F3" w:rsidP="00AE22F3">
            <w:pPr>
              <w:pStyle w:val="afffff2"/>
            </w:pPr>
            <w:r w:rsidRPr="00AE22F3">
              <w:t>3494553,44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307</w:t>
            </w:r>
          </w:p>
        </w:tc>
        <w:tc>
          <w:tcPr>
            <w:tcW w:w="1607" w:type="dxa"/>
            <w:shd w:val="clear" w:color="auto" w:fill="auto"/>
            <w:noWrap/>
            <w:vAlign w:val="center"/>
            <w:hideMark/>
          </w:tcPr>
          <w:p w:rsidR="00AE22F3" w:rsidRPr="00AE22F3" w:rsidRDefault="00AE22F3" w:rsidP="00AE22F3">
            <w:pPr>
              <w:pStyle w:val="afffff2"/>
            </w:pPr>
            <w:r w:rsidRPr="00AE22F3">
              <w:t>954866,44</w:t>
            </w:r>
          </w:p>
        </w:tc>
        <w:tc>
          <w:tcPr>
            <w:tcW w:w="1607" w:type="dxa"/>
            <w:shd w:val="clear" w:color="auto" w:fill="auto"/>
            <w:noWrap/>
            <w:vAlign w:val="center"/>
            <w:hideMark/>
          </w:tcPr>
          <w:p w:rsidR="00AE22F3" w:rsidRPr="00AE22F3" w:rsidRDefault="00AE22F3" w:rsidP="00AE22F3">
            <w:pPr>
              <w:pStyle w:val="afffff2"/>
            </w:pPr>
            <w:r w:rsidRPr="00AE22F3">
              <w:t>3494543,11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308</w:t>
            </w:r>
          </w:p>
        </w:tc>
        <w:tc>
          <w:tcPr>
            <w:tcW w:w="1607" w:type="dxa"/>
            <w:shd w:val="clear" w:color="auto" w:fill="auto"/>
            <w:noWrap/>
            <w:vAlign w:val="center"/>
            <w:hideMark/>
          </w:tcPr>
          <w:p w:rsidR="00AE22F3" w:rsidRPr="00AE22F3" w:rsidRDefault="00AE22F3" w:rsidP="00AE22F3">
            <w:pPr>
              <w:pStyle w:val="afffff2"/>
            </w:pPr>
            <w:r w:rsidRPr="00AE22F3">
              <w:t>954865,76</w:t>
            </w:r>
          </w:p>
        </w:tc>
        <w:tc>
          <w:tcPr>
            <w:tcW w:w="1607" w:type="dxa"/>
            <w:shd w:val="clear" w:color="auto" w:fill="auto"/>
            <w:noWrap/>
            <w:vAlign w:val="center"/>
            <w:hideMark/>
          </w:tcPr>
          <w:p w:rsidR="00AE22F3" w:rsidRPr="00AE22F3" w:rsidRDefault="00AE22F3" w:rsidP="00AE22F3">
            <w:pPr>
              <w:pStyle w:val="afffff2"/>
            </w:pPr>
            <w:r w:rsidRPr="00AE22F3">
              <w:t>3494542,26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309</w:t>
            </w:r>
          </w:p>
        </w:tc>
        <w:tc>
          <w:tcPr>
            <w:tcW w:w="1607" w:type="dxa"/>
            <w:shd w:val="clear" w:color="auto" w:fill="auto"/>
            <w:noWrap/>
            <w:vAlign w:val="center"/>
            <w:hideMark/>
          </w:tcPr>
          <w:p w:rsidR="00AE22F3" w:rsidRPr="00AE22F3" w:rsidRDefault="00AE22F3" w:rsidP="00AE22F3">
            <w:pPr>
              <w:pStyle w:val="afffff2"/>
            </w:pPr>
            <w:r w:rsidRPr="00AE22F3">
              <w:t>954865,79</w:t>
            </w:r>
          </w:p>
        </w:tc>
        <w:tc>
          <w:tcPr>
            <w:tcW w:w="1607" w:type="dxa"/>
            <w:shd w:val="clear" w:color="auto" w:fill="auto"/>
            <w:noWrap/>
            <w:vAlign w:val="center"/>
            <w:hideMark/>
          </w:tcPr>
          <w:p w:rsidR="00AE22F3" w:rsidRPr="00AE22F3" w:rsidRDefault="00AE22F3" w:rsidP="00AE22F3">
            <w:pPr>
              <w:pStyle w:val="afffff2"/>
            </w:pPr>
            <w:r w:rsidRPr="00AE22F3">
              <w:t>3494533,47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310</w:t>
            </w:r>
          </w:p>
        </w:tc>
        <w:tc>
          <w:tcPr>
            <w:tcW w:w="1607" w:type="dxa"/>
            <w:shd w:val="clear" w:color="auto" w:fill="auto"/>
            <w:noWrap/>
            <w:vAlign w:val="center"/>
            <w:hideMark/>
          </w:tcPr>
          <w:p w:rsidR="00AE22F3" w:rsidRPr="00AE22F3" w:rsidRDefault="00AE22F3" w:rsidP="00AE22F3">
            <w:pPr>
              <w:pStyle w:val="afffff2"/>
            </w:pPr>
            <w:r w:rsidRPr="00AE22F3">
              <w:t>954866,39</w:t>
            </w:r>
          </w:p>
        </w:tc>
        <w:tc>
          <w:tcPr>
            <w:tcW w:w="1607" w:type="dxa"/>
            <w:shd w:val="clear" w:color="auto" w:fill="auto"/>
            <w:noWrap/>
            <w:vAlign w:val="center"/>
            <w:hideMark/>
          </w:tcPr>
          <w:p w:rsidR="00AE22F3" w:rsidRPr="00AE22F3" w:rsidRDefault="00AE22F3" w:rsidP="00AE22F3">
            <w:pPr>
              <w:pStyle w:val="afffff2"/>
            </w:pPr>
            <w:r w:rsidRPr="00AE22F3">
              <w:t>3494503,58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311</w:t>
            </w:r>
          </w:p>
        </w:tc>
        <w:tc>
          <w:tcPr>
            <w:tcW w:w="1607" w:type="dxa"/>
            <w:shd w:val="clear" w:color="auto" w:fill="auto"/>
            <w:noWrap/>
            <w:vAlign w:val="center"/>
            <w:hideMark/>
          </w:tcPr>
          <w:p w:rsidR="00AE22F3" w:rsidRPr="00AE22F3" w:rsidRDefault="00AE22F3" w:rsidP="00AE22F3">
            <w:pPr>
              <w:pStyle w:val="afffff2"/>
            </w:pPr>
            <w:r w:rsidRPr="00AE22F3">
              <w:t>954866,49</w:t>
            </w:r>
          </w:p>
        </w:tc>
        <w:tc>
          <w:tcPr>
            <w:tcW w:w="1607" w:type="dxa"/>
            <w:shd w:val="clear" w:color="auto" w:fill="auto"/>
            <w:noWrap/>
            <w:vAlign w:val="center"/>
            <w:hideMark/>
          </w:tcPr>
          <w:p w:rsidR="00AE22F3" w:rsidRPr="00AE22F3" w:rsidRDefault="00AE22F3" w:rsidP="00AE22F3">
            <w:pPr>
              <w:pStyle w:val="afffff2"/>
            </w:pPr>
            <w:r w:rsidRPr="00AE22F3">
              <w:t>3494477,40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312</w:t>
            </w:r>
          </w:p>
        </w:tc>
        <w:tc>
          <w:tcPr>
            <w:tcW w:w="1607" w:type="dxa"/>
            <w:shd w:val="clear" w:color="auto" w:fill="auto"/>
            <w:noWrap/>
            <w:vAlign w:val="center"/>
            <w:hideMark/>
          </w:tcPr>
          <w:p w:rsidR="00AE22F3" w:rsidRPr="00AE22F3" w:rsidRDefault="00AE22F3" w:rsidP="00AE22F3">
            <w:pPr>
              <w:pStyle w:val="afffff2"/>
            </w:pPr>
            <w:r w:rsidRPr="00AE22F3">
              <w:t>954866,12</w:t>
            </w:r>
          </w:p>
        </w:tc>
        <w:tc>
          <w:tcPr>
            <w:tcW w:w="1607" w:type="dxa"/>
            <w:shd w:val="clear" w:color="auto" w:fill="auto"/>
            <w:noWrap/>
            <w:vAlign w:val="center"/>
            <w:hideMark/>
          </w:tcPr>
          <w:p w:rsidR="00AE22F3" w:rsidRPr="00AE22F3" w:rsidRDefault="00AE22F3" w:rsidP="00AE22F3">
            <w:pPr>
              <w:pStyle w:val="afffff2"/>
            </w:pPr>
            <w:r w:rsidRPr="00AE22F3">
              <w:t>3494456,67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313</w:t>
            </w:r>
          </w:p>
        </w:tc>
        <w:tc>
          <w:tcPr>
            <w:tcW w:w="1607" w:type="dxa"/>
            <w:shd w:val="clear" w:color="auto" w:fill="auto"/>
            <w:noWrap/>
            <w:vAlign w:val="center"/>
            <w:hideMark/>
          </w:tcPr>
          <w:p w:rsidR="00AE22F3" w:rsidRPr="00AE22F3" w:rsidRDefault="00AE22F3" w:rsidP="00AE22F3">
            <w:pPr>
              <w:pStyle w:val="afffff2"/>
            </w:pPr>
            <w:r w:rsidRPr="00AE22F3">
              <w:t>954868,35</w:t>
            </w:r>
          </w:p>
        </w:tc>
        <w:tc>
          <w:tcPr>
            <w:tcW w:w="1607" w:type="dxa"/>
            <w:shd w:val="clear" w:color="auto" w:fill="auto"/>
            <w:noWrap/>
            <w:vAlign w:val="center"/>
            <w:hideMark/>
          </w:tcPr>
          <w:p w:rsidR="00AE22F3" w:rsidRPr="00AE22F3" w:rsidRDefault="00AE22F3" w:rsidP="00AE22F3">
            <w:pPr>
              <w:pStyle w:val="afffff2"/>
            </w:pPr>
            <w:r w:rsidRPr="00AE22F3">
              <w:t>3494430,15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314</w:t>
            </w:r>
          </w:p>
        </w:tc>
        <w:tc>
          <w:tcPr>
            <w:tcW w:w="1607" w:type="dxa"/>
            <w:shd w:val="clear" w:color="auto" w:fill="auto"/>
            <w:noWrap/>
            <w:vAlign w:val="center"/>
            <w:hideMark/>
          </w:tcPr>
          <w:p w:rsidR="00AE22F3" w:rsidRPr="00AE22F3" w:rsidRDefault="00AE22F3" w:rsidP="00AE22F3">
            <w:pPr>
              <w:pStyle w:val="afffff2"/>
            </w:pPr>
            <w:r w:rsidRPr="00AE22F3">
              <w:t>954868,04</w:t>
            </w:r>
          </w:p>
        </w:tc>
        <w:tc>
          <w:tcPr>
            <w:tcW w:w="1607" w:type="dxa"/>
            <w:shd w:val="clear" w:color="auto" w:fill="auto"/>
            <w:noWrap/>
            <w:vAlign w:val="center"/>
            <w:hideMark/>
          </w:tcPr>
          <w:p w:rsidR="00AE22F3" w:rsidRPr="00AE22F3" w:rsidRDefault="00AE22F3" w:rsidP="00AE22F3">
            <w:pPr>
              <w:pStyle w:val="afffff2"/>
            </w:pPr>
            <w:r w:rsidRPr="00AE22F3">
              <w:t>3494414,35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315</w:t>
            </w:r>
          </w:p>
        </w:tc>
        <w:tc>
          <w:tcPr>
            <w:tcW w:w="1607" w:type="dxa"/>
            <w:shd w:val="clear" w:color="auto" w:fill="auto"/>
            <w:noWrap/>
            <w:vAlign w:val="center"/>
            <w:hideMark/>
          </w:tcPr>
          <w:p w:rsidR="00AE22F3" w:rsidRPr="00AE22F3" w:rsidRDefault="00AE22F3" w:rsidP="00AE22F3">
            <w:pPr>
              <w:pStyle w:val="afffff2"/>
            </w:pPr>
            <w:r w:rsidRPr="00AE22F3">
              <w:t>954867,77</w:t>
            </w:r>
          </w:p>
        </w:tc>
        <w:tc>
          <w:tcPr>
            <w:tcW w:w="1607" w:type="dxa"/>
            <w:shd w:val="clear" w:color="auto" w:fill="auto"/>
            <w:noWrap/>
            <w:vAlign w:val="center"/>
            <w:hideMark/>
          </w:tcPr>
          <w:p w:rsidR="00AE22F3" w:rsidRPr="00AE22F3" w:rsidRDefault="00AE22F3" w:rsidP="00AE22F3">
            <w:pPr>
              <w:pStyle w:val="afffff2"/>
            </w:pPr>
            <w:r w:rsidRPr="00AE22F3">
              <w:t>3494402,61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316</w:t>
            </w:r>
          </w:p>
        </w:tc>
        <w:tc>
          <w:tcPr>
            <w:tcW w:w="1607" w:type="dxa"/>
            <w:shd w:val="clear" w:color="auto" w:fill="auto"/>
            <w:noWrap/>
            <w:vAlign w:val="center"/>
            <w:hideMark/>
          </w:tcPr>
          <w:p w:rsidR="00AE22F3" w:rsidRPr="00AE22F3" w:rsidRDefault="00AE22F3" w:rsidP="00AE22F3">
            <w:pPr>
              <w:pStyle w:val="afffff2"/>
            </w:pPr>
            <w:r w:rsidRPr="00AE22F3">
              <w:t>954873,38</w:t>
            </w:r>
          </w:p>
        </w:tc>
        <w:tc>
          <w:tcPr>
            <w:tcW w:w="1607" w:type="dxa"/>
            <w:shd w:val="clear" w:color="auto" w:fill="auto"/>
            <w:noWrap/>
            <w:vAlign w:val="center"/>
            <w:hideMark/>
          </w:tcPr>
          <w:p w:rsidR="00AE22F3" w:rsidRPr="00AE22F3" w:rsidRDefault="00AE22F3" w:rsidP="00AE22F3">
            <w:pPr>
              <w:pStyle w:val="afffff2"/>
            </w:pPr>
            <w:r w:rsidRPr="00AE22F3">
              <w:t>3494402,63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317</w:t>
            </w:r>
          </w:p>
        </w:tc>
        <w:tc>
          <w:tcPr>
            <w:tcW w:w="1607" w:type="dxa"/>
            <w:shd w:val="clear" w:color="auto" w:fill="auto"/>
            <w:noWrap/>
            <w:vAlign w:val="center"/>
            <w:hideMark/>
          </w:tcPr>
          <w:p w:rsidR="00AE22F3" w:rsidRPr="00AE22F3" w:rsidRDefault="00AE22F3" w:rsidP="00AE22F3">
            <w:pPr>
              <w:pStyle w:val="afffff2"/>
            </w:pPr>
            <w:r w:rsidRPr="00AE22F3">
              <w:t>954873,38</w:t>
            </w:r>
          </w:p>
        </w:tc>
        <w:tc>
          <w:tcPr>
            <w:tcW w:w="1607" w:type="dxa"/>
            <w:shd w:val="clear" w:color="auto" w:fill="auto"/>
            <w:noWrap/>
            <w:vAlign w:val="center"/>
            <w:hideMark/>
          </w:tcPr>
          <w:p w:rsidR="00AE22F3" w:rsidRPr="00AE22F3" w:rsidRDefault="00AE22F3" w:rsidP="00AE22F3">
            <w:pPr>
              <w:pStyle w:val="afffff2"/>
            </w:pPr>
            <w:r w:rsidRPr="00AE22F3">
              <w:t>3494395,54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318</w:t>
            </w:r>
          </w:p>
        </w:tc>
        <w:tc>
          <w:tcPr>
            <w:tcW w:w="1607" w:type="dxa"/>
            <w:shd w:val="clear" w:color="auto" w:fill="auto"/>
            <w:noWrap/>
            <w:vAlign w:val="center"/>
            <w:hideMark/>
          </w:tcPr>
          <w:p w:rsidR="00AE22F3" w:rsidRPr="00AE22F3" w:rsidRDefault="00AE22F3" w:rsidP="00AE22F3">
            <w:pPr>
              <w:pStyle w:val="afffff2"/>
            </w:pPr>
            <w:r w:rsidRPr="00AE22F3">
              <w:t>954873,33</w:t>
            </w:r>
          </w:p>
        </w:tc>
        <w:tc>
          <w:tcPr>
            <w:tcW w:w="1607" w:type="dxa"/>
            <w:shd w:val="clear" w:color="auto" w:fill="auto"/>
            <w:noWrap/>
            <w:vAlign w:val="center"/>
            <w:hideMark/>
          </w:tcPr>
          <w:p w:rsidR="00AE22F3" w:rsidRPr="00AE22F3" w:rsidRDefault="00AE22F3" w:rsidP="00AE22F3">
            <w:pPr>
              <w:pStyle w:val="afffff2"/>
            </w:pPr>
            <w:r w:rsidRPr="00AE22F3">
              <w:t>3494389,69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319</w:t>
            </w:r>
          </w:p>
        </w:tc>
        <w:tc>
          <w:tcPr>
            <w:tcW w:w="1607" w:type="dxa"/>
            <w:shd w:val="clear" w:color="auto" w:fill="auto"/>
            <w:noWrap/>
            <w:vAlign w:val="center"/>
            <w:hideMark/>
          </w:tcPr>
          <w:p w:rsidR="00AE22F3" w:rsidRPr="00AE22F3" w:rsidRDefault="00AE22F3" w:rsidP="00AE22F3">
            <w:pPr>
              <w:pStyle w:val="afffff2"/>
            </w:pPr>
            <w:r w:rsidRPr="00AE22F3">
              <w:t>954889,67</w:t>
            </w:r>
          </w:p>
        </w:tc>
        <w:tc>
          <w:tcPr>
            <w:tcW w:w="1607" w:type="dxa"/>
            <w:shd w:val="clear" w:color="auto" w:fill="auto"/>
            <w:noWrap/>
            <w:vAlign w:val="center"/>
            <w:hideMark/>
          </w:tcPr>
          <w:p w:rsidR="00AE22F3" w:rsidRPr="00AE22F3" w:rsidRDefault="00AE22F3" w:rsidP="00AE22F3">
            <w:pPr>
              <w:pStyle w:val="afffff2"/>
            </w:pPr>
            <w:r w:rsidRPr="00AE22F3">
              <w:t>3494389,78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320</w:t>
            </w:r>
          </w:p>
        </w:tc>
        <w:tc>
          <w:tcPr>
            <w:tcW w:w="1607" w:type="dxa"/>
            <w:shd w:val="clear" w:color="auto" w:fill="auto"/>
            <w:noWrap/>
            <w:vAlign w:val="center"/>
            <w:hideMark/>
          </w:tcPr>
          <w:p w:rsidR="00AE22F3" w:rsidRPr="00AE22F3" w:rsidRDefault="00AE22F3" w:rsidP="00AE22F3">
            <w:pPr>
              <w:pStyle w:val="afffff2"/>
            </w:pPr>
            <w:r w:rsidRPr="00AE22F3">
              <w:t>954878,79</w:t>
            </w:r>
          </w:p>
        </w:tc>
        <w:tc>
          <w:tcPr>
            <w:tcW w:w="1607" w:type="dxa"/>
            <w:shd w:val="clear" w:color="auto" w:fill="auto"/>
            <w:noWrap/>
            <w:vAlign w:val="center"/>
            <w:hideMark/>
          </w:tcPr>
          <w:p w:rsidR="00AE22F3" w:rsidRPr="00AE22F3" w:rsidRDefault="00AE22F3" w:rsidP="00AE22F3">
            <w:pPr>
              <w:pStyle w:val="afffff2"/>
            </w:pPr>
            <w:r w:rsidRPr="00AE22F3">
              <w:t>3494375,94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321</w:t>
            </w:r>
          </w:p>
        </w:tc>
        <w:tc>
          <w:tcPr>
            <w:tcW w:w="1607" w:type="dxa"/>
            <w:shd w:val="clear" w:color="auto" w:fill="auto"/>
            <w:noWrap/>
            <w:vAlign w:val="center"/>
            <w:hideMark/>
          </w:tcPr>
          <w:p w:rsidR="00AE22F3" w:rsidRPr="00AE22F3" w:rsidRDefault="00AE22F3" w:rsidP="00AE22F3">
            <w:pPr>
              <w:pStyle w:val="afffff2"/>
            </w:pPr>
            <w:r w:rsidRPr="00AE22F3">
              <w:t>954856,99</w:t>
            </w:r>
          </w:p>
        </w:tc>
        <w:tc>
          <w:tcPr>
            <w:tcW w:w="1607" w:type="dxa"/>
            <w:shd w:val="clear" w:color="auto" w:fill="auto"/>
            <w:noWrap/>
            <w:vAlign w:val="center"/>
            <w:hideMark/>
          </w:tcPr>
          <w:p w:rsidR="00AE22F3" w:rsidRPr="00AE22F3" w:rsidRDefault="00AE22F3" w:rsidP="00AE22F3">
            <w:pPr>
              <w:pStyle w:val="afffff2"/>
            </w:pPr>
            <w:r w:rsidRPr="00AE22F3">
              <w:t>3494371,99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322</w:t>
            </w:r>
          </w:p>
        </w:tc>
        <w:tc>
          <w:tcPr>
            <w:tcW w:w="1607" w:type="dxa"/>
            <w:shd w:val="clear" w:color="auto" w:fill="auto"/>
            <w:noWrap/>
            <w:vAlign w:val="center"/>
            <w:hideMark/>
          </w:tcPr>
          <w:p w:rsidR="00AE22F3" w:rsidRPr="00AE22F3" w:rsidRDefault="00AE22F3" w:rsidP="00AE22F3">
            <w:pPr>
              <w:pStyle w:val="afffff2"/>
            </w:pPr>
            <w:r w:rsidRPr="00AE22F3">
              <w:t>954857,99</w:t>
            </w:r>
          </w:p>
        </w:tc>
        <w:tc>
          <w:tcPr>
            <w:tcW w:w="1607" w:type="dxa"/>
            <w:shd w:val="clear" w:color="auto" w:fill="auto"/>
            <w:noWrap/>
            <w:vAlign w:val="center"/>
            <w:hideMark/>
          </w:tcPr>
          <w:p w:rsidR="00AE22F3" w:rsidRPr="00AE22F3" w:rsidRDefault="00AE22F3" w:rsidP="00AE22F3">
            <w:pPr>
              <w:pStyle w:val="afffff2"/>
            </w:pPr>
            <w:r w:rsidRPr="00AE22F3">
              <w:t>3494391,34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323</w:t>
            </w:r>
          </w:p>
        </w:tc>
        <w:tc>
          <w:tcPr>
            <w:tcW w:w="1607" w:type="dxa"/>
            <w:shd w:val="clear" w:color="auto" w:fill="auto"/>
            <w:noWrap/>
            <w:vAlign w:val="center"/>
            <w:hideMark/>
          </w:tcPr>
          <w:p w:rsidR="00AE22F3" w:rsidRPr="00AE22F3" w:rsidRDefault="00AE22F3" w:rsidP="00AE22F3">
            <w:pPr>
              <w:pStyle w:val="afffff2"/>
            </w:pPr>
            <w:r w:rsidRPr="00AE22F3">
              <w:t>954857,72</w:t>
            </w:r>
          </w:p>
        </w:tc>
        <w:tc>
          <w:tcPr>
            <w:tcW w:w="1607" w:type="dxa"/>
            <w:shd w:val="clear" w:color="auto" w:fill="auto"/>
            <w:noWrap/>
            <w:vAlign w:val="center"/>
            <w:hideMark/>
          </w:tcPr>
          <w:p w:rsidR="00AE22F3" w:rsidRPr="00AE22F3" w:rsidRDefault="00AE22F3" w:rsidP="00AE22F3">
            <w:pPr>
              <w:pStyle w:val="afffff2"/>
            </w:pPr>
            <w:r w:rsidRPr="00AE22F3">
              <w:t>3494404,37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324</w:t>
            </w:r>
          </w:p>
        </w:tc>
        <w:tc>
          <w:tcPr>
            <w:tcW w:w="1607" w:type="dxa"/>
            <w:shd w:val="clear" w:color="auto" w:fill="auto"/>
            <w:noWrap/>
            <w:vAlign w:val="center"/>
            <w:hideMark/>
          </w:tcPr>
          <w:p w:rsidR="00AE22F3" w:rsidRPr="00AE22F3" w:rsidRDefault="00AE22F3" w:rsidP="00AE22F3">
            <w:pPr>
              <w:pStyle w:val="afffff2"/>
            </w:pPr>
            <w:r w:rsidRPr="00AE22F3">
              <w:t>954824,20</w:t>
            </w:r>
          </w:p>
        </w:tc>
        <w:tc>
          <w:tcPr>
            <w:tcW w:w="1607" w:type="dxa"/>
            <w:shd w:val="clear" w:color="auto" w:fill="auto"/>
            <w:noWrap/>
            <w:vAlign w:val="center"/>
            <w:hideMark/>
          </w:tcPr>
          <w:p w:rsidR="00AE22F3" w:rsidRPr="00AE22F3" w:rsidRDefault="00AE22F3" w:rsidP="00AE22F3">
            <w:pPr>
              <w:pStyle w:val="afffff2"/>
            </w:pPr>
            <w:r w:rsidRPr="00AE22F3">
              <w:t>3494399,46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325</w:t>
            </w:r>
          </w:p>
        </w:tc>
        <w:tc>
          <w:tcPr>
            <w:tcW w:w="1607" w:type="dxa"/>
            <w:shd w:val="clear" w:color="auto" w:fill="auto"/>
            <w:noWrap/>
            <w:vAlign w:val="center"/>
            <w:hideMark/>
          </w:tcPr>
          <w:p w:rsidR="00AE22F3" w:rsidRPr="00AE22F3" w:rsidRDefault="00AE22F3" w:rsidP="00AE22F3">
            <w:pPr>
              <w:pStyle w:val="afffff2"/>
            </w:pPr>
            <w:r w:rsidRPr="00AE22F3">
              <w:t>954822,48</w:t>
            </w:r>
          </w:p>
        </w:tc>
        <w:tc>
          <w:tcPr>
            <w:tcW w:w="1607" w:type="dxa"/>
            <w:shd w:val="clear" w:color="auto" w:fill="auto"/>
            <w:noWrap/>
            <w:vAlign w:val="center"/>
            <w:hideMark/>
          </w:tcPr>
          <w:p w:rsidR="00AE22F3" w:rsidRPr="00AE22F3" w:rsidRDefault="00AE22F3" w:rsidP="00AE22F3">
            <w:pPr>
              <w:pStyle w:val="afffff2"/>
            </w:pPr>
            <w:r w:rsidRPr="00AE22F3">
              <w:t>3494409,01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326</w:t>
            </w:r>
          </w:p>
        </w:tc>
        <w:tc>
          <w:tcPr>
            <w:tcW w:w="1607" w:type="dxa"/>
            <w:shd w:val="clear" w:color="auto" w:fill="auto"/>
            <w:noWrap/>
            <w:vAlign w:val="center"/>
            <w:hideMark/>
          </w:tcPr>
          <w:p w:rsidR="00AE22F3" w:rsidRPr="00AE22F3" w:rsidRDefault="00AE22F3" w:rsidP="00AE22F3">
            <w:pPr>
              <w:pStyle w:val="afffff2"/>
            </w:pPr>
            <w:r w:rsidRPr="00AE22F3">
              <w:t>954797,34</w:t>
            </w:r>
          </w:p>
        </w:tc>
        <w:tc>
          <w:tcPr>
            <w:tcW w:w="1607" w:type="dxa"/>
            <w:shd w:val="clear" w:color="auto" w:fill="auto"/>
            <w:noWrap/>
            <w:vAlign w:val="center"/>
            <w:hideMark/>
          </w:tcPr>
          <w:p w:rsidR="00AE22F3" w:rsidRPr="00AE22F3" w:rsidRDefault="00AE22F3" w:rsidP="00AE22F3">
            <w:pPr>
              <w:pStyle w:val="afffff2"/>
            </w:pPr>
            <w:r w:rsidRPr="00AE22F3">
              <w:t>3494404,59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327</w:t>
            </w:r>
          </w:p>
        </w:tc>
        <w:tc>
          <w:tcPr>
            <w:tcW w:w="1607" w:type="dxa"/>
            <w:shd w:val="clear" w:color="auto" w:fill="auto"/>
            <w:noWrap/>
            <w:vAlign w:val="center"/>
            <w:hideMark/>
          </w:tcPr>
          <w:p w:rsidR="00AE22F3" w:rsidRPr="00AE22F3" w:rsidRDefault="00AE22F3" w:rsidP="00AE22F3">
            <w:pPr>
              <w:pStyle w:val="afffff2"/>
            </w:pPr>
            <w:r w:rsidRPr="00AE22F3">
              <w:t>954771,24</w:t>
            </w:r>
          </w:p>
        </w:tc>
        <w:tc>
          <w:tcPr>
            <w:tcW w:w="1607" w:type="dxa"/>
            <w:shd w:val="clear" w:color="auto" w:fill="auto"/>
            <w:noWrap/>
            <w:vAlign w:val="center"/>
            <w:hideMark/>
          </w:tcPr>
          <w:p w:rsidR="00AE22F3" w:rsidRPr="00AE22F3" w:rsidRDefault="00AE22F3" w:rsidP="00AE22F3">
            <w:pPr>
              <w:pStyle w:val="afffff2"/>
            </w:pPr>
            <w:r w:rsidRPr="00AE22F3">
              <w:t>3494399,58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328</w:t>
            </w:r>
          </w:p>
        </w:tc>
        <w:tc>
          <w:tcPr>
            <w:tcW w:w="1607" w:type="dxa"/>
            <w:shd w:val="clear" w:color="auto" w:fill="auto"/>
            <w:noWrap/>
            <w:vAlign w:val="center"/>
            <w:hideMark/>
          </w:tcPr>
          <w:p w:rsidR="00AE22F3" w:rsidRPr="00AE22F3" w:rsidRDefault="00AE22F3" w:rsidP="00AE22F3">
            <w:pPr>
              <w:pStyle w:val="afffff2"/>
            </w:pPr>
            <w:r w:rsidRPr="00AE22F3">
              <w:t>954733,96</w:t>
            </w:r>
          </w:p>
        </w:tc>
        <w:tc>
          <w:tcPr>
            <w:tcW w:w="1607" w:type="dxa"/>
            <w:shd w:val="clear" w:color="auto" w:fill="auto"/>
            <w:noWrap/>
            <w:vAlign w:val="center"/>
            <w:hideMark/>
          </w:tcPr>
          <w:p w:rsidR="00AE22F3" w:rsidRPr="00AE22F3" w:rsidRDefault="00AE22F3" w:rsidP="00AE22F3">
            <w:pPr>
              <w:pStyle w:val="afffff2"/>
            </w:pPr>
            <w:r w:rsidRPr="00AE22F3">
              <w:t>3494392,20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329</w:t>
            </w:r>
          </w:p>
        </w:tc>
        <w:tc>
          <w:tcPr>
            <w:tcW w:w="1607" w:type="dxa"/>
            <w:shd w:val="clear" w:color="auto" w:fill="auto"/>
            <w:noWrap/>
            <w:vAlign w:val="center"/>
            <w:hideMark/>
          </w:tcPr>
          <w:p w:rsidR="00AE22F3" w:rsidRPr="00AE22F3" w:rsidRDefault="00AE22F3" w:rsidP="00AE22F3">
            <w:pPr>
              <w:pStyle w:val="afffff2"/>
            </w:pPr>
            <w:r w:rsidRPr="00AE22F3">
              <w:t>954720,59</w:t>
            </w:r>
          </w:p>
        </w:tc>
        <w:tc>
          <w:tcPr>
            <w:tcW w:w="1607" w:type="dxa"/>
            <w:shd w:val="clear" w:color="auto" w:fill="auto"/>
            <w:noWrap/>
            <w:vAlign w:val="center"/>
            <w:hideMark/>
          </w:tcPr>
          <w:p w:rsidR="00AE22F3" w:rsidRPr="00AE22F3" w:rsidRDefault="00AE22F3" w:rsidP="00AE22F3">
            <w:pPr>
              <w:pStyle w:val="afffff2"/>
            </w:pPr>
            <w:r w:rsidRPr="00AE22F3">
              <w:t>3494403,49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330</w:t>
            </w:r>
          </w:p>
        </w:tc>
        <w:tc>
          <w:tcPr>
            <w:tcW w:w="1607" w:type="dxa"/>
            <w:shd w:val="clear" w:color="auto" w:fill="auto"/>
            <w:noWrap/>
            <w:vAlign w:val="center"/>
            <w:hideMark/>
          </w:tcPr>
          <w:p w:rsidR="00AE22F3" w:rsidRPr="00AE22F3" w:rsidRDefault="00AE22F3" w:rsidP="00AE22F3">
            <w:pPr>
              <w:pStyle w:val="afffff2"/>
            </w:pPr>
            <w:r w:rsidRPr="00AE22F3">
              <w:t>954730,90</w:t>
            </w:r>
          </w:p>
        </w:tc>
        <w:tc>
          <w:tcPr>
            <w:tcW w:w="1607" w:type="dxa"/>
            <w:shd w:val="clear" w:color="auto" w:fill="auto"/>
            <w:noWrap/>
            <w:vAlign w:val="center"/>
            <w:hideMark/>
          </w:tcPr>
          <w:p w:rsidR="00AE22F3" w:rsidRPr="00AE22F3" w:rsidRDefault="00AE22F3" w:rsidP="00AE22F3">
            <w:pPr>
              <w:pStyle w:val="afffff2"/>
            </w:pPr>
            <w:r w:rsidRPr="00AE22F3">
              <w:t>3494406,00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331</w:t>
            </w:r>
          </w:p>
        </w:tc>
        <w:tc>
          <w:tcPr>
            <w:tcW w:w="1607" w:type="dxa"/>
            <w:shd w:val="clear" w:color="auto" w:fill="auto"/>
            <w:noWrap/>
            <w:vAlign w:val="center"/>
            <w:hideMark/>
          </w:tcPr>
          <w:p w:rsidR="00AE22F3" w:rsidRPr="00AE22F3" w:rsidRDefault="00AE22F3" w:rsidP="00AE22F3">
            <w:pPr>
              <w:pStyle w:val="afffff2"/>
            </w:pPr>
            <w:r w:rsidRPr="00AE22F3">
              <w:t>954760,60</w:t>
            </w:r>
          </w:p>
        </w:tc>
        <w:tc>
          <w:tcPr>
            <w:tcW w:w="1607" w:type="dxa"/>
            <w:shd w:val="clear" w:color="auto" w:fill="auto"/>
            <w:noWrap/>
            <w:vAlign w:val="center"/>
            <w:hideMark/>
          </w:tcPr>
          <w:p w:rsidR="00AE22F3" w:rsidRPr="00AE22F3" w:rsidRDefault="00AE22F3" w:rsidP="00AE22F3">
            <w:pPr>
              <w:pStyle w:val="afffff2"/>
            </w:pPr>
            <w:r w:rsidRPr="00AE22F3">
              <w:t>3494410,87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332</w:t>
            </w:r>
          </w:p>
        </w:tc>
        <w:tc>
          <w:tcPr>
            <w:tcW w:w="1607" w:type="dxa"/>
            <w:shd w:val="clear" w:color="auto" w:fill="auto"/>
            <w:noWrap/>
            <w:vAlign w:val="center"/>
            <w:hideMark/>
          </w:tcPr>
          <w:p w:rsidR="00AE22F3" w:rsidRPr="00AE22F3" w:rsidRDefault="00AE22F3" w:rsidP="00AE22F3">
            <w:pPr>
              <w:pStyle w:val="afffff2"/>
            </w:pPr>
            <w:r w:rsidRPr="00AE22F3">
              <w:t>954756,63</w:t>
            </w:r>
          </w:p>
        </w:tc>
        <w:tc>
          <w:tcPr>
            <w:tcW w:w="1607" w:type="dxa"/>
            <w:shd w:val="clear" w:color="auto" w:fill="auto"/>
            <w:noWrap/>
            <w:vAlign w:val="center"/>
            <w:hideMark/>
          </w:tcPr>
          <w:p w:rsidR="00AE22F3" w:rsidRPr="00AE22F3" w:rsidRDefault="00AE22F3" w:rsidP="00AE22F3">
            <w:pPr>
              <w:pStyle w:val="afffff2"/>
            </w:pPr>
            <w:r w:rsidRPr="00AE22F3">
              <w:t>3494433,96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333</w:t>
            </w:r>
          </w:p>
        </w:tc>
        <w:tc>
          <w:tcPr>
            <w:tcW w:w="1607" w:type="dxa"/>
            <w:shd w:val="clear" w:color="auto" w:fill="auto"/>
            <w:noWrap/>
            <w:vAlign w:val="center"/>
            <w:hideMark/>
          </w:tcPr>
          <w:p w:rsidR="00AE22F3" w:rsidRPr="00AE22F3" w:rsidRDefault="00AE22F3" w:rsidP="00AE22F3">
            <w:pPr>
              <w:pStyle w:val="afffff2"/>
            </w:pPr>
            <w:r w:rsidRPr="00AE22F3">
              <w:t>954752,80</w:t>
            </w:r>
          </w:p>
        </w:tc>
        <w:tc>
          <w:tcPr>
            <w:tcW w:w="1607" w:type="dxa"/>
            <w:shd w:val="clear" w:color="auto" w:fill="auto"/>
            <w:noWrap/>
            <w:vAlign w:val="center"/>
            <w:hideMark/>
          </w:tcPr>
          <w:p w:rsidR="00AE22F3" w:rsidRPr="00AE22F3" w:rsidRDefault="00AE22F3" w:rsidP="00AE22F3">
            <w:pPr>
              <w:pStyle w:val="afffff2"/>
            </w:pPr>
            <w:r w:rsidRPr="00AE22F3">
              <w:t>3494456,77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334</w:t>
            </w:r>
          </w:p>
        </w:tc>
        <w:tc>
          <w:tcPr>
            <w:tcW w:w="1607" w:type="dxa"/>
            <w:shd w:val="clear" w:color="auto" w:fill="auto"/>
            <w:noWrap/>
            <w:vAlign w:val="center"/>
            <w:hideMark/>
          </w:tcPr>
          <w:p w:rsidR="00AE22F3" w:rsidRPr="00AE22F3" w:rsidRDefault="00AE22F3" w:rsidP="00AE22F3">
            <w:pPr>
              <w:pStyle w:val="afffff2"/>
            </w:pPr>
            <w:r w:rsidRPr="00AE22F3">
              <w:t>954748,96</w:t>
            </w:r>
          </w:p>
        </w:tc>
        <w:tc>
          <w:tcPr>
            <w:tcW w:w="1607" w:type="dxa"/>
            <w:shd w:val="clear" w:color="auto" w:fill="auto"/>
            <w:noWrap/>
            <w:vAlign w:val="center"/>
            <w:hideMark/>
          </w:tcPr>
          <w:p w:rsidR="00AE22F3" w:rsidRPr="00AE22F3" w:rsidRDefault="00AE22F3" w:rsidP="00AE22F3">
            <w:pPr>
              <w:pStyle w:val="afffff2"/>
            </w:pPr>
            <w:r w:rsidRPr="00AE22F3">
              <w:t>3494478,92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335</w:t>
            </w:r>
          </w:p>
        </w:tc>
        <w:tc>
          <w:tcPr>
            <w:tcW w:w="1607" w:type="dxa"/>
            <w:shd w:val="clear" w:color="auto" w:fill="auto"/>
            <w:noWrap/>
            <w:vAlign w:val="center"/>
            <w:hideMark/>
          </w:tcPr>
          <w:p w:rsidR="00AE22F3" w:rsidRPr="00AE22F3" w:rsidRDefault="00AE22F3" w:rsidP="00AE22F3">
            <w:pPr>
              <w:pStyle w:val="afffff2"/>
            </w:pPr>
            <w:r w:rsidRPr="00AE22F3">
              <w:t>954714,33</w:t>
            </w:r>
          </w:p>
        </w:tc>
        <w:tc>
          <w:tcPr>
            <w:tcW w:w="1607" w:type="dxa"/>
            <w:shd w:val="clear" w:color="auto" w:fill="auto"/>
            <w:noWrap/>
            <w:vAlign w:val="center"/>
            <w:hideMark/>
          </w:tcPr>
          <w:p w:rsidR="00AE22F3" w:rsidRPr="00AE22F3" w:rsidRDefault="00AE22F3" w:rsidP="00AE22F3">
            <w:pPr>
              <w:pStyle w:val="afffff2"/>
            </w:pPr>
            <w:r w:rsidRPr="00AE22F3">
              <w:t>3494474,02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336</w:t>
            </w:r>
          </w:p>
        </w:tc>
        <w:tc>
          <w:tcPr>
            <w:tcW w:w="1607" w:type="dxa"/>
            <w:shd w:val="clear" w:color="auto" w:fill="auto"/>
            <w:noWrap/>
            <w:vAlign w:val="center"/>
            <w:hideMark/>
          </w:tcPr>
          <w:p w:rsidR="00AE22F3" w:rsidRPr="00AE22F3" w:rsidRDefault="00AE22F3" w:rsidP="00AE22F3">
            <w:pPr>
              <w:pStyle w:val="afffff2"/>
            </w:pPr>
            <w:r w:rsidRPr="00AE22F3">
              <w:t>954701,15</w:t>
            </w:r>
          </w:p>
        </w:tc>
        <w:tc>
          <w:tcPr>
            <w:tcW w:w="1607" w:type="dxa"/>
            <w:shd w:val="clear" w:color="auto" w:fill="auto"/>
            <w:noWrap/>
            <w:vAlign w:val="center"/>
            <w:hideMark/>
          </w:tcPr>
          <w:p w:rsidR="00AE22F3" w:rsidRPr="00AE22F3" w:rsidRDefault="00AE22F3" w:rsidP="00AE22F3">
            <w:pPr>
              <w:pStyle w:val="afffff2"/>
            </w:pPr>
            <w:r w:rsidRPr="00AE22F3">
              <w:t>3494472,22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337</w:t>
            </w:r>
          </w:p>
        </w:tc>
        <w:tc>
          <w:tcPr>
            <w:tcW w:w="1607" w:type="dxa"/>
            <w:shd w:val="clear" w:color="auto" w:fill="auto"/>
            <w:noWrap/>
            <w:vAlign w:val="center"/>
            <w:hideMark/>
          </w:tcPr>
          <w:p w:rsidR="00AE22F3" w:rsidRPr="00AE22F3" w:rsidRDefault="00AE22F3" w:rsidP="00AE22F3">
            <w:pPr>
              <w:pStyle w:val="afffff2"/>
            </w:pPr>
            <w:r w:rsidRPr="00AE22F3">
              <w:t>954678,00</w:t>
            </w:r>
          </w:p>
        </w:tc>
        <w:tc>
          <w:tcPr>
            <w:tcW w:w="1607" w:type="dxa"/>
            <w:shd w:val="clear" w:color="auto" w:fill="auto"/>
            <w:noWrap/>
            <w:vAlign w:val="center"/>
            <w:hideMark/>
          </w:tcPr>
          <w:p w:rsidR="00AE22F3" w:rsidRPr="00AE22F3" w:rsidRDefault="00AE22F3" w:rsidP="00AE22F3">
            <w:pPr>
              <w:pStyle w:val="afffff2"/>
            </w:pPr>
            <w:r w:rsidRPr="00AE22F3">
              <w:t>3494469,00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338</w:t>
            </w:r>
          </w:p>
        </w:tc>
        <w:tc>
          <w:tcPr>
            <w:tcW w:w="1607" w:type="dxa"/>
            <w:shd w:val="clear" w:color="auto" w:fill="auto"/>
            <w:noWrap/>
            <w:vAlign w:val="center"/>
            <w:hideMark/>
          </w:tcPr>
          <w:p w:rsidR="00AE22F3" w:rsidRPr="00AE22F3" w:rsidRDefault="00AE22F3" w:rsidP="00AE22F3">
            <w:pPr>
              <w:pStyle w:val="afffff2"/>
            </w:pPr>
            <w:r w:rsidRPr="00AE22F3">
              <w:t>954653,94</w:t>
            </w:r>
          </w:p>
        </w:tc>
        <w:tc>
          <w:tcPr>
            <w:tcW w:w="1607" w:type="dxa"/>
            <w:shd w:val="clear" w:color="auto" w:fill="auto"/>
            <w:noWrap/>
            <w:vAlign w:val="center"/>
            <w:hideMark/>
          </w:tcPr>
          <w:p w:rsidR="00AE22F3" w:rsidRPr="00AE22F3" w:rsidRDefault="00AE22F3" w:rsidP="00AE22F3">
            <w:pPr>
              <w:pStyle w:val="afffff2"/>
            </w:pPr>
            <w:r w:rsidRPr="00AE22F3">
              <w:t>3494465,89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339</w:t>
            </w:r>
          </w:p>
        </w:tc>
        <w:tc>
          <w:tcPr>
            <w:tcW w:w="1607" w:type="dxa"/>
            <w:shd w:val="clear" w:color="auto" w:fill="auto"/>
            <w:noWrap/>
            <w:vAlign w:val="center"/>
            <w:hideMark/>
          </w:tcPr>
          <w:p w:rsidR="00AE22F3" w:rsidRPr="00AE22F3" w:rsidRDefault="00AE22F3" w:rsidP="00AE22F3">
            <w:pPr>
              <w:pStyle w:val="afffff2"/>
            </w:pPr>
            <w:r w:rsidRPr="00AE22F3">
              <w:t>954655,82</w:t>
            </w:r>
          </w:p>
        </w:tc>
        <w:tc>
          <w:tcPr>
            <w:tcW w:w="1607" w:type="dxa"/>
            <w:shd w:val="clear" w:color="auto" w:fill="auto"/>
            <w:noWrap/>
            <w:vAlign w:val="center"/>
            <w:hideMark/>
          </w:tcPr>
          <w:p w:rsidR="00AE22F3" w:rsidRPr="00AE22F3" w:rsidRDefault="00AE22F3" w:rsidP="00AE22F3">
            <w:pPr>
              <w:pStyle w:val="afffff2"/>
            </w:pPr>
            <w:r w:rsidRPr="00AE22F3">
              <w:t>3494449,86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340</w:t>
            </w:r>
          </w:p>
        </w:tc>
        <w:tc>
          <w:tcPr>
            <w:tcW w:w="1607" w:type="dxa"/>
            <w:shd w:val="clear" w:color="auto" w:fill="auto"/>
            <w:noWrap/>
            <w:vAlign w:val="center"/>
            <w:hideMark/>
          </w:tcPr>
          <w:p w:rsidR="00AE22F3" w:rsidRPr="00AE22F3" w:rsidRDefault="00AE22F3" w:rsidP="00AE22F3">
            <w:pPr>
              <w:pStyle w:val="afffff2"/>
            </w:pPr>
            <w:r w:rsidRPr="00AE22F3">
              <w:t>954647,65</w:t>
            </w:r>
          </w:p>
        </w:tc>
        <w:tc>
          <w:tcPr>
            <w:tcW w:w="1607" w:type="dxa"/>
            <w:shd w:val="clear" w:color="auto" w:fill="auto"/>
            <w:noWrap/>
            <w:vAlign w:val="center"/>
            <w:hideMark/>
          </w:tcPr>
          <w:p w:rsidR="00AE22F3" w:rsidRPr="00AE22F3" w:rsidRDefault="00AE22F3" w:rsidP="00AE22F3">
            <w:pPr>
              <w:pStyle w:val="afffff2"/>
            </w:pPr>
            <w:r w:rsidRPr="00AE22F3">
              <w:t>3494452,56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341</w:t>
            </w:r>
          </w:p>
        </w:tc>
        <w:tc>
          <w:tcPr>
            <w:tcW w:w="1607" w:type="dxa"/>
            <w:shd w:val="clear" w:color="auto" w:fill="auto"/>
            <w:noWrap/>
            <w:vAlign w:val="center"/>
            <w:hideMark/>
          </w:tcPr>
          <w:p w:rsidR="00AE22F3" w:rsidRPr="00AE22F3" w:rsidRDefault="00AE22F3" w:rsidP="00AE22F3">
            <w:pPr>
              <w:pStyle w:val="afffff2"/>
            </w:pPr>
            <w:r w:rsidRPr="00AE22F3">
              <w:t>954646,58</w:t>
            </w:r>
          </w:p>
        </w:tc>
        <w:tc>
          <w:tcPr>
            <w:tcW w:w="1607" w:type="dxa"/>
            <w:shd w:val="clear" w:color="auto" w:fill="auto"/>
            <w:noWrap/>
            <w:vAlign w:val="center"/>
            <w:hideMark/>
          </w:tcPr>
          <w:p w:rsidR="00AE22F3" w:rsidRPr="00AE22F3" w:rsidRDefault="00AE22F3" w:rsidP="00AE22F3">
            <w:pPr>
              <w:pStyle w:val="afffff2"/>
            </w:pPr>
            <w:r w:rsidRPr="00AE22F3">
              <w:t>3494450,30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342</w:t>
            </w:r>
          </w:p>
        </w:tc>
        <w:tc>
          <w:tcPr>
            <w:tcW w:w="1607" w:type="dxa"/>
            <w:shd w:val="clear" w:color="auto" w:fill="auto"/>
            <w:noWrap/>
            <w:vAlign w:val="center"/>
            <w:hideMark/>
          </w:tcPr>
          <w:p w:rsidR="00AE22F3" w:rsidRPr="00AE22F3" w:rsidRDefault="00AE22F3" w:rsidP="00AE22F3">
            <w:pPr>
              <w:pStyle w:val="afffff2"/>
            </w:pPr>
            <w:r w:rsidRPr="00AE22F3">
              <w:t>954654,70</w:t>
            </w:r>
          </w:p>
        </w:tc>
        <w:tc>
          <w:tcPr>
            <w:tcW w:w="1607" w:type="dxa"/>
            <w:shd w:val="clear" w:color="auto" w:fill="auto"/>
            <w:noWrap/>
            <w:vAlign w:val="center"/>
            <w:hideMark/>
          </w:tcPr>
          <w:p w:rsidR="00AE22F3" w:rsidRPr="00AE22F3" w:rsidRDefault="00AE22F3" w:rsidP="00AE22F3">
            <w:pPr>
              <w:pStyle w:val="afffff2"/>
            </w:pPr>
            <w:r w:rsidRPr="00AE22F3">
              <w:t>3494404,43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343</w:t>
            </w:r>
          </w:p>
        </w:tc>
        <w:tc>
          <w:tcPr>
            <w:tcW w:w="1607" w:type="dxa"/>
            <w:shd w:val="clear" w:color="auto" w:fill="auto"/>
            <w:noWrap/>
            <w:vAlign w:val="center"/>
            <w:hideMark/>
          </w:tcPr>
          <w:p w:rsidR="00AE22F3" w:rsidRPr="00AE22F3" w:rsidRDefault="00AE22F3" w:rsidP="00AE22F3">
            <w:pPr>
              <w:pStyle w:val="afffff2"/>
            </w:pPr>
            <w:r w:rsidRPr="00AE22F3">
              <w:t>954660,04</w:t>
            </w:r>
          </w:p>
        </w:tc>
        <w:tc>
          <w:tcPr>
            <w:tcW w:w="1607" w:type="dxa"/>
            <w:shd w:val="clear" w:color="auto" w:fill="auto"/>
            <w:noWrap/>
            <w:vAlign w:val="center"/>
            <w:hideMark/>
          </w:tcPr>
          <w:p w:rsidR="00AE22F3" w:rsidRPr="00AE22F3" w:rsidRDefault="00AE22F3" w:rsidP="00AE22F3">
            <w:pPr>
              <w:pStyle w:val="afffff2"/>
            </w:pPr>
            <w:r w:rsidRPr="00AE22F3">
              <w:t>3494386,20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344</w:t>
            </w:r>
          </w:p>
        </w:tc>
        <w:tc>
          <w:tcPr>
            <w:tcW w:w="1607" w:type="dxa"/>
            <w:shd w:val="clear" w:color="auto" w:fill="auto"/>
            <w:noWrap/>
            <w:vAlign w:val="center"/>
            <w:hideMark/>
          </w:tcPr>
          <w:p w:rsidR="00AE22F3" w:rsidRPr="00AE22F3" w:rsidRDefault="00AE22F3" w:rsidP="00AE22F3">
            <w:pPr>
              <w:pStyle w:val="afffff2"/>
            </w:pPr>
            <w:r w:rsidRPr="00AE22F3">
              <w:t>954705,29</w:t>
            </w:r>
          </w:p>
        </w:tc>
        <w:tc>
          <w:tcPr>
            <w:tcW w:w="1607" w:type="dxa"/>
            <w:shd w:val="clear" w:color="auto" w:fill="auto"/>
            <w:noWrap/>
            <w:vAlign w:val="center"/>
            <w:hideMark/>
          </w:tcPr>
          <w:p w:rsidR="00AE22F3" w:rsidRPr="00AE22F3" w:rsidRDefault="00AE22F3" w:rsidP="00AE22F3">
            <w:pPr>
              <w:pStyle w:val="afffff2"/>
            </w:pPr>
            <w:r w:rsidRPr="00AE22F3">
              <w:t>3494346,25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345</w:t>
            </w:r>
          </w:p>
        </w:tc>
        <w:tc>
          <w:tcPr>
            <w:tcW w:w="1607" w:type="dxa"/>
            <w:shd w:val="clear" w:color="auto" w:fill="auto"/>
            <w:noWrap/>
            <w:vAlign w:val="center"/>
            <w:hideMark/>
          </w:tcPr>
          <w:p w:rsidR="00AE22F3" w:rsidRPr="00AE22F3" w:rsidRDefault="00AE22F3" w:rsidP="00AE22F3">
            <w:pPr>
              <w:pStyle w:val="afffff2"/>
            </w:pPr>
            <w:r w:rsidRPr="00AE22F3">
              <w:t>954691,47</w:t>
            </w:r>
          </w:p>
        </w:tc>
        <w:tc>
          <w:tcPr>
            <w:tcW w:w="1607" w:type="dxa"/>
            <w:shd w:val="clear" w:color="auto" w:fill="auto"/>
            <w:noWrap/>
            <w:vAlign w:val="center"/>
            <w:hideMark/>
          </w:tcPr>
          <w:p w:rsidR="00AE22F3" w:rsidRPr="00AE22F3" w:rsidRDefault="00AE22F3" w:rsidP="00AE22F3">
            <w:pPr>
              <w:pStyle w:val="afffff2"/>
            </w:pPr>
            <w:r w:rsidRPr="00AE22F3">
              <w:t>3494310,17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346</w:t>
            </w:r>
          </w:p>
        </w:tc>
        <w:tc>
          <w:tcPr>
            <w:tcW w:w="1607" w:type="dxa"/>
            <w:shd w:val="clear" w:color="auto" w:fill="auto"/>
            <w:noWrap/>
            <w:vAlign w:val="center"/>
            <w:hideMark/>
          </w:tcPr>
          <w:p w:rsidR="00AE22F3" w:rsidRPr="00AE22F3" w:rsidRDefault="00AE22F3" w:rsidP="00AE22F3">
            <w:pPr>
              <w:pStyle w:val="afffff2"/>
            </w:pPr>
            <w:r w:rsidRPr="00AE22F3">
              <w:t>954685,97</w:t>
            </w:r>
          </w:p>
        </w:tc>
        <w:tc>
          <w:tcPr>
            <w:tcW w:w="1607" w:type="dxa"/>
            <w:shd w:val="clear" w:color="auto" w:fill="auto"/>
            <w:noWrap/>
            <w:vAlign w:val="center"/>
            <w:hideMark/>
          </w:tcPr>
          <w:p w:rsidR="00AE22F3" w:rsidRPr="00AE22F3" w:rsidRDefault="00AE22F3" w:rsidP="00AE22F3">
            <w:pPr>
              <w:pStyle w:val="afffff2"/>
            </w:pPr>
            <w:r w:rsidRPr="00AE22F3">
              <w:t>3494286,04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347</w:t>
            </w:r>
          </w:p>
        </w:tc>
        <w:tc>
          <w:tcPr>
            <w:tcW w:w="1607" w:type="dxa"/>
            <w:shd w:val="clear" w:color="auto" w:fill="auto"/>
            <w:noWrap/>
            <w:vAlign w:val="center"/>
            <w:hideMark/>
          </w:tcPr>
          <w:p w:rsidR="00AE22F3" w:rsidRPr="00AE22F3" w:rsidRDefault="00AE22F3" w:rsidP="00AE22F3">
            <w:pPr>
              <w:pStyle w:val="afffff2"/>
            </w:pPr>
            <w:r w:rsidRPr="00AE22F3">
              <w:t>954671,00</w:t>
            </w:r>
          </w:p>
        </w:tc>
        <w:tc>
          <w:tcPr>
            <w:tcW w:w="1607" w:type="dxa"/>
            <w:shd w:val="clear" w:color="auto" w:fill="auto"/>
            <w:noWrap/>
            <w:vAlign w:val="center"/>
            <w:hideMark/>
          </w:tcPr>
          <w:p w:rsidR="00AE22F3" w:rsidRPr="00AE22F3" w:rsidRDefault="00AE22F3" w:rsidP="00AE22F3">
            <w:pPr>
              <w:pStyle w:val="afffff2"/>
            </w:pPr>
            <w:r w:rsidRPr="00AE22F3">
              <w:t>3494290,10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348</w:t>
            </w:r>
          </w:p>
        </w:tc>
        <w:tc>
          <w:tcPr>
            <w:tcW w:w="1607" w:type="dxa"/>
            <w:shd w:val="clear" w:color="auto" w:fill="auto"/>
            <w:noWrap/>
            <w:vAlign w:val="center"/>
            <w:hideMark/>
          </w:tcPr>
          <w:p w:rsidR="00AE22F3" w:rsidRPr="00AE22F3" w:rsidRDefault="00AE22F3" w:rsidP="00AE22F3">
            <w:pPr>
              <w:pStyle w:val="afffff2"/>
            </w:pPr>
            <w:r w:rsidRPr="00AE22F3">
              <w:t>954631,72</w:t>
            </w:r>
          </w:p>
        </w:tc>
        <w:tc>
          <w:tcPr>
            <w:tcW w:w="1607" w:type="dxa"/>
            <w:shd w:val="clear" w:color="auto" w:fill="auto"/>
            <w:noWrap/>
            <w:vAlign w:val="center"/>
            <w:hideMark/>
          </w:tcPr>
          <w:p w:rsidR="00AE22F3" w:rsidRPr="00AE22F3" w:rsidRDefault="00AE22F3" w:rsidP="00AE22F3">
            <w:pPr>
              <w:pStyle w:val="afffff2"/>
            </w:pPr>
            <w:r w:rsidRPr="00AE22F3">
              <w:t>3494272,19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349</w:t>
            </w:r>
          </w:p>
        </w:tc>
        <w:tc>
          <w:tcPr>
            <w:tcW w:w="1607" w:type="dxa"/>
            <w:shd w:val="clear" w:color="auto" w:fill="auto"/>
            <w:noWrap/>
            <w:vAlign w:val="center"/>
            <w:hideMark/>
          </w:tcPr>
          <w:p w:rsidR="00AE22F3" w:rsidRPr="00AE22F3" w:rsidRDefault="00AE22F3" w:rsidP="00AE22F3">
            <w:pPr>
              <w:pStyle w:val="afffff2"/>
            </w:pPr>
            <w:r w:rsidRPr="00AE22F3">
              <w:t>954618,68</w:t>
            </w:r>
          </w:p>
        </w:tc>
        <w:tc>
          <w:tcPr>
            <w:tcW w:w="1607" w:type="dxa"/>
            <w:shd w:val="clear" w:color="auto" w:fill="auto"/>
            <w:noWrap/>
            <w:vAlign w:val="center"/>
            <w:hideMark/>
          </w:tcPr>
          <w:p w:rsidR="00AE22F3" w:rsidRPr="00AE22F3" w:rsidRDefault="00AE22F3" w:rsidP="00AE22F3">
            <w:pPr>
              <w:pStyle w:val="afffff2"/>
            </w:pPr>
            <w:r w:rsidRPr="00AE22F3">
              <w:t>3494266,24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350</w:t>
            </w:r>
          </w:p>
        </w:tc>
        <w:tc>
          <w:tcPr>
            <w:tcW w:w="1607" w:type="dxa"/>
            <w:shd w:val="clear" w:color="auto" w:fill="auto"/>
            <w:noWrap/>
            <w:vAlign w:val="center"/>
            <w:hideMark/>
          </w:tcPr>
          <w:p w:rsidR="00AE22F3" w:rsidRPr="00AE22F3" w:rsidRDefault="00AE22F3" w:rsidP="00AE22F3">
            <w:pPr>
              <w:pStyle w:val="afffff2"/>
            </w:pPr>
            <w:r w:rsidRPr="00AE22F3">
              <w:t>954601,86</w:t>
            </w:r>
          </w:p>
        </w:tc>
        <w:tc>
          <w:tcPr>
            <w:tcW w:w="1607" w:type="dxa"/>
            <w:shd w:val="clear" w:color="auto" w:fill="auto"/>
            <w:noWrap/>
            <w:vAlign w:val="center"/>
            <w:hideMark/>
          </w:tcPr>
          <w:p w:rsidR="00AE22F3" w:rsidRPr="00AE22F3" w:rsidRDefault="00AE22F3" w:rsidP="00AE22F3">
            <w:pPr>
              <w:pStyle w:val="afffff2"/>
            </w:pPr>
            <w:r w:rsidRPr="00AE22F3">
              <w:t>3494257,90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351</w:t>
            </w:r>
          </w:p>
        </w:tc>
        <w:tc>
          <w:tcPr>
            <w:tcW w:w="1607" w:type="dxa"/>
            <w:shd w:val="clear" w:color="auto" w:fill="auto"/>
            <w:noWrap/>
            <w:vAlign w:val="center"/>
            <w:hideMark/>
          </w:tcPr>
          <w:p w:rsidR="00AE22F3" w:rsidRPr="00AE22F3" w:rsidRDefault="00AE22F3" w:rsidP="00AE22F3">
            <w:pPr>
              <w:pStyle w:val="afffff2"/>
            </w:pPr>
            <w:r w:rsidRPr="00AE22F3">
              <w:t>954590,46</w:t>
            </w:r>
          </w:p>
        </w:tc>
        <w:tc>
          <w:tcPr>
            <w:tcW w:w="1607" w:type="dxa"/>
            <w:shd w:val="clear" w:color="auto" w:fill="auto"/>
            <w:noWrap/>
            <w:vAlign w:val="center"/>
            <w:hideMark/>
          </w:tcPr>
          <w:p w:rsidR="00AE22F3" w:rsidRPr="00AE22F3" w:rsidRDefault="00AE22F3" w:rsidP="00AE22F3">
            <w:pPr>
              <w:pStyle w:val="afffff2"/>
            </w:pPr>
            <w:r w:rsidRPr="00AE22F3">
              <w:t>3494252,58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352</w:t>
            </w:r>
          </w:p>
        </w:tc>
        <w:tc>
          <w:tcPr>
            <w:tcW w:w="1607" w:type="dxa"/>
            <w:shd w:val="clear" w:color="auto" w:fill="auto"/>
            <w:noWrap/>
            <w:vAlign w:val="center"/>
            <w:hideMark/>
          </w:tcPr>
          <w:p w:rsidR="00AE22F3" w:rsidRPr="00AE22F3" w:rsidRDefault="00AE22F3" w:rsidP="00AE22F3">
            <w:pPr>
              <w:pStyle w:val="afffff2"/>
            </w:pPr>
            <w:r w:rsidRPr="00AE22F3">
              <w:t>954574,20</w:t>
            </w:r>
          </w:p>
        </w:tc>
        <w:tc>
          <w:tcPr>
            <w:tcW w:w="1607" w:type="dxa"/>
            <w:shd w:val="clear" w:color="auto" w:fill="auto"/>
            <w:noWrap/>
            <w:vAlign w:val="center"/>
            <w:hideMark/>
          </w:tcPr>
          <w:p w:rsidR="00AE22F3" w:rsidRPr="00AE22F3" w:rsidRDefault="00AE22F3" w:rsidP="00AE22F3">
            <w:pPr>
              <w:pStyle w:val="afffff2"/>
            </w:pPr>
            <w:r w:rsidRPr="00AE22F3">
              <w:t>3494245,06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353</w:t>
            </w:r>
          </w:p>
        </w:tc>
        <w:tc>
          <w:tcPr>
            <w:tcW w:w="1607" w:type="dxa"/>
            <w:shd w:val="clear" w:color="auto" w:fill="auto"/>
            <w:noWrap/>
            <w:vAlign w:val="center"/>
            <w:hideMark/>
          </w:tcPr>
          <w:p w:rsidR="00AE22F3" w:rsidRPr="00AE22F3" w:rsidRDefault="00AE22F3" w:rsidP="00AE22F3">
            <w:pPr>
              <w:pStyle w:val="afffff2"/>
            </w:pPr>
            <w:r w:rsidRPr="00AE22F3">
              <w:t>954564,02</w:t>
            </w:r>
          </w:p>
        </w:tc>
        <w:tc>
          <w:tcPr>
            <w:tcW w:w="1607" w:type="dxa"/>
            <w:shd w:val="clear" w:color="auto" w:fill="auto"/>
            <w:noWrap/>
            <w:vAlign w:val="center"/>
            <w:hideMark/>
          </w:tcPr>
          <w:p w:rsidR="00AE22F3" w:rsidRPr="00AE22F3" w:rsidRDefault="00AE22F3" w:rsidP="00AE22F3">
            <w:pPr>
              <w:pStyle w:val="afffff2"/>
            </w:pPr>
            <w:r w:rsidRPr="00AE22F3">
              <w:t>3494240,04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354</w:t>
            </w:r>
          </w:p>
        </w:tc>
        <w:tc>
          <w:tcPr>
            <w:tcW w:w="1607" w:type="dxa"/>
            <w:shd w:val="clear" w:color="auto" w:fill="auto"/>
            <w:noWrap/>
            <w:vAlign w:val="center"/>
            <w:hideMark/>
          </w:tcPr>
          <w:p w:rsidR="00AE22F3" w:rsidRPr="00AE22F3" w:rsidRDefault="00AE22F3" w:rsidP="00AE22F3">
            <w:pPr>
              <w:pStyle w:val="afffff2"/>
            </w:pPr>
            <w:r w:rsidRPr="00AE22F3">
              <w:t>954555,08</w:t>
            </w:r>
          </w:p>
        </w:tc>
        <w:tc>
          <w:tcPr>
            <w:tcW w:w="1607" w:type="dxa"/>
            <w:shd w:val="clear" w:color="auto" w:fill="auto"/>
            <w:noWrap/>
            <w:vAlign w:val="center"/>
            <w:hideMark/>
          </w:tcPr>
          <w:p w:rsidR="00AE22F3" w:rsidRPr="00AE22F3" w:rsidRDefault="00AE22F3" w:rsidP="00AE22F3">
            <w:pPr>
              <w:pStyle w:val="afffff2"/>
            </w:pPr>
            <w:r w:rsidRPr="00AE22F3">
              <w:t>3494235,82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355</w:t>
            </w:r>
          </w:p>
        </w:tc>
        <w:tc>
          <w:tcPr>
            <w:tcW w:w="1607" w:type="dxa"/>
            <w:shd w:val="clear" w:color="auto" w:fill="auto"/>
            <w:noWrap/>
            <w:vAlign w:val="center"/>
            <w:hideMark/>
          </w:tcPr>
          <w:p w:rsidR="00AE22F3" w:rsidRPr="00AE22F3" w:rsidRDefault="00AE22F3" w:rsidP="00AE22F3">
            <w:pPr>
              <w:pStyle w:val="afffff2"/>
            </w:pPr>
            <w:r w:rsidRPr="00AE22F3">
              <w:t>954545,82</w:t>
            </w:r>
          </w:p>
        </w:tc>
        <w:tc>
          <w:tcPr>
            <w:tcW w:w="1607" w:type="dxa"/>
            <w:shd w:val="clear" w:color="auto" w:fill="auto"/>
            <w:noWrap/>
            <w:vAlign w:val="center"/>
            <w:hideMark/>
          </w:tcPr>
          <w:p w:rsidR="00AE22F3" w:rsidRPr="00AE22F3" w:rsidRDefault="00AE22F3" w:rsidP="00AE22F3">
            <w:pPr>
              <w:pStyle w:val="afffff2"/>
            </w:pPr>
            <w:r w:rsidRPr="00AE22F3">
              <w:t>3494231,32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356</w:t>
            </w:r>
          </w:p>
        </w:tc>
        <w:tc>
          <w:tcPr>
            <w:tcW w:w="1607" w:type="dxa"/>
            <w:shd w:val="clear" w:color="auto" w:fill="auto"/>
            <w:noWrap/>
            <w:vAlign w:val="center"/>
            <w:hideMark/>
          </w:tcPr>
          <w:p w:rsidR="00AE22F3" w:rsidRPr="00AE22F3" w:rsidRDefault="00AE22F3" w:rsidP="00AE22F3">
            <w:pPr>
              <w:pStyle w:val="afffff2"/>
            </w:pPr>
            <w:r w:rsidRPr="00AE22F3">
              <w:t>954536,37</w:t>
            </w:r>
          </w:p>
        </w:tc>
        <w:tc>
          <w:tcPr>
            <w:tcW w:w="1607" w:type="dxa"/>
            <w:shd w:val="clear" w:color="auto" w:fill="auto"/>
            <w:noWrap/>
            <w:vAlign w:val="center"/>
            <w:hideMark/>
          </w:tcPr>
          <w:p w:rsidR="00AE22F3" w:rsidRPr="00AE22F3" w:rsidRDefault="00AE22F3" w:rsidP="00AE22F3">
            <w:pPr>
              <w:pStyle w:val="afffff2"/>
            </w:pPr>
            <w:r w:rsidRPr="00AE22F3">
              <w:t>3494226,67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357</w:t>
            </w:r>
          </w:p>
        </w:tc>
        <w:tc>
          <w:tcPr>
            <w:tcW w:w="1607" w:type="dxa"/>
            <w:shd w:val="clear" w:color="auto" w:fill="auto"/>
            <w:noWrap/>
            <w:vAlign w:val="center"/>
            <w:hideMark/>
          </w:tcPr>
          <w:p w:rsidR="00AE22F3" w:rsidRPr="00AE22F3" w:rsidRDefault="00AE22F3" w:rsidP="00AE22F3">
            <w:pPr>
              <w:pStyle w:val="afffff2"/>
            </w:pPr>
            <w:r w:rsidRPr="00AE22F3">
              <w:t>954522,42</w:t>
            </w:r>
          </w:p>
        </w:tc>
        <w:tc>
          <w:tcPr>
            <w:tcW w:w="1607" w:type="dxa"/>
            <w:shd w:val="clear" w:color="auto" w:fill="auto"/>
            <w:noWrap/>
            <w:vAlign w:val="center"/>
            <w:hideMark/>
          </w:tcPr>
          <w:p w:rsidR="00AE22F3" w:rsidRPr="00AE22F3" w:rsidRDefault="00AE22F3" w:rsidP="00AE22F3">
            <w:pPr>
              <w:pStyle w:val="afffff2"/>
            </w:pPr>
            <w:r w:rsidRPr="00AE22F3">
              <w:t>3494219,82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358</w:t>
            </w:r>
          </w:p>
        </w:tc>
        <w:tc>
          <w:tcPr>
            <w:tcW w:w="1607" w:type="dxa"/>
            <w:shd w:val="clear" w:color="auto" w:fill="auto"/>
            <w:noWrap/>
            <w:vAlign w:val="center"/>
            <w:hideMark/>
          </w:tcPr>
          <w:p w:rsidR="00AE22F3" w:rsidRPr="00AE22F3" w:rsidRDefault="00AE22F3" w:rsidP="00AE22F3">
            <w:pPr>
              <w:pStyle w:val="afffff2"/>
            </w:pPr>
            <w:r w:rsidRPr="00AE22F3">
              <w:t>954489,85</w:t>
            </w:r>
          </w:p>
        </w:tc>
        <w:tc>
          <w:tcPr>
            <w:tcW w:w="1607" w:type="dxa"/>
            <w:shd w:val="clear" w:color="auto" w:fill="auto"/>
            <w:noWrap/>
            <w:vAlign w:val="center"/>
            <w:hideMark/>
          </w:tcPr>
          <w:p w:rsidR="00AE22F3" w:rsidRPr="00AE22F3" w:rsidRDefault="00AE22F3" w:rsidP="00AE22F3">
            <w:pPr>
              <w:pStyle w:val="afffff2"/>
            </w:pPr>
            <w:r w:rsidRPr="00AE22F3">
              <w:t>3494264,47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359</w:t>
            </w:r>
          </w:p>
        </w:tc>
        <w:tc>
          <w:tcPr>
            <w:tcW w:w="1607" w:type="dxa"/>
            <w:shd w:val="clear" w:color="auto" w:fill="auto"/>
            <w:noWrap/>
            <w:vAlign w:val="center"/>
            <w:hideMark/>
          </w:tcPr>
          <w:p w:rsidR="00AE22F3" w:rsidRPr="00AE22F3" w:rsidRDefault="00AE22F3" w:rsidP="00AE22F3">
            <w:pPr>
              <w:pStyle w:val="afffff2"/>
            </w:pPr>
            <w:r w:rsidRPr="00AE22F3">
              <w:t>954498,84</w:t>
            </w:r>
          </w:p>
        </w:tc>
        <w:tc>
          <w:tcPr>
            <w:tcW w:w="1607" w:type="dxa"/>
            <w:shd w:val="clear" w:color="auto" w:fill="auto"/>
            <w:noWrap/>
            <w:vAlign w:val="center"/>
            <w:hideMark/>
          </w:tcPr>
          <w:p w:rsidR="00AE22F3" w:rsidRPr="00AE22F3" w:rsidRDefault="00AE22F3" w:rsidP="00AE22F3">
            <w:pPr>
              <w:pStyle w:val="afffff2"/>
            </w:pPr>
            <w:r w:rsidRPr="00AE22F3">
              <w:t>3494300,80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360</w:t>
            </w:r>
          </w:p>
        </w:tc>
        <w:tc>
          <w:tcPr>
            <w:tcW w:w="1607" w:type="dxa"/>
            <w:shd w:val="clear" w:color="auto" w:fill="auto"/>
            <w:noWrap/>
            <w:vAlign w:val="center"/>
            <w:hideMark/>
          </w:tcPr>
          <w:p w:rsidR="00AE22F3" w:rsidRPr="00AE22F3" w:rsidRDefault="00AE22F3" w:rsidP="00AE22F3">
            <w:pPr>
              <w:pStyle w:val="afffff2"/>
            </w:pPr>
            <w:r w:rsidRPr="00AE22F3">
              <w:t>954482,08</w:t>
            </w:r>
          </w:p>
        </w:tc>
        <w:tc>
          <w:tcPr>
            <w:tcW w:w="1607" w:type="dxa"/>
            <w:shd w:val="clear" w:color="auto" w:fill="auto"/>
            <w:noWrap/>
            <w:vAlign w:val="center"/>
            <w:hideMark/>
          </w:tcPr>
          <w:p w:rsidR="00AE22F3" w:rsidRPr="00AE22F3" w:rsidRDefault="00AE22F3" w:rsidP="00AE22F3">
            <w:pPr>
              <w:pStyle w:val="afffff2"/>
            </w:pPr>
            <w:r w:rsidRPr="00AE22F3">
              <w:t>3494301,74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361</w:t>
            </w:r>
          </w:p>
        </w:tc>
        <w:tc>
          <w:tcPr>
            <w:tcW w:w="1607" w:type="dxa"/>
            <w:shd w:val="clear" w:color="auto" w:fill="auto"/>
            <w:noWrap/>
            <w:vAlign w:val="center"/>
            <w:hideMark/>
          </w:tcPr>
          <w:p w:rsidR="00AE22F3" w:rsidRPr="00AE22F3" w:rsidRDefault="00AE22F3" w:rsidP="00AE22F3">
            <w:pPr>
              <w:pStyle w:val="afffff2"/>
            </w:pPr>
            <w:r w:rsidRPr="00AE22F3">
              <w:t>954460,36</w:t>
            </w:r>
          </w:p>
        </w:tc>
        <w:tc>
          <w:tcPr>
            <w:tcW w:w="1607" w:type="dxa"/>
            <w:shd w:val="clear" w:color="auto" w:fill="auto"/>
            <w:noWrap/>
            <w:vAlign w:val="center"/>
            <w:hideMark/>
          </w:tcPr>
          <w:p w:rsidR="00AE22F3" w:rsidRPr="00AE22F3" w:rsidRDefault="00AE22F3" w:rsidP="00AE22F3">
            <w:pPr>
              <w:pStyle w:val="afffff2"/>
            </w:pPr>
            <w:r w:rsidRPr="00AE22F3">
              <w:t>3494302,96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362</w:t>
            </w:r>
          </w:p>
        </w:tc>
        <w:tc>
          <w:tcPr>
            <w:tcW w:w="1607" w:type="dxa"/>
            <w:shd w:val="clear" w:color="auto" w:fill="auto"/>
            <w:noWrap/>
            <w:vAlign w:val="center"/>
            <w:hideMark/>
          </w:tcPr>
          <w:p w:rsidR="00AE22F3" w:rsidRPr="00AE22F3" w:rsidRDefault="00AE22F3" w:rsidP="00AE22F3">
            <w:pPr>
              <w:pStyle w:val="afffff2"/>
            </w:pPr>
            <w:r w:rsidRPr="00AE22F3">
              <w:t>954459,57</w:t>
            </w:r>
          </w:p>
        </w:tc>
        <w:tc>
          <w:tcPr>
            <w:tcW w:w="1607" w:type="dxa"/>
            <w:shd w:val="clear" w:color="auto" w:fill="auto"/>
            <w:noWrap/>
            <w:vAlign w:val="center"/>
            <w:hideMark/>
          </w:tcPr>
          <w:p w:rsidR="00AE22F3" w:rsidRPr="00AE22F3" w:rsidRDefault="00AE22F3" w:rsidP="00AE22F3">
            <w:pPr>
              <w:pStyle w:val="afffff2"/>
            </w:pPr>
            <w:r w:rsidRPr="00AE22F3">
              <w:t>3494303,42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363</w:t>
            </w:r>
          </w:p>
        </w:tc>
        <w:tc>
          <w:tcPr>
            <w:tcW w:w="1607" w:type="dxa"/>
            <w:shd w:val="clear" w:color="auto" w:fill="auto"/>
            <w:noWrap/>
            <w:vAlign w:val="center"/>
            <w:hideMark/>
          </w:tcPr>
          <w:p w:rsidR="00AE22F3" w:rsidRPr="00AE22F3" w:rsidRDefault="00AE22F3" w:rsidP="00AE22F3">
            <w:pPr>
              <w:pStyle w:val="afffff2"/>
            </w:pPr>
            <w:r w:rsidRPr="00AE22F3">
              <w:t>954451,00</w:t>
            </w:r>
          </w:p>
        </w:tc>
        <w:tc>
          <w:tcPr>
            <w:tcW w:w="1607" w:type="dxa"/>
            <w:shd w:val="clear" w:color="auto" w:fill="auto"/>
            <w:noWrap/>
            <w:vAlign w:val="center"/>
            <w:hideMark/>
          </w:tcPr>
          <w:p w:rsidR="00AE22F3" w:rsidRPr="00AE22F3" w:rsidRDefault="00AE22F3" w:rsidP="00AE22F3">
            <w:pPr>
              <w:pStyle w:val="afffff2"/>
            </w:pPr>
            <w:r w:rsidRPr="00AE22F3">
              <w:t>3494303,53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364</w:t>
            </w:r>
          </w:p>
        </w:tc>
        <w:tc>
          <w:tcPr>
            <w:tcW w:w="1607" w:type="dxa"/>
            <w:shd w:val="clear" w:color="auto" w:fill="auto"/>
            <w:noWrap/>
            <w:vAlign w:val="center"/>
            <w:hideMark/>
          </w:tcPr>
          <w:p w:rsidR="00AE22F3" w:rsidRPr="00AE22F3" w:rsidRDefault="00AE22F3" w:rsidP="00AE22F3">
            <w:pPr>
              <w:pStyle w:val="afffff2"/>
            </w:pPr>
            <w:r w:rsidRPr="00AE22F3">
              <w:t>954434,14</w:t>
            </w:r>
          </w:p>
        </w:tc>
        <w:tc>
          <w:tcPr>
            <w:tcW w:w="1607" w:type="dxa"/>
            <w:shd w:val="clear" w:color="auto" w:fill="auto"/>
            <w:noWrap/>
            <w:vAlign w:val="center"/>
            <w:hideMark/>
          </w:tcPr>
          <w:p w:rsidR="00AE22F3" w:rsidRPr="00AE22F3" w:rsidRDefault="00AE22F3" w:rsidP="00AE22F3">
            <w:pPr>
              <w:pStyle w:val="afffff2"/>
            </w:pPr>
            <w:r w:rsidRPr="00AE22F3">
              <w:t>3494304,77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365</w:t>
            </w:r>
          </w:p>
        </w:tc>
        <w:tc>
          <w:tcPr>
            <w:tcW w:w="1607" w:type="dxa"/>
            <w:shd w:val="clear" w:color="auto" w:fill="auto"/>
            <w:noWrap/>
            <w:vAlign w:val="center"/>
            <w:hideMark/>
          </w:tcPr>
          <w:p w:rsidR="00AE22F3" w:rsidRPr="00AE22F3" w:rsidRDefault="00AE22F3" w:rsidP="00AE22F3">
            <w:pPr>
              <w:pStyle w:val="afffff2"/>
            </w:pPr>
            <w:r w:rsidRPr="00AE22F3">
              <w:t>954414,32</w:t>
            </w:r>
          </w:p>
        </w:tc>
        <w:tc>
          <w:tcPr>
            <w:tcW w:w="1607" w:type="dxa"/>
            <w:shd w:val="clear" w:color="auto" w:fill="auto"/>
            <w:noWrap/>
            <w:vAlign w:val="center"/>
            <w:hideMark/>
          </w:tcPr>
          <w:p w:rsidR="00AE22F3" w:rsidRPr="00AE22F3" w:rsidRDefault="00AE22F3" w:rsidP="00AE22F3">
            <w:pPr>
              <w:pStyle w:val="afffff2"/>
            </w:pPr>
            <w:r w:rsidRPr="00AE22F3">
              <w:t>3494310,62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366</w:t>
            </w:r>
          </w:p>
        </w:tc>
        <w:tc>
          <w:tcPr>
            <w:tcW w:w="1607" w:type="dxa"/>
            <w:shd w:val="clear" w:color="auto" w:fill="auto"/>
            <w:noWrap/>
            <w:vAlign w:val="center"/>
            <w:hideMark/>
          </w:tcPr>
          <w:p w:rsidR="00AE22F3" w:rsidRPr="00AE22F3" w:rsidRDefault="00AE22F3" w:rsidP="00AE22F3">
            <w:pPr>
              <w:pStyle w:val="afffff2"/>
            </w:pPr>
            <w:r w:rsidRPr="00AE22F3">
              <w:t>954391,52</w:t>
            </w:r>
          </w:p>
        </w:tc>
        <w:tc>
          <w:tcPr>
            <w:tcW w:w="1607" w:type="dxa"/>
            <w:shd w:val="clear" w:color="auto" w:fill="auto"/>
            <w:noWrap/>
            <w:vAlign w:val="center"/>
            <w:hideMark/>
          </w:tcPr>
          <w:p w:rsidR="00AE22F3" w:rsidRPr="00AE22F3" w:rsidRDefault="00AE22F3" w:rsidP="00AE22F3">
            <w:pPr>
              <w:pStyle w:val="afffff2"/>
            </w:pPr>
            <w:r w:rsidRPr="00AE22F3">
              <w:t>3494317,34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367</w:t>
            </w:r>
          </w:p>
        </w:tc>
        <w:tc>
          <w:tcPr>
            <w:tcW w:w="1607" w:type="dxa"/>
            <w:shd w:val="clear" w:color="auto" w:fill="auto"/>
            <w:noWrap/>
            <w:vAlign w:val="center"/>
            <w:hideMark/>
          </w:tcPr>
          <w:p w:rsidR="00AE22F3" w:rsidRPr="00AE22F3" w:rsidRDefault="00AE22F3" w:rsidP="00AE22F3">
            <w:pPr>
              <w:pStyle w:val="afffff2"/>
            </w:pPr>
            <w:r w:rsidRPr="00AE22F3">
              <w:t>954375,51</w:t>
            </w:r>
          </w:p>
        </w:tc>
        <w:tc>
          <w:tcPr>
            <w:tcW w:w="1607" w:type="dxa"/>
            <w:shd w:val="clear" w:color="auto" w:fill="auto"/>
            <w:noWrap/>
            <w:vAlign w:val="center"/>
            <w:hideMark/>
          </w:tcPr>
          <w:p w:rsidR="00AE22F3" w:rsidRPr="00AE22F3" w:rsidRDefault="00AE22F3" w:rsidP="00AE22F3">
            <w:pPr>
              <w:pStyle w:val="afffff2"/>
            </w:pPr>
            <w:r w:rsidRPr="00AE22F3">
              <w:t>3494323,41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368</w:t>
            </w:r>
          </w:p>
        </w:tc>
        <w:tc>
          <w:tcPr>
            <w:tcW w:w="1607" w:type="dxa"/>
            <w:shd w:val="clear" w:color="auto" w:fill="auto"/>
            <w:noWrap/>
            <w:vAlign w:val="center"/>
            <w:hideMark/>
          </w:tcPr>
          <w:p w:rsidR="00AE22F3" w:rsidRPr="00AE22F3" w:rsidRDefault="00AE22F3" w:rsidP="00AE22F3">
            <w:pPr>
              <w:pStyle w:val="afffff2"/>
            </w:pPr>
            <w:r w:rsidRPr="00AE22F3">
              <w:t>954362,00</w:t>
            </w:r>
          </w:p>
        </w:tc>
        <w:tc>
          <w:tcPr>
            <w:tcW w:w="1607" w:type="dxa"/>
            <w:shd w:val="clear" w:color="auto" w:fill="auto"/>
            <w:noWrap/>
            <w:vAlign w:val="center"/>
            <w:hideMark/>
          </w:tcPr>
          <w:p w:rsidR="00AE22F3" w:rsidRPr="00AE22F3" w:rsidRDefault="00AE22F3" w:rsidP="00AE22F3">
            <w:pPr>
              <w:pStyle w:val="afffff2"/>
            </w:pPr>
            <w:r w:rsidRPr="00AE22F3">
              <w:t>3494328,39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369</w:t>
            </w:r>
          </w:p>
        </w:tc>
        <w:tc>
          <w:tcPr>
            <w:tcW w:w="1607" w:type="dxa"/>
            <w:shd w:val="clear" w:color="auto" w:fill="auto"/>
            <w:noWrap/>
            <w:vAlign w:val="center"/>
            <w:hideMark/>
          </w:tcPr>
          <w:p w:rsidR="00AE22F3" w:rsidRPr="00AE22F3" w:rsidRDefault="00AE22F3" w:rsidP="00AE22F3">
            <w:pPr>
              <w:pStyle w:val="afffff2"/>
            </w:pPr>
            <w:r w:rsidRPr="00AE22F3">
              <w:t>954349,59</w:t>
            </w:r>
          </w:p>
        </w:tc>
        <w:tc>
          <w:tcPr>
            <w:tcW w:w="1607" w:type="dxa"/>
            <w:shd w:val="clear" w:color="auto" w:fill="auto"/>
            <w:noWrap/>
            <w:vAlign w:val="center"/>
            <w:hideMark/>
          </w:tcPr>
          <w:p w:rsidR="00AE22F3" w:rsidRPr="00AE22F3" w:rsidRDefault="00AE22F3" w:rsidP="00AE22F3">
            <w:pPr>
              <w:pStyle w:val="afffff2"/>
            </w:pPr>
            <w:r w:rsidRPr="00AE22F3">
              <w:t>3494336,69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370</w:t>
            </w:r>
          </w:p>
        </w:tc>
        <w:tc>
          <w:tcPr>
            <w:tcW w:w="1607" w:type="dxa"/>
            <w:shd w:val="clear" w:color="auto" w:fill="auto"/>
            <w:noWrap/>
            <w:vAlign w:val="center"/>
            <w:hideMark/>
          </w:tcPr>
          <w:p w:rsidR="00AE22F3" w:rsidRPr="00AE22F3" w:rsidRDefault="00AE22F3" w:rsidP="00AE22F3">
            <w:pPr>
              <w:pStyle w:val="afffff2"/>
            </w:pPr>
            <w:r w:rsidRPr="00AE22F3">
              <w:t>954339,53</w:t>
            </w:r>
          </w:p>
        </w:tc>
        <w:tc>
          <w:tcPr>
            <w:tcW w:w="1607" w:type="dxa"/>
            <w:shd w:val="clear" w:color="auto" w:fill="auto"/>
            <w:noWrap/>
            <w:vAlign w:val="center"/>
            <w:hideMark/>
          </w:tcPr>
          <w:p w:rsidR="00AE22F3" w:rsidRPr="00AE22F3" w:rsidRDefault="00AE22F3" w:rsidP="00AE22F3">
            <w:pPr>
              <w:pStyle w:val="afffff2"/>
            </w:pPr>
            <w:r w:rsidRPr="00AE22F3">
              <w:t>3494349,42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371</w:t>
            </w:r>
          </w:p>
        </w:tc>
        <w:tc>
          <w:tcPr>
            <w:tcW w:w="1607" w:type="dxa"/>
            <w:shd w:val="clear" w:color="auto" w:fill="auto"/>
            <w:noWrap/>
            <w:vAlign w:val="center"/>
            <w:hideMark/>
          </w:tcPr>
          <w:p w:rsidR="00AE22F3" w:rsidRPr="00AE22F3" w:rsidRDefault="00AE22F3" w:rsidP="00AE22F3">
            <w:pPr>
              <w:pStyle w:val="afffff2"/>
            </w:pPr>
            <w:r w:rsidRPr="00AE22F3">
              <w:t>954320,41</w:t>
            </w:r>
          </w:p>
        </w:tc>
        <w:tc>
          <w:tcPr>
            <w:tcW w:w="1607" w:type="dxa"/>
            <w:shd w:val="clear" w:color="auto" w:fill="auto"/>
            <w:noWrap/>
            <w:vAlign w:val="center"/>
            <w:hideMark/>
          </w:tcPr>
          <w:p w:rsidR="00AE22F3" w:rsidRPr="00AE22F3" w:rsidRDefault="00AE22F3" w:rsidP="00AE22F3">
            <w:pPr>
              <w:pStyle w:val="afffff2"/>
            </w:pPr>
            <w:r w:rsidRPr="00AE22F3">
              <w:t>3494364,77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372</w:t>
            </w:r>
          </w:p>
        </w:tc>
        <w:tc>
          <w:tcPr>
            <w:tcW w:w="1607" w:type="dxa"/>
            <w:shd w:val="clear" w:color="auto" w:fill="auto"/>
            <w:noWrap/>
            <w:vAlign w:val="center"/>
            <w:hideMark/>
          </w:tcPr>
          <w:p w:rsidR="00AE22F3" w:rsidRPr="00AE22F3" w:rsidRDefault="00AE22F3" w:rsidP="00AE22F3">
            <w:pPr>
              <w:pStyle w:val="afffff2"/>
            </w:pPr>
            <w:r w:rsidRPr="00AE22F3">
              <w:t>954311,99</w:t>
            </w:r>
          </w:p>
        </w:tc>
        <w:tc>
          <w:tcPr>
            <w:tcW w:w="1607" w:type="dxa"/>
            <w:shd w:val="clear" w:color="auto" w:fill="auto"/>
            <w:noWrap/>
            <w:vAlign w:val="center"/>
            <w:hideMark/>
          </w:tcPr>
          <w:p w:rsidR="00AE22F3" w:rsidRPr="00AE22F3" w:rsidRDefault="00AE22F3" w:rsidP="00AE22F3">
            <w:pPr>
              <w:pStyle w:val="afffff2"/>
            </w:pPr>
            <w:r w:rsidRPr="00AE22F3">
              <w:t>3494361,35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373</w:t>
            </w:r>
          </w:p>
        </w:tc>
        <w:tc>
          <w:tcPr>
            <w:tcW w:w="1607" w:type="dxa"/>
            <w:shd w:val="clear" w:color="auto" w:fill="auto"/>
            <w:noWrap/>
            <w:vAlign w:val="center"/>
            <w:hideMark/>
          </w:tcPr>
          <w:p w:rsidR="00AE22F3" w:rsidRPr="00AE22F3" w:rsidRDefault="00AE22F3" w:rsidP="00AE22F3">
            <w:pPr>
              <w:pStyle w:val="afffff2"/>
            </w:pPr>
            <w:r w:rsidRPr="00AE22F3">
              <w:t>954294,38</w:t>
            </w:r>
          </w:p>
        </w:tc>
        <w:tc>
          <w:tcPr>
            <w:tcW w:w="1607" w:type="dxa"/>
            <w:shd w:val="clear" w:color="auto" w:fill="auto"/>
            <w:noWrap/>
            <w:vAlign w:val="center"/>
            <w:hideMark/>
          </w:tcPr>
          <w:p w:rsidR="00AE22F3" w:rsidRPr="00AE22F3" w:rsidRDefault="00AE22F3" w:rsidP="00AE22F3">
            <w:pPr>
              <w:pStyle w:val="afffff2"/>
            </w:pPr>
            <w:r w:rsidRPr="00AE22F3">
              <w:t>3494411,18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374</w:t>
            </w:r>
          </w:p>
        </w:tc>
        <w:tc>
          <w:tcPr>
            <w:tcW w:w="1607" w:type="dxa"/>
            <w:shd w:val="clear" w:color="auto" w:fill="auto"/>
            <w:noWrap/>
            <w:vAlign w:val="center"/>
            <w:hideMark/>
          </w:tcPr>
          <w:p w:rsidR="00AE22F3" w:rsidRPr="00AE22F3" w:rsidRDefault="00AE22F3" w:rsidP="00AE22F3">
            <w:pPr>
              <w:pStyle w:val="afffff2"/>
            </w:pPr>
            <w:r w:rsidRPr="00AE22F3">
              <w:t>954310,05</w:t>
            </w:r>
          </w:p>
        </w:tc>
        <w:tc>
          <w:tcPr>
            <w:tcW w:w="1607" w:type="dxa"/>
            <w:shd w:val="clear" w:color="auto" w:fill="auto"/>
            <w:noWrap/>
            <w:vAlign w:val="center"/>
            <w:hideMark/>
          </w:tcPr>
          <w:p w:rsidR="00AE22F3" w:rsidRPr="00AE22F3" w:rsidRDefault="00AE22F3" w:rsidP="00AE22F3">
            <w:pPr>
              <w:pStyle w:val="afffff2"/>
            </w:pPr>
            <w:r w:rsidRPr="00AE22F3">
              <w:t>3494414,30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375</w:t>
            </w:r>
          </w:p>
        </w:tc>
        <w:tc>
          <w:tcPr>
            <w:tcW w:w="1607" w:type="dxa"/>
            <w:shd w:val="clear" w:color="auto" w:fill="auto"/>
            <w:noWrap/>
            <w:vAlign w:val="center"/>
            <w:hideMark/>
          </w:tcPr>
          <w:p w:rsidR="00AE22F3" w:rsidRPr="00AE22F3" w:rsidRDefault="00AE22F3" w:rsidP="00AE22F3">
            <w:pPr>
              <w:pStyle w:val="afffff2"/>
            </w:pPr>
            <w:r w:rsidRPr="00AE22F3">
              <w:t>954313,45</w:t>
            </w:r>
          </w:p>
        </w:tc>
        <w:tc>
          <w:tcPr>
            <w:tcW w:w="1607" w:type="dxa"/>
            <w:shd w:val="clear" w:color="auto" w:fill="auto"/>
            <w:noWrap/>
            <w:vAlign w:val="center"/>
            <w:hideMark/>
          </w:tcPr>
          <w:p w:rsidR="00AE22F3" w:rsidRPr="00AE22F3" w:rsidRDefault="00AE22F3" w:rsidP="00AE22F3">
            <w:pPr>
              <w:pStyle w:val="afffff2"/>
            </w:pPr>
            <w:r w:rsidRPr="00AE22F3">
              <w:t>3494375,91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376</w:t>
            </w:r>
          </w:p>
        </w:tc>
        <w:tc>
          <w:tcPr>
            <w:tcW w:w="1607" w:type="dxa"/>
            <w:shd w:val="clear" w:color="auto" w:fill="auto"/>
            <w:noWrap/>
            <w:vAlign w:val="center"/>
            <w:hideMark/>
          </w:tcPr>
          <w:p w:rsidR="00AE22F3" w:rsidRPr="00AE22F3" w:rsidRDefault="00AE22F3" w:rsidP="00AE22F3">
            <w:pPr>
              <w:pStyle w:val="afffff2"/>
            </w:pPr>
            <w:r w:rsidRPr="00AE22F3">
              <w:t>954323,92</w:t>
            </w:r>
          </w:p>
        </w:tc>
        <w:tc>
          <w:tcPr>
            <w:tcW w:w="1607" w:type="dxa"/>
            <w:shd w:val="clear" w:color="auto" w:fill="auto"/>
            <w:noWrap/>
            <w:vAlign w:val="center"/>
            <w:hideMark/>
          </w:tcPr>
          <w:p w:rsidR="00AE22F3" w:rsidRPr="00AE22F3" w:rsidRDefault="00AE22F3" w:rsidP="00AE22F3">
            <w:pPr>
              <w:pStyle w:val="afffff2"/>
            </w:pPr>
            <w:r w:rsidRPr="00AE22F3">
              <w:t>3494376,72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377</w:t>
            </w:r>
          </w:p>
        </w:tc>
        <w:tc>
          <w:tcPr>
            <w:tcW w:w="1607" w:type="dxa"/>
            <w:shd w:val="clear" w:color="auto" w:fill="auto"/>
            <w:noWrap/>
            <w:vAlign w:val="center"/>
            <w:hideMark/>
          </w:tcPr>
          <w:p w:rsidR="00AE22F3" w:rsidRPr="00AE22F3" w:rsidRDefault="00AE22F3" w:rsidP="00AE22F3">
            <w:pPr>
              <w:pStyle w:val="afffff2"/>
            </w:pPr>
            <w:r w:rsidRPr="00AE22F3">
              <w:t>954353,81</w:t>
            </w:r>
          </w:p>
        </w:tc>
        <w:tc>
          <w:tcPr>
            <w:tcW w:w="1607" w:type="dxa"/>
            <w:shd w:val="clear" w:color="auto" w:fill="auto"/>
            <w:noWrap/>
            <w:vAlign w:val="center"/>
            <w:hideMark/>
          </w:tcPr>
          <w:p w:rsidR="00AE22F3" w:rsidRPr="00AE22F3" w:rsidRDefault="00AE22F3" w:rsidP="00AE22F3">
            <w:pPr>
              <w:pStyle w:val="afffff2"/>
            </w:pPr>
            <w:r w:rsidRPr="00AE22F3">
              <w:t>3494383,26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378</w:t>
            </w:r>
          </w:p>
        </w:tc>
        <w:tc>
          <w:tcPr>
            <w:tcW w:w="1607" w:type="dxa"/>
            <w:shd w:val="clear" w:color="auto" w:fill="auto"/>
            <w:noWrap/>
            <w:vAlign w:val="center"/>
            <w:hideMark/>
          </w:tcPr>
          <w:p w:rsidR="00AE22F3" w:rsidRPr="00AE22F3" w:rsidRDefault="00AE22F3" w:rsidP="00AE22F3">
            <w:pPr>
              <w:pStyle w:val="afffff2"/>
            </w:pPr>
            <w:r w:rsidRPr="00AE22F3">
              <w:t>954360,14</w:t>
            </w:r>
          </w:p>
        </w:tc>
        <w:tc>
          <w:tcPr>
            <w:tcW w:w="1607" w:type="dxa"/>
            <w:shd w:val="clear" w:color="auto" w:fill="auto"/>
            <w:noWrap/>
            <w:vAlign w:val="center"/>
            <w:hideMark/>
          </w:tcPr>
          <w:p w:rsidR="00AE22F3" w:rsidRPr="00AE22F3" w:rsidRDefault="00AE22F3" w:rsidP="00AE22F3">
            <w:pPr>
              <w:pStyle w:val="afffff2"/>
            </w:pPr>
            <w:r w:rsidRPr="00AE22F3">
              <w:t>3494392,55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379</w:t>
            </w:r>
          </w:p>
        </w:tc>
        <w:tc>
          <w:tcPr>
            <w:tcW w:w="1607" w:type="dxa"/>
            <w:shd w:val="clear" w:color="auto" w:fill="auto"/>
            <w:noWrap/>
            <w:vAlign w:val="center"/>
            <w:hideMark/>
          </w:tcPr>
          <w:p w:rsidR="00AE22F3" w:rsidRPr="00AE22F3" w:rsidRDefault="00AE22F3" w:rsidP="00AE22F3">
            <w:pPr>
              <w:pStyle w:val="afffff2"/>
            </w:pPr>
            <w:r w:rsidRPr="00AE22F3">
              <w:t>954357,51</w:t>
            </w:r>
          </w:p>
        </w:tc>
        <w:tc>
          <w:tcPr>
            <w:tcW w:w="1607" w:type="dxa"/>
            <w:shd w:val="clear" w:color="auto" w:fill="auto"/>
            <w:noWrap/>
            <w:vAlign w:val="center"/>
            <w:hideMark/>
          </w:tcPr>
          <w:p w:rsidR="00AE22F3" w:rsidRPr="00AE22F3" w:rsidRDefault="00AE22F3" w:rsidP="00AE22F3">
            <w:pPr>
              <w:pStyle w:val="afffff2"/>
            </w:pPr>
            <w:r w:rsidRPr="00AE22F3">
              <w:t>3494424,10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380</w:t>
            </w:r>
          </w:p>
        </w:tc>
        <w:tc>
          <w:tcPr>
            <w:tcW w:w="1607" w:type="dxa"/>
            <w:shd w:val="clear" w:color="auto" w:fill="auto"/>
            <w:noWrap/>
            <w:vAlign w:val="center"/>
            <w:hideMark/>
          </w:tcPr>
          <w:p w:rsidR="00AE22F3" w:rsidRPr="00AE22F3" w:rsidRDefault="00AE22F3" w:rsidP="00AE22F3">
            <w:pPr>
              <w:pStyle w:val="afffff2"/>
            </w:pPr>
            <w:r w:rsidRPr="00AE22F3">
              <w:t>954354,70</w:t>
            </w:r>
          </w:p>
        </w:tc>
        <w:tc>
          <w:tcPr>
            <w:tcW w:w="1607" w:type="dxa"/>
            <w:shd w:val="clear" w:color="auto" w:fill="auto"/>
            <w:noWrap/>
            <w:vAlign w:val="center"/>
            <w:hideMark/>
          </w:tcPr>
          <w:p w:rsidR="00AE22F3" w:rsidRPr="00AE22F3" w:rsidRDefault="00AE22F3" w:rsidP="00AE22F3">
            <w:pPr>
              <w:pStyle w:val="afffff2"/>
            </w:pPr>
            <w:r w:rsidRPr="00AE22F3">
              <w:t>3494445,94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381</w:t>
            </w:r>
          </w:p>
        </w:tc>
        <w:tc>
          <w:tcPr>
            <w:tcW w:w="1607" w:type="dxa"/>
            <w:shd w:val="clear" w:color="auto" w:fill="auto"/>
            <w:noWrap/>
            <w:vAlign w:val="center"/>
            <w:hideMark/>
          </w:tcPr>
          <w:p w:rsidR="00AE22F3" w:rsidRPr="00AE22F3" w:rsidRDefault="00AE22F3" w:rsidP="00AE22F3">
            <w:pPr>
              <w:pStyle w:val="afffff2"/>
            </w:pPr>
            <w:r w:rsidRPr="00AE22F3">
              <w:t>954353,39</w:t>
            </w:r>
          </w:p>
        </w:tc>
        <w:tc>
          <w:tcPr>
            <w:tcW w:w="1607" w:type="dxa"/>
            <w:shd w:val="clear" w:color="auto" w:fill="auto"/>
            <w:noWrap/>
            <w:vAlign w:val="center"/>
            <w:hideMark/>
          </w:tcPr>
          <w:p w:rsidR="00AE22F3" w:rsidRPr="00AE22F3" w:rsidRDefault="00AE22F3" w:rsidP="00AE22F3">
            <w:pPr>
              <w:pStyle w:val="afffff2"/>
            </w:pPr>
            <w:r w:rsidRPr="00AE22F3">
              <w:t>3494464,93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382</w:t>
            </w:r>
          </w:p>
        </w:tc>
        <w:tc>
          <w:tcPr>
            <w:tcW w:w="1607" w:type="dxa"/>
            <w:shd w:val="clear" w:color="auto" w:fill="auto"/>
            <w:noWrap/>
            <w:vAlign w:val="center"/>
            <w:hideMark/>
          </w:tcPr>
          <w:p w:rsidR="00AE22F3" w:rsidRPr="00AE22F3" w:rsidRDefault="00AE22F3" w:rsidP="00AE22F3">
            <w:pPr>
              <w:pStyle w:val="afffff2"/>
            </w:pPr>
            <w:r w:rsidRPr="00AE22F3">
              <w:t>954352,00</w:t>
            </w:r>
          </w:p>
        </w:tc>
        <w:tc>
          <w:tcPr>
            <w:tcW w:w="1607" w:type="dxa"/>
            <w:shd w:val="clear" w:color="auto" w:fill="auto"/>
            <w:noWrap/>
            <w:vAlign w:val="center"/>
            <w:hideMark/>
          </w:tcPr>
          <w:p w:rsidR="00AE22F3" w:rsidRPr="00AE22F3" w:rsidRDefault="00AE22F3" w:rsidP="00AE22F3">
            <w:pPr>
              <w:pStyle w:val="afffff2"/>
            </w:pPr>
            <w:r w:rsidRPr="00AE22F3">
              <w:t>3494490,35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383</w:t>
            </w:r>
          </w:p>
        </w:tc>
        <w:tc>
          <w:tcPr>
            <w:tcW w:w="1607" w:type="dxa"/>
            <w:shd w:val="clear" w:color="auto" w:fill="auto"/>
            <w:noWrap/>
            <w:vAlign w:val="center"/>
            <w:hideMark/>
          </w:tcPr>
          <w:p w:rsidR="00AE22F3" w:rsidRPr="00AE22F3" w:rsidRDefault="00AE22F3" w:rsidP="00AE22F3">
            <w:pPr>
              <w:pStyle w:val="afffff2"/>
            </w:pPr>
            <w:r w:rsidRPr="00AE22F3">
              <w:t>954348,66</w:t>
            </w:r>
          </w:p>
        </w:tc>
        <w:tc>
          <w:tcPr>
            <w:tcW w:w="1607" w:type="dxa"/>
            <w:shd w:val="clear" w:color="auto" w:fill="auto"/>
            <w:noWrap/>
            <w:vAlign w:val="center"/>
            <w:hideMark/>
          </w:tcPr>
          <w:p w:rsidR="00AE22F3" w:rsidRPr="00AE22F3" w:rsidRDefault="00AE22F3" w:rsidP="00AE22F3">
            <w:pPr>
              <w:pStyle w:val="afffff2"/>
            </w:pPr>
            <w:r w:rsidRPr="00AE22F3">
              <w:t>3494556,24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384</w:t>
            </w:r>
          </w:p>
        </w:tc>
        <w:tc>
          <w:tcPr>
            <w:tcW w:w="1607" w:type="dxa"/>
            <w:shd w:val="clear" w:color="auto" w:fill="auto"/>
            <w:noWrap/>
            <w:vAlign w:val="center"/>
            <w:hideMark/>
          </w:tcPr>
          <w:p w:rsidR="00AE22F3" w:rsidRPr="00AE22F3" w:rsidRDefault="00AE22F3" w:rsidP="00AE22F3">
            <w:pPr>
              <w:pStyle w:val="afffff2"/>
            </w:pPr>
            <w:r w:rsidRPr="00AE22F3">
              <w:t>954338,50</w:t>
            </w:r>
          </w:p>
        </w:tc>
        <w:tc>
          <w:tcPr>
            <w:tcW w:w="1607" w:type="dxa"/>
            <w:shd w:val="clear" w:color="auto" w:fill="auto"/>
            <w:noWrap/>
            <w:vAlign w:val="center"/>
            <w:hideMark/>
          </w:tcPr>
          <w:p w:rsidR="00AE22F3" w:rsidRPr="00AE22F3" w:rsidRDefault="00AE22F3" w:rsidP="00AE22F3">
            <w:pPr>
              <w:pStyle w:val="afffff2"/>
            </w:pPr>
            <w:r w:rsidRPr="00AE22F3">
              <w:t>3494550,99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385</w:t>
            </w:r>
          </w:p>
        </w:tc>
        <w:tc>
          <w:tcPr>
            <w:tcW w:w="1607" w:type="dxa"/>
            <w:shd w:val="clear" w:color="auto" w:fill="auto"/>
            <w:noWrap/>
            <w:vAlign w:val="center"/>
            <w:hideMark/>
          </w:tcPr>
          <w:p w:rsidR="00AE22F3" w:rsidRPr="00AE22F3" w:rsidRDefault="00AE22F3" w:rsidP="00AE22F3">
            <w:pPr>
              <w:pStyle w:val="afffff2"/>
            </w:pPr>
            <w:r w:rsidRPr="00AE22F3">
              <w:t>954322,38</w:t>
            </w:r>
          </w:p>
        </w:tc>
        <w:tc>
          <w:tcPr>
            <w:tcW w:w="1607" w:type="dxa"/>
            <w:shd w:val="clear" w:color="auto" w:fill="auto"/>
            <w:noWrap/>
            <w:vAlign w:val="center"/>
            <w:hideMark/>
          </w:tcPr>
          <w:p w:rsidR="00AE22F3" w:rsidRPr="00AE22F3" w:rsidRDefault="00AE22F3" w:rsidP="00AE22F3">
            <w:pPr>
              <w:pStyle w:val="afffff2"/>
            </w:pPr>
            <w:r w:rsidRPr="00AE22F3">
              <w:t>3494540,22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386</w:t>
            </w:r>
          </w:p>
        </w:tc>
        <w:tc>
          <w:tcPr>
            <w:tcW w:w="1607" w:type="dxa"/>
            <w:shd w:val="clear" w:color="auto" w:fill="auto"/>
            <w:noWrap/>
            <w:vAlign w:val="center"/>
            <w:hideMark/>
          </w:tcPr>
          <w:p w:rsidR="00AE22F3" w:rsidRPr="00AE22F3" w:rsidRDefault="00AE22F3" w:rsidP="00AE22F3">
            <w:pPr>
              <w:pStyle w:val="afffff2"/>
            </w:pPr>
            <w:r w:rsidRPr="00AE22F3">
              <w:t>954303,42</w:t>
            </w:r>
          </w:p>
        </w:tc>
        <w:tc>
          <w:tcPr>
            <w:tcW w:w="1607" w:type="dxa"/>
            <w:shd w:val="clear" w:color="auto" w:fill="auto"/>
            <w:noWrap/>
            <w:vAlign w:val="center"/>
            <w:hideMark/>
          </w:tcPr>
          <w:p w:rsidR="00AE22F3" w:rsidRPr="00AE22F3" w:rsidRDefault="00AE22F3" w:rsidP="00AE22F3">
            <w:pPr>
              <w:pStyle w:val="afffff2"/>
            </w:pPr>
            <w:r w:rsidRPr="00AE22F3">
              <w:t>3494528,20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387</w:t>
            </w:r>
          </w:p>
        </w:tc>
        <w:tc>
          <w:tcPr>
            <w:tcW w:w="1607" w:type="dxa"/>
            <w:shd w:val="clear" w:color="auto" w:fill="auto"/>
            <w:noWrap/>
            <w:vAlign w:val="center"/>
            <w:hideMark/>
          </w:tcPr>
          <w:p w:rsidR="00AE22F3" w:rsidRPr="00AE22F3" w:rsidRDefault="00AE22F3" w:rsidP="00AE22F3">
            <w:pPr>
              <w:pStyle w:val="afffff2"/>
            </w:pPr>
            <w:r w:rsidRPr="00AE22F3">
              <w:t>954266,42</w:t>
            </w:r>
          </w:p>
        </w:tc>
        <w:tc>
          <w:tcPr>
            <w:tcW w:w="1607" w:type="dxa"/>
            <w:shd w:val="clear" w:color="auto" w:fill="auto"/>
            <w:noWrap/>
            <w:vAlign w:val="center"/>
            <w:hideMark/>
          </w:tcPr>
          <w:p w:rsidR="00AE22F3" w:rsidRPr="00AE22F3" w:rsidRDefault="00AE22F3" w:rsidP="00AE22F3">
            <w:pPr>
              <w:pStyle w:val="afffff2"/>
            </w:pPr>
            <w:r w:rsidRPr="00AE22F3">
              <w:t>3494503,98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388</w:t>
            </w:r>
          </w:p>
        </w:tc>
        <w:tc>
          <w:tcPr>
            <w:tcW w:w="1607" w:type="dxa"/>
            <w:shd w:val="clear" w:color="auto" w:fill="auto"/>
            <w:noWrap/>
            <w:vAlign w:val="center"/>
            <w:hideMark/>
          </w:tcPr>
          <w:p w:rsidR="00AE22F3" w:rsidRPr="00AE22F3" w:rsidRDefault="00AE22F3" w:rsidP="00AE22F3">
            <w:pPr>
              <w:pStyle w:val="afffff2"/>
            </w:pPr>
            <w:r w:rsidRPr="00AE22F3">
              <w:t>954271,59</w:t>
            </w:r>
          </w:p>
        </w:tc>
        <w:tc>
          <w:tcPr>
            <w:tcW w:w="1607" w:type="dxa"/>
            <w:shd w:val="clear" w:color="auto" w:fill="auto"/>
            <w:noWrap/>
            <w:vAlign w:val="center"/>
            <w:hideMark/>
          </w:tcPr>
          <w:p w:rsidR="00AE22F3" w:rsidRPr="00AE22F3" w:rsidRDefault="00AE22F3" w:rsidP="00AE22F3">
            <w:pPr>
              <w:pStyle w:val="afffff2"/>
            </w:pPr>
            <w:r w:rsidRPr="00AE22F3">
              <w:t>3494494,64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389</w:t>
            </w:r>
          </w:p>
        </w:tc>
        <w:tc>
          <w:tcPr>
            <w:tcW w:w="1607" w:type="dxa"/>
            <w:shd w:val="clear" w:color="auto" w:fill="auto"/>
            <w:noWrap/>
            <w:vAlign w:val="center"/>
            <w:hideMark/>
          </w:tcPr>
          <w:p w:rsidR="00AE22F3" w:rsidRPr="00AE22F3" w:rsidRDefault="00AE22F3" w:rsidP="00AE22F3">
            <w:pPr>
              <w:pStyle w:val="afffff2"/>
            </w:pPr>
            <w:r w:rsidRPr="00AE22F3">
              <w:t>954254,10</w:t>
            </w:r>
          </w:p>
        </w:tc>
        <w:tc>
          <w:tcPr>
            <w:tcW w:w="1607" w:type="dxa"/>
            <w:shd w:val="clear" w:color="auto" w:fill="auto"/>
            <w:noWrap/>
            <w:vAlign w:val="center"/>
            <w:hideMark/>
          </w:tcPr>
          <w:p w:rsidR="00AE22F3" w:rsidRPr="00AE22F3" w:rsidRDefault="00AE22F3" w:rsidP="00AE22F3">
            <w:pPr>
              <w:pStyle w:val="afffff2"/>
            </w:pPr>
            <w:r w:rsidRPr="00AE22F3">
              <w:t>3494484,53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390</w:t>
            </w:r>
          </w:p>
        </w:tc>
        <w:tc>
          <w:tcPr>
            <w:tcW w:w="1607" w:type="dxa"/>
            <w:shd w:val="clear" w:color="auto" w:fill="auto"/>
            <w:noWrap/>
            <w:vAlign w:val="center"/>
            <w:hideMark/>
          </w:tcPr>
          <w:p w:rsidR="00AE22F3" w:rsidRPr="00AE22F3" w:rsidRDefault="00AE22F3" w:rsidP="00AE22F3">
            <w:pPr>
              <w:pStyle w:val="afffff2"/>
            </w:pPr>
            <w:r w:rsidRPr="00AE22F3">
              <w:t>954254,43</w:t>
            </w:r>
          </w:p>
        </w:tc>
        <w:tc>
          <w:tcPr>
            <w:tcW w:w="1607" w:type="dxa"/>
            <w:shd w:val="clear" w:color="auto" w:fill="auto"/>
            <w:noWrap/>
            <w:vAlign w:val="center"/>
            <w:hideMark/>
          </w:tcPr>
          <w:p w:rsidR="00AE22F3" w:rsidRPr="00AE22F3" w:rsidRDefault="00AE22F3" w:rsidP="00AE22F3">
            <w:pPr>
              <w:pStyle w:val="afffff2"/>
            </w:pPr>
            <w:r w:rsidRPr="00AE22F3">
              <w:t>3494483,99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391</w:t>
            </w:r>
          </w:p>
        </w:tc>
        <w:tc>
          <w:tcPr>
            <w:tcW w:w="1607" w:type="dxa"/>
            <w:shd w:val="clear" w:color="auto" w:fill="auto"/>
            <w:noWrap/>
            <w:vAlign w:val="center"/>
            <w:hideMark/>
          </w:tcPr>
          <w:p w:rsidR="00AE22F3" w:rsidRPr="00AE22F3" w:rsidRDefault="00AE22F3" w:rsidP="00AE22F3">
            <w:pPr>
              <w:pStyle w:val="afffff2"/>
            </w:pPr>
            <w:r w:rsidRPr="00AE22F3">
              <w:t>954277,60</w:t>
            </w:r>
          </w:p>
        </w:tc>
        <w:tc>
          <w:tcPr>
            <w:tcW w:w="1607" w:type="dxa"/>
            <w:shd w:val="clear" w:color="auto" w:fill="auto"/>
            <w:noWrap/>
            <w:vAlign w:val="center"/>
            <w:hideMark/>
          </w:tcPr>
          <w:p w:rsidR="00AE22F3" w:rsidRPr="00AE22F3" w:rsidRDefault="00AE22F3" w:rsidP="00AE22F3">
            <w:pPr>
              <w:pStyle w:val="afffff2"/>
            </w:pPr>
            <w:r w:rsidRPr="00AE22F3">
              <w:t>3494445,65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392</w:t>
            </w:r>
          </w:p>
        </w:tc>
        <w:tc>
          <w:tcPr>
            <w:tcW w:w="1607" w:type="dxa"/>
            <w:shd w:val="clear" w:color="auto" w:fill="auto"/>
            <w:noWrap/>
            <w:vAlign w:val="center"/>
            <w:hideMark/>
          </w:tcPr>
          <w:p w:rsidR="00AE22F3" w:rsidRPr="00AE22F3" w:rsidRDefault="00AE22F3" w:rsidP="00AE22F3">
            <w:pPr>
              <w:pStyle w:val="afffff2"/>
            </w:pPr>
            <w:r w:rsidRPr="00AE22F3">
              <w:t>954287,62</w:t>
            </w:r>
          </w:p>
        </w:tc>
        <w:tc>
          <w:tcPr>
            <w:tcW w:w="1607" w:type="dxa"/>
            <w:shd w:val="clear" w:color="auto" w:fill="auto"/>
            <w:noWrap/>
            <w:vAlign w:val="center"/>
            <w:hideMark/>
          </w:tcPr>
          <w:p w:rsidR="00AE22F3" w:rsidRPr="00AE22F3" w:rsidRDefault="00AE22F3" w:rsidP="00AE22F3">
            <w:pPr>
              <w:pStyle w:val="afffff2"/>
            </w:pPr>
            <w:r w:rsidRPr="00AE22F3">
              <w:t>3494429,07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393</w:t>
            </w:r>
          </w:p>
        </w:tc>
        <w:tc>
          <w:tcPr>
            <w:tcW w:w="1607" w:type="dxa"/>
            <w:shd w:val="clear" w:color="auto" w:fill="auto"/>
            <w:noWrap/>
            <w:vAlign w:val="center"/>
            <w:hideMark/>
          </w:tcPr>
          <w:p w:rsidR="00AE22F3" w:rsidRPr="00AE22F3" w:rsidRDefault="00AE22F3" w:rsidP="00AE22F3">
            <w:pPr>
              <w:pStyle w:val="afffff2"/>
            </w:pPr>
            <w:r w:rsidRPr="00AE22F3">
              <w:t>954288,86</w:t>
            </w:r>
          </w:p>
        </w:tc>
        <w:tc>
          <w:tcPr>
            <w:tcW w:w="1607" w:type="dxa"/>
            <w:shd w:val="clear" w:color="auto" w:fill="auto"/>
            <w:noWrap/>
            <w:vAlign w:val="center"/>
            <w:hideMark/>
          </w:tcPr>
          <w:p w:rsidR="00AE22F3" w:rsidRPr="00AE22F3" w:rsidRDefault="00AE22F3" w:rsidP="00AE22F3">
            <w:pPr>
              <w:pStyle w:val="afffff2"/>
            </w:pPr>
            <w:r w:rsidRPr="00AE22F3">
              <w:t>3494427,03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394</w:t>
            </w:r>
          </w:p>
        </w:tc>
        <w:tc>
          <w:tcPr>
            <w:tcW w:w="1607" w:type="dxa"/>
            <w:shd w:val="clear" w:color="auto" w:fill="auto"/>
            <w:noWrap/>
            <w:vAlign w:val="center"/>
            <w:hideMark/>
          </w:tcPr>
          <w:p w:rsidR="00AE22F3" w:rsidRPr="00AE22F3" w:rsidRDefault="00AE22F3" w:rsidP="00AE22F3">
            <w:pPr>
              <w:pStyle w:val="afffff2"/>
            </w:pPr>
            <w:r w:rsidRPr="00AE22F3">
              <w:t>954288,96</w:t>
            </w:r>
          </w:p>
        </w:tc>
        <w:tc>
          <w:tcPr>
            <w:tcW w:w="1607" w:type="dxa"/>
            <w:shd w:val="clear" w:color="auto" w:fill="auto"/>
            <w:noWrap/>
            <w:vAlign w:val="center"/>
            <w:hideMark/>
          </w:tcPr>
          <w:p w:rsidR="00AE22F3" w:rsidRPr="00AE22F3" w:rsidRDefault="00AE22F3" w:rsidP="00AE22F3">
            <w:pPr>
              <w:pStyle w:val="afffff2"/>
            </w:pPr>
            <w:r w:rsidRPr="00AE22F3">
              <w:t>3494426,86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395</w:t>
            </w:r>
          </w:p>
        </w:tc>
        <w:tc>
          <w:tcPr>
            <w:tcW w:w="1607" w:type="dxa"/>
            <w:shd w:val="clear" w:color="auto" w:fill="auto"/>
            <w:noWrap/>
            <w:vAlign w:val="center"/>
            <w:hideMark/>
          </w:tcPr>
          <w:p w:rsidR="00AE22F3" w:rsidRPr="00AE22F3" w:rsidRDefault="00AE22F3" w:rsidP="00AE22F3">
            <w:pPr>
              <w:pStyle w:val="afffff2"/>
            </w:pPr>
            <w:r w:rsidRPr="00AE22F3">
              <w:t>954289,79</w:t>
            </w:r>
          </w:p>
        </w:tc>
        <w:tc>
          <w:tcPr>
            <w:tcW w:w="1607" w:type="dxa"/>
            <w:shd w:val="clear" w:color="auto" w:fill="auto"/>
            <w:noWrap/>
            <w:vAlign w:val="center"/>
            <w:hideMark/>
          </w:tcPr>
          <w:p w:rsidR="00AE22F3" w:rsidRPr="00AE22F3" w:rsidRDefault="00AE22F3" w:rsidP="00AE22F3">
            <w:pPr>
              <w:pStyle w:val="afffff2"/>
            </w:pPr>
            <w:r w:rsidRPr="00AE22F3">
              <w:t>3494425,01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396</w:t>
            </w:r>
          </w:p>
        </w:tc>
        <w:tc>
          <w:tcPr>
            <w:tcW w:w="1607" w:type="dxa"/>
            <w:shd w:val="clear" w:color="auto" w:fill="auto"/>
            <w:noWrap/>
            <w:vAlign w:val="center"/>
            <w:hideMark/>
          </w:tcPr>
          <w:p w:rsidR="00AE22F3" w:rsidRPr="00AE22F3" w:rsidRDefault="00AE22F3" w:rsidP="00AE22F3">
            <w:pPr>
              <w:pStyle w:val="afffff2"/>
            </w:pPr>
            <w:r w:rsidRPr="00AE22F3">
              <w:t>954294,38</w:t>
            </w:r>
          </w:p>
        </w:tc>
        <w:tc>
          <w:tcPr>
            <w:tcW w:w="1607" w:type="dxa"/>
            <w:shd w:val="clear" w:color="auto" w:fill="auto"/>
            <w:noWrap/>
            <w:vAlign w:val="center"/>
            <w:hideMark/>
          </w:tcPr>
          <w:p w:rsidR="00AE22F3" w:rsidRPr="00AE22F3" w:rsidRDefault="00AE22F3" w:rsidP="00AE22F3">
            <w:pPr>
              <w:pStyle w:val="afffff2"/>
            </w:pPr>
            <w:r w:rsidRPr="00AE22F3">
              <w:t>3494411,18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397</w:t>
            </w:r>
          </w:p>
        </w:tc>
        <w:tc>
          <w:tcPr>
            <w:tcW w:w="1607" w:type="dxa"/>
            <w:shd w:val="clear" w:color="auto" w:fill="auto"/>
            <w:noWrap/>
            <w:vAlign w:val="center"/>
            <w:hideMark/>
          </w:tcPr>
          <w:p w:rsidR="00AE22F3" w:rsidRPr="00AE22F3" w:rsidRDefault="00AE22F3" w:rsidP="00AE22F3">
            <w:pPr>
              <w:pStyle w:val="afffff2"/>
            </w:pPr>
            <w:r w:rsidRPr="00AE22F3">
              <w:t>954284,36</w:t>
            </w:r>
          </w:p>
        </w:tc>
        <w:tc>
          <w:tcPr>
            <w:tcW w:w="1607" w:type="dxa"/>
            <w:shd w:val="clear" w:color="auto" w:fill="auto"/>
            <w:noWrap/>
            <w:vAlign w:val="center"/>
            <w:hideMark/>
          </w:tcPr>
          <w:p w:rsidR="00AE22F3" w:rsidRPr="00AE22F3" w:rsidRDefault="00AE22F3" w:rsidP="00AE22F3">
            <w:pPr>
              <w:pStyle w:val="afffff2"/>
            </w:pPr>
            <w:r w:rsidRPr="00AE22F3">
              <w:t>3494418,50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398</w:t>
            </w:r>
          </w:p>
        </w:tc>
        <w:tc>
          <w:tcPr>
            <w:tcW w:w="1607" w:type="dxa"/>
            <w:shd w:val="clear" w:color="auto" w:fill="auto"/>
            <w:noWrap/>
            <w:vAlign w:val="center"/>
            <w:hideMark/>
          </w:tcPr>
          <w:p w:rsidR="00AE22F3" w:rsidRPr="00AE22F3" w:rsidRDefault="00AE22F3" w:rsidP="00AE22F3">
            <w:pPr>
              <w:pStyle w:val="afffff2"/>
            </w:pPr>
            <w:r w:rsidRPr="00AE22F3">
              <w:t>954273,88</w:t>
            </w:r>
          </w:p>
        </w:tc>
        <w:tc>
          <w:tcPr>
            <w:tcW w:w="1607" w:type="dxa"/>
            <w:shd w:val="clear" w:color="auto" w:fill="auto"/>
            <w:noWrap/>
            <w:vAlign w:val="center"/>
            <w:hideMark/>
          </w:tcPr>
          <w:p w:rsidR="00AE22F3" w:rsidRPr="00AE22F3" w:rsidRDefault="00AE22F3" w:rsidP="00AE22F3">
            <w:pPr>
              <w:pStyle w:val="afffff2"/>
            </w:pPr>
            <w:r w:rsidRPr="00AE22F3">
              <w:t>3494425,32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399</w:t>
            </w:r>
          </w:p>
        </w:tc>
        <w:tc>
          <w:tcPr>
            <w:tcW w:w="1607" w:type="dxa"/>
            <w:shd w:val="clear" w:color="auto" w:fill="auto"/>
            <w:noWrap/>
            <w:vAlign w:val="center"/>
            <w:hideMark/>
          </w:tcPr>
          <w:p w:rsidR="00AE22F3" w:rsidRPr="00AE22F3" w:rsidRDefault="00AE22F3" w:rsidP="00AE22F3">
            <w:pPr>
              <w:pStyle w:val="afffff2"/>
            </w:pPr>
            <w:r w:rsidRPr="00AE22F3">
              <w:t>954259,88</w:t>
            </w:r>
          </w:p>
        </w:tc>
        <w:tc>
          <w:tcPr>
            <w:tcW w:w="1607" w:type="dxa"/>
            <w:shd w:val="clear" w:color="auto" w:fill="auto"/>
            <w:noWrap/>
            <w:vAlign w:val="center"/>
            <w:hideMark/>
          </w:tcPr>
          <w:p w:rsidR="00AE22F3" w:rsidRPr="00AE22F3" w:rsidRDefault="00AE22F3" w:rsidP="00AE22F3">
            <w:pPr>
              <w:pStyle w:val="afffff2"/>
            </w:pPr>
            <w:r w:rsidRPr="00AE22F3">
              <w:t>3494452,96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400</w:t>
            </w:r>
          </w:p>
        </w:tc>
        <w:tc>
          <w:tcPr>
            <w:tcW w:w="1607" w:type="dxa"/>
            <w:shd w:val="clear" w:color="auto" w:fill="auto"/>
            <w:noWrap/>
            <w:vAlign w:val="center"/>
            <w:hideMark/>
          </w:tcPr>
          <w:p w:rsidR="00AE22F3" w:rsidRPr="00AE22F3" w:rsidRDefault="00AE22F3" w:rsidP="00AE22F3">
            <w:pPr>
              <w:pStyle w:val="afffff2"/>
            </w:pPr>
            <w:r w:rsidRPr="00AE22F3">
              <w:t>954241,23</w:t>
            </w:r>
          </w:p>
        </w:tc>
        <w:tc>
          <w:tcPr>
            <w:tcW w:w="1607" w:type="dxa"/>
            <w:shd w:val="clear" w:color="auto" w:fill="auto"/>
            <w:noWrap/>
            <w:vAlign w:val="center"/>
            <w:hideMark/>
          </w:tcPr>
          <w:p w:rsidR="00AE22F3" w:rsidRPr="00AE22F3" w:rsidRDefault="00AE22F3" w:rsidP="00AE22F3">
            <w:pPr>
              <w:pStyle w:val="afffff2"/>
            </w:pPr>
            <w:r w:rsidRPr="00AE22F3">
              <w:t>3494489,93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401</w:t>
            </w:r>
          </w:p>
        </w:tc>
        <w:tc>
          <w:tcPr>
            <w:tcW w:w="1607" w:type="dxa"/>
            <w:shd w:val="clear" w:color="auto" w:fill="auto"/>
            <w:noWrap/>
            <w:vAlign w:val="center"/>
            <w:hideMark/>
          </w:tcPr>
          <w:p w:rsidR="00AE22F3" w:rsidRPr="00AE22F3" w:rsidRDefault="00AE22F3" w:rsidP="00AE22F3">
            <w:pPr>
              <w:pStyle w:val="afffff2"/>
            </w:pPr>
            <w:r w:rsidRPr="00AE22F3">
              <w:t>954224,51</w:t>
            </w:r>
          </w:p>
        </w:tc>
        <w:tc>
          <w:tcPr>
            <w:tcW w:w="1607" w:type="dxa"/>
            <w:shd w:val="clear" w:color="auto" w:fill="auto"/>
            <w:noWrap/>
            <w:vAlign w:val="center"/>
            <w:hideMark/>
          </w:tcPr>
          <w:p w:rsidR="00AE22F3" w:rsidRPr="00AE22F3" w:rsidRDefault="00AE22F3" w:rsidP="00AE22F3">
            <w:pPr>
              <w:pStyle w:val="afffff2"/>
            </w:pPr>
            <w:r w:rsidRPr="00AE22F3">
              <w:t>3494523,12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402</w:t>
            </w:r>
          </w:p>
        </w:tc>
        <w:tc>
          <w:tcPr>
            <w:tcW w:w="1607" w:type="dxa"/>
            <w:shd w:val="clear" w:color="auto" w:fill="auto"/>
            <w:noWrap/>
            <w:vAlign w:val="center"/>
            <w:hideMark/>
          </w:tcPr>
          <w:p w:rsidR="00AE22F3" w:rsidRPr="00AE22F3" w:rsidRDefault="00AE22F3" w:rsidP="00AE22F3">
            <w:pPr>
              <w:pStyle w:val="afffff2"/>
            </w:pPr>
            <w:r w:rsidRPr="00AE22F3">
              <w:t>954210,56</w:t>
            </w:r>
          </w:p>
        </w:tc>
        <w:tc>
          <w:tcPr>
            <w:tcW w:w="1607" w:type="dxa"/>
            <w:shd w:val="clear" w:color="auto" w:fill="auto"/>
            <w:noWrap/>
            <w:vAlign w:val="center"/>
            <w:hideMark/>
          </w:tcPr>
          <w:p w:rsidR="00AE22F3" w:rsidRPr="00AE22F3" w:rsidRDefault="00AE22F3" w:rsidP="00AE22F3">
            <w:pPr>
              <w:pStyle w:val="afffff2"/>
            </w:pPr>
            <w:r w:rsidRPr="00AE22F3">
              <w:t>3494549,34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403</w:t>
            </w:r>
          </w:p>
        </w:tc>
        <w:tc>
          <w:tcPr>
            <w:tcW w:w="1607" w:type="dxa"/>
            <w:shd w:val="clear" w:color="auto" w:fill="auto"/>
            <w:noWrap/>
            <w:vAlign w:val="center"/>
            <w:hideMark/>
          </w:tcPr>
          <w:p w:rsidR="00AE22F3" w:rsidRPr="00AE22F3" w:rsidRDefault="00AE22F3" w:rsidP="00AE22F3">
            <w:pPr>
              <w:pStyle w:val="afffff2"/>
            </w:pPr>
            <w:r w:rsidRPr="00AE22F3">
              <w:t>954210,08</w:t>
            </w:r>
          </w:p>
        </w:tc>
        <w:tc>
          <w:tcPr>
            <w:tcW w:w="1607" w:type="dxa"/>
            <w:shd w:val="clear" w:color="auto" w:fill="auto"/>
            <w:noWrap/>
            <w:vAlign w:val="center"/>
            <w:hideMark/>
          </w:tcPr>
          <w:p w:rsidR="00AE22F3" w:rsidRPr="00AE22F3" w:rsidRDefault="00AE22F3" w:rsidP="00AE22F3">
            <w:pPr>
              <w:pStyle w:val="afffff2"/>
            </w:pPr>
            <w:r w:rsidRPr="00AE22F3">
              <w:t>3494550,17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404</w:t>
            </w:r>
          </w:p>
        </w:tc>
        <w:tc>
          <w:tcPr>
            <w:tcW w:w="1607" w:type="dxa"/>
            <w:shd w:val="clear" w:color="auto" w:fill="auto"/>
            <w:noWrap/>
            <w:vAlign w:val="center"/>
            <w:hideMark/>
          </w:tcPr>
          <w:p w:rsidR="00AE22F3" w:rsidRPr="00AE22F3" w:rsidRDefault="00AE22F3" w:rsidP="00AE22F3">
            <w:pPr>
              <w:pStyle w:val="afffff2"/>
            </w:pPr>
            <w:r w:rsidRPr="00AE22F3">
              <w:t>954207,92</w:t>
            </w:r>
          </w:p>
        </w:tc>
        <w:tc>
          <w:tcPr>
            <w:tcW w:w="1607" w:type="dxa"/>
            <w:shd w:val="clear" w:color="auto" w:fill="auto"/>
            <w:noWrap/>
            <w:vAlign w:val="center"/>
            <w:hideMark/>
          </w:tcPr>
          <w:p w:rsidR="00AE22F3" w:rsidRPr="00AE22F3" w:rsidRDefault="00AE22F3" w:rsidP="00AE22F3">
            <w:pPr>
              <w:pStyle w:val="afffff2"/>
            </w:pPr>
            <w:r w:rsidRPr="00AE22F3">
              <w:t>3494553,69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405</w:t>
            </w:r>
          </w:p>
        </w:tc>
        <w:tc>
          <w:tcPr>
            <w:tcW w:w="1607" w:type="dxa"/>
            <w:shd w:val="clear" w:color="auto" w:fill="auto"/>
            <w:noWrap/>
            <w:vAlign w:val="center"/>
            <w:hideMark/>
          </w:tcPr>
          <w:p w:rsidR="00AE22F3" w:rsidRPr="00AE22F3" w:rsidRDefault="00AE22F3" w:rsidP="00AE22F3">
            <w:pPr>
              <w:pStyle w:val="afffff2"/>
            </w:pPr>
            <w:r w:rsidRPr="00AE22F3">
              <w:t>954198,61</w:t>
            </w:r>
          </w:p>
        </w:tc>
        <w:tc>
          <w:tcPr>
            <w:tcW w:w="1607" w:type="dxa"/>
            <w:shd w:val="clear" w:color="auto" w:fill="auto"/>
            <w:noWrap/>
            <w:vAlign w:val="center"/>
            <w:hideMark/>
          </w:tcPr>
          <w:p w:rsidR="00AE22F3" w:rsidRPr="00AE22F3" w:rsidRDefault="00AE22F3" w:rsidP="00AE22F3">
            <w:pPr>
              <w:pStyle w:val="afffff2"/>
            </w:pPr>
            <w:r w:rsidRPr="00AE22F3">
              <w:t>3494568,95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406</w:t>
            </w:r>
          </w:p>
        </w:tc>
        <w:tc>
          <w:tcPr>
            <w:tcW w:w="1607" w:type="dxa"/>
            <w:shd w:val="clear" w:color="auto" w:fill="auto"/>
            <w:noWrap/>
            <w:vAlign w:val="center"/>
            <w:hideMark/>
          </w:tcPr>
          <w:p w:rsidR="00AE22F3" w:rsidRPr="00AE22F3" w:rsidRDefault="00AE22F3" w:rsidP="00AE22F3">
            <w:pPr>
              <w:pStyle w:val="afffff2"/>
            </w:pPr>
            <w:r w:rsidRPr="00AE22F3">
              <w:t>954188,52</w:t>
            </w:r>
          </w:p>
        </w:tc>
        <w:tc>
          <w:tcPr>
            <w:tcW w:w="1607" w:type="dxa"/>
            <w:shd w:val="clear" w:color="auto" w:fill="auto"/>
            <w:noWrap/>
            <w:vAlign w:val="center"/>
            <w:hideMark/>
          </w:tcPr>
          <w:p w:rsidR="00AE22F3" w:rsidRPr="00AE22F3" w:rsidRDefault="00AE22F3" w:rsidP="00AE22F3">
            <w:pPr>
              <w:pStyle w:val="afffff2"/>
            </w:pPr>
            <w:r w:rsidRPr="00AE22F3">
              <w:t>3494585,29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407</w:t>
            </w:r>
          </w:p>
        </w:tc>
        <w:tc>
          <w:tcPr>
            <w:tcW w:w="1607" w:type="dxa"/>
            <w:shd w:val="clear" w:color="auto" w:fill="auto"/>
            <w:noWrap/>
            <w:vAlign w:val="center"/>
            <w:hideMark/>
          </w:tcPr>
          <w:p w:rsidR="00AE22F3" w:rsidRPr="00AE22F3" w:rsidRDefault="00AE22F3" w:rsidP="00AE22F3">
            <w:pPr>
              <w:pStyle w:val="afffff2"/>
            </w:pPr>
            <w:r w:rsidRPr="00AE22F3">
              <w:t>954168,69</w:t>
            </w:r>
          </w:p>
        </w:tc>
        <w:tc>
          <w:tcPr>
            <w:tcW w:w="1607" w:type="dxa"/>
            <w:shd w:val="clear" w:color="auto" w:fill="auto"/>
            <w:noWrap/>
            <w:vAlign w:val="center"/>
            <w:hideMark/>
          </w:tcPr>
          <w:p w:rsidR="00AE22F3" w:rsidRPr="00AE22F3" w:rsidRDefault="00AE22F3" w:rsidP="00AE22F3">
            <w:pPr>
              <w:pStyle w:val="afffff2"/>
            </w:pPr>
            <w:r w:rsidRPr="00AE22F3">
              <w:t>3494615,52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408</w:t>
            </w:r>
          </w:p>
        </w:tc>
        <w:tc>
          <w:tcPr>
            <w:tcW w:w="1607" w:type="dxa"/>
            <w:shd w:val="clear" w:color="auto" w:fill="auto"/>
            <w:noWrap/>
            <w:vAlign w:val="center"/>
            <w:hideMark/>
          </w:tcPr>
          <w:p w:rsidR="00AE22F3" w:rsidRPr="00AE22F3" w:rsidRDefault="00AE22F3" w:rsidP="00AE22F3">
            <w:pPr>
              <w:pStyle w:val="afffff2"/>
            </w:pPr>
            <w:r w:rsidRPr="00AE22F3">
              <w:t>954154,21</w:t>
            </w:r>
          </w:p>
        </w:tc>
        <w:tc>
          <w:tcPr>
            <w:tcW w:w="1607" w:type="dxa"/>
            <w:shd w:val="clear" w:color="auto" w:fill="auto"/>
            <w:noWrap/>
            <w:vAlign w:val="center"/>
            <w:hideMark/>
          </w:tcPr>
          <w:p w:rsidR="00AE22F3" w:rsidRPr="00AE22F3" w:rsidRDefault="00AE22F3" w:rsidP="00AE22F3">
            <w:pPr>
              <w:pStyle w:val="afffff2"/>
            </w:pPr>
            <w:r w:rsidRPr="00AE22F3">
              <w:t>3494638,34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409</w:t>
            </w:r>
          </w:p>
        </w:tc>
        <w:tc>
          <w:tcPr>
            <w:tcW w:w="1607" w:type="dxa"/>
            <w:shd w:val="clear" w:color="auto" w:fill="auto"/>
            <w:noWrap/>
            <w:vAlign w:val="center"/>
            <w:hideMark/>
          </w:tcPr>
          <w:p w:rsidR="00AE22F3" w:rsidRPr="00AE22F3" w:rsidRDefault="00AE22F3" w:rsidP="00AE22F3">
            <w:pPr>
              <w:pStyle w:val="afffff2"/>
            </w:pPr>
            <w:r w:rsidRPr="00AE22F3">
              <w:t>954145,60</w:t>
            </w:r>
          </w:p>
        </w:tc>
        <w:tc>
          <w:tcPr>
            <w:tcW w:w="1607" w:type="dxa"/>
            <w:shd w:val="clear" w:color="auto" w:fill="auto"/>
            <w:noWrap/>
            <w:vAlign w:val="center"/>
            <w:hideMark/>
          </w:tcPr>
          <w:p w:rsidR="00AE22F3" w:rsidRPr="00AE22F3" w:rsidRDefault="00AE22F3" w:rsidP="00AE22F3">
            <w:pPr>
              <w:pStyle w:val="afffff2"/>
            </w:pPr>
            <w:r w:rsidRPr="00AE22F3">
              <w:t>3494652,83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410</w:t>
            </w:r>
          </w:p>
        </w:tc>
        <w:tc>
          <w:tcPr>
            <w:tcW w:w="1607" w:type="dxa"/>
            <w:shd w:val="clear" w:color="auto" w:fill="auto"/>
            <w:noWrap/>
            <w:vAlign w:val="center"/>
            <w:hideMark/>
          </w:tcPr>
          <w:p w:rsidR="00AE22F3" w:rsidRPr="00AE22F3" w:rsidRDefault="00AE22F3" w:rsidP="00AE22F3">
            <w:pPr>
              <w:pStyle w:val="afffff2"/>
            </w:pPr>
            <w:r w:rsidRPr="00AE22F3">
              <w:t>954144,92</w:t>
            </w:r>
          </w:p>
        </w:tc>
        <w:tc>
          <w:tcPr>
            <w:tcW w:w="1607" w:type="dxa"/>
            <w:shd w:val="clear" w:color="auto" w:fill="auto"/>
            <w:noWrap/>
            <w:vAlign w:val="center"/>
            <w:hideMark/>
          </w:tcPr>
          <w:p w:rsidR="00AE22F3" w:rsidRPr="00AE22F3" w:rsidRDefault="00AE22F3" w:rsidP="00AE22F3">
            <w:pPr>
              <w:pStyle w:val="afffff2"/>
            </w:pPr>
            <w:r w:rsidRPr="00AE22F3">
              <w:t>3494653,89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411</w:t>
            </w:r>
          </w:p>
        </w:tc>
        <w:tc>
          <w:tcPr>
            <w:tcW w:w="1607" w:type="dxa"/>
            <w:shd w:val="clear" w:color="auto" w:fill="auto"/>
            <w:noWrap/>
            <w:vAlign w:val="center"/>
            <w:hideMark/>
          </w:tcPr>
          <w:p w:rsidR="00AE22F3" w:rsidRPr="00AE22F3" w:rsidRDefault="00AE22F3" w:rsidP="00AE22F3">
            <w:pPr>
              <w:pStyle w:val="afffff2"/>
            </w:pPr>
            <w:r w:rsidRPr="00AE22F3">
              <w:t>954139,80</w:t>
            </w:r>
          </w:p>
        </w:tc>
        <w:tc>
          <w:tcPr>
            <w:tcW w:w="1607" w:type="dxa"/>
            <w:shd w:val="clear" w:color="auto" w:fill="auto"/>
            <w:noWrap/>
            <w:vAlign w:val="center"/>
            <w:hideMark/>
          </w:tcPr>
          <w:p w:rsidR="00AE22F3" w:rsidRPr="00AE22F3" w:rsidRDefault="00AE22F3" w:rsidP="00AE22F3">
            <w:pPr>
              <w:pStyle w:val="afffff2"/>
            </w:pPr>
            <w:r w:rsidRPr="00AE22F3">
              <w:t>3494661,25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412</w:t>
            </w:r>
          </w:p>
        </w:tc>
        <w:tc>
          <w:tcPr>
            <w:tcW w:w="1607" w:type="dxa"/>
            <w:shd w:val="clear" w:color="auto" w:fill="auto"/>
            <w:noWrap/>
            <w:vAlign w:val="center"/>
            <w:hideMark/>
          </w:tcPr>
          <w:p w:rsidR="00AE22F3" w:rsidRPr="00AE22F3" w:rsidRDefault="00AE22F3" w:rsidP="00AE22F3">
            <w:pPr>
              <w:pStyle w:val="afffff2"/>
            </w:pPr>
            <w:r w:rsidRPr="00AE22F3">
              <w:t>954122,75</w:t>
            </w:r>
          </w:p>
        </w:tc>
        <w:tc>
          <w:tcPr>
            <w:tcW w:w="1607" w:type="dxa"/>
            <w:shd w:val="clear" w:color="auto" w:fill="auto"/>
            <w:noWrap/>
            <w:vAlign w:val="center"/>
            <w:hideMark/>
          </w:tcPr>
          <w:p w:rsidR="00AE22F3" w:rsidRPr="00AE22F3" w:rsidRDefault="00AE22F3" w:rsidP="00AE22F3">
            <w:pPr>
              <w:pStyle w:val="afffff2"/>
            </w:pPr>
            <w:r w:rsidRPr="00AE22F3">
              <w:t>3494684,94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413</w:t>
            </w:r>
          </w:p>
        </w:tc>
        <w:tc>
          <w:tcPr>
            <w:tcW w:w="1607" w:type="dxa"/>
            <w:shd w:val="clear" w:color="auto" w:fill="auto"/>
            <w:noWrap/>
            <w:vAlign w:val="center"/>
            <w:hideMark/>
          </w:tcPr>
          <w:p w:rsidR="00AE22F3" w:rsidRPr="00AE22F3" w:rsidRDefault="00AE22F3" w:rsidP="00AE22F3">
            <w:pPr>
              <w:pStyle w:val="afffff2"/>
            </w:pPr>
            <w:r w:rsidRPr="00AE22F3">
              <w:t>954103,81</w:t>
            </w:r>
          </w:p>
        </w:tc>
        <w:tc>
          <w:tcPr>
            <w:tcW w:w="1607" w:type="dxa"/>
            <w:shd w:val="clear" w:color="auto" w:fill="auto"/>
            <w:noWrap/>
            <w:vAlign w:val="center"/>
            <w:hideMark/>
          </w:tcPr>
          <w:p w:rsidR="00AE22F3" w:rsidRPr="00AE22F3" w:rsidRDefault="00AE22F3" w:rsidP="00AE22F3">
            <w:pPr>
              <w:pStyle w:val="afffff2"/>
            </w:pPr>
            <w:r w:rsidRPr="00AE22F3">
              <w:t>3494710,21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414</w:t>
            </w:r>
          </w:p>
        </w:tc>
        <w:tc>
          <w:tcPr>
            <w:tcW w:w="1607" w:type="dxa"/>
            <w:shd w:val="clear" w:color="auto" w:fill="auto"/>
            <w:noWrap/>
            <w:vAlign w:val="center"/>
            <w:hideMark/>
          </w:tcPr>
          <w:p w:rsidR="00AE22F3" w:rsidRPr="00AE22F3" w:rsidRDefault="00AE22F3" w:rsidP="00AE22F3">
            <w:pPr>
              <w:pStyle w:val="afffff2"/>
            </w:pPr>
            <w:r w:rsidRPr="00AE22F3">
              <w:t>954085,01</w:t>
            </w:r>
          </w:p>
        </w:tc>
        <w:tc>
          <w:tcPr>
            <w:tcW w:w="1607" w:type="dxa"/>
            <w:shd w:val="clear" w:color="auto" w:fill="auto"/>
            <w:noWrap/>
            <w:vAlign w:val="center"/>
            <w:hideMark/>
          </w:tcPr>
          <w:p w:rsidR="00AE22F3" w:rsidRPr="00AE22F3" w:rsidRDefault="00AE22F3" w:rsidP="00AE22F3">
            <w:pPr>
              <w:pStyle w:val="afffff2"/>
            </w:pPr>
            <w:r w:rsidRPr="00AE22F3">
              <w:t>3494733,71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1</w:t>
            </w:r>
          </w:p>
        </w:tc>
        <w:tc>
          <w:tcPr>
            <w:tcW w:w="1607" w:type="dxa"/>
            <w:shd w:val="clear" w:color="auto" w:fill="auto"/>
            <w:noWrap/>
            <w:vAlign w:val="center"/>
            <w:hideMark/>
          </w:tcPr>
          <w:p w:rsidR="00AE22F3" w:rsidRPr="00AE22F3" w:rsidRDefault="00AE22F3" w:rsidP="00AE22F3">
            <w:pPr>
              <w:pStyle w:val="afffff2"/>
            </w:pPr>
            <w:r w:rsidRPr="00AE22F3">
              <w:t>954073,02</w:t>
            </w:r>
          </w:p>
        </w:tc>
        <w:tc>
          <w:tcPr>
            <w:tcW w:w="1607" w:type="dxa"/>
            <w:shd w:val="clear" w:color="auto" w:fill="auto"/>
            <w:noWrap/>
            <w:vAlign w:val="center"/>
            <w:hideMark/>
          </w:tcPr>
          <w:p w:rsidR="00AE22F3" w:rsidRPr="00AE22F3" w:rsidRDefault="00AE22F3" w:rsidP="00AE22F3">
            <w:pPr>
              <w:pStyle w:val="afffff2"/>
            </w:pPr>
            <w:r w:rsidRPr="00AE22F3">
              <w:t>3494748,65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415</w:t>
            </w:r>
          </w:p>
        </w:tc>
        <w:tc>
          <w:tcPr>
            <w:tcW w:w="1607" w:type="dxa"/>
            <w:shd w:val="clear" w:color="auto" w:fill="auto"/>
            <w:noWrap/>
            <w:vAlign w:val="center"/>
            <w:hideMark/>
          </w:tcPr>
          <w:p w:rsidR="00AE22F3" w:rsidRPr="00AE22F3" w:rsidRDefault="00AE22F3" w:rsidP="00AE22F3">
            <w:pPr>
              <w:pStyle w:val="afffff2"/>
            </w:pPr>
            <w:r w:rsidRPr="00AE22F3">
              <w:t>954204,78</w:t>
            </w:r>
          </w:p>
        </w:tc>
        <w:tc>
          <w:tcPr>
            <w:tcW w:w="1607" w:type="dxa"/>
            <w:shd w:val="clear" w:color="auto" w:fill="auto"/>
            <w:noWrap/>
            <w:vAlign w:val="center"/>
            <w:hideMark/>
          </w:tcPr>
          <w:p w:rsidR="00AE22F3" w:rsidRPr="00AE22F3" w:rsidRDefault="00AE22F3" w:rsidP="00AE22F3">
            <w:pPr>
              <w:pStyle w:val="afffff2"/>
            </w:pPr>
            <w:r w:rsidRPr="00AE22F3">
              <w:t>3494584,26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416</w:t>
            </w:r>
          </w:p>
        </w:tc>
        <w:tc>
          <w:tcPr>
            <w:tcW w:w="1607" w:type="dxa"/>
            <w:shd w:val="clear" w:color="auto" w:fill="auto"/>
            <w:noWrap/>
            <w:vAlign w:val="center"/>
            <w:hideMark/>
          </w:tcPr>
          <w:p w:rsidR="00AE22F3" w:rsidRPr="00AE22F3" w:rsidRDefault="00AE22F3" w:rsidP="00AE22F3">
            <w:pPr>
              <w:pStyle w:val="afffff2"/>
            </w:pPr>
            <w:r w:rsidRPr="00AE22F3">
              <w:t>954222,03</w:t>
            </w:r>
          </w:p>
        </w:tc>
        <w:tc>
          <w:tcPr>
            <w:tcW w:w="1607" w:type="dxa"/>
            <w:shd w:val="clear" w:color="auto" w:fill="auto"/>
            <w:noWrap/>
            <w:vAlign w:val="center"/>
            <w:hideMark/>
          </w:tcPr>
          <w:p w:rsidR="00AE22F3" w:rsidRPr="00AE22F3" w:rsidRDefault="00AE22F3" w:rsidP="00AE22F3">
            <w:pPr>
              <w:pStyle w:val="afffff2"/>
            </w:pPr>
            <w:r w:rsidRPr="00AE22F3">
              <w:t>3494555,45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417</w:t>
            </w:r>
          </w:p>
        </w:tc>
        <w:tc>
          <w:tcPr>
            <w:tcW w:w="1607" w:type="dxa"/>
            <w:shd w:val="clear" w:color="auto" w:fill="auto"/>
            <w:noWrap/>
            <w:vAlign w:val="center"/>
            <w:hideMark/>
          </w:tcPr>
          <w:p w:rsidR="00AE22F3" w:rsidRPr="00AE22F3" w:rsidRDefault="00AE22F3" w:rsidP="00AE22F3">
            <w:pPr>
              <w:pStyle w:val="afffff2"/>
            </w:pPr>
            <w:r w:rsidRPr="00AE22F3">
              <w:t>954244,52</w:t>
            </w:r>
          </w:p>
        </w:tc>
        <w:tc>
          <w:tcPr>
            <w:tcW w:w="1607" w:type="dxa"/>
            <w:shd w:val="clear" w:color="auto" w:fill="auto"/>
            <w:noWrap/>
            <w:vAlign w:val="center"/>
            <w:hideMark/>
          </w:tcPr>
          <w:p w:rsidR="00AE22F3" w:rsidRPr="00AE22F3" w:rsidRDefault="00AE22F3" w:rsidP="00AE22F3">
            <w:pPr>
              <w:pStyle w:val="afffff2"/>
            </w:pPr>
            <w:r w:rsidRPr="00AE22F3">
              <w:t>3494517,49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418</w:t>
            </w:r>
          </w:p>
        </w:tc>
        <w:tc>
          <w:tcPr>
            <w:tcW w:w="1607" w:type="dxa"/>
            <w:shd w:val="clear" w:color="auto" w:fill="auto"/>
            <w:noWrap/>
            <w:vAlign w:val="center"/>
            <w:hideMark/>
          </w:tcPr>
          <w:p w:rsidR="00AE22F3" w:rsidRPr="00AE22F3" w:rsidRDefault="00AE22F3" w:rsidP="00AE22F3">
            <w:pPr>
              <w:pStyle w:val="afffff2"/>
            </w:pPr>
            <w:r w:rsidRPr="00AE22F3">
              <w:t>954270,80</w:t>
            </w:r>
          </w:p>
        </w:tc>
        <w:tc>
          <w:tcPr>
            <w:tcW w:w="1607" w:type="dxa"/>
            <w:shd w:val="clear" w:color="auto" w:fill="auto"/>
            <w:noWrap/>
            <w:vAlign w:val="center"/>
            <w:hideMark/>
          </w:tcPr>
          <w:p w:rsidR="00AE22F3" w:rsidRPr="00AE22F3" w:rsidRDefault="00AE22F3" w:rsidP="00AE22F3">
            <w:pPr>
              <w:pStyle w:val="afffff2"/>
            </w:pPr>
            <w:r w:rsidRPr="00AE22F3">
              <w:t>3494519,12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419</w:t>
            </w:r>
          </w:p>
        </w:tc>
        <w:tc>
          <w:tcPr>
            <w:tcW w:w="1607" w:type="dxa"/>
            <w:shd w:val="clear" w:color="auto" w:fill="auto"/>
            <w:noWrap/>
            <w:vAlign w:val="center"/>
            <w:hideMark/>
          </w:tcPr>
          <w:p w:rsidR="00AE22F3" w:rsidRPr="00AE22F3" w:rsidRDefault="00AE22F3" w:rsidP="00AE22F3">
            <w:pPr>
              <w:pStyle w:val="afffff2"/>
            </w:pPr>
            <w:r w:rsidRPr="00AE22F3">
              <w:t>954303,29</w:t>
            </w:r>
          </w:p>
        </w:tc>
        <w:tc>
          <w:tcPr>
            <w:tcW w:w="1607" w:type="dxa"/>
            <w:shd w:val="clear" w:color="auto" w:fill="auto"/>
            <w:noWrap/>
            <w:vAlign w:val="center"/>
            <w:hideMark/>
          </w:tcPr>
          <w:p w:rsidR="00AE22F3" w:rsidRPr="00AE22F3" w:rsidRDefault="00AE22F3" w:rsidP="00AE22F3">
            <w:pPr>
              <w:pStyle w:val="afffff2"/>
            </w:pPr>
            <w:r w:rsidRPr="00AE22F3">
              <w:t>3494539,85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420</w:t>
            </w:r>
          </w:p>
        </w:tc>
        <w:tc>
          <w:tcPr>
            <w:tcW w:w="1607" w:type="dxa"/>
            <w:shd w:val="clear" w:color="auto" w:fill="auto"/>
            <w:noWrap/>
            <w:vAlign w:val="center"/>
            <w:hideMark/>
          </w:tcPr>
          <w:p w:rsidR="00AE22F3" w:rsidRPr="00AE22F3" w:rsidRDefault="00AE22F3" w:rsidP="00AE22F3">
            <w:pPr>
              <w:pStyle w:val="afffff2"/>
            </w:pPr>
            <w:r w:rsidRPr="00AE22F3">
              <w:t>954324,77</w:t>
            </w:r>
          </w:p>
        </w:tc>
        <w:tc>
          <w:tcPr>
            <w:tcW w:w="1607" w:type="dxa"/>
            <w:shd w:val="clear" w:color="auto" w:fill="auto"/>
            <w:noWrap/>
            <w:vAlign w:val="center"/>
            <w:hideMark/>
          </w:tcPr>
          <w:p w:rsidR="00AE22F3" w:rsidRPr="00AE22F3" w:rsidRDefault="00AE22F3" w:rsidP="00AE22F3">
            <w:pPr>
              <w:pStyle w:val="afffff2"/>
            </w:pPr>
            <w:r w:rsidRPr="00AE22F3">
              <w:t>3494553,47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421</w:t>
            </w:r>
          </w:p>
        </w:tc>
        <w:tc>
          <w:tcPr>
            <w:tcW w:w="1607" w:type="dxa"/>
            <w:shd w:val="clear" w:color="auto" w:fill="auto"/>
            <w:noWrap/>
            <w:vAlign w:val="center"/>
            <w:hideMark/>
          </w:tcPr>
          <w:p w:rsidR="00AE22F3" w:rsidRPr="00AE22F3" w:rsidRDefault="00AE22F3" w:rsidP="00AE22F3">
            <w:pPr>
              <w:pStyle w:val="afffff2"/>
            </w:pPr>
            <w:r w:rsidRPr="00AE22F3">
              <w:t>954346,84</w:t>
            </w:r>
          </w:p>
        </w:tc>
        <w:tc>
          <w:tcPr>
            <w:tcW w:w="1607" w:type="dxa"/>
            <w:shd w:val="clear" w:color="auto" w:fill="auto"/>
            <w:noWrap/>
            <w:vAlign w:val="center"/>
            <w:hideMark/>
          </w:tcPr>
          <w:p w:rsidR="00AE22F3" w:rsidRPr="00AE22F3" w:rsidRDefault="00AE22F3" w:rsidP="00AE22F3">
            <w:pPr>
              <w:pStyle w:val="afffff2"/>
            </w:pPr>
            <w:r w:rsidRPr="00AE22F3">
              <w:t>3494567,36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422</w:t>
            </w:r>
          </w:p>
        </w:tc>
        <w:tc>
          <w:tcPr>
            <w:tcW w:w="1607" w:type="dxa"/>
            <w:shd w:val="clear" w:color="auto" w:fill="auto"/>
            <w:noWrap/>
            <w:vAlign w:val="center"/>
            <w:hideMark/>
          </w:tcPr>
          <w:p w:rsidR="00AE22F3" w:rsidRPr="00AE22F3" w:rsidRDefault="00AE22F3" w:rsidP="00AE22F3">
            <w:pPr>
              <w:pStyle w:val="afffff2"/>
            </w:pPr>
            <w:r w:rsidRPr="00AE22F3">
              <w:t>954348,39</w:t>
            </w:r>
          </w:p>
        </w:tc>
        <w:tc>
          <w:tcPr>
            <w:tcW w:w="1607" w:type="dxa"/>
            <w:shd w:val="clear" w:color="auto" w:fill="auto"/>
            <w:noWrap/>
            <w:vAlign w:val="center"/>
            <w:hideMark/>
          </w:tcPr>
          <w:p w:rsidR="00AE22F3" w:rsidRPr="00AE22F3" w:rsidRDefault="00AE22F3" w:rsidP="00AE22F3">
            <w:pPr>
              <w:pStyle w:val="afffff2"/>
            </w:pPr>
            <w:r w:rsidRPr="00AE22F3">
              <w:t>3494571,17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423</w:t>
            </w:r>
          </w:p>
        </w:tc>
        <w:tc>
          <w:tcPr>
            <w:tcW w:w="1607" w:type="dxa"/>
            <w:shd w:val="clear" w:color="auto" w:fill="auto"/>
            <w:noWrap/>
            <w:vAlign w:val="center"/>
            <w:hideMark/>
          </w:tcPr>
          <w:p w:rsidR="00AE22F3" w:rsidRPr="00AE22F3" w:rsidRDefault="00AE22F3" w:rsidP="00AE22F3">
            <w:pPr>
              <w:pStyle w:val="afffff2"/>
            </w:pPr>
            <w:r w:rsidRPr="00AE22F3">
              <w:t>954348,49</w:t>
            </w:r>
          </w:p>
        </w:tc>
        <w:tc>
          <w:tcPr>
            <w:tcW w:w="1607" w:type="dxa"/>
            <w:shd w:val="clear" w:color="auto" w:fill="auto"/>
            <w:noWrap/>
            <w:vAlign w:val="center"/>
            <w:hideMark/>
          </w:tcPr>
          <w:p w:rsidR="00AE22F3" w:rsidRPr="00AE22F3" w:rsidRDefault="00AE22F3" w:rsidP="00AE22F3">
            <w:pPr>
              <w:pStyle w:val="afffff2"/>
            </w:pPr>
            <w:r w:rsidRPr="00AE22F3">
              <w:t>3494602,30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424</w:t>
            </w:r>
          </w:p>
        </w:tc>
        <w:tc>
          <w:tcPr>
            <w:tcW w:w="1607" w:type="dxa"/>
            <w:shd w:val="clear" w:color="auto" w:fill="auto"/>
            <w:noWrap/>
            <w:vAlign w:val="center"/>
            <w:hideMark/>
          </w:tcPr>
          <w:p w:rsidR="00AE22F3" w:rsidRPr="00AE22F3" w:rsidRDefault="00AE22F3" w:rsidP="00AE22F3">
            <w:pPr>
              <w:pStyle w:val="afffff2"/>
            </w:pPr>
            <w:r w:rsidRPr="00AE22F3">
              <w:t>954344,74</w:t>
            </w:r>
          </w:p>
        </w:tc>
        <w:tc>
          <w:tcPr>
            <w:tcW w:w="1607" w:type="dxa"/>
            <w:shd w:val="clear" w:color="auto" w:fill="auto"/>
            <w:noWrap/>
            <w:vAlign w:val="center"/>
            <w:hideMark/>
          </w:tcPr>
          <w:p w:rsidR="00AE22F3" w:rsidRPr="00AE22F3" w:rsidRDefault="00AE22F3" w:rsidP="00AE22F3">
            <w:pPr>
              <w:pStyle w:val="afffff2"/>
            </w:pPr>
            <w:r w:rsidRPr="00AE22F3">
              <w:t>3494636,34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425</w:t>
            </w:r>
          </w:p>
        </w:tc>
        <w:tc>
          <w:tcPr>
            <w:tcW w:w="1607" w:type="dxa"/>
            <w:shd w:val="clear" w:color="auto" w:fill="auto"/>
            <w:noWrap/>
            <w:vAlign w:val="center"/>
            <w:hideMark/>
          </w:tcPr>
          <w:p w:rsidR="00AE22F3" w:rsidRPr="00AE22F3" w:rsidRDefault="00AE22F3" w:rsidP="00AE22F3">
            <w:pPr>
              <w:pStyle w:val="afffff2"/>
            </w:pPr>
            <w:r w:rsidRPr="00AE22F3">
              <w:t>954337,77</w:t>
            </w:r>
          </w:p>
        </w:tc>
        <w:tc>
          <w:tcPr>
            <w:tcW w:w="1607" w:type="dxa"/>
            <w:shd w:val="clear" w:color="auto" w:fill="auto"/>
            <w:noWrap/>
            <w:vAlign w:val="center"/>
            <w:hideMark/>
          </w:tcPr>
          <w:p w:rsidR="00AE22F3" w:rsidRPr="00AE22F3" w:rsidRDefault="00AE22F3" w:rsidP="00AE22F3">
            <w:pPr>
              <w:pStyle w:val="afffff2"/>
            </w:pPr>
            <w:r w:rsidRPr="00AE22F3">
              <w:t>3494665,56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426</w:t>
            </w:r>
          </w:p>
        </w:tc>
        <w:tc>
          <w:tcPr>
            <w:tcW w:w="1607" w:type="dxa"/>
            <w:shd w:val="clear" w:color="auto" w:fill="auto"/>
            <w:noWrap/>
            <w:vAlign w:val="center"/>
            <w:hideMark/>
          </w:tcPr>
          <w:p w:rsidR="00AE22F3" w:rsidRPr="00AE22F3" w:rsidRDefault="00AE22F3" w:rsidP="00AE22F3">
            <w:pPr>
              <w:pStyle w:val="afffff2"/>
            </w:pPr>
            <w:r w:rsidRPr="00AE22F3">
              <w:t>954312,66</w:t>
            </w:r>
          </w:p>
        </w:tc>
        <w:tc>
          <w:tcPr>
            <w:tcW w:w="1607" w:type="dxa"/>
            <w:shd w:val="clear" w:color="auto" w:fill="auto"/>
            <w:noWrap/>
            <w:vAlign w:val="center"/>
            <w:hideMark/>
          </w:tcPr>
          <w:p w:rsidR="00AE22F3" w:rsidRPr="00AE22F3" w:rsidRDefault="00AE22F3" w:rsidP="00AE22F3">
            <w:pPr>
              <w:pStyle w:val="afffff2"/>
            </w:pPr>
            <w:r w:rsidRPr="00AE22F3">
              <w:t>3494649,62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427</w:t>
            </w:r>
          </w:p>
        </w:tc>
        <w:tc>
          <w:tcPr>
            <w:tcW w:w="1607" w:type="dxa"/>
            <w:shd w:val="clear" w:color="auto" w:fill="auto"/>
            <w:noWrap/>
            <w:vAlign w:val="center"/>
            <w:hideMark/>
          </w:tcPr>
          <w:p w:rsidR="00AE22F3" w:rsidRPr="00AE22F3" w:rsidRDefault="00AE22F3" w:rsidP="00AE22F3">
            <w:pPr>
              <w:pStyle w:val="afffff2"/>
            </w:pPr>
            <w:r w:rsidRPr="00AE22F3">
              <w:t>954295,42</w:t>
            </w:r>
          </w:p>
        </w:tc>
        <w:tc>
          <w:tcPr>
            <w:tcW w:w="1607" w:type="dxa"/>
            <w:shd w:val="clear" w:color="auto" w:fill="auto"/>
            <w:noWrap/>
            <w:vAlign w:val="center"/>
            <w:hideMark/>
          </w:tcPr>
          <w:p w:rsidR="00AE22F3" w:rsidRPr="00AE22F3" w:rsidRDefault="00AE22F3" w:rsidP="00AE22F3">
            <w:pPr>
              <w:pStyle w:val="afffff2"/>
            </w:pPr>
            <w:r w:rsidRPr="00AE22F3">
              <w:t>3494639,48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428</w:t>
            </w:r>
          </w:p>
        </w:tc>
        <w:tc>
          <w:tcPr>
            <w:tcW w:w="1607" w:type="dxa"/>
            <w:shd w:val="clear" w:color="auto" w:fill="auto"/>
            <w:noWrap/>
            <w:vAlign w:val="center"/>
            <w:hideMark/>
          </w:tcPr>
          <w:p w:rsidR="00AE22F3" w:rsidRPr="00AE22F3" w:rsidRDefault="00AE22F3" w:rsidP="00AE22F3">
            <w:pPr>
              <w:pStyle w:val="afffff2"/>
            </w:pPr>
            <w:r w:rsidRPr="00AE22F3">
              <w:t>954278,20</w:t>
            </w:r>
          </w:p>
        </w:tc>
        <w:tc>
          <w:tcPr>
            <w:tcW w:w="1607" w:type="dxa"/>
            <w:shd w:val="clear" w:color="auto" w:fill="auto"/>
            <w:noWrap/>
            <w:vAlign w:val="center"/>
            <w:hideMark/>
          </w:tcPr>
          <w:p w:rsidR="00AE22F3" w:rsidRPr="00AE22F3" w:rsidRDefault="00AE22F3" w:rsidP="00AE22F3">
            <w:pPr>
              <w:pStyle w:val="afffff2"/>
            </w:pPr>
            <w:r w:rsidRPr="00AE22F3">
              <w:t>3494629,32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429</w:t>
            </w:r>
          </w:p>
        </w:tc>
        <w:tc>
          <w:tcPr>
            <w:tcW w:w="1607" w:type="dxa"/>
            <w:shd w:val="clear" w:color="auto" w:fill="auto"/>
            <w:noWrap/>
            <w:vAlign w:val="center"/>
            <w:hideMark/>
          </w:tcPr>
          <w:p w:rsidR="00AE22F3" w:rsidRPr="00AE22F3" w:rsidRDefault="00AE22F3" w:rsidP="00AE22F3">
            <w:pPr>
              <w:pStyle w:val="afffff2"/>
            </w:pPr>
            <w:r w:rsidRPr="00AE22F3">
              <w:t>954261,14</w:t>
            </w:r>
          </w:p>
        </w:tc>
        <w:tc>
          <w:tcPr>
            <w:tcW w:w="1607" w:type="dxa"/>
            <w:shd w:val="clear" w:color="auto" w:fill="auto"/>
            <w:noWrap/>
            <w:vAlign w:val="center"/>
            <w:hideMark/>
          </w:tcPr>
          <w:p w:rsidR="00AE22F3" w:rsidRPr="00AE22F3" w:rsidRDefault="00AE22F3" w:rsidP="00AE22F3">
            <w:pPr>
              <w:pStyle w:val="afffff2"/>
            </w:pPr>
            <w:r w:rsidRPr="00AE22F3">
              <w:t>3494618,86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430</w:t>
            </w:r>
          </w:p>
        </w:tc>
        <w:tc>
          <w:tcPr>
            <w:tcW w:w="1607" w:type="dxa"/>
            <w:shd w:val="clear" w:color="auto" w:fill="auto"/>
            <w:noWrap/>
            <w:vAlign w:val="center"/>
            <w:hideMark/>
          </w:tcPr>
          <w:p w:rsidR="00AE22F3" w:rsidRPr="00AE22F3" w:rsidRDefault="00AE22F3" w:rsidP="00AE22F3">
            <w:pPr>
              <w:pStyle w:val="afffff2"/>
            </w:pPr>
            <w:r w:rsidRPr="00AE22F3">
              <w:t>954248,14</w:t>
            </w:r>
          </w:p>
        </w:tc>
        <w:tc>
          <w:tcPr>
            <w:tcW w:w="1607" w:type="dxa"/>
            <w:shd w:val="clear" w:color="auto" w:fill="auto"/>
            <w:noWrap/>
            <w:vAlign w:val="center"/>
            <w:hideMark/>
          </w:tcPr>
          <w:p w:rsidR="00AE22F3" w:rsidRPr="00AE22F3" w:rsidRDefault="00AE22F3" w:rsidP="00AE22F3">
            <w:pPr>
              <w:pStyle w:val="afffff2"/>
            </w:pPr>
            <w:r w:rsidRPr="00AE22F3">
              <w:t>3494611,04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431</w:t>
            </w:r>
          </w:p>
        </w:tc>
        <w:tc>
          <w:tcPr>
            <w:tcW w:w="1607" w:type="dxa"/>
            <w:shd w:val="clear" w:color="auto" w:fill="auto"/>
            <w:noWrap/>
            <w:vAlign w:val="center"/>
            <w:hideMark/>
          </w:tcPr>
          <w:p w:rsidR="00AE22F3" w:rsidRPr="00AE22F3" w:rsidRDefault="00AE22F3" w:rsidP="00AE22F3">
            <w:pPr>
              <w:pStyle w:val="afffff2"/>
            </w:pPr>
            <w:r w:rsidRPr="00AE22F3">
              <w:t>954225,78</w:t>
            </w:r>
          </w:p>
        </w:tc>
        <w:tc>
          <w:tcPr>
            <w:tcW w:w="1607" w:type="dxa"/>
            <w:shd w:val="clear" w:color="auto" w:fill="auto"/>
            <w:noWrap/>
            <w:vAlign w:val="center"/>
            <w:hideMark/>
          </w:tcPr>
          <w:p w:rsidR="00AE22F3" w:rsidRPr="00AE22F3" w:rsidRDefault="00AE22F3" w:rsidP="00AE22F3">
            <w:pPr>
              <w:pStyle w:val="afffff2"/>
            </w:pPr>
            <w:r w:rsidRPr="00AE22F3">
              <w:t>3494597,48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432</w:t>
            </w:r>
          </w:p>
        </w:tc>
        <w:tc>
          <w:tcPr>
            <w:tcW w:w="1607" w:type="dxa"/>
            <w:shd w:val="clear" w:color="auto" w:fill="auto"/>
            <w:noWrap/>
            <w:vAlign w:val="center"/>
            <w:hideMark/>
          </w:tcPr>
          <w:p w:rsidR="00AE22F3" w:rsidRPr="00AE22F3" w:rsidRDefault="00AE22F3" w:rsidP="00AE22F3">
            <w:pPr>
              <w:pStyle w:val="afffff2"/>
            </w:pPr>
            <w:r w:rsidRPr="00AE22F3">
              <w:t>954214,20</w:t>
            </w:r>
          </w:p>
        </w:tc>
        <w:tc>
          <w:tcPr>
            <w:tcW w:w="1607" w:type="dxa"/>
            <w:shd w:val="clear" w:color="auto" w:fill="auto"/>
            <w:noWrap/>
            <w:vAlign w:val="center"/>
            <w:hideMark/>
          </w:tcPr>
          <w:p w:rsidR="00AE22F3" w:rsidRPr="00AE22F3" w:rsidRDefault="00AE22F3" w:rsidP="00AE22F3">
            <w:pPr>
              <w:pStyle w:val="afffff2"/>
            </w:pPr>
            <w:r w:rsidRPr="00AE22F3">
              <w:t>3494590,20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415</w:t>
            </w:r>
          </w:p>
        </w:tc>
        <w:tc>
          <w:tcPr>
            <w:tcW w:w="1607" w:type="dxa"/>
            <w:shd w:val="clear" w:color="auto" w:fill="auto"/>
            <w:noWrap/>
            <w:vAlign w:val="center"/>
            <w:hideMark/>
          </w:tcPr>
          <w:p w:rsidR="00AE22F3" w:rsidRPr="00AE22F3" w:rsidRDefault="00AE22F3" w:rsidP="00AE22F3">
            <w:pPr>
              <w:pStyle w:val="afffff2"/>
            </w:pPr>
            <w:r w:rsidRPr="00AE22F3">
              <w:t>954204,78</w:t>
            </w:r>
          </w:p>
        </w:tc>
        <w:tc>
          <w:tcPr>
            <w:tcW w:w="1607" w:type="dxa"/>
            <w:shd w:val="clear" w:color="auto" w:fill="auto"/>
            <w:noWrap/>
            <w:vAlign w:val="center"/>
            <w:hideMark/>
          </w:tcPr>
          <w:p w:rsidR="00AE22F3" w:rsidRPr="00AE22F3" w:rsidRDefault="00AE22F3" w:rsidP="00AE22F3">
            <w:pPr>
              <w:pStyle w:val="afffff2"/>
            </w:pPr>
            <w:r w:rsidRPr="00AE22F3">
              <w:t>3494584,26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433</w:t>
            </w:r>
          </w:p>
        </w:tc>
        <w:tc>
          <w:tcPr>
            <w:tcW w:w="1607" w:type="dxa"/>
            <w:shd w:val="clear" w:color="auto" w:fill="auto"/>
            <w:noWrap/>
            <w:vAlign w:val="center"/>
            <w:hideMark/>
          </w:tcPr>
          <w:p w:rsidR="00AE22F3" w:rsidRPr="00AE22F3" w:rsidRDefault="00AE22F3" w:rsidP="00AE22F3">
            <w:pPr>
              <w:pStyle w:val="afffff2"/>
            </w:pPr>
            <w:r w:rsidRPr="00AE22F3">
              <w:t>954239,72</w:t>
            </w:r>
          </w:p>
        </w:tc>
        <w:tc>
          <w:tcPr>
            <w:tcW w:w="1607" w:type="dxa"/>
            <w:shd w:val="clear" w:color="auto" w:fill="auto"/>
            <w:noWrap/>
            <w:vAlign w:val="center"/>
            <w:hideMark/>
          </w:tcPr>
          <w:p w:rsidR="00AE22F3" w:rsidRPr="00AE22F3" w:rsidRDefault="00AE22F3" w:rsidP="00AE22F3">
            <w:pPr>
              <w:pStyle w:val="afffff2"/>
            </w:pPr>
            <w:r w:rsidRPr="00AE22F3">
              <w:t>3494965,44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434</w:t>
            </w:r>
          </w:p>
        </w:tc>
        <w:tc>
          <w:tcPr>
            <w:tcW w:w="1607" w:type="dxa"/>
            <w:shd w:val="clear" w:color="auto" w:fill="auto"/>
            <w:noWrap/>
            <w:vAlign w:val="center"/>
            <w:hideMark/>
          </w:tcPr>
          <w:p w:rsidR="00AE22F3" w:rsidRPr="00AE22F3" w:rsidRDefault="00AE22F3" w:rsidP="00AE22F3">
            <w:pPr>
              <w:pStyle w:val="afffff2"/>
            </w:pPr>
            <w:r w:rsidRPr="00AE22F3">
              <w:t>954245,22</w:t>
            </w:r>
          </w:p>
        </w:tc>
        <w:tc>
          <w:tcPr>
            <w:tcW w:w="1607" w:type="dxa"/>
            <w:shd w:val="clear" w:color="auto" w:fill="auto"/>
            <w:noWrap/>
            <w:vAlign w:val="center"/>
            <w:hideMark/>
          </w:tcPr>
          <w:p w:rsidR="00AE22F3" w:rsidRPr="00AE22F3" w:rsidRDefault="00AE22F3" w:rsidP="00AE22F3">
            <w:pPr>
              <w:pStyle w:val="afffff2"/>
            </w:pPr>
            <w:r w:rsidRPr="00AE22F3">
              <w:t>3494950,40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435</w:t>
            </w:r>
          </w:p>
        </w:tc>
        <w:tc>
          <w:tcPr>
            <w:tcW w:w="1607" w:type="dxa"/>
            <w:shd w:val="clear" w:color="auto" w:fill="auto"/>
            <w:noWrap/>
            <w:vAlign w:val="center"/>
            <w:hideMark/>
          </w:tcPr>
          <w:p w:rsidR="00AE22F3" w:rsidRPr="00AE22F3" w:rsidRDefault="00AE22F3" w:rsidP="00AE22F3">
            <w:pPr>
              <w:pStyle w:val="afffff2"/>
            </w:pPr>
            <w:r w:rsidRPr="00AE22F3">
              <w:t>954251,48</w:t>
            </w:r>
          </w:p>
        </w:tc>
        <w:tc>
          <w:tcPr>
            <w:tcW w:w="1607" w:type="dxa"/>
            <w:shd w:val="clear" w:color="auto" w:fill="auto"/>
            <w:noWrap/>
            <w:vAlign w:val="center"/>
            <w:hideMark/>
          </w:tcPr>
          <w:p w:rsidR="00AE22F3" w:rsidRPr="00AE22F3" w:rsidRDefault="00AE22F3" w:rsidP="00AE22F3">
            <w:pPr>
              <w:pStyle w:val="afffff2"/>
            </w:pPr>
            <w:r w:rsidRPr="00AE22F3">
              <w:t>3494933,04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436</w:t>
            </w:r>
          </w:p>
        </w:tc>
        <w:tc>
          <w:tcPr>
            <w:tcW w:w="1607" w:type="dxa"/>
            <w:shd w:val="clear" w:color="auto" w:fill="auto"/>
            <w:noWrap/>
            <w:vAlign w:val="center"/>
            <w:hideMark/>
          </w:tcPr>
          <w:p w:rsidR="00AE22F3" w:rsidRPr="00AE22F3" w:rsidRDefault="00AE22F3" w:rsidP="00AE22F3">
            <w:pPr>
              <w:pStyle w:val="afffff2"/>
            </w:pPr>
            <w:r w:rsidRPr="00AE22F3">
              <w:t>954253,74</w:t>
            </w:r>
          </w:p>
        </w:tc>
        <w:tc>
          <w:tcPr>
            <w:tcW w:w="1607" w:type="dxa"/>
            <w:shd w:val="clear" w:color="auto" w:fill="auto"/>
            <w:noWrap/>
            <w:vAlign w:val="center"/>
            <w:hideMark/>
          </w:tcPr>
          <w:p w:rsidR="00AE22F3" w:rsidRPr="00AE22F3" w:rsidRDefault="00AE22F3" w:rsidP="00AE22F3">
            <w:pPr>
              <w:pStyle w:val="afffff2"/>
            </w:pPr>
            <w:r w:rsidRPr="00AE22F3">
              <w:t>3494925,50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437</w:t>
            </w:r>
          </w:p>
        </w:tc>
        <w:tc>
          <w:tcPr>
            <w:tcW w:w="1607" w:type="dxa"/>
            <w:shd w:val="clear" w:color="auto" w:fill="auto"/>
            <w:noWrap/>
            <w:vAlign w:val="center"/>
            <w:hideMark/>
          </w:tcPr>
          <w:p w:rsidR="00AE22F3" w:rsidRPr="00AE22F3" w:rsidRDefault="00AE22F3" w:rsidP="00AE22F3">
            <w:pPr>
              <w:pStyle w:val="afffff2"/>
            </w:pPr>
            <w:r w:rsidRPr="00AE22F3">
              <w:t>954258,14</w:t>
            </w:r>
          </w:p>
        </w:tc>
        <w:tc>
          <w:tcPr>
            <w:tcW w:w="1607" w:type="dxa"/>
            <w:shd w:val="clear" w:color="auto" w:fill="auto"/>
            <w:noWrap/>
            <w:vAlign w:val="center"/>
            <w:hideMark/>
          </w:tcPr>
          <w:p w:rsidR="00AE22F3" w:rsidRPr="00AE22F3" w:rsidRDefault="00AE22F3" w:rsidP="00AE22F3">
            <w:pPr>
              <w:pStyle w:val="afffff2"/>
            </w:pPr>
            <w:r w:rsidRPr="00AE22F3">
              <w:t>3494912,76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438</w:t>
            </w:r>
          </w:p>
        </w:tc>
        <w:tc>
          <w:tcPr>
            <w:tcW w:w="1607" w:type="dxa"/>
            <w:shd w:val="clear" w:color="auto" w:fill="auto"/>
            <w:noWrap/>
            <w:vAlign w:val="center"/>
            <w:hideMark/>
          </w:tcPr>
          <w:p w:rsidR="00AE22F3" w:rsidRPr="00AE22F3" w:rsidRDefault="00AE22F3" w:rsidP="00AE22F3">
            <w:pPr>
              <w:pStyle w:val="afffff2"/>
            </w:pPr>
            <w:r w:rsidRPr="00AE22F3">
              <w:t>954268,56</w:t>
            </w:r>
          </w:p>
        </w:tc>
        <w:tc>
          <w:tcPr>
            <w:tcW w:w="1607" w:type="dxa"/>
            <w:shd w:val="clear" w:color="auto" w:fill="auto"/>
            <w:noWrap/>
            <w:vAlign w:val="center"/>
            <w:hideMark/>
          </w:tcPr>
          <w:p w:rsidR="00AE22F3" w:rsidRPr="00AE22F3" w:rsidRDefault="00AE22F3" w:rsidP="00AE22F3">
            <w:pPr>
              <w:pStyle w:val="afffff2"/>
            </w:pPr>
            <w:r w:rsidRPr="00AE22F3">
              <w:t>3494888,98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439</w:t>
            </w:r>
          </w:p>
        </w:tc>
        <w:tc>
          <w:tcPr>
            <w:tcW w:w="1607" w:type="dxa"/>
            <w:shd w:val="clear" w:color="auto" w:fill="auto"/>
            <w:noWrap/>
            <w:vAlign w:val="center"/>
            <w:hideMark/>
          </w:tcPr>
          <w:p w:rsidR="00AE22F3" w:rsidRPr="00AE22F3" w:rsidRDefault="00AE22F3" w:rsidP="00AE22F3">
            <w:pPr>
              <w:pStyle w:val="afffff2"/>
            </w:pPr>
            <w:r w:rsidRPr="00AE22F3">
              <w:t>954278,41</w:t>
            </w:r>
          </w:p>
        </w:tc>
        <w:tc>
          <w:tcPr>
            <w:tcW w:w="1607" w:type="dxa"/>
            <w:shd w:val="clear" w:color="auto" w:fill="auto"/>
            <w:noWrap/>
            <w:vAlign w:val="center"/>
            <w:hideMark/>
          </w:tcPr>
          <w:p w:rsidR="00AE22F3" w:rsidRPr="00AE22F3" w:rsidRDefault="00AE22F3" w:rsidP="00AE22F3">
            <w:pPr>
              <w:pStyle w:val="afffff2"/>
            </w:pPr>
            <w:r w:rsidRPr="00AE22F3">
              <w:t>3494865,33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440</w:t>
            </w:r>
          </w:p>
        </w:tc>
        <w:tc>
          <w:tcPr>
            <w:tcW w:w="1607" w:type="dxa"/>
            <w:shd w:val="clear" w:color="auto" w:fill="auto"/>
            <w:noWrap/>
            <w:vAlign w:val="center"/>
            <w:hideMark/>
          </w:tcPr>
          <w:p w:rsidR="00AE22F3" w:rsidRPr="00AE22F3" w:rsidRDefault="00AE22F3" w:rsidP="00AE22F3">
            <w:pPr>
              <w:pStyle w:val="afffff2"/>
            </w:pPr>
            <w:r w:rsidRPr="00AE22F3">
              <w:t>954285,58</w:t>
            </w:r>
          </w:p>
        </w:tc>
        <w:tc>
          <w:tcPr>
            <w:tcW w:w="1607" w:type="dxa"/>
            <w:shd w:val="clear" w:color="auto" w:fill="auto"/>
            <w:noWrap/>
            <w:vAlign w:val="center"/>
            <w:hideMark/>
          </w:tcPr>
          <w:p w:rsidR="00AE22F3" w:rsidRPr="00AE22F3" w:rsidRDefault="00AE22F3" w:rsidP="00AE22F3">
            <w:pPr>
              <w:pStyle w:val="afffff2"/>
            </w:pPr>
            <w:r w:rsidRPr="00AE22F3">
              <w:t>3494842,14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441</w:t>
            </w:r>
          </w:p>
        </w:tc>
        <w:tc>
          <w:tcPr>
            <w:tcW w:w="1607" w:type="dxa"/>
            <w:shd w:val="clear" w:color="auto" w:fill="auto"/>
            <w:noWrap/>
            <w:vAlign w:val="center"/>
            <w:hideMark/>
          </w:tcPr>
          <w:p w:rsidR="00AE22F3" w:rsidRPr="00AE22F3" w:rsidRDefault="00AE22F3" w:rsidP="00AE22F3">
            <w:pPr>
              <w:pStyle w:val="afffff2"/>
            </w:pPr>
            <w:r w:rsidRPr="00AE22F3">
              <w:t>954289,94</w:t>
            </w:r>
          </w:p>
        </w:tc>
        <w:tc>
          <w:tcPr>
            <w:tcW w:w="1607" w:type="dxa"/>
            <w:shd w:val="clear" w:color="auto" w:fill="auto"/>
            <w:noWrap/>
            <w:vAlign w:val="center"/>
            <w:hideMark/>
          </w:tcPr>
          <w:p w:rsidR="00AE22F3" w:rsidRPr="00AE22F3" w:rsidRDefault="00AE22F3" w:rsidP="00AE22F3">
            <w:pPr>
              <w:pStyle w:val="afffff2"/>
            </w:pPr>
            <w:r w:rsidRPr="00AE22F3">
              <w:t>3494826,60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442</w:t>
            </w:r>
          </w:p>
        </w:tc>
        <w:tc>
          <w:tcPr>
            <w:tcW w:w="1607" w:type="dxa"/>
            <w:shd w:val="clear" w:color="auto" w:fill="auto"/>
            <w:noWrap/>
            <w:vAlign w:val="center"/>
            <w:hideMark/>
          </w:tcPr>
          <w:p w:rsidR="00AE22F3" w:rsidRPr="00AE22F3" w:rsidRDefault="00AE22F3" w:rsidP="00AE22F3">
            <w:pPr>
              <w:pStyle w:val="afffff2"/>
            </w:pPr>
            <w:r w:rsidRPr="00AE22F3">
              <w:t>954295,30</w:t>
            </w:r>
          </w:p>
        </w:tc>
        <w:tc>
          <w:tcPr>
            <w:tcW w:w="1607" w:type="dxa"/>
            <w:shd w:val="clear" w:color="auto" w:fill="auto"/>
            <w:noWrap/>
            <w:vAlign w:val="center"/>
            <w:hideMark/>
          </w:tcPr>
          <w:p w:rsidR="00AE22F3" w:rsidRPr="00AE22F3" w:rsidRDefault="00AE22F3" w:rsidP="00AE22F3">
            <w:pPr>
              <w:pStyle w:val="afffff2"/>
            </w:pPr>
            <w:r w:rsidRPr="00AE22F3">
              <w:t>3494809,86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443</w:t>
            </w:r>
          </w:p>
        </w:tc>
        <w:tc>
          <w:tcPr>
            <w:tcW w:w="1607" w:type="dxa"/>
            <w:shd w:val="clear" w:color="auto" w:fill="auto"/>
            <w:noWrap/>
            <w:vAlign w:val="center"/>
            <w:hideMark/>
          </w:tcPr>
          <w:p w:rsidR="00AE22F3" w:rsidRPr="00AE22F3" w:rsidRDefault="00AE22F3" w:rsidP="00AE22F3">
            <w:pPr>
              <w:pStyle w:val="afffff2"/>
            </w:pPr>
            <w:r w:rsidRPr="00AE22F3">
              <w:t>954299,34</w:t>
            </w:r>
          </w:p>
        </w:tc>
        <w:tc>
          <w:tcPr>
            <w:tcW w:w="1607" w:type="dxa"/>
            <w:shd w:val="clear" w:color="auto" w:fill="auto"/>
            <w:noWrap/>
            <w:vAlign w:val="center"/>
            <w:hideMark/>
          </w:tcPr>
          <w:p w:rsidR="00AE22F3" w:rsidRPr="00AE22F3" w:rsidRDefault="00AE22F3" w:rsidP="00AE22F3">
            <w:pPr>
              <w:pStyle w:val="afffff2"/>
            </w:pPr>
            <w:r w:rsidRPr="00AE22F3">
              <w:t>3494795,99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444</w:t>
            </w:r>
          </w:p>
        </w:tc>
        <w:tc>
          <w:tcPr>
            <w:tcW w:w="1607" w:type="dxa"/>
            <w:shd w:val="clear" w:color="auto" w:fill="auto"/>
            <w:noWrap/>
            <w:vAlign w:val="center"/>
            <w:hideMark/>
          </w:tcPr>
          <w:p w:rsidR="00AE22F3" w:rsidRPr="00AE22F3" w:rsidRDefault="00AE22F3" w:rsidP="00AE22F3">
            <w:pPr>
              <w:pStyle w:val="afffff2"/>
            </w:pPr>
            <w:r w:rsidRPr="00AE22F3">
              <w:t>954302,69</w:t>
            </w:r>
          </w:p>
        </w:tc>
        <w:tc>
          <w:tcPr>
            <w:tcW w:w="1607" w:type="dxa"/>
            <w:shd w:val="clear" w:color="auto" w:fill="auto"/>
            <w:noWrap/>
            <w:vAlign w:val="center"/>
            <w:hideMark/>
          </w:tcPr>
          <w:p w:rsidR="00AE22F3" w:rsidRPr="00AE22F3" w:rsidRDefault="00AE22F3" w:rsidP="00AE22F3">
            <w:pPr>
              <w:pStyle w:val="afffff2"/>
            </w:pPr>
            <w:r w:rsidRPr="00AE22F3">
              <w:t>3494784,70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445</w:t>
            </w:r>
          </w:p>
        </w:tc>
        <w:tc>
          <w:tcPr>
            <w:tcW w:w="1607" w:type="dxa"/>
            <w:shd w:val="clear" w:color="auto" w:fill="auto"/>
            <w:noWrap/>
            <w:vAlign w:val="center"/>
            <w:hideMark/>
          </w:tcPr>
          <w:p w:rsidR="00AE22F3" w:rsidRPr="00AE22F3" w:rsidRDefault="00AE22F3" w:rsidP="00AE22F3">
            <w:pPr>
              <w:pStyle w:val="afffff2"/>
            </w:pPr>
            <w:r w:rsidRPr="00AE22F3">
              <w:t>954307,87</w:t>
            </w:r>
          </w:p>
        </w:tc>
        <w:tc>
          <w:tcPr>
            <w:tcW w:w="1607" w:type="dxa"/>
            <w:shd w:val="clear" w:color="auto" w:fill="auto"/>
            <w:noWrap/>
            <w:vAlign w:val="center"/>
            <w:hideMark/>
          </w:tcPr>
          <w:p w:rsidR="00AE22F3" w:rsidRPr="00AE22F3" w:rsidRDefault="00AE22F3" w:rsidP="00AE22F3">
            <w:pPr>
              <w:pStyle w:val="afffff2"/>
            </w:pPr>
            <w:r w:rsidRPr="00AE22F3">
              <w:t>3494770,81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446</w:t>
            </w:r>
          </w:p>
        </w:tc>
        <w:tc>
          <w:tcPr>
            <w:tcW w:w="1607" w:type="dxa"/>
            <w:shd w:val="clear" w:color="auto" w:fill="auto"/>
            <w:noWrap/>
            <w:vAlign w:val="center"/>
            <w:hideMark/>
          </w:tcPr>
          <w:p w:rsidR="00AE22F3" w:rsidRPr="00AE22F3" w:rsidRDefault="00AE22F3" w:rsidP="00AE22F3">
            <w:pPr>
              <w:pStyle w:val="afffff2"/>
            </w:pPr>
            <w:r w:rsidRPr="00AE22F3">
              <w:t>954315,29</w:t>
            </w:r>
          </w:p>
        </w:tc>
        <w:tc>
          <w:tcPr>
            <w:tcW w:w="1607" w:type="dxa"/>
            <w:shd w:val="clear" w:color="auto" w:fill="auto"/>
            <w:noWrap/>
            <w:vAlign w:val="center"/>
            <w:hideMark/>
          </w:tcPr>
          <w:p w:rsidR="00AE22F3" w:rsidRPr="00AE22F3" w:rsidRDefault="00AE22F3" w:rsidP="00AE22F3">
            <w:pPr>
              <w:pStyle w:val="afffff2"/>
            </w:pPr>
            <w:r w:rsidRPr="00AE22F3">
              <w:t>3494749,88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447</w:t>
            </w:r>
          </w:p>
        </w:tc>
        <w:tc>
          <w:tcPr>
            <w:tcW w:w="1607" w:type="dxa"/>
            <w:shd w:val="clear" w:color="auto" w:fill="auto"/>
            <w:noWrap/>
            <w:vAlign w:val="center"/>
            <w:hideMark/>
          </w:tcPr>
          <w:p w:rsidR="00AE22F3" w:rsidRPr="00AE22F3" w:rsidRDefault="00AE22F3" w:rsidP="00AE22F3">
            <w:pPr>
              <w:pStyle w:val="afffff2"/>
            </w:pPr>
            <w:r w:rsidRPr="00AE22F3">
              <w:t>954320,02</w:t>
            </w:r>
          </w:p>
        </w:tc>
        <w:tc>
          <w:tcPr>
            <w:tcW w:w="1607" w:type="dxa"/>
            <w:shd w:val="clear" w:color="auto" w:fill="auto"/>
            <w:noWrap/>
            <w:vAlign w:val="center"/>
            <w:hideMark/>
          </w:tcPr>
          <w:p w:rsidR="00AE22F3" w:rsidRPr="00AE22F3" w:rsidRDefault="00AE22F3" w:rsidP="00AE22F3">
            <w:pPr>
              <w:pStyle w:val="afffff2"/>
            </w:pPr>
            <w:r w:rsidRPr="00AE22F3">
              <w:t>3494736,82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448</w:t>
            </w:r>
          </w:p>
        </w:tc>
        <w:tc>
          <w:tcPr>
            <w:tcW w:w="1607" w:type="dxa"/>
            <w:shd w:val="clear" w:color="auto" w:fill="auto"/>
            <w:noWrap/>
            <w:vAlign w:val="center"/>
            <w:hideMark/>
          </w:tcPr>
          <w:p w:rsidR="00AE22F3" w:rsidRPr="00AE22F3" w:rsidRDefault="00AE22F3" w:rsidP="00AE22F3">
            <w:pPr>
              <w:pStyle w:val="afffff2"/>
            </w:pPr>
            <w:r w:rsidRPr="00AE22F3">
              <w:t>954324,99</w:t>
            </w:r>
          </w:p>
        </w:tc>
        <w:tc>
          <w:tcPr>
            <w:tcW w:w="1607" w:type="dxa"/>
            <w:shd w:val="clear" w:color="auto" w:fill="auto"/>
            <w:noWrap/>
            <w:vAlign w:val="center"/>
            <w:hideMark/>
          </w:tcPr>
          <w:p w:rsidR="00AE22F3" w:rsidRPr="00AE22F3" w:rsidRDefault="00AE22F3" w:rsidP="00AE22F3">
            <w:pPr>
              <w:pStyle w:val="afffff2"/>
            </w:pPr>
            <w:r w:rsidRPr="00AE22F3">
              <w:t>3494722,67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449</w:t>
            </w:r>
          </w:p>
        </w:tc>
        <w:tc>
          <w:tcPr>
            <w:tcW w:w="1607" w:type="dxa"/>
            <w:shd w:val="clear" w:color="auto" w:fill="auto"/>
            <w:noWrap/>
            <w:vAlign w:val="center"/>
            <w:hideMark/>
          </w:tcPr>
          <w:p w:rsidR="00AE22F3" w:rsidRPr="00AE22F3" w:rsidRDefault="00AE22F3" w:rsidP="00AE22F3">
            <w:pPr>
              <w:pStyle w:val="afffff2"/>
            </w:pPr>
            <w:r w:rsidRPr="00AE22F3">
              <w:t>954325,52</w:t>
            </w:r>
          </w:p>
        </w:tc>
        <w:tc>
          <w:tcPr>
            <w:tcW w:w="1607" w:type="dxa"/>
            <w:shd w:val="clear" w:color="auto" w:fill="auto"/>
            <w:noWrap/>
            <w:vAlign w:val="center"/>
            <w:hideMark/>
          </w:tcPr>
          <w:p w:rsidR="00AE22F3" w:rsidRPr="00AE22F3" w:rsidRDefault="00AE22F3" w:rsidP="00AE22F3">
            <w:pPr>
              <w:pStyle w:val="afffff2"/>
            </w:pPr>
            <w:r w:rsidRPr="00AE22F3">
              <w:t>3494723,03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450</w:t>
            </w:r>
          </w:p>
        </w:tc>
        <w:tc>
          <w:tcPr>
            <w:tcW w:w="1607" w:type="dxa"/>
            <w:shd w:val="clear" w:color="auto" w:fill="auto"/>
            <w:noWrap/>
            <w:vAlign w:val="center"/>
            <w:hideMark/>
          </w:tcPr>
          <w:p w:rsidR="00AE22F3" w:rsidRPr="00AE22F3" w:rsidRDefault="00AE22F3" w:rsidP="00AE22F3">
            <w:pPr>
              <w:pStyle w:val="afffff2"/>
            </w:pPr>
            <w:r w:rsidRPr="00AE22F3">
              <w:t>954329,82</w:t>
            </w:r>
          </w:p>
        </w:tc>
        <w:tc>
          <w:tcPr>
            <w:tcW w:w="1607" w:type="dxa"/>
            <w:shd w:val="clear" w:color="auto" w:fill="auto"/>
            <w:noWrap/>
            <w:vAlign w:val="center"/>
            <w:hideMark/>
          </w:tcPr>
          <w:p w:rsidR="00AE22F3" w:rsidRPr="00AE22F3" w:rsidRDefault="00AE22F3" w:rsidP="00AE22F3">
            <w:pPr>
              <w:pStyle w:val="afffff2"/>
            </w:pPr>
            <w:r w:rsidRPr="00AE22F3">
              <w:t>3494710,98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451</w:t>
            </w:r>
          </w:p>
        </w:tc>
        <w:tc>
          <w:tcPr>
            <w:tcW w:w="1607" w:type="dxa"/>
            <w:shd w:val="clear" w:color="auto" w:fill="auto"/>
            <w:noWrap/>
            <w:vAlign w:val="center"/>
            <w:hideMark/>
          </w:tcPr>
          <w:p w:rsidR="00AE22F3" w:rsidRPr="00AE22F3" w:rsidRDefault="00AE22F3" w:rsidP="00AE22F3">
            <w:pPr>
              <w:pStyle w:val="afffff2"/>
            </w:pPr>
            <w:r w:rsidRPr="00AE22F3">
              <w:t>954332,28</w:t>
            </w:r>
          </w:p>
        </w:tc>
        <w:tc>
          <w:tcPr>
            <w:tcW w:w="1607" w:type="dxa"/>
            <w:shd w:val="clear" w:color="auto" w:fill="auto"/>
            <w:noWrap/>
            <w:vAlign w:val="center"/>
            <w:hideMark/>
          </w:tcPr>
          <w:p w:rsidR="00AE22F3" w:rsidRPr="00AE22F3" w:rsidRDefault="00AE22F3" w:rsidP="00AE22F3">
            <w:pPr>
              <w:pStyle w:val="afffff2"/>
            </w:pPr>
            <w:r w:rsidRPr="00AE22F3">
              <w:t>3494710,26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452</w:t>
            </w:r>
          </w:p>
        </w:tc>
        <w:tc>
          <w:tcPr>
            <w:tcW w:w="1607" w:type="dxa"/>
            <w:shd w:val="clear" w:color="auto" w:fill="auto"/>
            <w:noWrap/>
            <w:vAlign w:val="center"/>
            <w:hideMark/>
          </w:tcPr>
          <w:p w:rsidR="00AE22F3" w:rsidRPr="00AE22F3" w:rsidRDefault="00AE22F3" w:rsidP="00AE22F3">
            <w:pPr>
              <w:pStyle w:val="afffff2"/>
            </w:pPr>
            <w:r w:rsidRPr="00AE22F3">
              <w:t>954332,62</w:t>
            </w:r>
          </w:p>
        </w:tc>
        <w:tc>
          <w:tcPr>
            <w:tcW w:w="1607" w:type="dxa"/>
            <w:shd w:val="clear" w:color="auto" w:fill="auto"/>
            <w:noWrap/>
            <w:vAlign w:val="center"/>
            <w:hideMark/>
          </w:tcPr>
          <w:p w:rsidR="00AE22F3" w:rsidRPr="00AE22F3" w:rsidRDefault="00AE22F3" w:rsidP="00AE22F3">
            <w:pPr>
              <w:pStyle w:val="afffff2"/>
            </w:pPr>
            <w:r w:rsidRPr="00AE22F3">
              <w:t>3494709,46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453</w:t>
            </w:r>
          </w:p>
        </w:tc>
        <w:tc>
          <w:tcPr>
            <w:tcW w:w="1607" w:type="dxa"/>
            <w:shd w:val="clear" w:color="auto" w:fill="auto"/>
            <w:noWrap/>
            <w:vAlign w:val="center"/>
            <w:hideMark/>
          </w:tcPr>
          <w:p w:rsidR="00AE22F3" w:rsidRPr="00AE22F3" w:rsidRDefault="00AE22F3" w:rsidP="00AE22F3">
            <w:pPr>
              <w:pStyle w:val="afffff2"/>
            </w:pPr>
            <w:r w:rsidRPr="00AE22F3">
              <w:t>954330,90</w:t>
            </w:r>
          </w:p>
        </w:tc>
        <w:tc>
          <w:tcPr>
            <w:tcW w:w="1607" w:type="dxa"/>
            <w:shd w:val="clear" w:color="auto" w:fill="auto"/>
            <w:noWrap/>
            <w:vAlign w:val="center"/>
            <w:hideMark/>
          </w:tcPr>
          <w:p w:rsidR="00AE22F3" w:rsidRPr="00AE22F3" w:rsidRDefault="00AE22F3" w:rsidP="00AE22F3">
            <w:pPr>
              <w:pStyle w:val="afffff2"/>
            </w:pPr>
            <w:r w:rsidRPr="00AE22F3">
              <w:t>3494707,32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454</w:t>
            </w:r>
          </w:p>
        </w:tc>
        <w:tc>
          <w:tcPr>
            <w:tcW w:w="1607" w:type="dxa"/>
            <w:shd w:val="clear" w:color="auto" w:fill="auto"/>
            <w:noWrap/>
            <w:vAlign w:val="center"/>
            <w:hideMark/>
          </w:tcPr>
          <w:p w:rsidR="00AE22F3" w:rsidRPr="00AE22F3" w:rsidRDefault="00AE22F3" w:rsidP="00AE22F3">
            <w:pPr>
              <w:pStyle w:val="afffff2"/>
            </w:pPr>
            <w:r w:rsidRPr="00AE22F3">
              <w:t>954342,26</w:t>
            </w:r>
          </w:p>
        </w:tc>
        <w:tc>
          <w:tcPr>
            <w:tcW w:w="1607" w:type="dxa"/>
            <w:shd w:val="clear" w:color="auto" w:fill="auto"/>
            <w:noWrap/>
            <w:vAlign w:val="center"/>
            <w:hideMark/>
          </w:tcPr>
          <w:p w:rsidR="00AE22F3" w:rsidRPr="00AE22F3" w:rsidRDefault="00AE22F3" w:rsidP="00AE22F3">
            <w:pPr>
              <w:pStyle w:val="afffff2"/>
            </w:pPr>
            <w:r w:rsidRPr="00AE22F3">
              <w:t>3494682,20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455</w:t>
            </w:r>
          </w:p>
        </w:tc>
        <w:tc>
          <w:tcPr>
            <w:tcW w:w="1607" w:type="dxa"/>
            <w:shd w:val="clear" w:color="auto" w:fill="auto"/>
            <w:noWrap/>
            <w:vAlign w:val="center"/>
            <w:hideMark/>
          </w:tcPr>
          <w:p w:rsidR="00AE22F3" w:rsidRPr="00AE22F3" w:rsidRDefault="00AE22F3" w:rsidP="00AE22F3">
            <w:pPr>
              <w:pStyle w:val="afffff2"/>
            </w:pPr>
            <w:r w:rsidRPr="00AE22F3">
              <w:t>954383,22</w:t>
            </w:r>
          </w:p>
        </w:tc>
        <w:tc>
          <w:tcPr>
            <w:tcW w:w="1607" w:type="dxa"/>
            <w:shd w:val="clear" w:color="auto" w:fill="auto"/>
            <w:noWrap/>
            <w:vAlign w:val="center"/>
            <w:hideMark/>
          </w:tcPr>
          <w:p w:rsidR="00AE22F3" w:rsidRPr="00AE22F3" w:rsidRDefault="00AE22F3" w:rsidP="00AE22F3">
            <w:pPr>
              <w:pStyle w:val="afffff2"/>
            </w:pPr>
            <w:r w:rsidRPr="00AE22F3">
              <w:t>3494714,28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456</w:t>
            </w:r>
          </w:p>
        </w:tc>
        <w:tc>
          <w:tcPr>
            <w:tcW w:w="1607" w:type="dxa"/>
            <w:shd w:val="clear" w:color="auto" w:fill="auto"/>
            <w:noWrap/>
            <w:vAlign w:val="center"/>
            <w:hideMark/>
          </w:tcPr>
          <w:p w:rsidR="00AE22F3" w:rsidRPr="00AE22F3" w:rsidRDefault="00AE22F3" w:rsidP="00AE22F3">
            <w:pPr>
              <w:pStyle w:val="afffff2"/>
            </w:pPr>
            <w:r w:rsidRPr="00AE22F3">
              <w:t>954375,48</w:t>
            </w:r>
          </w:p>
        </w:tc>
        <w:tc>
          <w:tcPr>
            <w:tcW w:w="1607" w:type="dxa"/>
            <w:shd w:val="clear" w:color="auto" w:fill="auto"/>
            <w:noWrap/>
            <w:vAlign w:val="center"/>
            <w:hideMark/>
          </w:tcPr>
          <w:p w:rsidR="00AE22F3" w:rsidRPr="00AE22F3" w:rsidRDefault="00AE22F3" w:rsidP="00AE22F3">
            <w:pPr>
              <w:pStyle w:val="afffff2"/>
            </w:pPr>
            <w:r w:rsidRPr="00AE22F3">
              <w:t>3494733,70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457</w:t>
            </w:r>
          </w:p>
        </w:tc>
        <w:tc>
          <w:tcPr>
            <w:tcW w:w="1607" w:type="dxa"/>
            <w:shd w:val="clear" w:color="auto" w:fill="auto"/>
            <w:noWrap/>
            <w:vAlign w:val="center"/>
            <w:hideMark/>
          </w:tcPr>
          <w:p w:rsidR="00AE22F3" w:rsidRPr="00AE22F3" w:rsidRDefault="00AE22F3" w:rsidP="00AE22F3">
            <w:pPr>
              <w:pStyle w:val="afffff2"/>
            </w:pPr>
            <w:r w:rsidRPr="00AE22F3">
              <w:t>954371,70</w:t>
            </w:r>
          </w:p>
        </w:tc>
        <w:tc>
          <w:tcPr>
            <w:tcW w:w="1607" w:type="dxa"/>
            <w:shd w:val="clear" w:color="auto" w:fill="auto"/>
            <w:noWrap/>
            <w:vAlign w:val="center"/>
            <w:hideMark/>
          </w:tcPr>
          <w:p w:rsidR="00AE22F3" w:rsidRPr="00AE22F3" w:rsidRDefault="00AE22F3" w:rsidP="00AE22F3">
            <w:pPr>
              <w:pStyle w:val="afffff2"/>
            </w:pPr>
            <w:r w:rsidRPr="00AE22F3">
              <w:t>3494744,60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458</w:t>
            </w:r>
          </w:p>
        </w:tc>
        <w:tc>
          <w:tcPr>
            <w:tcW w:w="1607" w:type="dxa"/>
            <w:shd w:val="clear" w:color="auto" w:fill="auto"/>
            <w:noWrap/>
            <w:vAlign w:val="center"/>
            <w:hideMark/>
          </w:tcPr>
          <w:p w:rsidR="00AE22F3" w:rsidRPr="00AE22F3" w:rsidRDefault="00AE22F3" w:rsidP="00AE22F3">
            <w:pPr>
              <w:pStyle w:val="afffff2"/>
            </w:pPr>
            <w:r w:rsidRPr="00AE22F3">
              <w:t>954368,40</w:t>
            </w:r>
          </w:p>
        </w:tc>
        <w:tc>
          <w:tcPr>
            <w:tcW w:w="1607" w:type="dxa"/>
            <w:shd w:val="clear" w:color="auto" w:fill="auto"/>
            <w:noWrap/>
            <w:vAlign w:val="center"/>
            <w:hideMark/>
          </w:tcPr>
          <w:p w:rsidR="00AE22F3" w:rsidRPr="00AE22F3" w:rsidRDefault="00AE22F3" w:rsidP="00AE22F3">
            <w:pPr>
              <w:pStyle w:val="afffff2"/>
            </w:pPr>
            <w:r w:rsidRPr="00AE22F3">
              <w:t>3494754,70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459</w:t>
            </w:r>
          </w:p>
        </w:tc>
        <w:tc>
          <w:tcPr>
            <w:tcW w:w="1607" w:type="dxa"/>
            <w:shd w:val="clear" w:color="auto" w:fill="auto"/>
            <w:noWrap/>
            <w:vAlign w:val="center"/>
            <w:hideMark/>
          </w:tcPr>
          <w:p w:rsidR="00AE22F3" w:rsidRPr="00AE22F3" w:rsidRDefault="00AE22F3" w:rsidP="00AE22F3">
            <w:pPr>
              <w:pStyle w:val="afffff2"/>
            </w:pPr>
            <w:r w:rsidRPr="00AE22F3">
              <w:t>954362,16</w:t>
            </w:r>
          </w:p>
        </w:tc>
        <w:tc>
          <w:tcPr>
            <w:tcW w:w="1607" w:type="dxa"/>
            <w:shd w:val="clear" w:color="auto" w:fill="auto"/>
            <w:noWrap/>
            <w:vAlign w:val="center"/>
            <w:hideMark/>
          </w:tcPr>
          <w:p w:rsidR="00AE22F3" w:rsidRPr="00AE22F3" w:rsidRDefault="00AE22F3" w:rsidP="00AE22F3">
            <w:pPr>
              <w:pStyle w:val="afffff2"/>
            </w:pPr>
            <w:r w:rsidRPr="00AE22F3">
              <w:t>3494771,44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460</w:t>
            </w:r>
          </w:p>
        </w:tc>
        <w:tc>
          <w:tcPr>
            <w:tcW w:w="1607" w:type="dxa"/>
            <w:shd w:val="clear" w:color="auto" w:fill="auto"/>
            <w:noWrap/>
            <w:vAlign w:val="center"/>
            <w:hideMark/>
          </w:tcPr>
          <w:p w:rsidR="00AE22F3" w:rsidRPr="00AE22F3" w:rsidRDefault="00AE22F3" w:rsidP="00AE22F3">
            <w:pPr>
              <w:pStyle w:val="afffff2"/>
            </w:pPr>
            <w:r w:rsidRPr="00AE22F3">
              <w:t>954356,72</w:t>
            </w:r>
          </w:p>
        </w:tc>
        <w:tc>
          <w:tcPr>
            <w:tcW w:w="1607" w:type="dxa"/>
            <w:shd w:val="clear" w:color="auto" w:fill="auto"/>
            <w:noWrap/>
            <w:vAlign w:val="center"/>
            <w:hideMark/>
          </w:tcPr>
          <w:p w:rsidR="00AE22F3" w:rsidRPr="00AE22F3" w:rsidRDefault="00AE22F3" w:rsidP="00AE22F3">
            <w:pPr>
              <w:pStyle w:val="afffff2"/>
            </w:pPr>
            <w:r w:rsidRPr="00AE22F3">
              <w:t>3494786,36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461</w:t>
            </w:r>
          </w:p>
        </w:tc>
        <w:tc>
          <w:tcPr>
            <w:tcW w:w="1607" w:type="dxa"/>
            <w:shd w:val="clear" w:color="auto" w:fill="auto"/>
            <w:noWrap/>
            <w:vAlign w:val="center"/>
            <w:hideMark/>
          </w:tcPr>
          <w:p w:rsidR="00AE22F3" w:rsidRPr="00AE22F3" w:rsidRDefault="00AE22F3" w:rsidP="00AE22F3">
            <w:pPr>
              <w:pStyle w:val="afffff2"/>
            </w:pPr>
            <w:r w:rsidRPr="00AE22F3">
              <w:t>954352,60</w:t>
            </w:r>
          </w:p>
        </w:tc>
        <w:tc>
          <w:tcPr>
            <w:tcW w:w="1607" w:type="dxa"/>
            <w:shd w:val="clear" w:color="auto" w:fill="auto"/>
            <w:noWrap/>
            <w:vAlign w:val="center"/>
            <w:hideMark/>
          </w:tcPr>
          <w:p w:rsidR="00AE22F3" w:rsidRPr="00AE22F3" w:rsidRDefault="00AE22F3" w:rsidP="00AE22F3">
            <w:pPr>
              <w:pStyle w:val="afffff2"/>
            </w:pPr>
            <w:r w:rsidRPr="00AE22F3">
              <w:t>3494798,14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462</w:t>
            </w:r>
          </w:p>
        </w:tc>
        <w:tc>
          <w:tcPr>
            <w:tcW w:w="1607" w:type="dxa"/>
            <w:shd w:val="clear" w:color="auto" w:fill="auto"/>
            <w:noWrap/>
            <w:vAlign w:val="center"/>
            <w:hideMark/>
          </w:tcPr>
          <w:p w:rsidR="00AE22F3" w:rsidRPr="00AE22F3" w:rsidRDefault="00AE22F3" w:rsidP="00AE22F3">
            <w:pPr>
              <w:pStyle w:val="afffff2"/>
            </w:pPr>
            <w:r w:rsidRPr="00AE22F3">
              <w:t>954348,34</w:t>
            </w:r>
          </w:p>
        </w:tc>
        <w:tc>
          <w:tcPr>
            <w:tcW w:w="1607" w:type="dxa"/>
            <w:shd w:val="clear" w:color="auto" w:fill="auto"/>
            <w:noWrap/>
            <w:vAlign w:val="center"/>
            <w:hideMark/>
          </w:tcPr>
          <w:p w:rsidR="00AE22F3" w:rsidRPr="00AE22F3" w:rsidRDefault="00AE22F3" w:rsidP="00AE22F3">
            <w:pPr>
              <w:pStyle w:val="afffff2"/>
            </w:pPr>
            <w:r w:rsidRPr="00AE22F3">
              <w:t>3494810,36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463</w:t>
            </w:r>
          </w:p>
        </w:tc>
        <w:tc>
          <w:tcPr>
            <w:tcW w:w="1607" w:type="dxa"/>
            <w:shd w:val="clear" w:color="auto" w:fill="auto"/>
            <w:noWrap/>
            <w:vAlign w:val="center"/>
            <w:hideMark/>
          </w:tcPr>
          <w:p w:rsidR="00AE22F3" w:rsidRPr="00AE22F3" w:rsidRDefault="00AE22F3" w:rsidP="00AE22F3">
            <w:pPr>
              <w:pStyle w:val="afffff2"/>
            </w:pPr>
            <w:r w:rsidRPr="00AE22F3">
              <w:t>954344,24</w:t>
            </w:r>
          </w:p>
        </w:tc>
        <w:tc>
          <w:tcPr>
            <w:tcW w:w="1607" w:type="dxa"/>
            <w:shd w:val="clear" w:color="auto" w:fill="auto"/>
            <w:noWrap/>
            <w:vAlign w:val="center"/>
            <w:hideMark/>
          </w:tcPr>
          <w:p w:rsidR="00AE22F3" w:rsidRPr="00AE22F3" w:rsidRDefault="00AE22F3" w:rsidP="00AE22F3">
            <w:pPr>
              <w:pStyle w:val="afffff2"/>
            </w:pPr>
            <w:r w:rsidRPr="00AE22F3">
              <w:t>3494822,84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464</w:t>
            </w:r>
          </w:p>
        </w:tc>
        <w:tc>
          <w:tcPr>
            <w:tcW w:w="1607" w:type="dxa"/>
            <w:shd w:val="clear" w:color="auto" w:fill="auto"/>
            <w:noWrap/>
            <w:vAlign w:val="center"/>
            <w:hideMark/>
          </w:tcPr>
          <w:p w:rsidR="00AE22F3" w:rsidRPr="00AE22F3" w:rsidRDefault="00AE22F3" w:rsidP="00AE22F3">
            <w:pPr>
              <w:pStyle w:val="afffff2"/>
            </w:pPr>
            <w:r w:rsidRPr="00AE22F3">
              <w:t>954342,68</w:t>
            </w:r>
          </w:p>
        </w:tc>
        <w:tc>
          <w:tcPr>
            <w:tcW w:w="1607" w:type="dxa"/>
            <w:shd w:val="clear" w:color="auto" w:fill="auto"/>
            <w:noWrap/>
            <w:vAlign w:val="center"/>
            <w:hideMark/>
          </w:tcPr>
          <w:p w:rsidR="00AE22F3" w:rsidRPr="00AE22F3" w:rsidRDefault="00AE22F3" w:rsidP="00AE22F3">
            <w:pPr>
              <w:pStyle w:val="afffff2"/>
            </w:pPr>
            <w:r w:rsidRPr="00AE22F3">
              <w:t>3494822,20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465</w:t>
            </w:r>
          </w:p>
        </w:tc>
        <w:tc>
          <w:tcPr>
            <w:tcW w:w="1607" w:type="dxa"/>
            <w:shd w:val="clear" w:color="auto" w:fill="auto"/>
            <w:noWrap/>
            <w:vAlign w:val="center"/>
            <w:hideMark/>
          </w:tcPr>
          <w:p w:rsidR="00AE22F3" w:rsidRPr="00AE22F3" w:rsidRDefault="00AE22F3" w:rsidP="00AE22F3">
            <w:pPr>
              <w:pStyle w:val="afffff2"/>
            </w:pPr>
            <w:r w:rsidRPr="00AE22F3">
              <w:t>954337,04</w:t>
            </w:r>
          </w:p>
        </w:tc>
        <w:tc>
          <w:tcPr>
            <w:tcW w:w="1607" w:type="dxa"/>
            <w:shd w:val="clear" w:color="auto" w:fill="auto"/>
            <w:noWrap/>
            <w:vAlign w:val="center"/>
            <w:hideMark/>
          </w:tcPr>
          <w:p w:rsidR="00AE22F3" w:rsidRPr="00AE22F3" w:rsidRDefault="00AE22F3" w:rsidP="00AE22F3">
            <w:pPr>
              <w:pStyle w:val="afffff2"/>
            </w:pPr>
            <w:r w:rsidRPr="00AE22F3">
              <w:t>3494838,80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466</w:t>
            </w:r>
          </w:p>
        </w:tc>
        <w:tc>
          <w:tcPr>
            <w:tcW w:w="1607" w:type="dxa"/>
            <w:shd w:val="clear" w:color="auto" w:fill="auto"/>
            <w:noWrap/>
            <w:vAlign w:val="center"/>
            <w:hideMark/>
          </w:tcPr>
          <w:p w:rsidR="00AE22F3" w:rsidRPr="00AE22F3" w:rsidRDefault="00AE22F3" w:rsidP="00AE22F3">
            <w:pPr>
              <w:pStyle w:val="afffff2"/>
            </w:pPr>
            <w:r w:rsidRPr="00AE22F3">
              <w:t>954331,90</w:t>
            </w:r>
          </w:p>
        </w:tc>
        <w:tc>
          <w:tcPr>
            <w:tcW w:w="1607" w:type="dxa"/>
            <w:shd w:val="clear" w:color="auto" w:fill="auto"/>
            <w:noWrap/>
            <w:vAlign w:val="center"/>
            <w:hideMark/>
          </w:tcPr>
          <w:p w:rsidR="00AE22F3" w:rsidRPr="00AE22F3" w:rsidRDefault="00AE22F3" w:rsidP="00AE22F3">
            <w:pPr>
              <w:pStyle w:val="afffff2"/>
            </w:pPr>
            <w:r w:rsidRPr="00AE22F3">
              <w:t>3494854,24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467</w:t>
            </w:r>
          </w:p>
        </w:tc>
        <w:tc>
          <w:tcPr>
            <w:tcW w:w="1607" w:type="dxa"/>
            <w:shd w:val="clear" w:color="auto" w:fill="auto"/>
            <w:noWrap/>
            <w:vAlign w:val="center"/>
            <w:hideMark/>
          </w:tcPr>
          <w:p w:rsidR="00AE22F3" w:rsidRPr="00AE22F3" w:rsidRDefault="00AE22F3" w:rsidP="00AE22F3">
            <w:pPr>
              <w:pStyle w:val="afffff2"/>
            </w:pPr>
            <w:r w:rsidRPr="00AE22F3">
              <w:t>954324,28</w:t>
            </w:r>
          </w:p>
        </w:tc>
        <w:tc>
          <w:tcPr>
            <w:tcW w:w="1607" w:type="dxa"/>
            <w:shd w:val="clear" w:color="auto" w:fill="auto"/>
            <w:noWrap/>
            <w:vAlign w:val="center"/>
            <w:hideMark/>
          </w:tcPr>
          <w:p w:rsidR="00AE22F3" w:rsidRPr="00AE22F3" w:rsidRDefault="00AE22F3" w:rsidP="00AE22F3">
            <w:pPr>
              <w:pStyle w:val="afffff2"/>
            </w:pPr>
            <w:r w:rsidRPr="00AE22F3">
              <w:t>3494876,43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468</w:t>
            </w:r>
          </w:p>
        </w:tc>
        <w:tc>
          <w:tcPr>
            <w:tcW w:w="1607" w:type="dxa"/>
            <w:shd w:val="clear" w:color="auto" w:fill="auto"/>
            <w:noWrap/>
            <w:vAlign w:val="center"/>
            <w:hideMark/>
          </w:tcPr>
          <w:p w:rsidR="00AE22F3" w:rsidRPr="00AE22F3" w:rsidRDefault="00AE22F3" w:rsidP="00AE22F3">
            <w:pPr>
              <w:pStyle w:val="afffff2"/>
            </w:pPr>
            <w:r w:rsidRPr="00AE22F3">
              <w:t>954315,28</w:t>
            </w:r>
          </w:p>
        </w:tc>
        <w:tc>
          <w:tcPr>
            <w:tcW w:w="1607" w:type="dxa"/>
            <w:shd w:val="clear" w:color="auto" w:fill="auto"/>
            <w:noWrap/>
            <w:vAlign w:val="center"/>
            <w:hideMark/>
          </w:tcPr>
          <w:p w:rsidR="00AE22F3" w:rsidRPr="00AE22F3" w:rsidRDefault="00AE22F3" w:rsidP="00AE22F3">
            <w:pPr>
              <w:pStyle w:val="afffff2"/>
            </w:pPr>
            <w:r w:rsidRPr="00AE22F3">
              <w:t>3494900,50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469</w:t>
            </w:r>
          </w:p>
        </w:tc>
        <w:tc>
          <w:tcPr>
            <w:tcW w:w="1607" w:type="dxa"/>
            <w:shd w:val="clear" w:color="auto" w:fill="auto"/>
            <w:noWrap/>
            <w:vAlign w:val="center"/>
            <w:hideMark/>
          </w:tcPr>
          <w:p w:rsidR="00AE22F3" w:rsidRPr="00AE22F3" w:rsidRDefault="00AE22F3" w:rsidP="00AE22F3">
            <w:pPr>
              <w:pStyle w:val="afffff2"/>
            </w:pPr>
            <w:r w:rsidRPr="00AE22F3">
              <w:t>954307,15</w:t>
            </w:r>
          </w:p>
        </w:tc>
        <w:tc>
          <w:tcPr>
            <w:tcW w:w="1607" w:type="dxa"/>
            <w:shd w:val="clear" w:color="auto" w:fill="auto"/>
            <w:noWrap/>
            <w:vAlign w:val="center"/>
            <w:hideMark/>
          </w:tcPr>
          <w:p w:rsidR="00AE22F3" w:rsidRPr="00AE22F3" w:rsidRDefault="00AE22F3" w:rsidP="00AE22F3">
            <w:pPr>
              <w:pStyle w:val="afffff2"/>
            </w:pPr>
            <w:r w:rsidRPr="00AE22F3">
              <w:t>3494921,87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470</w:t>
            </w:r>
          </w:p>
        </w:tc>
        <w:tc>
          <w:tcPr>
            <w:tcW w:w="1607" w:type="dxa"/>
            <w:shd w:val="clear" w:color="auto" w:fill="auto"/>
            <w:noWrap/>
            <w:vAlign w:val="center"/>
            <w:hideMark/>
          </w:tcPr>
          <w:p w:rsidR="00AE22F3" w:rsidRPr="00AE22F3" w:rsidRDefault="00AE22F3" w:rsidP="00AE22F3">
            <w:pPr>
              <w:pStyle w:val="afffff2"/>
            </w:pPr>
            <w:r w:rsidRPr="00AE22F3">
              <w:t>954302,78</w:t>
            </w:r>
          </w:p>
        </w:tc>
        <w:tc>
          <w:tcPr>
            <w:tcW w:w="1607" w:type="dxa"/>
            <w:shd w:val="clear" w:color="auto" w:fill="auto"/>
            <w:noWrap/>
            <w:vAlign w:val="center"/>
            <w:hideMark/>
          </w:tcPr>
          <w:p w:rsidR="00AE22F3" w:rsidRPr="00AE22F3" w:rsidRDefault="00AE22F3" w:rsidP="00AE22F3">
            <w:pPr>
              <w:pStyle w:val="afffff2"/>
            </w:pPr>
            <w:r w:rsidRPr="00AE22F3">
              <w:t>3494941,36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471</w:t>
            </w:r>
          </w:p>
        </w:tc>
        <w:tc>
          <w:tcPr>
            <w:tcW w:w="1607" w:type="dxa"/>
            <w:shd w:val="clear" w:color="auto" w:fill="auto"/>
            <w:noWrap/>
            <w:vAlign w:val="center"/>
            <w:hideMark/>
          </w:tcPr>
          <w:p w:rsidR="00AE22F3" w:rsidRPr="00AE22F3" w:rsidRDefault="00AE22F3" w:rsidP="00AE22F3">
            <w:pPr>
              <w:pStyle w:val="afffff2"/>
            </w:pPr>
            <w:r w:rsidRPr="00AE22F3">
              <w:t>954297,49</w:t>
            </w:r>
          </w:p>
        </w:tc>
        <w:tc>
          <w:tcPr>
            <w:tcW w:w="1607" w:type="dxa"/>
            <w:shd w:val="clear" w:color="auto" w:fill="auto"/>
            <w:noWrap/>
            <w:vAlign w:val="center"/>
            <w:hideMark/>
          </w:tcPr>
          <w:p w:rsidR="00AE22F3" w:rsidRPr="00AE22F3" w:rsidRDefault="00AE22F3" w:rsidP="00AE22F3">
            <w:pPr>
              <w:pStyle w:val="afffff2"/>
            </w:pPr>
            <w:r w:rsidRPr="00AE22F3">
              <w:t>3494954,13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472</w:t>
            </w:r>
          </w:p>
        </w:tc>
        <w:tc>
          <w:tcPr>
            <w:tcW w:w="1607" w:type="dxa"/>
            <w:shd w:val="clear" w:color="auto" w:fill="auto"/>
            <w:noWrap/>
            <w:vAlign w:val="center"/>
            <w:hideMark/>
          </w:tcPr>
          <w:p w:rsidR="00AE22F3" w:rsidRPr="00AE22F3" w:rsidRDefault="00AE22F3" w:rsidP="00AE22F3">
            <w:pPr>
              <w:pStyle w:val="afffff2"/>
            </w:pPr>
            <w:r w:rsidRPr="00AE22F3">
              <w:t>954296,50</w:t>
            </w:r>
          </w:p>
        </w:tc>
        <w:tc>
          <w:tcPr>
            <w:tcW w:w="1607" w:type="dxa"/>
            <w:shd w:val="clear" w:color="auto" w:fill="auto"/>
            <w:noWrap/>
            <w:vAlign w:val="center"/>
            <w:hideMark/>
          </w:tcPr>
          <w:p w:rsidR="00AE22F3" w:rsidRPr="00AE22F3" w:rsidRDefault="00AE22F3" w:rsidP="00AE22F3">
            <w:pPr>
              <w:pStyle w:val="afffff2"/>
            </w:pPr>
            <w:r w:rsidRPr="00AE22F3">
              <w:t>3494953,71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473</w:t>
            </w:r>
          </w:p>
        </w:tc>
        <w:tc>
          <w:tcPr>
            <w:tcW w:w="1607" w:type="dxa"/>
            <w:shd w:val="clear" w:color="auto" w:fill="auto"/>
            <w:noWrap/>
            <w:vAlign w:val="center"/>
            <w:hideMark/>
          </w:tcPr>
          <w:p w:rsidR="00AE22F3" w:rsidRPr="00AE22F3" w:rsidRDefault="00AE22F3" w:rsidP="00AE22F3">
            <w:pPr>
              <w:pStyle w:val="afffff2"/>
            </w:pPr>
            <w:r w:rsidRPr="00AE22F3">
              <w:t>954290,56</w:t>
            </w:r>
          </w:p>
        </w:tc>
        <w:tc>
          <w:tcPr>
            <w:tcW w:w="1607" w:type="dxa"/>
            <w:shd w:val="clear" w:color="auto" w:fill="auto"/>
            <w:noWrap/>
            <w:vAlign w:val="center"/>
            <w:hideMark/>
          </w:tcPr>
          <w:p w:rsidR="00AE22F3" w:rsidRPr="00AE22F3" w:rsidRDefault="00AE22F3" w:rsidP="00AE22F3">
            <w:pPr>
              <w:pStyle w:val="afffff2"/>
            </w:pPr>
            <w:r w:rsidRPr="00AE22F3">
              <w:t>3494970,56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474</w:t>
            </w:r>
          </w:p>
        </w:tc>
        <w:tc>
          <w:tcPr>
            <w:tcW w:w="1607" w:type="dxa"/>
            <w:shd w:val="clear" w:color="auto" w:fill="auto"/>
            <w:noWrap/>
            <w:vAlign w:val="center"/>
            <w:hideMark/>
          </w:tcPr>
          <w:p w:rsidR="00AE22F3" w:rsidRPr="00AE22F3" w:rsidRDefault="00AE22F3" w:rsidP="00AE22F3">
            <w:pPr>
              <w:pStyle w:val="afffff2"/>
            </w:pPr>
            <w:r w:rsidRPr="00AE22F3">
              <w:t>954283,60</w:t>
            </w:r>
          </w:p>
        </w:tc>
        <w:tc>
          <w:tcPr>
            <w:tcW w:w="1607" w:type="dxa"/>
            <w:shd w:val="clear" w:color="auto" w:fill="auto"/>
            <w:noWrap/>
            <w:vAlign w:val="center"/>
            <w:hideMark/>
          </w:tcPr>
          <w:p w:rsidR="00AE22F3" w:rsidRPr="00AE22F3" w:rsidRDefault="00AE22F3" w:rsidP="00AE22F3">
            <w:pPr>
              <w:pStyle w:val="afffff2"/>
            </w:pPr>
            <w:r w:rsidRPr="00AE22F3">
              <w:t>3494989,46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433</w:t>
            </w:r>
          </w:p>
        </w:tc>
        <w:tc>
          <w:tcPr>
            <w:tcW w:w="1607" w:type="dxa"/>
            <w:shd w:val="clear" w:color="auto" w:fill="auto"/>
            <w:noWrap/>
            <w:vAlign w:val="center"/>
            <w:hideMark/>
          </w:tcPr>
          <w:p w:rsidR="00AE22F3" w:rsidRPr="00AE22F3" w:rsidRDefault="00AE22F3" w:rsidP="00AE22F3">
            <w:pPr>
              <w:pStyle w:val="afffff2"/>
            </w:pPr>
            <w:r w:rsidRPr="00AE22F3">
              <w:t>954239,72</w:t>
            </w:r>
          </w:p>
        </w:tc>
        <w:tc>
          <w:tcPr>
            <w:tcW w:w="1607" w:type="dxa"/>
            <w:shd w:val="clear" w:color="auto" w:fill="auto"/>
            <w:noWrap/>
            <w:vAlign w:val="center"/>
            <w:hideMark/>
          </w:tcPr>
          <w:p w:rsidR="00AE22F3" w:rsidRPr="00AE22F3" w:rsidRDefault="00AE22F3" w:rsidP="00AE22F3">
            <w:pPr>
              <w:pStyle w:val="afffff2"/>
            </w:pPr>
            <w:r w:rsidRPr="00AE22F3">
              <w:t>3494965,44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475</w:t>
            </w:r>
          </w:p>
        </w:tc>
        <w:tc>
          <w:tcPr>
            <w:tcW w:w="1607" w:type="dxa"/>
            <w:shd w:val="clear" w:color="auto" w:fill="auto"/>
            <w:noWrap/>
            <w:vAlign w:val="center"/>
            <w:hideMark/>
          </w:tcPr>
          <w:p w:rsidR="00AE22F3" w:rsidRPr="00AE22F3" w:rsidRDefault="00AE22F3" w:rsidP="00AE22F3">
            <w:pPr>
              <w:pStyle w:val="afffff2"/>
            </w:pPr>
            <w:r w:rsidRPr="00AE22F3">
              <w:t>954345,37</w:t>
            </w:r>
          </w:p>
        </w:tc>
        <w:tc>
          <w:tcPr>
            <w:tcW w:w="1607" w:type="dxa"/>
            <w:shd w:val="clear" w:color="auto" w:fill="auto"/>
            <w:noWrap/>
            <w:vAlign w:val="center"/>
            <w:hideMark/>
          </w:tcPr>
          <w:p w:rsidR="00AE22F3" w:rsidRPr="00AE22F3" w:rsidRDefault="00AE22F3" w:rsidP="00AE22F3">
            <w:pPr>
              <w:pStyle w:val="afffff2"/>
            </w:pPr>
            <w:r w:rsidRPr="00AE22F3">
              <w:t>3494671,78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476</w:t>
            </w:r>
          </w:p>
        </w:tc>
        <w:tc>
          <w:tcPr>
            <w:tcW w:w="1607" w:type="dxa"/>
            <w:shd w:val="clear" w:color="auto" w:fill="auto"/>
            <w:noWrap/>
            <w:vAlign w:val="center"/>
            <w:hideMark/>
          </w:tcPr>
          <w:p w:rsidR="00AE22F3" w:rsidRPr="00AE22F3" w:rsidRDefault="00AE22F3" w:rsidP="00AE22F3">
            <w:pPr>
              <w:pStyle w:val="afffff2"/>
            </w:pPr>
            <w:r w:rsidRPr="00AE22F3">
              <w:t>954349,54</w:t>
            </w:r>
          </w:p>
        </w:tc>
        <w:tc>
          <w:tcPr>
            <w:tcW w:w="1607" w:type="dxa"/>
            <w:shd w:val="clear" w:color="auto" w:fill="auto"/>
            <w:noWrap/>
            <w:vAlign w:val="center"/>
            <w:hideMark/>
          </w:tcPr>
          <w:p w:rsidR="00AE22F3" w:rsidRPr="00AE22F3" w:rsidRDefault="00AE22F3" w:rsidP="00AE22F3">
            <w:pPr>
              <w:pStyle w:val="afffff2"/>
            </w:pPr>
            <w:r w:rsidRPr="00AE22F3">
              <w:t>3494658,19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477</w:t>
            </w:r>
          </w:p>
        </w:tc>
        <w:tc>
          <w:tcPr>
            <w:tcW w:w="1607" w:type="dxa"/>
            <w:shd w:val="clear" w:color="auto" w:fill="auto"/>
            <w:noWrap/>
            <w:vAlign w:val="center"/>
            <w:hideMark/>
          </w:tcPr>
          <w:p w:rsidR="00AE22F3" w:rsidRPr="00AE22F3" w:rsidRDefault="00AE22F3" w:rsidP="00AE22F3">
            <w:pPr>
              <w:pStyle w:val="afffff2"/>
            </w:pPr>
            <w:r w:rsidRPr="00AE22F3">
              <w:t>954356,16</w:t>
            </w:r>
          </w:p>
        </w:tc>
        <w:tc>
          <w:tcPr>
            <w:tcW w:w="1607" w:type="dxa"/>
            <w:shd w:val="clear" w:color="auto" w:fill="auto"/>
            <w:noWrap/>
            <w:vAlign w:val="center"/>
            <w:hideMark/>
          </w:tcPr>
          <w:p w:rsidR="00AE22F3" w:rsidRPr="00AE22F3" w:rsidRDefault="00AE22F3" w:rsidP="00AE22F3">
            <w:pPr>
              <w:pStyle w:val="afffff2"/>
            </w:pPr>
            <w:r w:rsidRPr="00AE22F3">
              <w:t>3494624,80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478</w:t>
            </w:r>
          </w:p>
        </w:tc>
        <w:tc>
          <w:tcPr>
            <w:tcW w:w="1607" w:type="dxa"/>
            <w:shd w:val="clear" w:color="auto" w:fill="auto"/>
            <w:noWrap/>
            <w:vAlign w:val="center"/>
            <w:hideMark/>
          </w:tcPr>
          <w:p w:rsidR="00AE22F3" w:rsidRPr="00AE22F3" w:rsidRDefault="00AE22F3" w:rsidP="00AE22F3">
            <w:pPr>
              <w:pStyle w:val="afffff2"/>
            </w:pPr>
            <w:r w:rsidRPr="00AE22F3">
              <w:t>954357,98</w:t>
            </w:r>
          </w:p>
        </w:tc>
        <w:tc>
          <w:tcPr>
            <w:tcW w:w="1607" w:type="dxa"/>
            <w:shd w:val="clear" w:color="auto" w:fill="auto"/>
            <w:noWrap/>
            <w:vAlign w:val="center"/>
            <w:hideMark/>
          </w:tcPr>
          <w:p w:rsidR="00AE22F3" w:rsidRPr="00AE22F3" w:rsidRDefault="00AE22F3" w:rsidP="00AE22F3">
            <w:pPr>
              <w:pStyle w:val="afffff2"/>
            </w:pPr>
            <w:r w:rsidRPr="00AE22F3">
              <w:t>3494601,96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479</w:t>
            </w:r>
          </w:p>
        </w:tc>
        <w:tc>
          <w:tcPr>
            <w:tcW w:w="1607" w:type="dxa"/>
            <w:shd w:val="clear" w:color="auto" w:fill="auto"/>
            <w:noWrap/>
            <w:vAlign w:val="center"/>
            <w:hideMark/>
          </w:tcPr>
          <w:p w:rsidR="00AE22F3" w:rsidRPr="00AE22F3" w:rsidRDefault="00AE22F3" w:rsidP="00AE22F3">
            <w:pPr>
              <w:pStyle w:val="afffff2"/>
            </w:pPr>
            <w:r w:rsidRPr="00AE22F3">
              <w:t>954358,84</w:t>
            </w:r>
          </w:p>
        </w:tc>
        <w:tc>
          <w:tcPr>
            <w:tcW w:w="1607" w:type="dxa"/>
            <w:shd w:val="clear" w:color="auto" w:fill="auto"/>
            <w:noWrap/>
            <w:vAlign w:val="center"/>
            <w:hideMark/>
          </w:tcPr>
          <w:p w:rsidR="00AE22F3" w:rsidRPr="00AE22F3" w:rsidRDefault="00AE22F3" w:rsidP="00AE22F3">
            <w:pPr>
              <w:pStyle w:val="afffff2"/>
            </w:pPr>
            <w:r w:rsidRPr="00AE22F3">
              <w:t>3494578,92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480</w:t>
            </w:r>
          </w:p>
        </w:tc>
        <w:tc>
          <w:tcPr>
            <w:tcW w:w="1607" w:type="dxa"/>
            <w:shd w:val="clear" w:color="auto" w:fill="auto"/>
            <w:noWrap/>
            <w:vAlign w:val="center"/>
            <w:hideMark/>
          </w:tcPr>
          <w:p w:rsidR="00AE22F3" w:rsidRPr="00AE22F3" w:rsidRDefault="00AE22F3" w:rsidP="00AE22F3">
            <w:pPr>
              <w:pStyle w:val="afffff2"/>
            </w:pPr>
            <w:r w:rsidRPr="00AE22F3">
              <w:t>954359,92</w:t>
            </w:r>
          </w:p>
        </w:tc>
        <w:tc>
          <w:tcPr>
            <w:tcW w:w="1607" w:type="dxa"/>
            <w:shd w:val="clear" w:color="auto" w:fill="auto"/>
            <w:noWrap/>
            <w:vAlign w:val="center"/>
            <w:hideMark/>
          </w:tcPr>
          <w:p w:rsidR="00AE22F3" w:rsidRPr="00AE22F3" w:rsidRDefault="00AE22F3" w:rsidP="00AE22F3">
            <w:pPr>
              <w:pStyle w:val="afffff2"/>
            </w:pPr>
            <w:r w:rsidRPr="00AE22F3">
              <w:t>3494548,92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481</w:t>
            </w:r>
          </w:p>
        </w:tc>
        <w:tc>
          <w:tcPr>
            <w:tcW w:w="1607" w:type="dxa"/>
            <w:shd w:val="clear" w:color="auto" w:fill="auto"/>
            <w:noWrap/>
            <w:vAlign w:val="center"/>
            <w:hideMark/>
          </w:tcPr>
          <w:p w:rsidR="00AE22F3" w:rsidRPr="00AE22F3" w:rsidRDefault="00AE22F3" w:rsidP="00AE22F3">
            <w:pPr>
              <w:pStyle w:val="afffff2"/>
            </w:pPr>
            <w:r w:rsidRPr="00AE22F3">
              <w:t>954360,64</w:t>
            </w:r>
          </w:p>
        </w:tc>
        <w:tc>
          <w:tcPr>
            <w:tcW w:w="1607" w:type="dxa"/>
            <w:shd w:val="clear" w:color="auto" w:fill="auto"/>
            <w:noWrap/>
            <w:vAlign w:val="center"/>
            <w:hideMark/>
          </w:tcPr>
          <w:p w:rsidR="00AE22F3" w:rsidRPr="00AE22F3" w:rsidRDefault="00AE22F3" w:rsidP="00AE22F3">
            <w:pPr>
              <w:pStyle w:val="afffff2"/>
            </w:pPr>
            <w:r w:rsidRPr="00AE22F3">
              <w:t>3494532,58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482</w:t>
            </w:r>
          </w:p>
        </w:tc>
        <w:tc>
          <w:tcPr>
            <w:tcW w:w="1607" w:type="dxa"/>
            <w:shd w:val="clear" w:color="auto" w:fill="auto"/>
            <w:noWrap/>
            <w:vAlign w:val="center"/>
            <w:hideMark/>
          </w:tcPr>
          <w:p w:rsidR="00AE22F3" w:rsidRPr="00AE22F3" w:rsidRDefault="00AE22F3" w:rsidP="00AE22F3">
            <w:pPr>
              <w:pStyle w:val="afffff2"/>
            </w:pPr>
            <w:r w:rsidRPr="00AE22F3">
              <w:t>954361,18</w:t>
            </w:r>
          </w:p>
        </w:tc>
        <w:tc>
          <w:tcPr>
            <w:tcW w:w="1607" w:type="dxa"/>
            <w:shd w:val="clear" w:color="auto" w:fill="auto"/>
            <w:noWrap/>
            <w:vAlign w:val="center"/>
            <w:hideMark/>
          </w:tcPr>
          <w:p w:rsidR="00AE22F3" w:rsidRPr="00AE22F3" w:rsidRDefault="00AE22F3" w:rsidP="00AE22F3">
            <w:pPr>
              <w:pStyle w:val="afffff2"/>
            </w:pPr>
            <w:r w:rsidRPr="00AE22F3">
              <w:t>3494515,06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483</w:t>
            </w:r>
          </w:p>
        </w:tc>
        <w:tc>
          <w:tcPr>
            <w:tcW w:w="1607" w:type="dxa"/>
            <w:shd w:val="clear" w:color="auto" w:fill="auto"/>
            <w:noWrap/>
            <w:vAlign w:val="center"/>
            <w:hideMark/>
          </w:tcPr>
          <w:p w:rsidR="00AE22F3" w:rsidRPr="00AE22F3" w:rsidRDefault="00AE22F3" w:rsidP="00AE22F3">
            <w:pPr>
              <w:pStyle w:val="afffff2"/>
            </w:pPr>
            <w:r w:rsidRPr="00AE22F3">
              <w:t>954362,10</w:t>
            </w:r>
          </w:p>
        </w:tc>
        <w:tc>
          <w:tcPr>
            <w:tcW w:w="1607" w:type="dxa"/>
            <w:shd w:val="clear" w:color="auto" w:fill="auto"/>
            <w:noWrap/>
            <w:vAlign w:val="center"/>
            <w:hideMark/>
          </w:tcPr>
          <w:p w:rsidR="00AE22F3" w:rsidRPr="00AE22F3" w:rsidRDefault="00AE22F3" w:rsidP="00AE22F3">
            <w:pPr>
              <w:pStyle w:val="afffff2"/>
            </w:pPr>
            <w:r w:rsidRPr="00AE22F3">
              <w:t>3494491,36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484</w:t>
            </w:r>
          </w:p>
        </w:tc>
        <w:tc>
          <w:tcPr>
            <w:tcW w:w="1607" w:type="dxa"/>
            <w:shd w:val="clear" w:color="auto" w:fill="auto"/>
            <w:noWrap/>
            <w:vAlign w:val="center"/>
            <w:hideMark/>
          </w:tcPr>
          <w:p w:rsidR="00AE22F3" w:rsidRPr="00AE22F3" w:rsidRDefault="00AE22F3" w:rsidP="00AE22F3">
            <w:pPr>
              <w:pStyle w:val="afffff2"/>
            </w:pPr>
            <w:r w:rsidRPr="00AE22F3">
              <w:t>954362,80</w:t>
            </w:r>
          </w:p>
        </w:tc>
        <w:tc>
          <w:tcPr>
            <w:tcW w:w="1607" w:type="dxa"/>
            <w:shd w:val="clear" w:color="auto" w:fill="auto"/>
            <w:noWrap/>
            <w:vAlign w:val="center"/>
            <w:hideMark/>
          </w:tcPr>
          <w:p w:rsidR="00AE22F3" w:rsidRPr="00AE22F3" w:rsidRDefault="00AE22F3" w:rsidP="00AE22F3">
            <w:pPr>
              <w:pStyle w:val="afffff2"/>
            </w:pPr>
            <w:r w:rsidRPr="00AE22F3">
              <w:t>3494471,24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485</w:t>
            </w:r>
          </w:p>
        </w:tc>
        <w:tc>
          <w:tcPr>
            <w:tcW w:w="1607" w:type="dxa"/>
            <w:shd w:val="clear" w:color="auto" w:fill="auto"/>
            <w:noWrap/>
            <w:vAlign w:val="center"/>
            <w:hideMark/>
          </w:tcPr>
          <w:p w:rsidR="00AE22F3" w:rsidRPr="00AE22F3" w:rsidRDefault="00AE22F3" w:rsidP="00AE22F3">
            <w:pPr>
              <w:pStyle w:val="afffff2"/>
            </w:pPr>
            <w:r w:rsidRPr="00AE22F3">
              <w:t>954364,92</w:t>
            </w:r>
          </w:p>
        </w:tc>
        <w:tc>
          <w:tcPr>
            <w:tcW w:w="1607" w:type="dxa"/>
            <w:shd w:val="clear" w:color="auto" w:fill="auto"/>
            <w:noWrap/>
            <w:vAlign w:val="center"/>
            <w:hideMark/>
          </w:tcPr>
          <w:p w:rsidR="00AE22F3" w:rsidRPr="00AE22F3" w:rsidRDefault="00AE22F3" w:rsidP="00AE22F3">
            <w:pPr>
              <w:pStyle w:val="afffff2"/>
            </w:pPr>
            <w:r w:rsidRPr="00AE22F3">
              <w:t>3494442,41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486</w:t>
            </w:r>
          </w:p>
        </w:tc>
        <w:tc>
          <w:tcPr>
            <w:tcW w:w="1607" w:type="dxa"/>
            <w:shd w:val="clear" w:color="auto" w:fill="auto"/>
            <w:noWrap/>
            <w:vAlign w:val="center"/>
            <w:hideMark/>
          </w:tcPr>
          <w:p w:rsidR="00AE22F3" w:rsidRPr="00AE22F3" w:rsidRDefault="00AE22F3" w:rsidP="00AE22F3">
            <w:pPr>
              <w:pStyle w:val="afffff2"/>
            </w:pPr>
            <w:r w:rsidRPr="00AE22F3">
              <w:t>954366,26</w:t>
            </w:r>
          </w:p>
        </w:tc>
        <w:tc>
          <w:tcPr>
            <w:tcW w:w="1607" w:type="dxa"/>
            <w:shd w:val="clear" w:color="auto" w:fill="auto"/>
            <w:noWrap/>
            <w:vAlign w:val="center"/>
            <w:hideMark/>
          </w:tcPr>
          <w:p w:rsidR="00AE22F3" w:rsidRPr="00AE22F3" w:rsidRDefault="00AE22F3" w:rsidP="00AE22F3">
            <w:pPr>
              <w:pStyle w:val="afffff2"/>
            </w:pPr>
            <w:r w:rsidRPr="00AE22F3">
              <w:t>3494442,39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487</w:t>
            </w:r>
          </w:p>
        </w:tc>
        <w:tc>
          <w:tcPr>
            <w:tcW w:w="1607" w:type="dxa"/>
            <w:shd w:val="clear" w:color="auto" w:fill="auto"/>
            <w:noWrap/>
            <w:vAlign w:val="center"/>
            <w:hideMark/>
          </w:tcPr>
          <w:p w:rsidR="00AE22F3" w:rsidRPr="00AE22F3" w:rsidRDefault="00AE22F3" w:rsidP="00AE22F3">
            <w:pPr>
              <w:pStyle w:val="afffff2"/>
            </w:pPr>
            <w:r w:rsidRPr="00AE22F3">
              <w:t>954407,26</w:t>
            </w:r>
          </w:p>
        </w:tc>
        <w:tc>
          <w:tcPr>
            <w:tcW w:w="1607" w:type="dxa"/>
            <w:shd w:val="clear" w:color="auto" w:fill="auto"/>
            <w:noWrap/>
            <w:vAlign w:val="center"/>
            <w:hideMark/>
          </w:tcPr>
          <w:p w:rsidR="00AE22F3" w:rsidRPr="00AE22F3" w:rsidRDefault="00AE22F3" w:rsidP="00AE22F3">
            <w:pPr>
              <w:pStyle w:val="afffff2"/>
            </w:pPr>
            <w:r w:rsidRPr="00AE22F3">
              <w:t>3494445,36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488</w:t>
            </w:r>
          </w:p>
        </w:tc>
        <w:tc>
          <w:tcPr>
            <w:tcW w:w="1607" w:type="dxa"/>
            <w:shd w:val="clear" w:color="auto" w:fill="auto"/>
            <w:noWrap/>
            <w:vAlign w:val="center"/>
            <w:hideMark/>
          </w:tcPr>
          <w:p w:rsidR="00AE22F3" w:rsidRPr="00AE22F3" w:rsidRDefault="00AE22F3" w:rsidP="00AE22F3">
            <w:pPr>
              <w:pStyle w:val="afffff2"/>
            </w:pPr>
            <w:r w:rsidRPr="00AE22F3">
              <w:t>954448,58</w:t>
            </w:r>
          </w:p>
        </w:tc>
        <w:tc>
          <w:tcPr>
            <w:tcW w:w="1607" w:type="dxa"/>
            <w:shd w:val="clear" w:color="auto" w:fill="auto"/>
            <w:noWrap/>
            <w:vAlign w:val="center"/>
            <w:hideMark/>
          </w:tcPr>
          <w:p w:rsidR="00AE22F3" w:rsidRPr="00AE22F3" w:rsidRDefault="00AE22F3" w:rsidP="00AE22F3">
            <w:pPr>
              <w:pStyle w:val="afffff2"/>
            </w:pPr>
            <w:r w:rsidRPr="00AE22F3">
              <w:t>3494448,76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489</w:t>
            </w:r>
          </w:p>
        </w:tc>
        <w:tc>
          <w:tcPr>
            <w:tcW w:w="1607" w:type="dxa"/>
            <w:shd w:val="clear" w:color="auto" w:fill="auto"/>
            <w:noWrap/>
            <w:vAlign w:val="center"/>
            <w:hideMark/>
          </w:tcPr>
          <w:p w:rsidR="00AE22F3" w:rsidRPr="00AE22F3" w:rsidRDefault="00AE22F3" w:rsidP="00AE22F3">
            <w:pPr>
              <w:pStyle w:val="afffff2"/>
            </w:pPr>
            <w:r w:rsidRPr="00AE22F3">
              <w:t>954442,66</w:t>
            </w:r>
          </w:p>
        </w:tc>
        <w:tc>
          <w:tcPr>
            <w:tcW w:w="1607" w:type="dxa"/>
            <w:shd w:val="clear" w:color="auto" w:fill="auto"/>
            <w:noWrap/>
            <w:vAlign w:val="center"/>
            <w:hideMark/>
          </w:tcPr>
          <w:p w:rsidR="00AE22F3" w:rsidRPr="00AE22F3" w:rsidRDefault="00AE22F3" w:rsidP="00AE22F3">
            <w:pPr>
              <w:pStyle w:val="afffff2"/>
            </w:pPr>
            <w:r w:rsidRPr="00AE22F3">
              <w:t>3494487,24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490</w:t>
            </w:r>
          </w:p>
        </w:tc>
        <w:tc>
          <w:tcPr>
            <w:tcW w:w="1607" w:type="dxa"/>
            <w:shd w:val="clear" w:color="auto" w:fill="auto"/>
            <w:noWrap/>
            <w:vAlign w:val="center"/>
            <w:hideMark/>
          </w:tcPr>
          <w:p w:rsidR="00AE22F3" w:rsidRPr="00AE22F3" w:rsidRDefault="00AE22F3" w:rsidP="00AE22F3">
            <w:pPr>
              <w:pStyle w:val="afffff2"/>
            </w:pPr>
            <w:r w:rsidRPr="00AE22F3">
              <w:t>954437,00</w:t>
            </w:r>
          </w:p>
        </w:tc>
        <w:tc>
          <w:tcPr>
            <w:tcW w:w="1607" w:type="dxa"/>
            <w:shd w:val="clear" w:color="auto" w:fill="auto"/>
            <w:noWrap/>
            <w:vAlign w:val="center"/>
            <w:hideMark/>
          </w:tcPr>
          <w:p w:rsidR="00AE22F3" w:rsidRPr="00AE22F3" w:rsidRDefault="00AE22F3" w:rsidP="00AE22F3">
            <w:pPr>
              <w:pStyle w:val="afffff2"/>
            </w:pPr>
            <w:r w:rsidRPr="00AE22F3">
              <w:t>3494518,18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491</w:t>
            </w:r>
          </w:p>
        </w:tc>
        <w:tc>
          <w:tcPr>
            <w:tcW w:w="1607" w:type="dxa"/>
            <w:shd w:val="clear" w:color="auto" w:fill="auto"/>
            <w:noWrap/>
            <w:vAlign w:val="center"/>
            <w:hideMark/>
          </w:tcPr>
          <w:p w:rsidR="00AE22F3" w:rsidRPr="00AE22F3" w:rsidRDefault="00AE22F3" w:rsidP="00AE22F3">
            <w:pPr>
              <w:pStyle w:val="afffff2"/>
            </w:pPr>
            <w:r w:rsidRPr="00AE22F3">
              <w:t>954435,96</w:t>
            </w:r>
          </w:p>
        </w:tc>
        <w:tc>
          <w:tcPr>
            <w:tcW w:w="1607" w:type="dxa"/>
            <w:shd w:val="clear" w:color="auto" w:fill="auto"/>
            <w:noWrap/>
            <w:vAlign w:val="center"/>
            <w:hideMark/>
          </w:tcPr>
          <w:p w:rsidR="00AE22F3" w:rsidRPr="00AE22F3" w:rsidRDefault="00AE22F3" w:rsidP="00AE22F3">
            <w:pPr>
              <w:pStyle w:val="afffff2"/>
            </w:pPr>
            <w:r w:rsidRPr="00AE22F3">
              <w:t>3494535,88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492</w:t>
            </w:r>
          </w:p>
        </w:tc>
        <w:tc>
          <w:tcPr>
            <w:tcW w:w="1607" w:type="dxa"/>
            <w:shd w:val="clear" w:color="auto" w:fill="auto"/>
            <w:noWrap/>
            <w:vAlign w:val="center"/>
            <w:hideMark/>
          </w:tcPr>
          <w:p w:rsidR="00AE22F3" w:rsidRPr="00AE22F3" w:rsidRDefault="00AE22F3" w:rsidP="00AE22F3">
            <w:pPr>
              <w:pStyle w:val="afffff2"/>
            </w:pPr>
            <w:r w:rsidRPr="00AE22F3">
              <w:t>954433,20</w:t>
            </w:r>
          </w:p>
        </w:tc>
        <w:tc>
          <w:tcPr>
            <w:tcW w:w="1607" w:type="dxa"/>
            <w:shd w:val="clear" w:color="auto" w:fill="auto"/>
            <w:noWrap/>
            <w:vAlign w:val="center"/>
            <w:hideMark/>
          </w:tcPr>
          <w:p w:rsidR="00AE22F3" w:rsidRPr="00AE22F3" w:rsidRDefault="00AE22F3" w:rsidP="00AE22F3">
            <w:pPr>
              <w:pStyle w:val="afffff2"/>
            </w:pPr>
            <w:r w:rsidRPr="00AE22F3">
              <w:t>3494557,72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493</w:t>
            </w:r>
          </w:p>
        </w:tc>
        <w:tc>
          <w:tcPr>
            <w:tcW w:w="1607" w:type="dxa"/>
            <w:shd w:val="clear" w:color="auto" w:fill="auto"/>
            <w:noWrap/>
            <w:vAlign w:val="center"/>
            <w:hideMark/>
          </w:tcPr>
          <w:p w:rsidR="00AE22F3" w:rsidRPr="00AE22F3" w:rsidRDefault="00AE22F3" w:rsidP="00AE22F3">
            <w:pPr>
              <w:pStyle w:val="afffff2"/>
            </w:pPr>
            <w:r w:rsidRPr="00AE22F3">
              <w:t>954430,64</w:t>
            </w:r>
          </w:p>
        </w:tc>
        <w:tc>
          <w:tcPr>
            <w:tcW w:w="1607" w:type="dxa"/>
            <w:shd w:val="clear" w:color="auto" w:fill="auto"/>
            <w:noWrap/>
            <w:vAlign w:val="center"/>
            <w:hideMark/>
          </w:tcPr>
          <w:p w:rsidR="00AE22F3" w:rsidRPr="00AE22F3" w:rsidRDefault="00AE22F3" w:rsidP="00AE22F3">
            <w:pPr>
              <w:pStyle w:val="afffff2"/>
            </w:pPr>
            <w:r w:rsidRPr="00AE22F3">
              <w:t>3494575,58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494</w:t>
            </w:r>
          </w:p>
        </w:tc>
        <w:tc>
          <w:tcPr>
            <w:tcW w:w="1607" w:type="dxa"/>
            <w:shd w:val="clear" w:color="auto" w:fill="auto"/>
            <w:noWrap/>
            <w:vAlign w:val="center"/>
            <w:hideMark/>
          </w:tcPr>
          <w:p w:rsidR="00AE22F3" w:rsidRPr="00AE22F3" w:rsidRDefault="00AE22F3" w:rsidP="00AE22F3">
            <w:pPr>
              <w:pStyle w:val="afffff2"/>
            </w:pPr>
            <w:r w:rsidRPr="00AE22F3">
              <w:t>954427,88</w:t>
            </w:r>
          </w:p>
        </w:tc>
        <w:tc>
          <w:tcPr>
            <w:tcW w:w="1607" w:type="dxa"/>
            <w:shd w:val="clear" w:color="auto" w:fill="auto"/>
            <w:noWrap/>
            <w:vAlign w:val="center"/>
            <w:hideMark/>
          </w:tcPr>
          <w:p w:rsidR="00AE22F3" w:rsidRPr="00AE22F3" w:rsidRDefault="00AE22F3" w:rsidP="00AE22F3">
            <w:pPr>
              <w:pStyle w:val="afffff2"/>
            </w:pPr>
            <w:r w:rsidRPr="00AE22F3">
              <w:t>3494597,22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495</w:t>
            </w:r>
          </w:p>
        </w:tc>
        <w:tc>
          <w:tcPr>
            <w:tcW w:w="1607" w:type="dxa"/>
            <w:shd w:val="clear" w:color="auto" w:fill="auto"/>
            <w:noWrap/>
            <w:vAlign w:val="center"/>
            <w:hideMark/>
          </w:tcPr>
          <w:p w:rsidR="00AE22F3" w:rsidRPr="00AE22F3" w:rsidRDefault="00AE22F3" w:rsidP="00AE22F3">
            <w:pPr>
              <w:pStyle w:val="afffff2"/>
            </w:pPr>
            <w:r w:rsidRPr="00AE22F3">
              <w:t>954426,59</w:t>
            </w:r>
          </w:p>
        </w:tc>
        <w:tc>
          <w:tcPr>
            <w:tcW w:w="1607" w:type="dxa"/>
            <w:shd w:val="clear" w:color="auto" w:fill="auto"/>
            <w:noWrap/>
            <w:vAlign w:val="center"/>
            <w:hideMark/>
          </w:tcPr>
          <w:p w:rsidR="00AE22F3" w:rsidRPr="00AE22F3" w:rsidRDefault="00AE22F3" w:rsidP="00AE22F3">
            <w:pPr>
              <w:pStyle w:val="afffff2"/>
            </w:pPr>
            <w:r w:rsidRPr="00AE22F3">
              <w:t>3494607,21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496</w:t>
            </w:r>
          </w:p>
        </w:tc>
        <w:tc>
          <w:tcPr>
            <w:tcW w:w="1607" w:type="dxa"/>
            <w:shd w:val="clear" w:color="auto" w:fill="auto"/>
            <w:noWrap/>
            <w:vAlign w:val="center"/>
            <w:hideMark/>
          </w:tcPr>
          <w:p w:rsidR="00AE22F3" w:rsidRPr="00AE22F3" w:rsidRDefault="00AE22F3" w:rsidP="00AE22F3">
            <w:pPr>
              <w:pStyle w:val="afffff2"/>
            </w:pPr>
            <w:r w:rsidRPr="00AE22F3">
              <w:t>954424,58</w:t>
            </w:r>
          </w:p>
        </w:tc>
        <w:tc>
          <w:tcPr>
            <w:tcW w:w="1607" w:type="dxa"/>
            <w:shd w:val="clear" w:color="auto" w:fill="auto"/>
            <w:noWrap/>
            <w:vAlign w:val="center"/>
            <w:hideMark/>
          </w:tcPr>
          <w:p w:rsidR="00AE22F3" w:rsidRPr="00AE22F3" w:rsidRDefault="00AE22F3" w:rsidP="00AE22F3">
            <w:pPr>
              <w:pStyle w:val="afffff2"/>
            </w:pPr>
            <w:r w:rsidRPr="00AE22F3">
              <w:t>3494624,19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497</w:t>
            </w:r>
          </w:p>
        </w:tc>
        <w:tc>
          <w:tcPr>
            <w:tcW w:w="1607" w:type="dxa"/>
            <w:shd w:val="clear" w:color="auto" w:fill="auto"/>
            <w:noWrap/>
            <w:vAlign w:val="center"/>
            <w:hideMark/>
          </w:tcPr>
          <w:p w:rsidR="00AE22F3" w:rsidRPr="00AE22F3" w:rsidRDefault="00AE22F3" w:rsidP="00AE22F3">
            <w:pPr>
              <w:pStyle w:val="afffff2"/>
            </w:pPr>
            <w:r w:rsidRPr="00AE22F3">
              <w:t>954420,80</w:t>
            </w:r>
          </w:p>
        </w:tc>
        <w:tc>
          <w:tcPr>
            <w:tcW w:w="1607" w:type="dxa"/>
            <w:shd w:val="clear" w:color="auto" w:fill="auto"/>
            <w:noWrap/>
            <w:vAlign w:val="center"/>
            <w:hideMark/>
          </w:tcPr>
          <w:p w:rsidR="00AE22F3" w:rsidRPr="00AE22F3" w:rsidRDefault="00AE22F3" w:rsidP="00AE22F3">
            <w:pPr>
              <w:pStyle w:val="afffff2"/>
            </w:pPr>
            <w:r w:rsidRPr="00AE22F3">
              <w:t>3494644,66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498</w:t>
            </w:r>
          </w:p>
        </w:tc>
        <w:tc>
          <w:tcPr>
            <w:tcW w:w="1607" w:type="dxa"/>
            <w:shd w:val="clear" w:color="auto" w:fill="auto"/>
            <w:noWrap/>
            <w:vAlign w:val="center"/>
            <w:hideMark/>
          </w:tcPr>
          <w:p w:rsidR="00AE22F3" w:rsidRPr="00AE22F3" w:rsidRDefault="00AE22F3" w:rsidP="00AE22F3">
            <w:pPr>
              <w:pStyle w:val="afffff2"/>
            </w:pPr>
            <w:r w:rsidRPr="00AE22F3">
              <w:t>954418,06</w:t>
            </w:r>
          </w:p>
        </w:tc>
        <w:tc>
          <w:tcPr>
            <w:tcW w:w="1607" w:type="dxa"/>
            <w:shd w:val="clear" w:color="auto" w:fill="auto"/>
            <w:noWrap/>
            <w:vAlign w:val="center"/>
            <w:hideMark/>
          </w:tcPr>
          <w:p w:rsidR="00AE22F3" w:rsidRPr="00AE22F3" w:rsidRDefault="00AE22F3" w:rsidP="00AE22F3">
            <w:pPr>
              <w:pStyle w:val="afffff2"/>
            </w:pPr>
            <w:r w:rsidRPr="00AE22F3">
              <w:t>3494659,46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499</w:t>
            </w:r>
          </w:p>
        </w:tc>
        <w:tc>
          <w:tcPr>
            <w:tcW w:w="1607" w:type="dxa"/>
            <w:shd w:val="clear" w:color="auto" w:fill="auto"/>
            <w:noWrap/>
            <w:vAlign w:val="center"/>
            <w:hideMark/>
          </w:tcPr>
          <w:p w:rsidR="00AE22F3" w:rsidRPr="00AE22F3" w:rsidRDefault="00AE22F3" w:rsidP="00AE22F3">
            <w:pPr>
              <w:pStyle w:val="afffff2"/>
            </w:pPr>
            <w:r w:rsidRPr="00AE22F3">
              <w:t>954415,04</w:t>
            </w:r>
          </w:p>
        </w:tc>
        <w:tc>
          <w:tcPr>
            <w:tcW w:w="1607" w:type="dxa"/>
            <w:shd w:val="clear" w:color="auto" w:fill="auto"/>
            <w:noWrap/>
            <w:vAlign w:val="center"/>
            <w:hideMark/>
          </w:tcPr>
          <w:p w:rsidR="00AE22F3" w:rsidRPr="00AE22F3" w:rsidRDefault="00AE22F3" w:rsidP="00AE22F3">
            <w:pPr>
              <w:pStyle w:val="afffff2"/>
            </w:pPr>
            <w:r w:rsidRPr="00AE22F3">
              <w:t>3494675,80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500</w:t>
            </w:r>
          </w:p>
        </w:tc>
        <w:tc>
          <w:tcPr>
            <w:tcW w:w="1607" w:type="dxa"/>
            <w:shd w:val="clear" w:color="auto" w:fill="auto"/>
            <w:noWrap/>
            <w:vAlign w:val="center"/>
            <w:hideMark/>
          </w:tcPr>
          <w:p w:rsidR="00AE22F3" w:rsidRPr="00AE22F3" w:rsidRDefault="00AE22F3" w:rsidP="00AE22F3">
            <w:pPr>
              <w:pStyle w:val="afffff2"/>
            </w:pPr>
            <w:r w:rsidRPr="00AE22F3">
              <w:t>954404,94</w:t>
            </w:r>
          </w:p>
        </w:tc>
        <w:tc>
          <w:tcPr>
            <w:tcW w:w="1607" w:type="dxa"/>
            <w:shd w:val="clear" w:color="auto" w:fill="auto"/>
            <w:noWrap/>
            <w:vAlign w:val="center"/>
            <w:hideMark/>
          </w:tcPr>
          <w:p w:rsidR="00AE22F3" w:rsidRPr="00AE22F3" w:rsidRDefault="00AE22F3" w:rsidP="00AE22F3">
            <w:pPr>
              <w:pStyle w:val="afffff2"/>
            </w:pPr>
            <w:r w:rsidRPr="00AE22F3">
              <w:t>3494712,58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501</w:t>
            </w:r>
          </w:p>
        </w:tc>
        <w:tc>
          <w:tcPr>
            <w:tcW w:w="1607" w:type="dxa"/>
            <w:shd w:val="clear" w:color="auto" w:fill="auto"/>
            <w:noWrap/>
            <w:vAlign w:val="center"/>
            <w:hideMark/>
          </w:tcPr>
          <w:p w:rsidR="00AE22F3" w:rsidRPr="00AE22F3" w:rsidRDefault="00AE22F3" w:rsidP="00AE22F3">
            <w:pPr>
              <w:pStyle w:val="afffff2"/>
            </w:pPr>
            <w:r w:rsidRPr="00AE22F3">
              <w:t>954376,14</w:t>
            </w:r>
          </w:p>
        </w:tc>
        <w:tc>
          <w:tcPr>
            <w:tcW w:w="1607" w:type="dxa"/>
            <w:shd w:val="clear" w:color="auto" w:fill="auto"/>
            <w:noWrap/>
            <w:vAlign w:val="center"/>
            <w:hideMark/>
          </w:tcPr>
          <w:p w:rsidR="00AE22F3" w:rsidRPr="00AE22F3" w:rsidRDefault="00AE22F3" w:rsidP="00AE22F3">
            <w:pPr>
              <w:pStyle w:val="afffff2"/>
            </w:pPr>
            <w:r w:rsidRPr="00AE22F3">
              <w:t>3494693,02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502</w:t>
            </w:r>
          </w:p>
        </w:tc>
        <w:tc>
          <w:tcPr>
            <w:tcW w:w="1607" w:type="dxa"/>
            <w:shd w:val="clear" w:color="auto" w:fill="auto"/>
            <w:noWrap/>
            <w:vAlign w:val="center"/>
            <w:hideMark/>
          </w:tcPr>
          <w:p w:rsidR="00AE22F3" w:rsidRPr="00AE22F3" w:rsidRDefault="00AE22F3" w:rsidP="00AE22F3">
            <w:pPr>
              <w:pStyle w:val="afffff2"/>
            </w:pPr>
            <w:r w:rsidRPr="00AE22F3">
              <w:t>954346,17</w:t>
            </w:r>
          </w:p>
        </w:tc>
        <w:tc>
          <w:tcPr>
            <w:tcW w:w="1607" w:type="dxa"/>
            <w:shd w:val="clear" w:color="auto" w:fill="auto"/>
            <w:noWrap/>
            <w:vAlign w:val="center"/>
            <w:hideMark/>
          </w:tcPr>
          <w:p w:rsidR="00AE22F3" w:rsidRPr="00AE22F3" w:rsidRDefault="00AE22F3" w:rsidP="00AE22F3">
            <w:pPr>
              <w:pStyle w:val="afffff2"/>
            </w:pPr>
            <w:r w:rsidRPr="00AE22F3">
              <w:t>3494673,26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503</w:t>
            </w:r>
          </w:p>
        </w:tc>
        <w:tc>
          <w:tcPr>
            <w:tcW w:w="1607" w:type="dxa"/>
            <w:shd w:val="clear" w:color="auto" w:fill="auto"/>
            <w:noWrap/>
            <w:vAlign w:val="center"/>
            <w:hideMark/>
          </w:tcPr>
          <w:p w:rsidR="00AE22F3" w:rsidRPr="00AE22F3" w:rsidRDefault="00AE22F3" w:rsidP="00AE22F3">
            <w:pPr>
              <w:pStyle w:val="afffff2"/>
            </w:pPr>
            <w:r w:rsidRPr="00AE22F3">
              <w:t>954345,70</w:t>
            </w:r>
          </w:p>
        </w:tc>
        <w:tc>
          <w:tcPr>
            <w:tcW w:w="1607" w:type="dxa"/>
            <w:shd w:val="clear" w:color="auto" w:fill="auto"/>
            <w:noWrap/>
            <w:vAlign w:val="center"/>
            <w:hideMark/>
          </w:tcPr>
          <w:p w:rsidR="00AE22F3" w:rsidRPr="00AE22F3" w:rsidRDefault="00AE22F3" w:rsidP="00AE22F3">
            <w:pPr>
              <w:pStyle w:val="afffff2"/>
            </w:pPr>
            <w:r w:rsidRPr="00AE22F3">
              <w:t>3494672,95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475</w:t>
            </w:r>
          </w:p>
        </w:tc>
        <w:tc>
          <w:tcPr>
            <w:tcW w:w="1607" w:type="dxa"/>
            <w:shd w:val="clear" w:color="auto" w:fill="auto"/>
            <w:noWrap/>
            <w:vAlign w:val="center"/>
            <w:hideMark/>
          </w:tcPr>
          <w:p w:rsidR="00AE22F3" w:rsidRPr="00AE22F3" w:rsidRDefault="00AE22F3" w:rsidP="00AE22F3">
            <w:pPr>
              <w:pStyle w:val="afffff2"/>
            </w:pPr>
            <w:r w:rsidRPr="00AE22F3">
              <w:t>954345,37</w:t>
            </w:r>
          </w:p>
        </w:tc>
        <w:tc>
          <w:tcPr>
            <w:tcW w:w="1607" w:type="dxa"/>
            <w:shd w:val="clear" w:color="auto" w:fill="auto"/>
            <w:noWrap/>
            <w:vAlign w:val="center"/>
            <w:hideMark/>
          </w:tcPr>
          <w:p w:rsidR="00AE22F3" w:rsidRPr="00AE22F3" w:rsidRDefault="00AE22F3" w:rsidP="00AE22F3">
            <w:pPr>
              <w:pStyle w:val="afffff2"/>
            </w:pPr>
            <w:r w:rsidRPr="00AE22F3">
              <w:t>3494671,78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504</w:t>
            </w:r>
          </w:p>
        </w:tc>
        <w:tc>
          <w:tcPr>
            <w:tcW w:w="1607" w:type="dxa"/>
            <w:shd w:val="clear" w:color="auto" w:fill="auto"/>
            <w:noWrap/>
            <w:vAlign w:val="center"/>
            <w:hideMark/>
          </w:tcPr>
          <w:p w:rsidR="00AE22F3" w:rsidRPr="00AE22F3" w:rsidRDefault="00AE22F3" w:rsidP="00AE22F3">
            <w:pPr>
              <w:pStyle w:val="afffff2"/>
            </w:pPr>
            <w:r w:rsidRPr="00AE22F3">
              <w:t>954347,79</w:t>
            </w:r>
          </w:p>
        </w:tc>
        <w:tc>
          <w:tcPr>
            <w:tcW w:w="1607" w:type="dxa"/>
            <w:shd w:val="clear" w:color="auto" w:fill="auto"/>
            <w:noWrap/>
            <w:vAlign w:val="center"/>
            <w:hideMark/>
          </w:tcPr>
          <w:p w:rsidR="00AE22F3" w:rsidRPr="00AE22F3" w:rsidRDefault="00AE22F3" w:rsidP="00AE22F3">
            <w:pPr>
              <w:pStyle w:val="afffff2"/>
            </w:pPr>
            <w:r w:rsidRPr="00AE22F3">
              <w:t>3494356,06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505</w:t>
            </w:r>
          </w:p>
        </w:tc>
        <w:tc>
          <w:tcPr>
            <w:tcW w:w="1607" w:type="dxa"/>
            <w:shd w:val="clear" w:color="auto" w:fill="auto"/>
            <w:noWrap/>
            <w:vAlign w:val="center"/>
            <w:hideMark/>
          </w:tcPr>
          <w:p w:rsidR="00AE22F3" w:rsidRPr="00AE22F3" w:rsidRDefault="00AE22F3" w:rsidP="00AE22F3">
            <w:pPr>
              <w:pStyle w:val="afffff2"/>
            </w:pPr>
            <w:r w:rsidRPr="00AE22F3">
              <w:t>954351,52</w:t>
            </w:r>
          </w:p>
        </w:tc>
        <w:tc>
          <w:tcPr>
            <w:tcW w:w="1607" w:type="dxa"/>
            <w:shd w:val="clear" w:color="auto" w:fill="auto"/>
            <w:noWrap/>
            <w:vAlign w:val="center"/>
            <w:hideMark/>
          </w:tcPr>
          <w:p w:rsidR="00AE22F3" w:rsidRPr="00AE22F3" w:rsidRDefault="00AE22F3" w:rsidP="00AE22F3">
            <w:pPr>
              <w:pStyle w:val="afffff2"/>
            </w:pPr>
            <w:r w:rsidRPr="00AE22F3">
              <w:t>3494350,88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506</w:t>
            </w:r>
          </w:p>
        </w:tc>
        <w:tc>
          <w:tcPr>
            <w:tcW w:w="1607" w:type="dxa"/>
            <w:shd w:val="clear" w:color="auto" w:fill="auto"/>
            <w:noWrap/>
            <w:vAlign w:val="center"/>
            <w:hideMark/>
          </w:tcPr>
          <w:p w:rsidR="00AE22F3" w:rsidRPr="00AE22F3" w:rsidRDefault="00AE22F3" w:rsidP="00AE22F3">
            <w:pPr>
              <w:pStyle w:val="afffff2"/>
            </w:pPr>
            <w:r w:rsidRPr="00AE22F3">
              <w:t>954360,44</w:t>
            </w:r>
          </w:p>
        </w:tc>
        <w:tc>
          <w:tcPr>
            <w:tcW w:w="1607" w:type="dxa"/>
            <w:shd w:val="clear" w:color="auto" w:fill="auto"/>
            <w:noWrap/>
            <w:vAlign w:val="center"/>
            <w:hideMark/>
          </w:tcPr>
          <w:p w:rsidR="00AE22F3" w:rsidRPr="00AE22F3" w:rsidRDefault="00AE22F3" w:rsidP="00AE22F3">
            <w:pPr>
              <w:pStyle w:val="afffff2"/>
            </w:pPr>
            <w:r w:rsidRPr="00AE22F3">
              <w:t>3494342,74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507</w:t>
            </w:r>
          </w:p>
        </w:tc>
        <w:tc>
          <w:tcPr>
            <w:tcW w:w="1607" w:type="dxa"/>
            <w:shd w:val="clear" w:color="auto" w:fill="auto"/>
            <w:noWrap/>
            <w:vAlign w:val="center"/>
            <w:hideMark/>
          </w:tcPr>
          <w:p w:rsidR="00AE22F3" w:rsidRPr="00AE22F3" w:rsidRDefault="00AE22F3" w:rsidP="00AE22F3">
            <w:pPr>
              <w:pStyle w:val="afffff2"/>
            </w:pPr>
            <w:r w:rsidRPr="00AE22F3">
              <w:t>954366,52</w:t>
            </w:r>
          </w:p>
        </w:tc>
        <w:tc>
          <w:tcPr>
            <w:tcW w:w="1607" w:type="dxa"/>
            <w:shd w:val="clear" w:color="auto" w:fill="auto"/>
            <w:noWrap/>
            <w:vAlign w:val="center"/>
            <w:hideMark/>
          </w:tcPr>
          <w:p w:rsidR="00AE22F3" w:rsidRPr="00AE22F3" w:rsidRDefault="00AE22F3" w:rsidP="00AE22F3">
            <w:pPr>
              <w:pStyle w:val="afffff2"/>
            </w:pPr>
            <w:r w:rsidRPr="00AE22F3">
              <w:t>3494337,80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508</w:t>
            </w:r>
          </w:p>
        </w:tc>
        <w:tc>
          <w:tcPr>
            <w:tcW w:w="1607" w:type="dxa"/>
            <w:shd w:val="clear" w:color="auto" w:fill="auto"/>
            <w:noWrap/>
            <w:vAlign w:val="center"/>
            <w:hideMark/>
          </w:tcPr>
          <w:p w:rsidR="00AE22F3" w:rsidRPr="00AE22F3" w:rsidRDefault="00AE22F3" w:rsidP="00AE22F3">
            <w:pPr>
              <w:pStyle w:val="afffff2"/>
            </w:pPr>
            <w:r w:rsidRPr="00AE22F3">
              <w:t>954368,13</w:t>
            </w:r>
          </w:p>
        </w:tc>
        <w:tc>
          <w:tcPr>
            <w:tcW w:w="1607" w:type="dxa"/>
            <w:shd w:val="clear" w:color="auto" w:fill="auto"/>
            <w:noWrap/>
            <w:vAlign w:val="center"/>
            <w:hideMark/>
          </w:tcPr>
          <w:p w:rsidR="00AE22F3" w:rsidRPr="00AE22F3" w:rsidRDefault="00AE22F3" w:rsidP="00AE22F3">
            <w:pPr>
              <w:pStyle w:val="afffff2"/>
            </w:pPr>
            <w:r w:rsidRPr="00AE22F3">
              <w:t>3494337,24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509</w:t>
            </w:r>
          </w:p>
        </w:tc>
        <w:tc>
          <w:tcPr>
            <w:tcW w:w="1607" w:type="dxa"/>
            <w:shd w:val="clear" w:color="auto" w:fill="auto"/>
            <w:noWrap/>
            <w:vAlign w:val="center"/>
            <w:hideMark/>
          </w:tcPr>
          <w:p w:rsidR="00AE22F3" w:rsidRPr="00AE22F3" w:rsidRDefault="00AE22F3" w:rsidP="00AE22F3">
            <w:pPr>
              <w:pStyle w:val="afffff2"/>
            </w:pPr>
            <w:r w:rsidRPr="00AE22F3">
              <w:t>954399,96</w:t>
            </w:r>
          </w:p>
        </w:tc>
        <w:tc>
          <w:tcPr>
            <w:tcW w:w="1607" w:type="dxa"/>
            <w:shd w:val="clear" w:color="auto" w:fill="auto"/>
            <w:noWrap/>
            <w:vAlign w:val="center"/>
            <w:hideMark/>
          </w:tcPr>
          <w:p w:rsidR="00AE22F3" w:rsidRPr="00AE22F3" w:rsidRDefault="00AE22F3" w:rsidP="00AE22F3">
            <w:pPr>
              <w:pStyle w:val="afffff2"/>
            </w:pPr>
            <w:r w:rsidRPr="00AE22F3">
              <w:t>3494324,58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510</w:t>
            </w:r>
          </w:p>
        </w:tc>
        <w:tc>
          <w:tcPr>
            <w:tcW w:w="1607" w:type="dxa"/>
            <w:shd w:val="clear" w:color="auto" w:fill="auto"/>
            <w:noWrap/>
            <w:vAlign w:val="center"/>
            <w:hideMark/>
          </w:tcPr>
          <w:p w:rsidR="00AE22F3" w:rsidRPr="00AE22F3" w:rsidRDefault="00AE22F3" w:rsidP="00AE22F3">
            <w:pPr>
              <w:pStyle w:val="afffff2"/>
            </w:pPr>
            <w:r w:rsidRPr="00AE22F3">
              <w:t>954418,40</w:t>
            </w:r>
          </w:p>
        </w:tc>
        <w:tc>
          <w:tcPr>
            <w:tcW w:w="1607" w:type="dxa"/>
            <w:shd w:val="clear" w:color="auto" w:fill="auto"/>
            <w:noWrap/>
            <w:vAlign w:val="center"/>
            <w:hideMark/>
          </w:tcPr>
          <w:p w:rsidR="00AE22F3" w:rsidRPr="00AE22F3" w:rsidRDefault="00AE22F3" w:rsidP="00AE22F3">
            <w:pPr>
              <w:pStyle w:val="afffff2"/>
            </w:pPr>
            <w:r w:rsidRPr="00AE22F3">
              <w:t>3494319,46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511</w:t>
            </w:r>
          </w:p>
        </w:tc>
        <w:tc>
          <w:tcPr>
            <w:tcW w:w="1607" w:type="dxa"/>
            <w:shd w:val="clear" w:color="auto" w:fill="auto"/>
            <w:noWrap/>
            <w:vAlign w:val="center"/>
            <w:hideMark/>
          </w:tcPr>
          <w:p w:rsidR="00AE22F3" w:rsidRPr="00AE22F3" w:rsidRDefault="00AE22F3" w:rsidP="00AE22F3">
            <w:pPr>
              <w:pStyle w:val="afffff2"/>
            </w:pPr>
            <w:r w:rsidRPr="00AE22F3">
              <w:t>954442,00</w:t>
            </w:r>
          </w:p>
        </w:tc>
        <w:tc>
          <w:tcPr>
            <w:tcW w:w="1607" w:type="dxa"/>
            <w:shd w:val="clear" w:color="auto" w:fill="auto"/>
            <w:noWrap/>
            <w:vAlign w:val="center"/>
            <w:hideMark/>
          </w:tcPr>
          <w:p w:rsidR="00AE22F3" w:rsidRPr="00AE22F3" w:rsidRDefault="00AE22F3" w:rsidP="00AE22F3">
            <w:pPr>
              <w:pStyle w:val="afffff2"/>
            </w:pPr>
            <w:r w:rsidRPr="00AE22F3">
              <w:t>3494313,42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512</w:t>
            </w:r>
          </w:p>
        </w:tc>
        <w:tc>
          <w:tcPr>
            <w:tcW w:w="1607" w:type="dxa"/>
            <w:shd w:val="clear" w:color="auto" w:fill="auto"/>
            <w:noWrap/>
            <w:vAlign w:val="center"/>
            <w:hideMark/>
          </w:tcPr>
          <w:p w:rsidR="00AE22F3" w:rsidRPr="00AE22F3" w:rsidRDefault="00AE22F3" w:rsidP="00AE22F3">
            <w:pPr>
              <w:pStyle w:val="afffff2"/>
            </w:pPr>
            <w:r w:rsidRPr="00AE22F3">
              <w:t>954457,24</w:t>
            </w:r>
          </w:p>
        </w:tc>
        <w:tc>
          <w:tcPr>
            <w:tcW w:w="1607" w:type="dxa"/>
            <w:shd w:val="clear" w:color="auto" w:fill="auto"/>
            <w:noWrap/>
            <w:vAlign w:val="center"/>
            <w:hideMark/>
          </w:tcPr>
          <w:p w:rsidR="00AE22F3" w:rsidRPr="00AE22F3" w:rsidRDefault="00AE22F3" w:rsidP="00AE22F3">
            <w:pPr>
              <w:pStyle w:val="afffff2"/>
            </w:pPr>
            <w:r w:rsidRPr="00AE22F3">
              <w:t>3494312,46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513</w:t>
            </w:r>
          </w:p>
        </w:tc>
        <w:tc>
          <w:tcPr>
            <w:tcW w:w="1607" w:type="dxa"/>
            <w:shd w:val="clear" w:color="auto" w:fill="auto"/>
            <w:noWrap/>
            <w:vAlign w:val="center"/>
            <w:hideMark/>
          </w:tcPr>
          <w:p w:rsidR="00AE22F3" w:rsidRPr="00AE22F3" w:rsidRDefault="00AE22F3" w:rsidP="00AE22F3">
            <w:pPr>
              <w:pStyle w:val="afffff2"/>
            </w:pPr>
            <w:r w:rsidRPr="00AE22F3">
              <w:t>954472,32</w:t>
            </w:r>
          </w:p>
        </w:tc>
        <w:tc>
          <w:tcPr>
            <w:tcW w:w="1607" w:type="dxa"/>
            <w:shd w:val="clear" w:color="auto" w:fill="auto"/>
            <w:noWrap/>
            <w:vAlign w:val="center"/>
            <w:hideMark/>
          </w:tcPr>
          <w:p w:rsidR="00AE22F3" w:rsidRPr="00AE22F3" w:rsidRDefault="00AE22F3" w:rsidP="00AE22F3">
            <w:pPr>
              <w:pStyle w:val="afffff2"/>
            </w:pPr>
            <w:r w:rsidRPr="00AE22F3">
              <w:t>3494311,70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514</w:t>
            </w:r>
          </w:p>
        </w:tc>
        <w:tc>
          <w:tcPr>
            <w:tcW w:w="1607" w:type="dxa"/>
            <w:shd w:val="clear" w:color="auto" w:fill="auto"/>
            <w:noWrap/>
            <w:vAlign w:val="center"/>
            <w:hideMark/>
          </w:tcPr>
          <w:p w:rsidR="00AE22F3" w:rsidRPr="00AE22F3" w:rsidRDefault="00AE22F3" w:rsidP="00AE22F3">
            <w:pPr>
              <w:pStyle w:val="afffff2"/>
            </w:pPr>
            <w:r w:rsidRPr="00AE22F3">
              <w:t>954484,22</w:t>
            </w:r>
          </w:p>
        </w:tc>
        <w:tc>
          <w:tcPr>
            <w:tcW w:w="1607" w:type="dxa"/>
            <w:shd w:val="clear" w:color="auto" w:fill="auto"/>
            <w:noWrap/>
            <w:vAlign w:val="center"/>
            <w:hideMark/>
          </w:tcPr>
          <w:p w:rsidR="00AE22F3" w:rsidRPr="00AE22F3" w:rsidRDefault="00AE22F3" w:rsidP="00AE22F3">
            <w:pPr>
              <w:pStyle w:val="afffff2"/>
            </w:pPr>
            <w:r w:rsidRPr="00AE22F3">
              <w:t>3494311,06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515</w:t>
            </w:r>
          </w:p>
        </w:tc>
        <w:tc>
          <w:tcPr>
            <w:tcW w:w="1607" w:type="dxa"/>
            <w:shd w:val="clear" w:color="auto" w:fill="auto"/>
            <w:noWrap/>
            <w:vAlign w:val="center"/>
            <w:hideMark/>
          </w:tcPr>
          <w:p w:rsidR="00AE22F3" w:rsidRPr="00AE22F3" w:rsidRDefault="00AE22F3" w:rsidP="00AE22F3">
            <w:pPr>
              <w:pStyle w:val="afffff2"/>
            </w:pPr>
            <w:r w:rsidRPr="00AE22F3">
              <w:t>954505,40</w:t>
            </w:r>
          </w:p>
        </w:tc>
        <w:tc>
          <w:tcPr>
            <w:tcW w:w="1607" w:type="dxa"/>
            <w:shd w:val="clear" w:color="auto" w:fill="auto"/>
            <w:noWrap/>
            <w:vAlign w:val="center"/>
            <w:hideMark/>
          </w:tcPr>
          <w:p w:rsidR="00AE22F3" w:rsidRPr="00AE22F3" w:rsidRDefault="00AE22F3" w:rsidP="00AE22F3">
            <w:pPr>
              <w:pStyle w:val="afffff2"/>
            </w:pPr>
            <w:r w:rsidRPr="00AE22F3">
              <w:t>3494309,54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516</w:t>
            </w:r>
          </w:p>
        </w:tc>
        <w:tc>
          <w:tcPr>
            <w:tcW w:w="1607" w:type="dxa"/>
            <w:shd w:val="clear" w:color="auto" w:fill="auto"/>
            <w:noWrap/>
            <w:vAlign w:val="center"/>
            <w:hideMark/>
          </w:tcPr>
          <w:p w:rsidR="00AE22F3" w:rsidRPr="00AE22F3" w:rsidRDefault="00AE22F3" w:rsidP="00AE22F3">
            <w:pPr>
              <w:pStyle w:val="afffff2"/>
            </w:pPr>
            <w:r w:rsidRPr="00AE22F3">
              <w:t>954525,26</w:t>
            </w:r>
          </w:p>
        </w:tc>
        <w:tc>
          <w:tcPr>
            <w:tcW w:w="1607" w:type="dxa"/>
            <w:shd w:val="clear" w:color="auto" w:fill="auto"/>
            <w:noWrap/>
            <w:vAlign w:val="center"/>
            <w:hideMark/>
          </w:tcPr>
          <w:p w:rsidR="00AE22F3" w:rsidRPr="00AE22F3" w:rsidRDefault="00AE22F3" w:rsidP="00AE22F3">
            <w:pPr>
              <w:pStyle w:val="afffff2"/>
            </w:pPr>
            <w:r w:rsidRPr="00AE22F3">
              <w:t>3494307,51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517</w:t>
            </w:r>
          </w:p>
        </w:tc>
        <w:tc>
          <w:tcPr>
            <w:tcW w:w="1607" w:type="dxa"/>
            <w:shd w:val="clear" w:color="auto" w:fill="auto"/>
            <w:noWrap/>
            <w:vAlign w:val="center"/>
            <w:hideMark/>
          </w:tcPr>
          <w:p w:rsidR="00AE22F3" w:rsidRPr="00AE22F3" w:rsidRDefault="00AE22F3" w:rsidP="00AE22F3">
            <w:pPr>
              <w:pStyle w:val="afffff2"/>
            </w:pPr>
            <w:r w:rsidRPr="00AE22F3">
              <w:t>954539,00</w:t>
            </w:r>
          </w:p>
        </w:tc>
        <w:tc>
          <w:tcPr>
            <w:tcW w:w="1607" w:type="dxa"/>
            <w:shd w:val="clear" w:color="auto" w:fill="auto"/>
            <w:noWrap/>
            <w:vAlign w:val="center"/>
            <w:hideMark/>
          </w:tcPr>
          <w:p w:rsidR="00AE22F3" w:rsidRPr="00AE22F3" w:rsidRDefault="00AE22F3" w:rsidP="00AE22F3">
            <w:pPr>
              <w:pStyle w:val="afffff2"/>
            </w:pPr>
            <w:r w:rsidRPr="00AE22F3">
              <w:t>3494302,06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518</w:t>
            </w:r>
          </w:p>
        </w:tc>
        <w:tc>
          <w:tcPr>
            <w:tcW w:w="1607" w:type="dxa"/>
            <w:shd w:val="clear" w:color="auto" w:fill="auto"/>
            <w:noWrap/>
            <w:vAlign w:val="center"/>
            <w:hideMark/>
          </w:tcPr>
          <w:p w:rsidR="00AE22F3" w:rsidRPr="00AE22F3" w:rsidRDefault="00AE22F3" w:rsidP="00AE22F3">
            <w:pPr>
              <w:pStyle w:val="afffff2"/>
            </w:pPr>
            <w:r w:rsidRPr="00AE22F3">
              <w:t>954563,73</w:t>
            </w:r>
          </w:p>
        </w:tc>
        <w:tc>
          <w:tcPr>
            <w:tcW w:w="1607" w:type="dxa"/>
            <w:shd w:val="clear" w:color="auto" w:fill="auto"/>
            <w:noWrap/>
            <w:vAlign w:val="center"/>
            <w:hideMark/>
          </w:tcPr>
          <w:p w:rsidR="00AE22F3" w:rsidRPr="00AE22F3" w:rsidRDefault="00AE22F3" w:rsidP="00AE22F3">
            <w:pPr>
              <w:pStyle w:val="afffff2"/>
            </w:pPr>
            <w:r w:rsidRPr="00AE22F3">
              <w:t>3494299,38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519</w:t>
            </w:r>
          </w:p>
        </w:tc>
        <w:tc>
          <w:tcPr>
            <w:tcW w:w="1607" w:type="dxa"/>
            <w:shd w:val="clear" w:color="auto" w:fill="auto"/>
            <w:noWrap/>
            <w:vAlign w:val="center"/>
            <w:hideMark/>
          </w:tcPr>
          <w:p w:rsidR="00AE22F3" w:rsidRPr="00AE22F3" w:rsidRDefault="00AE22F3" w:rsidP="00AE22F3">
            <w:pPr>
              <w:pStyle w:val="afffff2"/>
            </w:pPr>
            <w:r w:rsidRPr="00AE22F3">
              <w:t>954562,18</w:t>
            </w:r>
          </w:p>
        </w:tc>
        <w:tc>
          <w:tcPr>
            <w:tcW w:w="1607" w:type="dxa"/>
            <w:shd w:val="clear" w:color="auto" w:fill="auto"/>
            <w:noWrap/>
            <w:vAlign w:val="center"/>
            <w:hideMark/>
          </w:tcPr>
          <w:p w:rsidR="00AE22F3" w:rsidRPr="00AE22F3" w:rsidRDefault="00AE22F3" w:rsidP="00AE22F3">
            <w:pPr>
              <w:pStyle w:val="afffff2"/>
            </w:pPr>
            <w:r w:rsidRPr="00AE22F3">
              <w:t>3494323,12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520</w:t>
            </w:r>
          </w:p>
        </w:tc>
        <w:tc>
          <w:tcPr>
            <w:tcW w:w="1607" w:type="dxa"/>
            <w:shd w:val="clear" w:color="auto" w:fill="auto"/>
            <w:noWrap/>
            <w:vAlign w:val="center"/>
            <w:hideMark/>
          </w:tcPr>
          <w:p w:rsidR="00AE22F3" w:rsidRPr="00AE22F3" w:rsidRDefault="00AE22F3" w:rsidP="00AE22F3">
            <w:pPr>
              <w:pStyle w:val="afffff2"/>
            </w:pPr>
            <w:r w:rsidRPr="00AE22F3">
              <w:t>954560,84</w:t>
            </w:r>
          </w:p>
        </w:tc>
        <w:tc>
          <w:tcPr>
            <w:tcW w:w="1607" w:type="dxa"/>
            <w:shd w:val="clear" w:color="auto" w:fill="auto"/>
            <w:noWrap/>
            <w:vAlign w:val="center"/>
            <w:hideMark/>
          </w:tcPr>
          <w:p w:rsidR="00AE22F3" w:rsidRPr="00AE22F3" w:rsidRDefault="00AE22F3" w:rsidP="00AE22F3">
            <w:pPr>
              <w:pStyle w:val="afffff2"/>
            </w:pPr>
            <w:r w:rsidRPr="00AE22F3">
              <w:t>3494339,91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521</w:t>
            </w:r>
          </w:p>
        </w:tc>
        <w:tc>
          <w:tcPr>
            <w:tcW w:w="1607" w:type="dxa"/>
            <w:shd w:val="clear" w:color="auto" w:fill="auto"/>
            <w:noWrap/>
            <w:vAlign w:val="center"/>
            <w:hideMark/>
          </w:tcPr>
          <w:p w:rsidR="00AE22F3" w:rsidRPr="00AE22F3" w:rsidRDefault="00AE22F3" w:rsidP="00AE22F3">
            <w:pPr>
              <w:pStyle w:val="afffff2"/>
            </w:pPr>
            <w:r w:rsidRPr="00AE22F3">
              <w:t>954557,97</w:t>
            </w:r>
          </w:p>
        </w:tc>
        <w:tc>
          <w:tcPr>
            <w:tcW w:w="1607" w:type="dxa"/>
            <w:shd w:val="clear" w:color="auto" w:fill="auto"/>
            <w:noWrap/>
            <w:vAlign w:val="center"/>
            <w:hideMark/>
          </w:tcPr>
          <w:p w:rsidR="00AE22F3" w:rsidRPr="00AE22F3" w:rsidRDefault="00AE22F3" w:rsidP="00AE22F3">
            <w:pPr>
              <w:pStyle w:val="afffff2"/>
            </w:pPr>
            <w:r w:rsidRPr="00AE22F3">
              <w:t>3494359,36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522</w:t>
            </w:r>
          </w:p>
        </w:tc>
        <w:tc>
          <w:tcPr>
            <w:tcW w:w="1607" w:type="dxa"/>
            <w:shd w:val="clear" w:color="auto" w:fill="auto"/>
            <w:noWrap/>
            <w:vAlign w:val="center"/>
            <w:hideMark/>
          </w:tcPr>
          <w:p w:rsidR="00AE22F3" w:rsidRPr="00AE22F3" w:rsidRDefault="00AE22F3" w:rsidP="00AE22F3">
            <w:pPr>
              <w:pStyle w:val="afffff2"/>
            </w:pPr>
            <w:r w:rsidRPr="00AE22F3">
              <w:t>954555,53</w:t>
            </w:r>
          </w:p>
        </w:tc>
        <w:tc>
          <w:tcPr>
            <w:tcW w:w="1607" w:type="dxa"/>
            <w:shd w:val="clear" w:color="auto" w:fill="auto"/>
            <w:noWrap/>
            <w:vAlign w:val="center"/>
            <w:hideMark/>
          </w:tcPr>
          <w:p w:rsidR="00AE22F3" w:rsidRPr="00AE22F3" w:rsidRDefault="00AE22F3" w:rsidP="00AE22F3">
            <w:pPr>
              <w:pStyle w:val="afffff2"/>
            </w:pPr>
            <w:r w:rsidRPr="00AE22F3">
              <w:t>3494387,70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523</w:t>
            </w:r>
          </w:p>
        </w:tc>
        <w:tc>
          <w:tcPr>
            <w:tcW w:w="1607" w:type="dxa"/>
            <w:shd w:val="clear" w:color="auto" w:fill="auto"/>
            <w:noWrap/>
            <w:vAlign w:val="center"/>
            <w:hideMark/>
          </w:tcPr>
          <w:p w:rsidR="00AE22F3" w:rsidRPr="00AE22F3" w:rsidRDefault="00AE22F3" w:rsidP="00AE22F3">
            <w:pPr>
              <w:pStyle w:val="afffff2"/>
            </w:pPr>
            <w:r w:rsidRPr="00AE22F3">
              <w:t>954524,92</w:t>
            </w:r>
          </w:p>
        </w:tc>
        <w:tc>
          <w:tcPr>
            <w:tcW w:w="1607" w:type="dxa"/>
            <w:shd w:val="clear" w:color="auto" w:fill="auto"/>
            <w:noWrap/>
            <w:vAlign w:val="center"/>
            <w:hideMark/>
          </w:tcPr>
          <w:p w:rsidR="00AE22F3" w:rsidRPr="00AE22F3" w:rsidRDefault="00AE22F3" w:rsidP="00AE22F3">
            <w:pPr>
              <w:pStyle w:val="afffff2"/>
            </w:pPr>
            <w:r w:rsidRPr="00AE22F3">
              <w:t>3494384,13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524</w:t>
            </w:r>
          </w:p>
        </w:tc>
        <w:tc>
          <w:tcPr>
            <w:tcW w:w="1607" w:type="dxa"/>
            <w:shd w:val="clear" w:color="auto" w:fill="auto"/>
            <w:noWrap/>
            <w:vAlign w:val="center"/>
            <w:hideMark/>
          </w:tcPr>
          <w:p w:rsidR="00AE22F3" w:rsidRPr="00AE22F3" w:rsidRDefault="00AE22F3" w:rsidP="00AE22F3">
            <w:pPr>
              <w:pStyle w:val="afffff2"/>
            </w:pPr>
            <w:r w:rsidRPr="00AE22F3">
              <w:t>954495,82</w:t>
            </w:r>
          </w:p>
        </w:tc>
        <w:tc>
          <w:tcPr>
            <w:tcW w:w="1607" w:type="dxa"/>
            <w:shd w:val="clear" w:color="auto" w:fill="auto"/>
            <w:noWrap/>
            <w:vAlign w:val="center"/>
            <w:hideMark/>
          </w:tcPr>
          <w:p w:rsidR="00AE22F3" w:rsidRPr="00AE22F3" w:rsidRDefault="00AE22F3" w:rsidP="00AE22F3">
            <w:pPr>
              <w:pStyle w:val="afffff2"/>
            </w:pPr>
            <w:r w:rsidRPr="00AE22F3">
              <w:t>3494384,17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525</w:t>
            </w:r>
          </w:p>
        </w:tc>
        <w:tc>
          <w:tcPr>
            <w:tcW w:w="1607" w:type="dxa"/>
            <w:shd w:val="clear" w:color="auto" w:fill="auto"/>
            <w:noWrap/>
            <w:vAlign w:val="center"/>
            <w:hideMark/>
          </w:tcPr>
          <w:p w:rsidR="00AE22F3" w:rsidRPr="00AE22F3" w:rsidRDefault="00AE22F3" w:rsidP="00AE22F3">
            <w:pPr>
              <w:pStyle w:val="afffff2"/>
            </w:pPr>
            <w:r w:rsidRPr="00AE22F3">
              <w:t>954495,84</w:t>
            </w:r>
          </w:p>
        </w:tc>
        <w:tc>
          <w:tcPr>
            <w:tcW w:w="1607" w:type="dxa"/>
            <w:shd w:val="clear" w:color="auto" w:fill="auto"/>
            <w:noWrap/>
            <w:vAlign w:val="center"/>
            <w:hideMark/>
          </w:tcPr>
          <w:p w:rsidR="00AE22F3" w:rsidRPr="00AE22F3" w:rsidRDefault="00AE22F3" w:rsidP="00AE22F3">
            <w:pPr>
              <w:pStyle w:val="afffff2"/>
            </w:pPr>
            <w:r w:rsidRPr="00AE22F3">
              <w:t>3494386,74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526</w:t>
            </w:r>
          </w:p>
        </w:tc>
        <w:tc>
          <w:tcPr>
            <w:tcW w:w="1607" w:type="dxa"/>
            <w:shd w:val="clear" w:color="auto" w:fill="auto"/>
            <w:noWrap/>
            <w:vAlign w:val="center"/>
            <w:hideMark/>
          </w:tcPr>
          <w:p w:rsidR="00AE22F3" w:rsidRPr="00AE22F3" w:rsidRDefault="00AE22F3" w:rsidP="00AE22F3">
            <w:pPr>
              <w:pStyle w:val="afffff2"/>
            </w:pPr>
            <w:r w:rsidRPr="00AE22F3">
              <w:t>954455,86</w:t>
            </w:r>
          </w:p>
        </w:tc>
        <w:tc>
          <w:tcPr>
            <w:tcW w:w="1607" w:type="dxa"/>
            <w:shd w:val="clear" w:color="auto" w:fill="auto"/>
            <w:noWrap/>
            <w:vAlign w:val="center"/>
            <w:hideMark/>
          </w:tcPr>
          <w:p w:rsidR="00AE22F3" w:rsidRPr="00AE22F3" w:rsidRDefault="00AE22F3" w:rsidP="00AE22F3">
            <w:pPr>
              <w:pStyle w:val="afffff2"/>
            </w:pPr>
            <w:r w:rsidRPr="00AE22F3">
              <w:t>3494385,98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527</w:t>
            </w:r>
          </w:p>
        </w:tc>
        <w:tc>
          <w:tcPr>
            <w:tcW w:w="1607" w:type="dxa"/>
            <w:shd w:val="clear" w:color="auto" w:fill="auto"/>
            <w:noWrap/>
            <w:vAlign w:val="center"/>
            <w:hideMark/>
          </w:tcPr>
          <w:p w:rsidR="00AE22F3" w:rsidRPr="00AE22F3" w:rsidRDefault="00AE22F3" w:rsidP="00AE22F3">
            <w:pPr>
              <w:pStyle w:val="afffff2"/>
            </w:pPr>
            <w:r w:rsidRPr="00AE22F3">
              <w:t>954421,18</w:t>
            </w:r>
          </w:p>
        </w:tc>
        <w:tc>
          <w:tcPr>
            <w:tcW w:w="1607" w:type="dxa"/>
            <w:shd w:val="clear" w:color="auto" w:fill="auto"/>
            <w:noWrap/>
            <w:vAlign w:val="center"/>
            <w:hideMark/>
          </w:tcPr>
          <w:p w:rsidR="00AE22F3" w:rsidRPr="00AE22F3" w:rsidRDefault="00AE22F3" w:rsidP="00AE22F3">
            <w:pPr>
              <w:pStyle w:val="afffff2"/>
            </w:pPr>
            <w:r w:rsidRPr="00AE22F3">
              <w:t>3494384,16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528</w:t>
            </w:r>
          </w:p>
        </w:tc>
        <w:tc>
          <w:tcPr>
            <w:tcW w:w="1607" w:type="dxa"/>
            <w:shd w:val="clear" w:color="auto" w:fill="auto"/>
            <w:noWrap/>
            <w:vAlign w:val="center"/>
            <w:hideMark/>
          </w:tcPr>
          <w:p w:rsidR="00AE22F3" w:rsidRPr="00AE22F3" w:rsidRDefault="00AE22F3" w:rsidP="00AE22F3">
            <w:pPr>
              <w:pStyle w:val="afffff2"/>
            </w:pPr>
            <w:r w:rsidRPr="00AE22F3">
              <w:t>954398,08</w:t>
            </w:r>
          </w:p>
        </w:tc>
        <w:tc>
          <w:tcPr>
            <w:tcW w:w="1607" w:type="dxa"/>
            <w:shd w:val="clear" w:color="auto" w:fill="auto"/>
            <w:noWrap/>
            <w:vAlign w:val="center"/>
            <w:hideMark/>
          </w:tcPr>
          <w:p w:rsidR="00AE22F3" w:rsidRPr="00AE22F3" w:rsidRDefault="00AE22F3" w:rsidP="00AE22F3">
            <w:pPr>
              <w:pStyle w:val="afffff2"/>
            </w:pPr>
            <w:r w:rsidRPr="00AE22F3">
              <w:t>3494382,18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529</w:t>
            </w:r>
          </w:p>
        </w:tc>
        <w:tc>
          <w:tcPr>
            <w:tcW w:w="1607" w:type="dxa"/>
            <w:shd w:val="clear" w:color="auto" w:fill="auto"/>
            <w:noWrap/>
            <w:vAlign w:val="center"/>
            <w:hideMark/>
          </w:tcPr>
          <w:p w:rsidR="00AE22F3" w:rsidRPr="00AE22F3" w:rsidRDefault="00AE22F3" w:rsidP="00AE22F3">
            <w:pPr>
              <w:pStyle w:val="afffff2"/>
            </w:pPr>
            <w:r w:rsidRPr="00AE22F3">
              <w:t>954398,14</w:t>
            </w:r>
          </w:p>
        </w:tc>
        <w:tc>
          <w:tcPr>
            <w:tcW w:w="1607" w:type="dxa"/>
            <w:shd w:val="clear" w:color="auto" w:fill="auto"/>
            <w:noWrap/>
            <w:vAlign w:val="center"/>
            <w:hideMark/>
          </w:tcPr>
          <w:p w:rsidR="00AE22F3" w:rsidRPr="00AE22F3" w:rsidRDefault="00AE22F3" w:rsidP="00AE22F3">
            <w:pPr>
              <w:pStyle w:val="afffff2"/>
            </w:pPr>
            <w:r w:rsidRPr="00AE22F3">
              <w:t>3494380,36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530</w:t>
            </w:r>
          </w:p>
        </w:tc>
        <w:tc>
          <w:tcPr>
            <w:tcW w:w="1607" w:type="dxa"/>
            <w:shd w:val="clear" w:color="auto" w:fill="auto"/>
            <w:noWrap/>
            <w:vAlign w:val="center"/>
            <w:hideMark/>
          </w:tcPr>
          <w:p w:rsidR="00AE22F3" w:rsidRPr="00AE22F3" w:rsidRDefault="00AE22F3" w:rsidP="00AE22F3">
            <w:pPr>
              <w:pStyle w:val="afffff2"/>
            </w:pPr>
            <w:r w:rsidRPr="00AE22F3">
              <w:t>954368,24</w:t>
            </w:r>
          </w:p>
        </w:tc>
        <w:tc>
          <w:tcPr>
            <w:tcW w:w="1607" w:type="dxa"/>
            <w:shd w:val="clear" w:color="auto" w:fill="auto"/>
            <w:noWrap/>
            <w:vAlign w:val="center"/>
            <w:hideMark/>
          </w:tcPr>
          <w:p w:rsidR="00AE22F3" w:rsidRPr="00AE22F3" w:rsidRDefault="00AE22F3" w:rsidP="00AE22F3">
            <w:pPr>
              <w:pStyle w:val="afffff2"/>
            </w:pPr>
            <w:r w:rsidRPr="00AE22F3">
              <w:t>3494379,03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531</w:t>
            </w:r>
          </w:p>
        </w:tc>
        <w:tc>
          <w:tcPr>
            <w:tcW w:w="1607" w:type="dxa"/>
            <w:shd w:val="clear" w:color="auto" w:fill="auto"/>
            <w:noWrap/>
            <w:vAlign w:val="center"/>
            <w:hideMark/>
          </w:tcPr>
          <w:p w:rsidR="00AE22F3" w:rsidRPr="00AE22F3" w:rsidRDefault="00AE22F3" w:rsidP="00AE22F3">
            <w:pPr>
              <w:pStyle w:val="afffff2"/>
            </w:pPr>
            <w:r w:rsidRPr="00AE22F3">
              <w:t>954365,22</w:t>
            </w:r>
          </w:p>
        </w:tc>
        <w:tc>
          <w:tcPr>
            <w:tcW w:w="1607" w:type="dxa"/>
            <w:shd w:val="clear" w:color="auto" w:fill="auto"/>
            <w:noWrap/>
            <w:vAlign w:val="center"/>
            <w:hideMark/>
          </w:tcPr>
          <w:p w:rsidR="00AE22F3" w:rsidRPr="00AE22F3" w:rsidRDefault="00AE22F3" w:rsidP="00AE22F3">
            <w:pPr>
              <w:pStyle w:val="afffff2"/>
            </w:pPr>
            <w:r w:rsidRPr="00AE22F3">
              <w:t>3494378,89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532</w:t>
            </w:r>
          </w:p>
        </w:tc>
        <w:tc>
          <w:tcPr>
            <w:tcW w:w="1607" w:type="dxa"/>
            <w:shd w:val="clear" w:color="auto" w:fill="auto"/>
            <w:noWrap/>
            <w:vAlign w:val="center"/>
            <w:hideMark/>
          </w:tcPr>
          <w:p w:rsidR="00AE22F3" w:rsidRPr="00AE22F3" w:rsidRDefault="00AE22F3" w:rsidP="00AE22F3">
            <w:pPr>
              <w:pStyle w:val="afffff2"/>
            </w:pPr>
            <w:r w:rsidRPr="00AE22F3">
              <w:t>954348,53</w:t>
            </w:r>
          </w:p>
        </w:tc>
        <w:tc>
          <w:tcPr>
            <w:tcW w:w="1607" w:type="dxa"/>
            <w:shd w:val="clear" w:color="auto" w:fill="auto"/>
            <w:noWrap/>
            <w:vAlign w:val="center"/>
            <w:hideMark/>
          </w:tcPr>
          <w:p w:rsidR="00AE22F3" w:rsidRPr="00AE22F3" w:rsidRDefault="00AE22F3" w:rsidP="00AE22F3">
            <w:pPr>
              <w:pStyle w:val="afffff2"/>
            </w:pPr>
            <w:r w:rsidRPr="00AE22F3">
              <w:t>3494372,13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504</w:t>
            </w:r>
          </w:p>
        </w:tc>
        <w:tc>
          <w:tcPr>
            <w:tcW w:w="1607" w:type="dxa"/>
            <w:shd w:val="clear" w:color="auto" w:fill="auto"/>
            <w:noWrap/>
            <w:vAlign w:val="center"/>
            <w:hideMark/>
          </w:tcPr>
          <w:p w:rsidR="00AE22F3" w:rsidRPr="00AE22F3" w:rsidRDefault="00AE22F3" w:rsidP="00AE22F3">
            <w:pPr>
              <w:pStyle w:val="afffff2"/>
            </w:pPr>
            <w:r w:rsidRPr="00AE22F3">
              <w:t>954347,79</w:t>
            </w:r>
          </w:p>
        </w:tc>
        <w:tc>
          <w:tcPr>
            <w:tcW w:w="1607" w:type="dxa"/>
            <w:shd w:val="clear" w:color="auto" w:fill="auto"/>
            <w:noWrap/>
            <w:vAlign w:val="center"/>
            <w:hideMark/>
          </w:tcPr>
          <w:p w:rsidR="00AE22F3" w:rsidRPr="00AE22F3" w:rsidRDefault="00AE22F3" w:rsidP="00AE22F3">
            <w:pPr>
              <w:pStyle w:val="afffff2"/>
            </w:pPr>
            <w:r w:rsidRPr="00AE22F3">
              <w:t>3494356,06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533</w:t>
            </w:r>
          </w:p>
        </w:tc>
        <w:tc>
          <w:tcPr>
            <w:tcW w:w="1607" w:type="dxa"/>
            <w:shd w:val="clear" w:color="auto" w:fill="auto"/>
            <w:noWrap/>
            <w:vAlign w:val="center"/>
            <w:hideMark/>
          </w:tcPr>
          <w:p w:rsidR="00AE22F3" w:rsidRPr="00AE22F3" w:rsidRDefault="00AE22F3" w:rsidP="00AE22F3">
            <w:pPr>
              <w:pStyle w:val="afffff2"/>
            </w:pPr>
            <w:r w:rsidRPr="00AE22F3">
              <w:t>954368,12</w:t>
            </w:r>
          </w:p>
        </w:tc>
        <w:tc>
          <w:tcPr>
            <w:tcW w:w="1607" w:type="dxa"/>
            <w:shd w:val="clear" w:color="auto" w:fill="auto"/>
            <w:noWrap/>
            <w:vAlign w:val="center"/>
            <w:hideMark/>
          </w:tcPr>
          <w:p w:rsidR="00AE22F3" w:rsidRPr="00AE22F3" w:rsidRDefault="00AE22F3" w:rsidP="00AE22F3">
            <w:pPr>
              <w:pStyle w:val="afffff2"/>
            </w:pPr>
            <w:r w:rsidRPr="00AE22F3">
              <w:t>3494432,83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534</w:t>
            </w:r>
          </w:p>
        </w:tc>
        <w:tc>
          <w:tcPr>
            <w:tcW w:w="1607" w:type="dxa"/>
            <w:shd w:val="clear" w:color="auto" w:fill="auto"/>
            <w:noWrap/>
            <w:vAlign w:val="center"/>
            <w:hideMark/>
          </w:tcPr>
          <w:p w:rsidR="00AE22F3" w:rsidRPr="00AE22F3" w:rsidRDefault="00AE22F3" w:rsidP="00AE22F3">
            <w:pPr>
              <w:pStyle w:val="afffff2"/>
            </w:pPr>
            <w:r w:rsidRPr="00AE22F3">
              <w:t>954370,27</w:t>
            </w:r>
          </w:p>
        </w:tc>
        <w:tc>
          <w:tcPr>
            <w:tcW w:w="1607" w:type="dxa"/>
            <w:shd w:val="clear" w:color="auto" w:fill="auto"/>
            <w:noWrap/>
            <w:vAlign w:val="center"/>
            <w:hideMark/>
          </w:tcPr>
          <w:p w:rsidR="00AE22F3" w:rsidRPr="00AE22F3" w:rsidRDefault="00AE22F3" w:rsidP="00AE22F3">
            <w:pPr>
              <w:pStyle w:val="afffff2"/>
            </w:pPr>
            <w:r w:rsidRPr="00AE22F3">
              <w:t>3494394,51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535</w:t>
            </w:r>
          </w:p>
        </w:tc>
        <w:tc>
          <w:tcPr>
            <w:tcW w:w="1607" w:type="dxa"/>
            <w:shd w:val="clear" w:color="auto" w:fill="auto"/>
            <w:noWrap/>
            <w:vAlign w:val="center"/>
            <w:hideMark/>
          </w:tcPr>
          <w:p w:rsidR="00AE22F3" w:rsidRPr="00AE22F3" w:rsidRDefault="00AE22F3" w:rsidP="00AE22F3">
            <w:pPr>
              <w:pStyle w:val="afffff2"/>
            </w:pPr>
            <w:r w:rsidRPr="00AE22F3">
              <w:t>954375,45</w:t>
            </w:r>
          </w:p>
        </w:tc>
        <w:tc>
          <w:tcPr>
            <w:tcW w:w="1607" w:type="dxa"/>
            <w:shd w:val="clear" w:color="auto" w:fill="auto"/>
            <w:noWrap/>
            <w:vAlign w:val="center"/>
            <w:hideMark/>
          </w:tcPr>
          <w:p w:rsidR="00AE22F3" w:rsidRPr="00AE22F3" w:rsidRDefault="00AE22F3" w:rsidP="00AE22F3">
            <w:pPr>
              <w:pStyle w:val="afffff2"/>
            </w:pPr>
            <w:r w:rsidRPr="00AE22F3">
              <w:t>3494389,42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536</w:t>
            </w:r>
          </w:p>
        </w:tc>
        <w:tc>
          <w:tcPr>
            <w:tcW w:w="1607" w:type="dxa"/>
            <w:shd w:val="clear" w:color="auto" w:fill="auto"/>
            <w:noWrap/>
            <w:vAlign w:val="center"/>
            <w:hideMark/>
          </w:tcPr>
          <w:p w:rsidR="00AE22F3" w:rsidRPr="00AE22F3" w:rsidRDefault="00AE22F3" w:rsidP="00AE22F3">
            <w:pPr>
              <w:pStyle w:val="afffff2"/>
            </w:pPr>
            <w:r w:rsidRPr="00AE22F3">
              <w:t>954402,17</w:t>
            </w:r>
          </w:p>
        </w:tc>
        <w:tc>
          <w:tcPr>
            <w:tcW w:w="1607" w:type="dxa"/>
            <w:shd w:val="clear" w:color="auto" w:fill="auto"/>
            <w:noWrap/>
            <w:vAlign w:val="center"/>
            <w:hideMark/>
          </w:tcPr>
          <w:p w:rsidR="00AE22F3" w:rsidRPr="00AE22F3" w:rsidRDefault="00AE22F3" w:rsidP="00AE22F3">
            <w:pPr>
              <w:pStyle w:val="afffff2"/>
            </w:pPr>
            <w:r w:rsidRPr="00AE22F3">
              <w:t>3494390,94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537</w:t>
            </w:r>
          </w:p>
        </w:tc>
        <w:tc>
          <w:tcPr>
            <w:tcW w:w="1607" w:type="dxa"/>
            <w:shd w:val="clear" w:color="auto" w:fill="auto"/>
            <w:noWrap/>
            <w:vAlign w:val="center"/>
            <w:hideMark/>
          </w:tcPr>
          <w:p w:rsidR="00AE22F3" w:rsidRPr="00AE22F3" w:rsidRDefault="00AE22F3" w:rsidP="00AE22F3">
            <w:pPr>
              <w:pStyle w:val="afffff2"/>
            </w:pPr>
            <w:r w:rsidRPr="00AE22F3">
              <w:t>954402,28</w:t>
            </w:r>
          </w:p>
        </w:tc>
        <w:tc>
          <w:tcPr>
            <w:tcW w:w="1607" w:type="dxa"/>
            <w:shd w:val="clear" w:color="auto" w:fill="auto"/>
            <w:noWrap/>
            <w:vAlign w:val="center"/>
            <w:hideMark/>
          </w:tcPr>
          <w:p w:rsidR="00AE22F3" w:rsidRPr="00AE22F3" w:rsidRDefault="00AE22F3" w:rsidP="00AE22F3">
            <w:pPr>
              <w:pStyle w:val="afffff2"/>
            </w:pPr>
            <w:r w:rsidRPr="00AE22F3">
              <w:t>3494395,46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538</w:t>
            </w:r>
          </w:p>
        </w:tc>
        <w:tc>
          <w:tcPr>
            <w:tcW w:w="1607" w:type="dxa"/>
            <w:shd w:val="clear" w:color="auto" w:fill="auto"/>
            <w:noWrap/>
            <w:vAlign w:val="center"/>
            <w:hideMark/>
          </w:tcPr>
          <w:p w:rsidR="00AE22F3" w:rsidRPr="00AE22F3" w:rsidRDefault="00AE22F3" w:rsidP="00AE22F3">
            <w:pPr>
              <w:pStyle w:val="afffff2"/>
            </w:pPr>
            <w:r w:rsidRPr="00AE22F3">
              <w:t>954422,12</w:t>
            </w:r>
          </w:p>
        </w:tc>
        <w:tc>
          <w:tcPr>
            <w:tcW w:w="1607" w:type="dxa"/>
            <w:shd w:val="clear" w:color="auto" w:fill="auto"/>
            <w:noWrap/>
            <w:vAlign w:val="center"/>
            <w:hideMark/>
          </w:tcPr>
          <w:p w:rsidR="00AE22F3" w:rsidRPr="00AE22F3" w:rsidRDefault="00AE22F3" w:rsidP="00AE22F3">
            <w:pPr>
              <w:pStyle w:val="afffff2"/>
            </w:pPr>
            <w:r w:rsidRPr="00AE22F3">
              <w:t>3494395,94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539</w:t>
            </w:r>
          </w:p>
        </w:tc>
        <w:tc>
          <w:tcPr>
            <w:tcW w:w="1607" w:type="dxa"/>
            <w:shd w:val="clear" w:color="auto" w:fill="auto"/>
            <w:noWrap/>
            <w:vAlign w:val="center"/>
            <w:hideMark/>
          </w:tcPr>
          <w:p w:rsidR="00AE22F3" w:rsidRPr="00AE22F3" w:rsidRDefault="00AE22F3" w:rsidP="00AE22F3">
            <w:pPr>
              <w:pStyle w:val="afffff2"/>
            </w:pPr>
            <w:r w:rsidRPr="00AE22F3">
              <w:t>954444,10</w:t>
            </w:r>
          </w:p>
        </w:tc>
        <w:tc>
          <w:tcPr>
            <w:tcW w:w="1607" w:type="dxa"/>
            <w:shd w:val="clear" w:color="auto" w:fill="auto"/>
            <w:noWrap/>
            <w:vAlign w:val="center"/>
            <w:hideMark/>
          </w:tcPr>
          <w:p w:rsidR="00AE22F3" w:rsidRPr="00AE22F3" w:rsidRDefault="00AE22F3" w:rsidP="00AE22F3">
            <w:pPr>
              <w:pStyle w:val="afffff2"/>
            </w:pPr>
            <w:r w:rsidRPr="00AE22F3">
              <w:t>3494395,52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540</w:t>
            </w:r>
          </w:p>
        </w:tc>
        <w:tc>
          <w:tcPr>
            <w:tcW w:w="1607" w:type="dxa"/>
            <w:shd w:val="clear" w:color="auto" w:fill="auto"/>
            <w:noWrap/>
            <w:vAlign w:val="center"/>
            <w:hideMark/>
          </w:tcPr>
          <w:p w:rsidR="00AE22F3" w:rsidRPr="00AE22F3" w:rsidRDefault="00AE22F3" w:rsidP="00AE22F3">
            <w:pPr>
              <w:pStyle w:val="afffff2"/>
            </w:pPr>
            <w:r w:rsidRPr="00AE22F3">
              <w:t>954458,05</w:t>
            </w:r>
          </w:p>
        </w:tc>
        <w:tc>
          <w:tcPr>
            <w:tcW w:w="1607" w:type="dxa"/>
            <w:shd w:val="clear" w:color="auto" w:fill="auto"/>
            <w:noWrap/>
            <w:vAlign w:val="center"/>
            <w:hideMark/>
          </w:tcPr>
          <w:p w:rsidR="00AE22F3" w:rsidRPr="00AE22F3" w:rsidRDefault="00AE22F3" w:rsidP="00AE22F3">
            <w:pPr>
              <w:pStyle w:val="afffff2"/>
            </w:pPr>
            <w:r w:rsidRPr="00AE22F3">
              <w:t>3494396,45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541</w:t>
            </w:r>
          </w:p>
        </w:tc>
        <w:tc>
          <w:tcPr>
            <w:tcW w:w="1607" w:type="dxa"/>
            <w:shd w:val="clear" w:color="auto" w:fill="auto"/>
            <w:noWrap/>
            <w:vAlign w:val="center"/>
            <w:hideMark/>
          </w:tcPr>
          <w:p w:rsidR="00AE22F3" w:rsidRPr="00AE22F3" w:rsidRDefault="00AE22F3" w:rsidP="00AE22F3">
            <w:pPr>
              <w:pStyle w:val="afffff2"/>
            </w:pPr>
            <w:r w:rsidRPr="00AE22F3">
              <w:t>954473,86</w:t>
            </w:r>
          </w:p>
        </w:tc>
        <w:tc>
          <w:tcPr>
            <w:tcW w:w="1607" w:type="dxa"/>
            <w:shd w:val="clear" w:color="auto" w:fill="auto"/>
            <w:noWrap/>
            <w:vAlign w:val="center"/>
            <w:hideMark/>
          </w:tcPr>
          <w:p w:rsidR="00AE22F3" w:rsidRPr="00AE22F3" w:rsidRDefault="00AE22F3" w:rsidP="00AE22F3">
            <w:pPr>
              <w:pStyle w:val="afffff2"/>
            </w:pPr>
            <w:r w:rsidRPr="00AE22F3">
              <w:t>3494397,48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542</w:t>
            </w:r>
          </w:p>
        </w:tc>
        <w:tc>
          <w:tcPr>
            <w:tcW w:w="1607" w:type="dxa"/>
            <w:shd w:val="clear" w:color="auto" w:fill="auto"/>
            <w:noWrap/>
            <w:vAlign w:val="center"/>
            <w:hideMark/>
          </w:tcPr>
          <w:p w:rsidR="00AE22F3" w:rsidRPr="00AE22F3" w:rsidRDefault="00AE22F3" w:rsidP="00AE22F3">
            <w:pPr>
              <w:pStyle w:val="afffff2"/>
            </w:pPr>
            <w:r w:rsidRPr="00AE22F3">
              <w:t>954511,05</w:t>
            </w:r>
          </w:p>
        </w:tc>
        <w:tc>
          <w:tcPr>
            <w:tcW w:w="1607" w:type="dxa"/>
            <w:shd w:val="clear" w:color="auto" w:fill="auto"/>
            <w:noWrap/>
            <w:vAlign w:val="center"/>
            <w:hideMark/>
          </w:tcPr>
          <w:p w:rsidR="00AE22F3" w:rsidRPr="00AE22F3" w:rsidRDefault="00AE22F3" w:rsidP="00AE22F3">
            <w:pPr>
              <w:pStyle w:val="afffff2"/>
            </w:pPr>
            <w:r w:rsidRPr="00AE22F3">
              <w:t>3494398,34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543</w:t>
            </w:r>
          </w:p>
        </w:tc>
        <w:tc>
          <w:tcPr>
            <w:tcW w:w="1607" w:type="dxa"/>
            <w:shd w:val="clear" w:color="auto" w:fill="auto"/>
            <w:noWrap/>
            <w:vAlign w:val="center"/>
            <w:hideMark/>
          </w:tcPr>
          <w:p w:rsidR="00AE22F3" w:rsidRPr="00AE22F3" w:rsidRDefault="00AE22F3" w:rsidP="00AE22F3">
            <w:pPr>
              <w:pStyle w:val="afffff2"/>
            </w:pPr>
            <w:r w:rsidRPr="00AE22F3">
              <w:t>954511,51</w:t>
            </w:r>
          </w:p>
        </w:tc>
        <w:tc>
          <w:tcPr>
            <w:tcW w:w="1607" w:type="dxa"/>
            <w:shd w:val="clear" w:color="auto" w:fill="auto"/>
            <w:noWrap/>
            <w:vAlign w:val="center"/>
            <w:hideMark/>
          </w:tcPr>
          <w:p w:rsidR="00AE22F3" w:rsidRPr="00AE22F3" w:rsidRDefault="00AE22F3" w:rsidP="00AE22F3">
            <w:pPr>
              <w:pStyle w:val="afffff2"/>
            </w:pPr>
            <w:r w:rsidRPr="00AE22F3">
              <w:t>3494393,63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544</w:t>
            </w:r>
          </w:p>
        </w:tc>
        <w:tc>
          <w:tcPr>
            <w:tcW w:w="1607" w:type="dxa"/>
            <w:shd w:val="clear" w:color="auto" w:fill="auto"/>
            <w:noWrap/>
            <w:vAlign w:val="center"/>
            <w:hideMark/>
          </w:tcPr>
          <w:p w:rsidR="00AE22F3" w:rsidRPr="00AE22F3" w:rsidRDefault="00AE22F3" w:rsidP="00AE22F3">
            <w:pPr>
              <w:pStyle w:val="afffff2"/>
            </w:pPr>
            <w:r w:rsidRPr="00AE22F3">
              <w:t>954531,11</w:t>
            </w:r>
          </w:p>
        </w:tc>
        <w:tc>
          <w:tcPr>
            <w:tcW w:w="1607" w:type="dxa"/>
            <w:shd w:val="clear" w:color="auto" w:fill="auto"/>
            <w:noWrap/>
            <w:vAlign w:val="center"/>
            <w:hideMark/>
          </w:tcPr>
          <w:p w:rsidR="00AE22F3" w:rsidRPr="00AE22F3" w:rsidRDefault="00AE22F3" w:rsidP="00AE22F3">
            <w:pPr>
              <w:pStyle w:val="afffff2"/>
            </w:pPr>
            <w:r w:rsidRPr="00AE22F3">
              <w:t>3494393,00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545</w:t>
            </w:r>
          </w:p>
        </w:tc>
        <w:tc>
          <w:tcPr>
            <w:tcW w:w="1607" w:type="dxa"/>
            <w:shd w:val="clear" w:color="auto" w:fill="auto"/>
            <w:noWrap/>
            <w:vAlign w:val="center"/>
            <w:hideMark/>
          </w:tcPr>
          <w:p w:rsidR="00AE22F3" w:rsidRPr="00AE22F3" w:rsidRDefault="00AE22F3" w:rsidP="00AE22F3">
            <w:pPr>
              <w:pStyle w:val="afffff2"/>
            </w:pPr>
            <w:r w:rsidRPr="00AE22F3">
              <w:t>954539,81</w:t>
            </w:r>
          </w:p>
        </w:tc>
        <w:tc>
          <w:tcPr>
            <w:tcW w:w="1607" w:type="dxa"/>
            <w:shd w:val="clear" w:color="auto" w:fill="auto"/>
            <w:noWrap/>
            <w:vAlign w:val="center"/>
            <w:hideMark/>
          </w:tcPr>
          <w:p w:rsidR="00AE22F3" w:rsidRPr="00AE22F3" w:rsidRDefault="00AE22F3" w:rsidP="00AE22F3">
            <w:pPr>
              <w:pStyle w:val="afffff2"/>
            </w:pPr>
            <w:r w:rsidRPr="00AE22F3">
              <w:t>3494394,76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546</w:t>
            </w:r>
          </w:p>
        </w:tc>
        <w:tc>
          <w:tcPr>
            <w:tcW w:w="1607" w:type="dxa"/>
            <w:shd w:val="clear" w:color="auto" w:fill="auto"/>
            <w:noWrap/>
            <w:vAlign w:val="center"/>
            <w:hideMark/>
          </w:tcPr>
          <w:p w:rsidR="00AE22F3" w:rsidRPr="00AE22F3" w:rsidRDefault="00AE22F3" w:rsidP="00AE22F3">
            <w:pPr>
              <w:pStyle w:val="afffff2"/>
            </w:pPr>
            <w:r w:rsidRPr="00AE22F3">
              <w:t>954549,30</w:t>
            </w:r>
          </w:p>
        </w:tc>
        <w:tc>
          <w:tcPr>
            <w:tcW w:w="1607" w:type="dxa"/>
            <w:shd w:val="clear" w:color="auto" w:fill="auto"/>
            <w:noWrap/>
            <w:vAlign w:val="center"/>
            <w:hideMark/>
          </w:tcPr>
          <w:p w:rsidR="00AE22F3" w:rsidRPr="00AE22F3" w:rsidRDefault="00AE22F3" w:rsidP="00AE22F3">
            <w:pPr>
              <w:pStyle w:val="afffff2"/>
            </w:pPr>
            <w:r w:rsidRPr="00AE22F3">
              <w:t>3494397,45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547</w:t>
            </w:r>
          </w:p>
        </w:tc>
        <w:tc>
          <w:tcPr>
            <w:tcW w:w="1607" w:type="dxa"/>
            <w:shd w:val="clear" w:color="auto" w:fill="auto"/>
            <w:noWrap/>
            <w:vAlign w:val="center"/>
            <w:hideMark/>
          </w:tcPr>
          <w:p w:rsidR="00AE22F3" w:rsidRPr="00AE22F3" w:rsidRDefault="00AE22F3" w:rsidP="00AE22F3">
            <w:pPr>
              <w:pStyle w:val="afffff2"/>
            </w:pPr>
            <w:r w:rsidRPr="00AE22F3">
              <w:t>954553,33</w:t>
            </w:r>
          </w:p>
        </w:tc>
        <w:tc>
          <w:tcPr>
            <w:tcW w:w="1607" w:type="dxa"/>
            <w:shd w:val="clear" w:color="auto" w:fill="auto"/>
            <w:noWrap/>
            <w:vAlign w:val="center"/>
            <w:hideMark/>
          </w:tcPr>
          <w:p w:rsidR="00AE22F3" w:rsidRPr="00AE22F3" w:rsidRDefault="00AE22F3" w:rsidP="00AE22F3">
            <w:pPr>
              <w:pStyle w:val="afffff2"/>
            </w:pPr>
            <w:r w:rsidRPr="00AE22F3">
              <w:t>3494400,66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548</w:t>
            </w:r>
          </w:p>
        </w:tc>
        <w:tc>
          <w:tcPr>
            <w:tcW w:w="1607" w:type="dxa"/>
            <w:shd w:val="clear" w:color="auto" w:fill="auto"/>
            <w:noWrap/>
            <w:vAlign w:val="center"/>
            <w:hideMark/>
          </w:tcPr>
          <w:p w:rsidR="00AE22F3" w:rsidRPr="00AE22F3" w:rsidRDefault="00AE22F3" w:rsidP="00AE22F3">
            <w:pPr>
              <w:pStyle w:val="afffff2"/>
            </w:pPr>
            <w:r w:rsidRPr="00AE22F3">
              <w:t>954551,68</w:t>
            </w:r>
          </w:p>
        </w:tc>
        <w:tc>
          <w:tcPr>
            <w:tcW w:w="1607" w:type="dxa"/>
            <w:shd w:val="clear" w:color="auto" w:fill="auto"/>
            <w:noWrap/>
            <w:vAlign w:val="center"/>
            <w:hideMark/>
          </w:tcPr>
          <w:p w:rsidR="00AE22F3" w:rsidRPr="00AE22F3" w:rsidRDefault="00AE22F3" w:rsidP="00AE22F3">
            <w:pPr>
              <w:pStyle w:val="afffff2"/>
            </w:pPr>
            <w:r w:rsidRPr="00AE22F3">
              <w:t>3494405,82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549</w:t>
            </w:r>
          </w:p>
        </w:tc>
        <w:tc>
          <w:tcPr>
            <w:tcW w:w="1607" w:type="dxa"/>
            <w:shd w:val="clear" w:color="auto" w:fill="auto"/>
            <w:noWrap/>
            <w:vAlign w:val="center"/>
            <w:hideMark/>
          </w:tcPr>
          <w:p w:rsidR="00AE22F3" w:rsidRPr="00AE22F3" w:rsidRDefault="00AE22F3" w:rsidP="00AE22F3">
            <w:pPr>
              <w:pStyle w:val="afffff2"/>
            </w:pPr>
            <w:r w:rsidRPr="00AE22F3">
              <w:t>954550,18</w:t>
            </w:r>
          </w:p>
        </w:tc>
        <w:tc>
          <w:tcPr>
            <w:tcW w:w="1607" w:type="dxa"/>
            <w:shd w:val="clear" w:color="auto" w:fill="auto"/>
            <w:noWrap/>
            <w:vAlign w:val="center"/>
            <w:hideMark/>
          </w:tcPr>
          <w:p w:rsidR="00AE22F3" w:rsidRPr="00AE22F3" w:rsidRDefault="00AE22F3" w:rsidP="00AE22F3">
            <w:pPr>
              <w:pStyle w:val="afffff2"/>
            </w:pPr>
            <w:r w:rsidRPr="00AE22F3">
              <w:t>3494417,32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550</w:t>
            </w:r>
          </w:p>
        </w:tc>
        <w:tc>
          <w:tcPr>
            <w:tcW w:w="1607" w:type="dxa"/>
            <w:shd w:val="clear" w:color="auto" w:fill="auto"/>
            <w:noWrap/>
            <w:vAlign w:val="center"/>
            <w:hideMark/>
          </w:tcPr>
          <w:p w:rsidR="00AE22F3" w:rsidRPr="00AE22F3" w:rsidRDefault="00AE22F3" w:rsidP="00AE22F3">
            <w:pPr>
              <w:pStyle w:val="afffff2"/>
            </w:pPr>
            <w:r w:rsidRPr="00AE22F3">
              <w:t>954546,64</w:t>
            </w:r>
          </w:p>
        </w:tc>
        <w:tc>
          <w:tcPr>
            <w:tcW w:w="1607" w:type="dxa"/>
            <w:shd w:val="clear" w:color="auto" w:fill="auto"/>
            <w:noWrap/>
            <w:vAlign w:val="center"/>
            <w:hideMark/>
          </w:tcPr>
          <w:p w:rsidR="00AE22F3" w:rsidRPr="00AE22F3" w:rsidRDefault="00AE22F3" w:rsidP="00AE22F3">
            <w:pPr>
              <w:pStyle w:val="afffff2"/>
            </w:pPr>
            <w:r w:rsidRPr="00AE22F3">
              <w:t>3494444,88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551</w:t>
            </w:r>
          </w:p>
        </w:tc>
        <w:tc>
          <w:tcPr>
            <w:tcW w:w="1607" w:type="dxa"/>
            <w:shd w:val="clear" w:color="auto" w:fill="auto"/>
            <w:noWrap/>
            <w:vAlign w:val="center"/>
            <w:hideMark/>
          </w:tcPr>
          <w:p w:rsidR="00AE22F3" w:rsidRPr="00AE22F3" w:rsidRDefault="00AE22F3" w:rsidP="00AE22F3">
            <w:pPr>
              <w:pStyle w:val="afffff2"/>
            </w:pPr>
            <w:r w:rsidRPr="00AE22F3">
              <w:t>954505,96</w:t>
            </w:r>
          </w:p>
        </w:tc>
        <w:tc>
          <w:tcPr>
            <w:tcW w:w="1607" w:type="dxa"/>
            <w:shd w:val="clear" w:color="auto" w:fill="auto"/>
            <w:noWrap/>
            <w:vAlign w:val="center"/>
            <w:hideMark/>
          </w:tcPr>
          <w:p w:rsidR="00AE22F3" w:rsidRPr="00AE22F3" w:rsidRDefault="00AE22F3" w:rsidP="00AE22F3">
            <w:pPr>
              <w:pStyle w:val="afffff2"/>
            </w:pPr>
            <w:r w:rsidRPr="00AE22F3">
              <w:t>3494440,42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552</w:t>
            </w:r>
          </w:p>
        </w:tc>
        <w:tc>
          <w:tcPr>
            <w:tcW w:w="1607" w:type="dxa"/>
            <w:shd w:val="clear" w:color="auto" w:fill="auto"/>
            <w:noWrap/>
            <w:vAlign w:val="center"/>
            <w:hideMark/>
          </w:tcPr>
          <w:p w:rsidR="00AE22F3" w:rsidRPr="00AE22F3" w:rsidRDefault="00AE22F3" w:rsidP="00AE22F3">
            <w:pPr>
              <w:pStyle w:val="afffff2"/>
            </w:pPr>
            <w:r w:rsidRPr="00AE22F3">
              <w:t>954470,46</w:t>
            </w:r>
          </w:p>
        </w:tc>
        <w:tc>
          <w:tcPr>
            <w:tcW w:w="1607" w:type="dxa"/>
            <w:shd w:val="clear" w:color="auto" w:fill="auto"/>
            <w:noWrap/>
            <w:vAlign w:val="center"/>
            <w:hideMark/>
          </w:tcPr>
          <w:p w:rsidR="00AE22F3" w:rsidRPr="00AE22F3" w:rsidRDefault="00AE22F3" w:rsidP="00AE22F3">
            <w:pPr>
              <w:pStyle w:val="afffff2"/>
            </w:pPr>
            <w:r w:rsidRPr="00AE22F3">
              <w:t>3494437,53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553</w:t>
            </w:r>
          </w:p>
        </w:tc>
        <w:tc>
          <w:tcPr>
            <w:tcW w:w="1607" w:type="dxa"/>
            <w:shd w:val="clear" w:color="auto" w:fill="auto"/>
            <w:noWrap/>
            <w:vAlign w:val="center"/>
            <w:hideMark/>
          </w:tcPr>
          <w:p w:rsidR="00AE22F3" w:rsidRPr="00AE22F3" w:rsidRDefault="00AE22F3" w:rsidP="00AE22F3">
            <w:pPr>
              <w:pStyle w:val="afffff2"/>
            </w:pPr>
            <w:r w:rsidRPr="00AE22F3">
              <w:t>954459,03</w:t>
            </w:r>
          </w:p>
        </w:tc>
        <w:tc>
          <w:tcPr>
            <w:tcW w:w="1607" w:type="dxa"/>
            <w:shd w:val="clear" w:color="auto" w:fill="auto"/>
            <w:noWrap/>
            <w:vAlign w:val="center"/>
            <w:hideMark/>
          </w:tcPr>
          <w:p w:rsidR="00AE22F3" w:rsidRPr="00AE22F3" w:rsidRDefault="00AE22F3" w:rsidP="00AE22F3">
            <w:pPr>
              <w:pStyle w:val="afffff2"/>
            </w:pPr>
            <w:r w:rsidRPr="00AE22F3">
              <w:t>3494436,73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554</w:t>
            </w:r>
          </w:p>
        </w:tc>
        <w:tc>
          <w:tcPr>
            <w:tcW w:w="1607" w:type="dxa"/>
            <w:shd w:val="clear" w:color="auto" w:fill="auto"/>
            <w:noWrap/>
            <w:vAlign w:val="center"/>
            <w:hideMark/>
          </w:tcPr>
          <w:p w:rsidR="00AE22F3" w:rsidRPr="00AE22F3" w:rsidRDefault="00AE22F3" w:rsidP="00AE22F3">
            <w:pPr>
              <w:pStyle w:val="afffff2"/>
            </w:pPr>
            <w:r w:rsidRPr="00AE22F3">
              <w:t>954447,71</w:t>
            </w:r>
          </w:p>
        </w:tc>
        <w:tc>
          <w:tcPr>
            <w:tcW w:w="1607" w:type="dxa"/>
            <w:shd w:val="clear" w:color="auto" w:fill="auto"/>
            <w:noWrap/>
            <w:vAlign w:val="center"/>
            <w:hideMark/>
          </w:tcPr>
          <w:p w:rsidR="00AE22F3" w:rsidRPr="00AE22F3" w:rsidRDefault="00AE22F3" w:rsidP="00AE22F3">
            <w:pPr>
              <w:pStyle w:val="afffff2"/>
            </w:pPr>
            <w:r w:rsidRPr="00AE22F3">
              <w:t>3494435,98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555</w:t>
            </w:r>
          </w:p>
        </w:tc>
        <w:tc>
          <w:tcPr>
            <w:tcW w:w="1607" w:type="dxa"/>
            <w:shd w:val="clear" w:color="auto" w:fill="auto"/>
            <w:noWrap/>
            <w:vAlign w:val="center"/>
            <w:hideMark/>
          </w:tcPr>
          <w:p w:rsidR="00AE22F3" w:rsidRPr="00AE22F3" w:rsidRDefault="00AE22F3" w:rsidP="00AE22F3">
            <w:pPr>
              <w:pStyle w:val="afffff2"/>
            </w:pPr>
            <w:r w:rsidRPr="00AE22F3">
              <w:t>954448,02</w:t>
            </w:r>
          </w:p>
        </w:tc>
        <w:tc>
          <w:tcPr>
            <w:tcW w:w="1607" w:type="dxa"/>
            <w:shd w:val="clear" w:color="auto" w:fill="auto"/>
            <w:noWrap/>
            <w:vAlign w:val="center"/>
            <w:hideMark/>
          </w:tcPr>
          <w:p w:rsidR="00AE22F3" w:rsidRPr="00AE22F3" w:rsidRDefault="00AE22F3" w:rsidP="00AE22F3">
            <w:pPr>
              <w:pStyle w:val="afffff2"/>
            </w:pPr>
            <w:r w:rsidRPr="00AE22F3">
              <w:t>3494439,12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556</w:t>
            </w:r>
          </w:p>
        </w:tc>
        <w:tc>
          <w:tcPr>
            <w:tcW w:w="1607" w:type="dxa"/>
            <w:shd w:val="clear" w:color="auto" w:fill="auto"/>
            <w:noWrap/>
            <w:vAlign w:val="center"/>
            <w:hideMark/>
          </w:tcPr>
          <w:p w:rsidR="00AE22F3" w:rsidRPr="00AE22F3" w:rsidRDefault="00AE22F3" w:rsidP="00AE22F3">
            <w:pPr>
              <w:pStyle w:val="afffff2"/>
            </w:pPr>
            <w:r w:rsidRPr="00AE22F3">
              <w:t>954437,56</w:t>
            </w:r>
          </w:p>
        </w:tc>
        <w:tc>
          <w:tcPr>
            <w:tcW w:w="1607" w:type="dxa"/>
            <w:shd w:val="clear" w:color="auto" w:fill="auto"/>
            <w:noWrap/>
            <w:vAlign w:val="center"/>
            <w:hideMark/>
          </w:tcPr>
          <w:p w:rsidR="00AE22F3" w:rsidRPr="00AE22F3" w:rsidRDefault="00AE22F3" w:rsidP="00AE22F3">
            <w:pPr>
              <w:pStyle w:val="afffff2"/>
            </w:pPr>
            <w:r w:rsidRPr="00AE22F3">
              <w:t>3494437,94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557</w:t>
            </w:r>
          </w:p>
        </w:tc>
        <w:tc>
          <w:tcPr>
            <w:tcW w:w="1607" w:type="dxa"/>
            <w:shd w:val="clear" w:color="auto" w:fill="auto"/>
            <w:noWrap/>
            <w:vAlign w:val="center"/>
            <w:hideMark/>
          </w:tcPr>
          <w:p w:rsidR="00AE22F3" w:rsidRPr="00AE22F3" w:rsidRDefault="00AE22F3" w:rsidP="00AE22F3">
            <w:pPr>
              <w:pStyle w:val="afffff2"/>
            </w:pPr>
            <w:r w:rsidRPr="00AE22F3">
              <w:t>954418,91</w:t>
            </w:r>
          </w:p>
        </w:tc>
        <w:tc>
          <w:tcPr>
            <w:tcW w:w="1607" w:type="dxa"/>
            <w:shd w:val="clear" w:color="auto" w:fill="auto"/>
            <w:noWrap/>
            <w:vAlign w:val="center"/>
            <w:hideMark/>
          </w:tcPr>
          <w:p w:rsidR="00AE22F3" w:rsidRPr="00AE22F3" w:rsidRDefault="00AE22F3" w:rsidP="00AE22F3">
            <w:pPr>
              <w:pStyle w:val="afffff2"/>
            </w:pPr>
            <w:r w:rsidRPr="00AE22F3">
              <w:t>3494436,31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558</w:t>
            </w:r>
          </w:p>
        </w:tc>
        <w:tc>
          <w:tcPr>
            <w:tcW w:w="1607" w:type="dxa"/>
            <w:shd w:val="clear" w:color="auto" w:fill="auto"/>
            <w:noWrap/>
            <w:vAlign w:val="center"/>
            <w:hideMark/>
          </w:tcPr>
          <w:p w:rsidR="00AE22F3" w:rsidRPr="00AE22F3" w:rsidRDefault="00AE22F3" w:rsidP="00AE22F3">
            <w:pPr>
              <w:pStyle w:val="afffff2"/>
            </w:pPr>
            <w:r w:rsidRPr="00AE22F3">
              <w:t>954404,47</w:t>
            </w:r>
          </w:p>
        </w:tc>
        <w:tc>
          <w:tcPr>
            <w:tcW w:w="1607" w:type="dxa"/>
            <w:shd w:val="clear" w:color="auto" w:fill="auto"/>
            <w:noWrap/>
            <w:vAlign w:val="center"/>
            <w:hideMark/>
          </w:tcPr>
          <w:p w:rsidR="00AE22F3" w:rsidRPr="00AE22F3" w:rsidRDefault="00AE22F3" w:rsidP="00AE22F3">
            <w:pPr>
              <w:pStyle w:val="afffff2"/>
            </w:pPr>
            <w:r w:rsidRPr="00AE22F3">
              <w:t>3494436,48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533</w:t>
            </w:r>
          </w:p>
        </w:tc>
        <w:tc>
          <w:tcPr>
            <w:tcW w:w="1607" w:type="dxa"/>
            <w:shd w:val="clear" w:color="auto" w:fill="auto"/>
            <w:noWrap/>
            <w:vAlign w:val="center"/>
            <w:hideMark/>
          </w:tcPr>
          <w:p w:rsidR="00AE22F3" w:rsidRPr="00AE22F3" w:rsidRDefault="00AE22F3" w:rsidP="00AE22F3">
            <w:pPr>
              <w:pStyle w:val="afffff2"/>
            </w:pPr>
            <w:r w:rsidRPr="00AE22F3">
              <w:t>954368,12</w:t>
            </w:r>
          </w:p>
        </w:tc>
        <w:tc>
          <w:tcPr>
            <w:tcW w:w="1607" w:type="dxa"/>
            <w:shd w:val="clear" w:color="auto" w:fill="auto"/>
            <w:noWrap/>
            <w:vAlign w:val="center"/>
            <w:hideMark/>
          </w:tcPr>
          <w:p w:rsidR="00AE22F3" w:rsidRPr="00AE22F3" w:rsidRDefault="00AE22F3" w:rsidP="00AE22F3">
            <w:pPr>
              <w:pStyle w:val="afffff2"/>
            </w:pPr>
            <w:r w:rsidRPr="00AE22F3">
              <w:t>3494432,83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559</w:t>
            </w:r>
          </w:p>
        </w:tc>
        <w:tc>
          <w:tcPr>
            <w:tcW w:w="1607" w:type="dxa"/>
            <w:shd w:val="clear" w:color="auto" w:fill="auto"/>
            <w:noWrap/>
            <w:vAlign w:val="center"/>
            <w:hideMark/>
          </w:tcPr>
          <w:p w:rsidR="00AE22F3" w:rsidRPr="00AE22F3" w:rsidRDefault="00AE22F3" w:rsidP="00AE22F3">
            <w:pPr>
              <w:pStyle w:val="afffff2"/>
            </w:pPr>
            <w:r w:rsidRPr="00AE22F3">
              <w:t>954414,10</w:t>
            </w:r>
          </w:p>
        </w:tc>
        <w:tc>
          <w:tcPr>
            <w:tcW w:w="1607" w:type="dxa"/>
            <w:shd w:val="clear" w:color="auto" w:fill="auto"/>
            <w:noWrap/>
            <w:vAlign w:val="center"/>
            <w:hideMark/>
          </w:tcPr>
          <w:p w:rsidR="00AE22F3" w:rsidRPr="00AE22F3" w:rsidRDefault="00AE22F3" w:rsidP="00AE22F3">
            <w:pPr>
              <w:pStyle w:val="afffff2"/>
            </w:pPr>
            <w:r w:rsidRPr="00AE22F3">
              <w:t>3494724,32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560</w:t>
            </w:r>
          </w:p>
        </w:tc>
        <w:tc>
          <w:tcPr>
            <w:tcW w:w="1607" w:type="dxa"/>
            <w:shd w:val="clear" w:color="auto" w:fill="auto"/>
            <w:noWrap/>
            <w:vAlign w:val="center"/>
            <w:hideMark/>
          </w:tcPr>
          <w:p w:rsidR="00AE22F3" w:rsidRPr="00AE22F3" w:rsidRDefault="00AE22F3" w:rsidP="00AE22F3">
            <w:pPr>
              <w:pStyle w:val="afffff2"/>
            </w:pPr>
            <w:r w:rsidRPr="00AE22F3">
              <w:t>954416,54</w:t>
            </w:r>
          </w:p>
        </w:tc>
        <w:tc>
          <w:tcPr>
            <w:tcW w:w="1607" w:type="dxa"/>
            <w:shd w:val="clear" w:color="auto" w:fill="auto"/>
            <w:noWrap/>
            <w:vAlign w:val="center"/>
            <w:hideMark/>
          </w:tcPr>
          <w:p w:rsidR="00AE22F3" w:rsidRPr="00AE22F3" w:rsidRDefault="00AE22F3" w:rsidP="00AE22F3">
            <w:pPr>
              <w:pStyle w:val="afffff2"/>
            </w:pPr>
            <w:r w:rsidRPr="00AE22F3">
              <w:t>3494705,88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561</w:t>
            </w:r>
          </w:p>
        </w:tc>
        <w:tc>
          <w:tcPr>
            <w:tcW w:w="1607" w:type="dxa"/>
            <w:shd w:val="clear" w:color="auto" w:fill="auto"/>
            <w:noWrap/>
            <w:vAlign w:val="center"/>
            <w:hideMark/>
          </w:tcPr>
          <w:p w:rsidR="00AE22F3" w:rsidRPr="00AE22F3" w:rsidRDefault="00AE22F3" w:rsidP="00AE22F3">
            <w:pPr>
              <w:pStyle w:val="afffff2"/>
            </w:pPr>
            <w:r w:rsidRPr="00AE22F3">
              <w:t>954420,40</w:t>
            </w:r>
          </w:p>
        </w:tc>
        <w:tc>
          <w:tcPr>
            <w:tcW w:w="1607" w:type="dxa"/>
            <w:shd w:val="clear" w:color="auto" w:fill="auto"/>
            <w:noWrap/>
            <w:vAlign w:val="center"/>
            <w:hideMark/>
          </w:tcPr>
          <w:p w:rsidR="00AE22F3" w:rsidRPr="00AE22F3" w:rsidRDefault="00AE22F3" w:rsidP="00AE22F3">
            <w:pPr>
              <w:pStyle w:val="afffff2"/>
            </w:pPr>
            <w:r w:rsidRPr="00AE22F3">
              <w:t>3494689,20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562</w:t>
            </w:r>
          </w:p>
        </w:tc>
        <w:tc>
          <w:tcPr>
            <w:tcW w:w="1607" w:type="dxa"/>
            <w:shd w:val="clear" w:color="auto" w:fill="auto"/>
            <w:noWrap/>
            <w:vAlign w:val="center"/>
            <w:hideMark/>
          </w:tcPr>
          <w:p w:rsidR="00AE22F3" w:rsidRPr="00AE22F3" w:rsidRDefault="00AE22F3" w:rsidP="00AE22F3">
            <w:pPr>
              <w:pStyle w:val="afffff2"/>
            </w:pPr>
            <w:r w:rsidRPr="00AE22F3">
              <w:t>954423,46</w:t>
            </w:r>
          </w:p>
        </w:tc>
        <w:tc>
          <w:tcPr>
            <w:tcW w:w="1607" w:type="dxa"/>
            <w:shd w:val="clear" w:color="auto" w:fill="auto"/>
            <w:noWrap/>
            <w:vAlign w:val="center"/>
            <w:hideMark/>
          </w:tcPr>
          <w:p w:rsidR="00AE22F3" w:rsidRPr="00AE22F3" w:rsidRDefault="00AE22F3" w:rsidP="00AE22F3">
            <w:pPr>
              <w:pStyle w:val="afffff2"/>
            </w:pPr>
            <w:r w:rsidRPr="00AE22F3">
              <w:t>3494679,44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563</w:t>
            </w:r>
          </w:p>
        </w:tc>
        <w:tc>
          <w:tcPr>
            <w:tcW w:w="1607" w:type="dxa"/>
            <w:shd w:val="clear" w:color="auto" w:fill="auto"/>
            <w:noWrap/>
            <w:vAlign w:val="center"/>
            <w:hideMark/>
          </w:tcPr>
          <w:p w:rsidR="00AE22F3" w:rsidRPr="00AE22F3" w:rsidRDefault="00AE22F3" w:rsidP="00AE22F3">
            <w:pPr>
              <w:pStyle w:val="afffff2"/>
            </w:pPr>
            <w:r w:rsidRPr="00AE22F3">
              <w:t>954425,55</w:t>
            </w:r>
          </w:p>
        </w:tc>
        <w:tc>
          <w:tcPr>
            <w:tcW w:w="1607" w:type="dxa"/>
            <w:shd w:val="clear" w:color="auto" w:fill="auto"/>
            <w:noWrap/>
            <w:vAlign w:val="center"/>
            <w:hideMark/>
          </w:tcPr>
          <w:p w:rsidR="00AE22F3" w:rsidRPr="00AE22F3" w:rsidRDefault="00AE22F3" w:rsidP="00AE22F3">
            <w:pPr>
              <w:pStyle w:val="afffff2"/>
            </w:pPr>
            <w:r w:rsidRPr="00AE22F3">
              <w:t>3494669,12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564</w:t>
            </w:r>
          </w:p>
        </w:tc>
        <w:tc>
          <w:tcPr>
            <w:tcW w:w="1607" w:type="dxa"/>
            <w:shd w:val="clear" w:color="auto" w:fill="auto"/>
            <w:noWrap/>
            <w:vAlign w:val="center"/>
            <w:hideMark/>
          </w:tcPr>
          <w:p w:rsidR="00AE22F3" w:rsidRPr="00AE22F3" w:rsidRDefault="00AE22F3" w:rsidP="00AE22F3">
            <w:pPr>
              <w:pStyle w:val="afffff2"/>
            </w:pPr>
            <w:r w:rsidRPr="00AE22F3">
              <w:t>954427,38</w:t>
            </w:r>
          </w:p>
        </w:tc>
        <w:tc>
          <w:tcPr>
            <w:tcW w:w="1607" w:type="dxa"/>
            <w:shd w:val="clear" w:color="auto" w:fill="auto"/>
            <w:noWrap/>
            <w:vAlign w:val="center"/>
            <w:hideMark/>
          </w:tcPr>
          <w:p w:rsidR="00AE22F3" w:rsidRPr="00AE22F3" w:rsidRDefault="00AE22F3" w:rsidP="00AE22F3">
            <w:pPr>
              <w:pStyle w:val="afffff2"/>
            </w:pPr>
            <w:r w:rsidRPr="00AE22F3">
              <w:t>3494659,84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565</w:t>
            </w:r>
          </w:p>
        </w:tc>
        <w:tc>
          <w:tcPr>
            <w:tcW w:w="1607" w:type="dxa"/>
            <w:shd w:val="clear" w:color="auto" w:fill="auto"/>
            <w:noWrap/>
            <w:vAlign w:val="center"/>
            <w:hideMark/>
          </w:tcPr>
          <w:p w:rsidR="00AE22F3" w:rsidRPr="00AE22F3" w:rsidRDefault="00AE22F3" w:rsidP="00AE22F3">
            <w:pPr>
              <w:pStyle w:val="afffff2"/>
            </w:pPr>
            <w:r w:rsidRPr="00AE22F3">
              <w:t>954431,90</w:t>
            </w:r>
          </w:p>
        </w:tc>
        <w:tc>
          <w:tcPr>
            <w:tcW w:w="1607" w:type="dxa"/>
            <w:shd w:val="clear" w:color="auto" w:fill="auto"/>
            <w:noWrap/>
            <w:vAlign w:val="center"/>
            <w:hideMark/>
          </w:tcPr>
          <w:p w:rsidR="00AE22F3" w:rsidRPr="00AE22F3" w:rsidRDefault="00AE22F3" w:rsidP="00AE22F3">
            <w:pPr>
              <w:pStyle w:val="afffff2"/>
            </w:pPr>
            <w:r w:rsidRPr="00AE22F3">
              <w:t>3494640,34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566</w:t>
            </w:r>
          </w:p>
        </w:tc>
        <w:tc>
          <w:tcPr>
            <w:tcW w:w="1607" w:type="dxa"/>
            <w:shd w:val="clear" w:color="auto" w:fill="auto"/>
            <w:noWrap/>
            <w:vAlign w:val="center"/>
            <w:hideMark/>
          </w:tcPr>
          <w:p w:rsidR="00AE22F3" w:rsidRPr="00AE22F3" w:rsidRDefault="00AE22F3" w:rsidP="00AE22F3">
            <w:pPr>
              <w:pStyle w:val="afffff2"/>
            </w:pPr>
            <w:r w:rsidRPr="00AE22F3">
              <w:t>954435,28</w:t>
            </w:r>
          </w:p>
        </w:tc>
        <w:tc>
          <w:tcPr>
            <w:tcW w:w="1607" w:type="dxa"/>
            <w:shd w:val="clear" w:color="auto" w:fill="auto"/>
            <w:noWrap/>
            <w:vAlign w:val="center"/>
            <w:hideMark/>
          </w:tcPr>
          <w:p w:rsidR="00AE22F3" w:rsidRPr="00AE22F3" w:rsidRDefault="00AE22F3" w:rsidP="00AE22F3">
            <w:pPr>
              <w:pStyle w:val="afffff2"/>
            </w:pPr>
            <w:r w:rsidRPr="00AE22F3">
              <w:t>3494620,66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567</w:t>
            </w:r>
          </w:p>
        </w:tc>
        <w:tc>
          <w:tcPr>
            <w:tcW w:w="1607" w:type="dxa"/>
            <w:shd w:val="clear" w:color="auto" w:fill="auto"/>
            <w:noWrap/>
            <w:vAlign w:val="center"/>
            <w:hideMark/>
          </w:tcPr>
          <w:p w:rsidR="00AE22F3" w:rsidRPr="00AE22F3" w:rsidRDefault="00AE22F3" w:rsidP="00AE22F3">
            <w:pPr>
              <w:pStyle w:val="afffff2"/>
            </w:pPr>
            <w:r w:rsidRPr="00AE22F3">
              <w:t>954438,96</w:t>
            </w:r>
          </w:p>
        </w:tc>
        <w:tc>
          <w:tcPr>
            <w:tcW w:w="1607" w:type="dxa"/>
            <w:shd w:val="clear" w:color="auto" w:fill="auto"/>
            <w:noWrap/>
            <w:vAlign w:val="center"/>
            <w:hideMark/>
          </w:tcPr>
          <w:p w:rsidR="00AE22F3" w:rsidRPr="00AE22F3" w:rsidRDefault="00AE22F3" w:rsidP="00AE22F3">
            <w:pPr>
              <w:pStyle w:val="afffff2"/>
            </w:pPr>
            <w:r w:rsidRPr="00AE22F3">
              <w:t>3494598,68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568</w:t>
            </w:r>
          </w:p>
        </w:tc>
        <w:tc>
          <w:tcPr>
            <w:tcW w:w="1607" w:type="dxa"/>
            <w:shd w:val="clear" w:color="auto" w:fill="auto"/>
            <w:noWrap/>
            <w:vAlign w:val="center"/>
            <w:hideMark/>
          </w:tcPr>
          <w:p w:rsidR="00AE22F3" w:rsidRPr="00AE22F3" w:rsidRDefault="00AE22F3" w:rsidP="00AE22F3">
            <w:pPr>
              <w:pStyle w:val="afffff2"/>
            </w:pPr>
            <w:r w:rsidRPr="00AE22F3">
              <w:t>954443,70</w:t>
            </w:r>
          </w:p>
        </w:tc>
        <w:tc>
          <w:tcPr>
            <w:tcW w:w="1607" w:type="dxa"/>
            <w:shd w:val="clear" w:color="auto" w:fill="auto"/>
            <w:noWrap/>
            <w:vAlign w:val="center"/>
            <w:hideMark/>
          </w:tcPr>
          <w:p w:rsidR="00AE22F3" w:rsidRPr="00AE22F3" w:rsidRDefault="00AE22F3" w:rsidP="00AE22F3">
            <w:pPr>
              <w:pStyle w:val="afffff2"/>
            </w:pPr>
            <w:r w:rsidRPr="00AE22F3">
              <w:t>3494565,24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569</w:t>
            </w:r>
          </w:p>
        </w:tc>
        <w:tc>
          <w:tcPr>
            <w:tcW w:w="1607" w:type="dxa"/>
            <w:shd w:val="clear" w:color="auto" w:fill="auto"/>
            <w:noWrap/>
            <w:vAlign w:val="center"/>
            <w:hideMark/>
          </w:tcPr>
          <w:p w:rsidR="00AE22F3" w:rsidRPr="00AE22F3" w:rsidRDefault="00AE22F3" w:rsidP="00AE22F3">
            <w:pPr>
              <w:pStyle w:val="afffff2"/>
            </w:pPr>
            <w:r w:rsidRPr="00AE22F3">
              <w:t>954447,88</w:t>
            </w:r>
          </w:p>
        </w:tc>
        <w:tc>
          <w:tcPr>
            <w:tcW w:w="1607" w:type="dxa"/>
            <w:shd w:val="clear" w:color="auto" w:fill="auto"/>
            <w:noWrap/>
            <w:vAlign w:val="center"/>
            <w:hideMark/>
          </w:tcPr>
          <w:p w:rsidR="00AE22F3" w:rsidRPr="00AE22F3" w:rsidRDefault="00AE22F3" w:rsidP="00AE22F3">
            <w:pPr>
              <w:pStyle w:val="afffff2"/>
            </w:pPr>
            <w:r w:rsidRPr="00AE22F3">
              <w:t>3494534,12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570</w:t>
            </w:r>
          </w:p>
        </w:tc>
        <w:tc>
          <w:tcPr>
            <w:tcW w:w="1607" w:type="dxa"/>
            <w:shd w:val="clear" w:color="auto" w:fill="auto"/>
            <w:noWrap/>
            <w:vAlign w:val="center"/>
            <w:hideMark/>
          </w:tcPr>
          <w:p w:rsidR="00AE22F3" w:rsidRPr="00AE22F3" w:rsidRDefault="00AE22F3" w:rsidP="00AE22F3">
            <w:pPr>
              <w:pStyle w:val="afffff2"/>
            </w:pPr>
            <w:r w:rsidRPr="00AE22F3">
              <w:t>954451,78</w:t>
            </w:r>
          </w:p>
        </w:tc>
        <w:tc>
          <w:tcPr>
            <w:tcW w:w="1607" w:type="dxa"/>
            <w:shd w:val="clear" w:color="auto" w:fill="auto"/>
            <w:noWrap/>
            <w:vAlign w:val="center"/>
            <w:hideMark/>
          </w:tcPr>
          <w:p w:rsidR="00AE22F3" w:rsidRPr="00AE22F3" w:rsidRDefault="00AE22F3" w:rsidP="00AE22F3">
            <w:pPr>
              <w:pStyle w:val="afffff2"/>
            </w:pPr>
            <w:r w:rsidRPr="00AE22F3">
              <w:t>3494508,22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571</w:t>
            </w:r>
          </w:p>
        </w:tc>
        <w:tc>
          <w:tcPr>
            <w:tcW w:w="1607" w:type="dxa"/>
            <w:shd w:val="clear" w:color="auto" w:fill="auto"/>
            <w:noWrap/>
            <w:vAlign w:val="center"/>
            <w:hideMark/>
          </w:tcPr>
          <w:p w:rsidR="00AE22F3" w:rsidRPr="00AE22F3" w:rsidRDefault="00AE22F3" w:rsidP="00AE22F3">
            <w:pPr>
              <w:pStyle w:val="afffff2"/>
            </w:pPr>
            <w:r w:rsidRPr="00AE22F3">
              <w:t>954456,18</w:t>
            </w:r>
          </w:p>
        </w:tc>
        <w:tc>
          <w:tcPr>
            <w:tcW w:w="1607" w:type="dxa"/>
            <w:shd w:val="clear" w:color="auto" w:fill="auto"/>
            <w:noWrap/>
            <w:vAlign w:val="center"/>
            <w:hideMark/>
          </w:tcPr>
          <w:p w:rsidR="00AE22F3" w:rsidRPr="00AE22F3" w:rsidRDefault="00AE22F3" w:rsidP="00AE22F3">
            <w:pPr>
              <w:pStyle w:val="afffff2"/>
            </w:pPr>
            <w:r w:rsidRPr="00AE22F3">
              <w:t>3494478,24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572</w:t>
            </w:r>
          </w:p>
        </w:tc>
        <w:tc>
          <w:tcPr>
            <w:tcW w:w="1607" w:type="dxa"/>
            <w:shd w:val="clear" w:color="auto" w:fill="auto"/>
            <w:noWrap/>
            <w:vAlign w:val="center"/>
            <w:hideMark/>
          </w:tcPr>
          <w:p w:rsidR="00AE22F3" w:rsidRPr="00AE22F3" w:rsidRDefault="00AE22F3" w:rsidP="00AE22F3">
            <w:pPr>
              <w:pStyle w:val="afffff2"/>
            </w:pPr>
            <w:r w:rsidRPr="00AE22F3">
              <w:t>954460,40</w:t>
            </w:r>
          </w:p>
        </w:tc>
        <w:tc>
          <w:tcPr>
            <w:tcW w:w="1607" w:type="dxa"/>
            <w:shd w:val="clear" w:color="auto" w:fill="auto"/>
            <w:noWrap/>
            <w:vAlign w:val="center"/>
            <w:hideMark/>
          </w:tcPr>
          <w:p w:rsidR="00AE22F3" w:rsidRPr="00AE22F3" w:rsidRDefault="00AE22F3" w:rsidP="00AE22F3">
            <w:pPr>
              <w:pStyle w:val="afffff2"/>
            </w:pPr>
            <w:r w:rsidRPr="00AE22F3">
              <w:t>3494449,22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573</w:t>
            </w:r>
          </w:p>
        </w:tc>
        <w:tc>
          <w:tcPr>
            <w:tcW w:w="1607" w:type="dxa"/>
            <w:shd w:val="clear" w:color="auto" w:fill="auto"/>
            <w:noWrap/>
            <w:vAlign w:val="center"/>
            <w:hideMark/>
          </w:tcPr>
          <w:p w:rsidR="00AE22F3" w:rsidRPr="00AE22F3" w:rsidRDefault="00AE22F3" w:rsidP="00AE22F3">
            <w:pPr>
              <w:pStyle w:val="afffff2"/>
            </w:pPr>
            <w:r w:rsidRPr="00AE22F3">
              <w:t>954503,76</w:t>
            </w:r>
          </w:p>
        </w:tc>
        <w:tc>
          <w:tcPr>
            <w:tcW w:w="1607" w:type="dxa"/>
            <w:shd w:val="clear" w:color="auto" w:fill="auto"/>
            <w:noWrap/>
            <w:vAlign w:val="center"/>
            <w:hideMark/>
          </w:tcPr>
          <w:p w:rsidR="00AE22F3" w:rsidRPr="00AE22F3" w:rsidRDefault="00AE22F3" w:rsidP="00AE22F3">
            <w:pPr>
              <w:pStyle w:val="afffff2"/>
            </w:pPr>
            <w:r w:rsidRPr="00AE22F3">
              <w:t>3494452,30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574</w:t>
            </w:r>
          </w:p>
        </w:tc>
        <w:tc>
          <w:tcPr>
            <w:tcW w:w="1607" w:type="dxa"/>
            <w:shd w:val="clear" w:color="auto" w:fill="auto"/>
            <w:noWrap/>
            <w:vAlign w:val="center"/>
            <w:hideMark/>
          </w:tcPr>
          <w:p w:rsidR="00AE22F3" w:rsidRPr="00AE22F3" w:rsidRDefault="00AE22F3" w:rsidP="00AE22F3">
            <w:pPr>
              <w:pStyle w:val="afffff2"/>
            </w:pPr>
            <w:r w:rsidRPr="00AE22F3">
              <w:t>954544,62</w:t>
            </w:r>
          </w:p>
        </w:tc>
        <w:tc>
          <w:tcPr>
            <w:tcW w:w="1607" w:type="dxa"/>
            <w:shd w:val="clear" w:color="auto" w:fill="auto"/>
            <w:noWrap/>
            <w:vAlign w:val="center"/>
            <w:hideMark/>
          </w:tcPr>
          <w:p w:rsidR="00AE22F3" w:rsidRPr="00AE22F3" w:rsidRDefault="00AE22F3" w:rsidP="00AE22F3">
            <w:pPr>
              <w:pStyle w:val="afffff2"/>
            </w:pPr>
            <w:r w:rsidRPr="00AE22F3">
              <w:t>3494457,26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575</w:t>
            </w:r>
          </w:p>
        </w:tc>
        <w:tc>
          <w:tcPr>
            <w:tcW w:w="1607" w:type="dxa"/>
            <w:shd w:val="clear" w:color="auto" w:fill="auto"/>
            <w:noWrap/>
            <w:vAlign w:val="center"/>
            <w:hideMark/>
          </w:tcPr>
          <w:p w:rsidR="00AE22F3" w:rsidRPr="00AE22F3" w:rsidRDefault="00AE22F3" w:rsidP="00AE22F3">
            <w:pPr>
              <w:pStyle w:val="afffff2"/>
            </w:pPr>
            <w:r w:rsidRPr="00AE22F3">
              <w:t>954538,58</w:t>
            </w:r>
          </w:p>
        </w:tc>
        <w:tc>
          <w:tcPr>
            <w:tcW w:w="1607" w:type="dxa"/>
            <w:shd w:val="clear" w:color="auto" w:fill="auto"/>
            <w:noWrap/>
            <w:vAlign w:val="center"/>
            <w:hideMark/>
          </w:tcPr>
          <w:p w:rsidR="00AE22F3" w:rsidRPr="00AE22F3" w:rsidRDefault="00AE22F3" w:rsidP="00AE22F3">
            <w:pPr>
              <w:pStyle w:val="afffff2"/>
            </w:pPr>
            <w:r w:rsidRPr="00AE22F3">
              <w:t>3494489,68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576</w:t>
            </w:r>
          </w:p>
        </w:tc>
        <w:tc>
          <w:tcPr>
            <w:tcW w:w="1607" w:type="dxa"/>
            <w:shd w:val="clear" w:color="auto" w:fill="auto"/>
            <w:noWrap/>
            <w:vAlign w:val="center"/>
            <w:hideMark/>
          </w:tcPr>
          <w:p w:rsidR="00AE22F3" w:rsidRPr="00AE22F3" w:rsidRDefault="00AE22F3" w:rsidP="00AE22F3">
            <w:pPr>
              <w:pStyle w:val="afffff2"/>
            </w:pPr>
            <w:r w:rsidRPr="00AE22F3">
              <w:t>954531,50</w:t>
            </w:r>
          </w:p>
        </w:tc>
        <w:tc>
          <w:tcPr>
            <w:tcW w:w="1607" w:type="dxa"/>
            <w:shd w:val="clear" w:color="auto" w:fill="auto"/>
            <w:noWrap/>
            <w:vAlign w:val="center"/>
            <w:hideMark/>
          </w:tcPr>
          <w:p w:rsidR="00AE22F3" w:rsidRPr="00AE22F3" w:rsidRDefault="00AE22F3" w:rsidP="00AE22F3">
            <w:pPr>
              <w:pStyle w:val="afffff2"/>
            </w:pPr>
            <w:r w:rsidRPr="00AE22F3">
              <w:t>3494525,86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577</w:t>
            </w:r>
          </w:p>
        </w:tc>
        <w:tc>
          <w:tcPr>
            <w:tcW w:w="1607" w:type="dxa"/>
            <w:shd w:val="clear" w:color="auto" w:fill="auto"/>
            <w:noWrap/>
            <w:vAlign w:val="center"/>
            <w:hideMark/>
          </w:tcPr>
          <w:p w:rsidR="00AE22F3" w:rsidRPr="00AE22F3" w:rsidRDefault="00AE22F3" w:rsidP="00AE22F3">
            <w:pPr>
              <w:pStyle w:val="afffff2"/>
            </w:pPr>
            <w:r w:rsidRPr="00AE22F3">
              <w:t>954523,14</w:t>
            </w:r>
          </w:p>
        </w:tc>
        <w:tc>
          <w:tcPr>
            <w:tcW w:w="1607" w:type="dxa"/>
            <w:shd w:val="clear" w:color="auto" w:fill="auto"/>
            <w:noWrap/>
            <w:vAlign w:val="center"/>
            <w:hideMark/>
          </w:tcPr>
          <w:p w:rsidR="00AE22F3" w:rsidRPr="00AE22F3" w:rsidRDefault="00AE22F3" w:rsidP="00AE22F3">
            <w:pPr>
              <w:pStyle w:val="afffff2"/>
            </w:pPr>
            <w:r w:rsidRPr="00AE22F3">
              <w:t>3494558,60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578</w:t>
            </w:r>
          </w:p>
        </w:tc>
        <w:tc>
          <w:tcPr>
            <w:tcW w:w="1607" w:type="dxa"/>
            <w:shd w:val="clear" w:color="auto" w:fill="auto"/>
            <w:noWrap/>
            <w:vAlign w:val="center"/>
            <w:hideMark/>
          </w:tcPr>
          <w:p w:rsidR="00AE22F3" w:rsidRPr="00AE22F3" w:rsidRDefault="00AE22F3" w:rsidP="00AE22F3">
            <w:pPr>
              <w:pStyle w:val="afffff2"/>
            </w:pPr>
            <w:r w:rsidRPr="00AE22F3">
              <w:t>954516,86</w:t>
            </w:r>
          </w:p>
        </w:tc>
        <w:tc>
          <w:tcPr>
            <w:tcW w:w="1607" w:type="dxa"/>
            <w:shd w:val="clear" w:color="auto" w:fill="auto"/>
            <w:noWrap/>
            <w:vAlign w:val="center"/>
            <w:hideMark/>
          </w:tcPr>
          <w:p w:rsidR="00AE22F3" w:rsidRPr="00AE22F3" w:rsidRDefault="00AE22F3" w:rsidP="00AE22F3">
            <w:pPr>
              <w:pStyle w:val="afffff2"/>
            </w:pPr>
            <w:r w:rsidRPr="00AE22F3">
              <w:t>3494588,94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579</w:t>
            </w:r>
          </w:p>
        </w:tc>
        <w:tc>
          <w:tcPr>
            <w:tcW w:w="1607" w:type="dxa"/>
            <w:shd w:val="clear" w:color="auto" w:fill="auto"/>
            <w:noWrap/>
            <w:vAlign w:val="center"/>
            <w:hideMark/>
          </w:tcPr>
          <w:p w:rsidR="00AE22F3" w:rsidRPr="00AE22F3" w:rsidRDefault="00AE22F3" w:rsidP="00AE22F3">
            <w:pPr>
              <w:pStyle w:val="afffff2"/>
            </w:pPr>
            <w:r w:rsidRPr="00AE22F3">
              <w:t>954512,03</w:t>
            </w:r>
          </w:p>
        </w:tc>
        <w:tc>
          <w:tcPr>
            <w:tcW w:w="1607" w:type="dxa"/>
            <w:shd w:val="clear" w:color="auto" w:fill="auto"/>
            <w:noWrap/>
            <w:vAlign w:val="center"/>
            <w:hideMark/>
          </w:tcPr>
          <w:p w:rsidR="00AE22F3" w:rsidRPr="00AE22F3" w:rsidRDefault="00AE22F3" w:rsidP="00AE22F3">
            <w:pPr>
              <w:pStyle w:val="afffff2"/>
            </w:pPr>
            <w:r w:rsidRPr="00AE22F3">
              <w:t>3494612,16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580</w:t>
            </w:r>
          </w:p>
        </w:tc>
        <w:tc>
          <w:tcPr>
            <w:tcW w:w="1607" w:type="dxa"/>
            <w:shd w:val="clear" w:color="auto" w:fill="auto"/>
            <w:noWrap/>
            <w:vAlign w:val="center"/>
            <w:hideMark/>
          </w:tcPr>
          <w:p w:rsidR="00AE22F3" w:rsidRPr="00AE22F3" w:rsidRDefault="00AE22F3" w:rsidP="00AE22F3">
            <w:pPr>
              <w:pStyle w:val="afffff2"/>
            </w:pPr>
            <w:r w:rsidRPr="00AE22F3">
              <w:t>954510,30</w:t>
            </w:r>
          </w:p>
        </w:tc>
        <w:tc>
          <w:tcPr>
            <w:tcW w:w="1607" w:type="dxa"/>
            <w:shd w:val="clear" w:color="auto" w:fill="auto"/>
            <w:noWrap/>
            <w:vAlign w:val="center"/>
            <w:hideMark/>
          </w:tcPr>
          <w:p w:rsidR="00AE22F3" w:rsidRPr="00AE22F3" w:rsidRDefault="00AE22F3" w:rsidP="00AE22F3">
            <w:pPr>
              <w:pStyle w:val="afffff2"/>
            </w:pPr>
            <w:r w:rsidRPr="00AE22F3">
              <w:t>3494622,23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581</w:t>
            </w:r>
          </w:p>
        </w:tc>
        <w:tc>
          <w:tcPr>
            <w:tcW w:w="1607" w:type="dxa"/>
            <w:shd w:val="clear" w:color="auto" w:fill="auto"/>
            <w:noWrap/>
            <w:vAlign w:val="center"/>
            <w:hideMark/>
          </w:tcPr>
          <w:p w:rsidR="00AE22F3" w:rsidRPr="00AE22F3" w:rsidRDefault="00AE22F3" w:rsidP="00AE22F3">
            <w:pPr>
              <w:pStyle w:val="afffff2"/>
            </w:pPr>
            <w:r w:rsidRPr="00AE22F3">
              <w:t>954508,94</w:t>
            </w:r>
          </w:p>
        </w:tc>
        <w:tc>
          <w:tcPr>
            <w:tcW w:w="1607" w:type="dxa"/>
            <w:shd w:val="clear" w:color="auto" w:fill="auto"/>
            <w:noWrap/>
            <w:vAlign w:val="center"/>
            <w:hideMark/>
          </w:tcPr>
          <w:p w:rsidR="00AE22F3" w:rsidRPr="00AE22F3" w:rsidRDefault="00AE22F3" w:rsidP="00AE22F3">
            <w:pPr>
              <w:pStyle w:val="afffff2"/>
            </w:pPr>
            <w:r w:rsidRPr="00AE22F3">
              <w:t>3494630,48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582</w:t>
            </w:r>
          </w:p>
        </w:tc>
        <w:tc>
          <w:tcPr>
            <w:tcW w:w="1607" w:type="dxa"/>
            <w:shd w:val="clear" w:color="auto" w:fill="auto"/>
            <w:noWrap/>
            <w:vAlign w:val="center"/>
            <w:hideMark/>
          </w:tcPr>
          <w:p w:rsidR="00AE22F3" w:rsidRPr="00AE22F3" w:rsidRDefault="00AE22F3" w:rsidP="00AE22F3">
            <w:pPr>
              <w:pStyle w:val="afffff2"/>
            </w:pPr>
            <w:r w:rsidRPr="00AE22F3">
              <w:t>954501,87</w:t>
            </w:r>
          </w:p>
        </w:tc>
        <w:tc>
          <w:tcPr>
            <w:tcW w:w="1607" w:type="dxa"/>
            <w:shd w:val="clear" w:color="auto" w:fill="auto"/>
            <w:noWrap/>
            <w:vAlign w:val="center"/>
            <w:hideMark/>
          </w:tcPr>
          <w:p w:rsidR="00AE22F3" w:rsidRPr="00AE22F3" w:rsidRDefault="00AE22F3" w:rsidP="00AE22F3">
            <w:pPr>
              <w:pStyle w:val="afffff2"/>
            </w:pPr>
            <w:r w:rsidRPr="00AE22F3">
              <w:t>3494672,36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583</w:t>
            </w:r>
          </w:p>
        </w:tc>
        <w:tc>
          <w:tcPr>
            <w:tcW w:w="1607" w:type="dxa"/>
            <w:shd w:val="clear" w:color="auto" w:fill="auto"/>
            <w:noWrap/>
            <w:vAlign w:val="center"/>
            <w:hideMark/>
          </w:tcPr>
          <w:p w:rsidR="00AE22F3" w:rsidRPr="00AE22F3" w:rsidRDefault="00AE22F3" w:rsidP="00AE22F3">
            <w:pPr>
              <w:pStyle w:val="afffff2"/>
            </w:pPr>
            <w:r w:rsidRPr="00AE22F3">
              <w:t>954498,04</w:t>
            </w:r>
          </w:p>
        </w:tc>
        <w:tc>
          <w:tcPr>
            <w:tcW w:w="1607" w:type="dxa"/>
            <w:shd w:val="clear" w:color="auto" w:fill="auto"/>
            <w:noWrap/>
            <w:vAlign w:val="center"/>
            <w:hideMark/>
          </w:tcPr>
          <w:p w:rsidR="00AE22F3" w:rsidRPr="00AE22F3" w:rsidRDefault="00AE22F3" w:rsidP="00AE22F3">
            <w:pPr>
              <w:pStyle w:val="afffff2"/>
            </w:pPr>
            <w:r w:rsidRPr="00AE22F3">
              <w:t>3494694,34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584</w:t>
            </w:r>
          </w:p>
        </w:tc>
        <w:tc>
          <w:tcPr>
            <w:tcW w:w="1607" w:type="dxa"/>
            <w:shd w:val="clear" w:color="auto" w:fill="auto"/>
            <w:noWrap/>
            <w:vAlign w:val="center"/>
            <w:hideMark/>
          </w:tcPr>
          <w:p w:rsidR="00AE22F3" w:rsidRPr="00AE22F3" w:rsidRDefault="00AE22F3" w:rsidP="00AE22F3">
            <w:pPr>
              <w:pStyle w:val="afffff2"/>
            </w:pPr>
            <w:r w:rsidRPr="00AE22F3">
              <w:t>954495,00</w:t>
            </w:r>
          </w:p>
        </w:tc>
        <w:tc>
          <w:tcPr>
            <w:tcW w:w="1607" w:type="dxa"/>
            <w:shd w:val="clear" w:color="auto" w:fill="auto"/>
            <w:noWrap/>
            <w:vAlign w:val="center"/>
            <w:hideMark/>
          </w:tcPr>
          <w:p w:rsidR="00AE22F3" w:rsidRPr="00AE22F3" w:rsidRDefault="00AE22F3" w:rsidP="00AE22F3">
            <w:pPr>
              <w:pStyle w:val="afffff2"/>
            </w:pPr>
            <w:r w:rsidRPr="00AE22F3">
              <w:t>3494710,12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585</w:t>
            </w:r>
          </w:p>
        </w:tc>
        <w:tc>
          <w:tcPr>
            <w:tcW w:w="1607" w:type="dxa"/>
            <w:shd w:val="clear" w:color="auto" w:fill="auto"/>
            <w:noWrap/>
            <w:vAlign w:val="center"/>
            <w:hideMark/>
          </w:tcPr>
          <w:p w:rsidR="00AE22F3" w:rsidRPr="00AE22F3" w:rsidRDefault="00AE22F3" w:rsidP="00AE22F3">
            <w:pPr>
              <w:pStyle w:val="afffff2"/>
            </w:pPr>
            <w:r w:rsidRPr="00AE22F3">
              <w:t>954492,16</w:t>
            </w:r>
          </w:p>
        </w:tc>
        <w:tc>
          <w:tcPr>
            <w:tcW w:w="1607" w:type="dxa"/>
            <w:shd w:val="clear" w:color="auto" w:fill="auto"/>
            <w:noWrap/>
            <w:vAlign w:val="center"/>
            <w:hideMark/>
          </w:tcPr>
          <w:p w:rsidR="00AE22F3" w:rsidRPr="00AE22F3" w:rsidRDefault="00AE22F3" w:rsidP="00AE22F3">
            <w:pPr>
              <w:pStyle w:val="afffff2"/>
            </w:pPr>
            <w:r w:rsidRPr="00AE22F3">
              <w:t>3494724,90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586</w:t>
            </w:r>
          </w:p>
        </w:tc>
        <w:tc>
          <w:tcPr>
            <w:tcW w:w="1607" w:type="dxa"/>
            <w:shd w:val="clear" w:color="auto" w:fill="auto"/>
            <w:noWrap/>
            <w:vAlign w:val="center"/>
            <w:hideMark/>
          </w:tcPr>
          <w:p w:rsidR="00AE22F3" w:rsidRPr="00AE22F3" w:rsidRDefault="00AE22F3" w:rsidP="00AE22F3">
            <w:pPr>
              <w:pStyle w:val="afffff2"/>
            </w:pPr>
            <w:r w:rsidRPr="00AE22F3">
              <w:t>954489,38</w:t>
            </w:r>
          </w:p>
        </w:tc>
        <w:tc>
          <w:tcPr>
            <w:tcW w:w="1607" w:type="dxa"/>
            <w:shd w:val="clear" w:color="auto" w:fill="auto"/>
            <w:noWrap/>
            <w:vAlign w:val="center"/>
            <w:hideMark/>
          </w:tcPr>
          <w:p w:rsidR="00AE22F3" w:rsidRPr="00AE22F3" w:rsidRDefault="00AE22F3" w:rsidP="00AE22F3">
            <w:pPr>
              <w:pStyle w:val="afffff2"/>
            </w:pPr>
            <w:r w:rsidRPr="00AE22F3">
              <w:t>3494738,37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587</w:t>
            </w:r>
          </w:p>
        </w:tc>
        <w:tc>
          <w:tcPr>
            <w:tcW w:w="1607" w:type="dxa"/>
            <w:shd w:val="clear" w:color="auto" w:fill="auto"/>
            <w:noWrap/>
            <w:vAlign w:val="center"/>
            <w:hideMark/>
          </w:tcPr>
          <w:p w:rsidR="00AE22F3" w:rsidRPr="00AE22F3" w:rsidRDefault="00AE22F3" w:rsidP="00AE22F3">
            <w:pPr>
              <w:pStyle w:val="afffff2"/>
            </w:pPr>
            <w:r w:rsidRPr="00AE22F3">
              <w:t>954485,12</w:t>
            </w:r>
          </w:p>
        </w:tc>
        <w:tc>
          <w:tcPr>
            <w:tcW w:w="1607" w:type="dxa"/>
            <w:shd w:val="clear" w:color="auto" w:fill="auto"/>
            <w:noWrap/>
            <w:vAlign w:val="center"/>
            <w:hideMark/>
          </w:tcPr>
          <w:p w:rsidR="00AE22F3" w:rsidRPr="00AE22F3" w:rsidRDefault="00AE22F3" w:rsidP="00AE22F3">
            <w:pPr>
              <w:pStyle w:val="afffff2"/>
            </w:pPr>
            <w:r w:rsidRPr="00AE22F3">
              <w:t>3494759,12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588</w:t>
            </w:r>
          </w:p>
        </w:tc>
        <w:tc>
          <w:tcPr>
            <w:tcW w:w="1607" w:type="dxa"/>
            <w:shd w:val="clear" w:color="auto" w:fill="auto"/>
            <w:noWrap/>
            <w:vAlign w:val="center"/>
            <w:hideMark/>
          </w:tcPr>
          <w:p w:rsidR="00AE22F3" w:rsidRPr="00AE22F3" w:rsidRDefault="00AE22F3" w:rsidP="00AE22F3">
            <w:pPr>
              <w:pStyle w:val="afffff2"/>
            </w:pPr>
            <w:r w:rsidRPr="00AE22F3">
              <w:t>954483,09</w:t>
            </w:r>
          </w:p>
        </w:tc>
        <w:tc>
          <w:tcPr>
            <w:tcW w:w="1607" w:type="dxa"/>
            <w:shd w:val="clear" w:color="auto" w:fill="auto"/>
            <w:noWrap/>
            <w:vAlign w:val="center"/>
            <w:hideMark/>
          </w:tcPr>
          <w:p w:rsidR="00AE22F3" w:rsidRPr="00AE22F3" w:rsidRDefault="00AE22F3" w:rsidP="00AE22F3">
            <w:pPr>
              <w:pStyle w:val="afffff2"/>
            </w:pPr>
            <w:r w:rsidRPr="00AE22F3">
              <w:t>3494765,43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589</w:t>
            </w:r>
          </w:p>
        </w:tc>
        <w:tc>
          <w:tcPr>
            <w:tcW w:w="1607" w:type="dxa"/>
            <w:shd w:val="clear" w:color="auto" w:fill="auto"/>
            <w:noWrap/>
            <w:vAlign w:val="center"/>
            <w:hideMark/>
          </w:tcPr>
          <w:p w:rsidR="00AE22F3" w:rsidRPr="00AE22F3" w:rsidRDefault="00AE22F3" w:rsidP="00AE22F3">
            <w:pPr>
              <w:pStyle w:val="afffff2"/>
            </w:pPr>
            <w:r w:rsidRPr="00AE22F3">
              <w:t>954478,89</w:t>
            </w:r>
          </w:p>
        </w:tc>
        <w:tc>
          <w:tcPr>
            <w:tcW w:w="1607" w:type="dxa"/>
            <w:shd w:val="clear" w:color="auto" w:fill="auto"/>
            <w:noWrap/>
            <w:vAlign w:val="center"/>
            <w:hideMark/>
          </w:tcPr>
          <w:p w:rsidR="00AE22F3" w:rsidRPr="00AE22F3" w:rsidRDefault="00AE22F3" w:rsidP="00AE22F3">
            <w:pPr>
              <w:pStyle w:val="afffff2"/>
            </w:pPr>
            <w:r w:rsidRPr="00AE22F3">
              <w:t>3494773,96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590</w:t>
            </w:r>
          </w:p>
        </w:tc>
        <w:tc>
          <w:tcPr>
            <w:tcW w:w="1607" w:type="dxa"/>
            <w:shd w:val="clear" w:color="auto" w:fill="auto"/>
            <w:noWrap/>
            <w:vAlign w:val="center"/>
            <w:hideMark/>
          </w:tcPr>
          <w:p w:rsidR="00AE22F3" w:rsidRPr="00AE22F3" w:rsidRDefault="00AE22F3" w:rsidP="00AE22F3">
            <w:pPr>
              <w:pStyle w:val="afffff2"/>
            </w:pPr>
            <w:r w:rsidRPr="00AE22F3">
              <w:t>954440,10</w:t>
            </w:r>
          </w:p>
        </w:tc>
        <w:tc>
          <w:tcPr>
            <w:tcW w:w="1607" w:type="dxa"/>
            <w:shd w:val="clear" w:color="auto" w:fill="auto"/>
            <w:noWrap/>
            <w:vAlign w:val="center"/>
            <w:hideMark/>
          </w:tcPr>
          <w:p w:rsidR="00AE22F3" w:rsidRPr="00AE22F3" w:rsidRDefault="00AE22F3" w:rsidP="00AE22F3">
            <w:pPr>
              <w:pStyle w:val="afffff2"/>
            </w:pPr>
            <w:r w:rsidRPr="00AE22F3">
              <w:t>3494744,93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559</w:t>
            </w:r>
          </w:p>
        </w:tc>
        <w:tc>
          <w:tcPr>
            <w:tcW w:w="1607" w:type="dxa"/>
            <w:shd w:val="clear" w:color="auto" w:fill="auto"/>
            <w:noWrap/>
            <w:vAlign w:val="center"/>
            <w:hideMark/>
          </w:tcPr>
          <w:p w:rsidR="00AE22F3" w:rsidRPr="00AE22F3" w:rsidRDefault="00AE22F3" w:rsidP="00AE22F3">
            <w:pPr>
              <w:pStyle w:val="afffff2"/>
            </w:pPr>
            <w:r w:rsidRPr="00AE22F3">
              <w:t>954414,10</w:t>
            </w:r>
          </w:p>
        </w:tc>
        <w:tc>
          <w:tcPr>
            <w:tcW w:w="1607" w:type="dxa"/>
            <w:shd w:val="clear" w:color="auto" w:fill="auto"/>
            <w:noWrap/>
            <w:vAlign w:val="center"/>
            <w:hideMark/>
          </w:tcPr>
          <w:p w:rsidR="00AE22F3" w:rsidRPr="00AE22F3" w:rsidRDefault="00AE22F3" w:rsidP="00AE22F3">
            <w:pPr>
              <w:pStyle w:val="afffff2"/>
            </w:pPr>
            <w:r w:rsidRPr="00AE22F3">
              <w:t>3494724,32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591</w:t>
            </w:r>
          </w:p>
        </w:tc>
        <w:tc>
          <w:tcPr>
            <w:tcW w:w="1607" w:type="dxa"/>
            <w:shd w:val="clear" w:color="auto" w:fill="auto"/>
            <w:noWrap/>
            <w:vAlign w:val="center"/>
            <w:hideMark/>
          </w:tcPr>
          <w:p w:rsidR="00AE22F3" w:rsidRPr="00AE22F3" w:rsidRDefault="00AE22F3" w:rsidP="00AE22F3">
            <w:pPr>
              <w:pStyle w:val="afffff2"/>
            </w:pPr>
            <w:r w:rsidRPr="00AE22F3">
              <w:t>954487,81</w:t>
            </w:r>
          </w:p>
        </w:tc>
        <w:tc>
          <w:tcPr>
            <w:tcW w:w="1607" w:type="dxa"/>
            <w:shd w:val="clear" w:color="auto" w:fill="auto"/>
            <w:noWrap/>
            <w:vAlign w:val="center"/>
            <w:hideMark/>
          </w:tcPr>
          <w:p w:rsidR="00AE22F3" w:rsidRPr="00AE22F3" w:rsidRDefault="00AE22F3" w:rsidP="00AE22F3">
            <w:pPr>
              <w:pStyle w:val="afffff2"/>
            </w:pPr>
            <w:r w:rsidRPr="00AE22F3">
              <w:t>3494781,36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592</w:t>
            </w:r>
          </w:p>
        </w:tc>
        <w:tc>
          <w:tcPr>
            <w:tcW w:w="1607" w:type="dxa"/>
            <w:shd w:val="clear" w:color="auto" w:fill="auto"/>
            <w:noWrap/>
            <w:vAlign w:val="center"/>
            <w:hideMark/>
          </w:tcPr>
          <w:p w:rsidR="00AE22F3" w:rsidRPr="00AE22F3" w:rsidRDefault="00AE22F3" w:rsidP="00AE22F3">
            <w:pPr>
              <w:pStyle w:val="afffff2"/>
            </w:pPr>
            <w:r w:rsidRPr="00AE22F3">
              <w:t>954496,35</w:t>
            </w:r>
          </w:p>
        </w:tc>
        <w:tc>
          <w:tcPr>
            <w:tcW w:w="1607" w:type="dxa"/>
            <w:shd w:val="clear" w:color="auto" w:fill="auto"/>
            <w:noWrap/>
            <w:vAlign w:val="center"/>
            <w:hideMark/>
          </w:tcPr>
          <w:p w:rsidR="00AE22F3" w:rsidRPr="00AE22F3" w:rsidRDefault="00AE22F3" w:rsidP="00AE22F3">
            <w:pPr>
              <w:pStyle w:val="afffff2"/>
            </w:pPr>
            <w:r w:rsidRPr="00AE22F3">
              <w:t>3494749,27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593</w:t>
            </w:r>
          </w:p>
        </w:tc>
        <w:tc>
          <w:tcPr>
            <w:tcW w:w="1607" w:type="dxa"/>
            <w:shd w:val="clear" w:color="auto" w:fill="auto"/>
            <w:noWrap/>
            <w:vAlign w:val="center"/>
            <w:hideMark/>
          </w:tcPr>
          <w:p w:rsidR="00AE22F3" w:rsidRPr="00AE22F3" w:rsidRDefault="00AE22F3" w:rsidP="00AE22F3">
            <w:pPr>
              <w:pStyle w:val="afffff2"/>
            </w:pPr>
            <w:r w:rsidRPr="00AE22F3">
              <w:t>954499,56</w:t>
            </w:r>
          </w:p>
        </w:tc>
        <w:tc>
          <w:tcPr>
            <w:tcW w:w="1607" w:type="dxa"/>
            <w:shd w:val="clear" w:color="auto" w:fill="auto"/>
            <w:noWrap/>
            <w:vAlign w:val="center"/>
            <w:hideMark/>
          </w:tcPr>
          <w:p w:rsidR="00AE22F3" w:rsidRPr="00AE22F3" w:rsidRDefault="00AE22F3" w:rsidP="00AE22F3">
            <w:pPr>
              <w:pStyle w:val="afffff2"/>
            </w:pPr>
            <w:r w:rsidRPr="00AE22F3">
              <w:t>3494737,24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594</w:t>
            </w:r>
          </w:p>
        </w:tc>
        <w:tc>
          <w:tcPr>
            <w:tcW w:w="1607" w:type="dxa"/>
            <w:shd w:val="clear" w:color="auto" w:fill="auto"/>
            <w:noWrap/>
            <w:vAlign w:val="center"/>
            <w:hideMark/>
          </w:tcPr>
          <w:p w:rsidR="00AE22F3" w:rsidRPr="00AE22F3" w:rsidRDefault="00AE22F3" w:rsidP="00AE22F3">
            <w:pPr>
              <w:pStyle w:val="afffff2"/>
            </w:pPr>
            <w:r w:rsidRPr="00AE22F3">
              <w:t>954503,06</w:t>
            </w:r>
          </w:p>
        </w:tc>
        <w:tc>
          <w:tcPr>
            <w:tcW w:w="1607" w:type="dxa"/>
            <w:shd w:val="clear" w:color="auto" w:fill="auto"/>
            <w:noWrap/>
            <w:vAlign w:val="center"/>
            <w:hideMark/>
          </w:tcPr>
          <w:p w:rsidR="00AE22F3" w:rsidRPr="00AE22F3" w:rsidRDefault="00AE22F3" w:rsidP="00AE22F3">
            <w:pPr>
              <w:pStyle w:val="afffff2"/>
            </w:pPr>
            <w:r w:rsidRPr="00AE22F3">
              <w:t>3494726,42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595</w:t>
            </w:r>
          </w:p>
        </w:tc>
        <w:tc>
          <w:tcPr>
            <w:tcW w:w="1607" w:type="dxa"/>
            <w:shd w:val="clear" w:color="auto" w:fill="auto"/>
            <w:noWrap/>
            <w:vAlign w:val="center"/>
            <w:hideMark/>
          </w:tcPr>
          <w:p w:rsidR="00AE22F3" w:rsidRPr="00AE22F3" w:rsidRDefault="00AE22F3" w:rsidP="00AE22F3">
            <w:pPr>
              <w:pStyle w:val="afffff2"/>
            </w:pPr>
            <w:r w:rsidRPr="00AE22F3">
              <w:t>954506,88</w:t>
            </w:r>
          </w:p>
        </w:tc>
        <w:tc>
          <w:tcPr>
            <w:tcW w:w="1607" w:type="dxa"/>
            <w:shd w:val="clear" w:color="auto" w:fill="auto"/>
            <w:noWrap/>
            <w:vAlign w:val="center"/>
            <w:hideMark/>
          </w:tcPr>
          <w:p w:rsidR="00AE22F3" w:rsidRPr="00AE22F3" w:rsidRDefault="00AE22F3" w:rsidP="00AE22F3">
            <w:pPr>
              <w:pStyle w:val="afffff2"/>
            </w:pPr>
            <w:r w:rsidRPr="00AE22F3">
              <w:t>3494705,60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596</w:t>
            </w:r>
          </w:p>
        </w:tc>
        <w:tc>
          <w:tcPr>
            <w:tcW w:w="1607" w:type="dxa"/>
            <w:shd w:val="clear" w:color="auto" w:fill="auto"/>
            <w:noWrap/>
            <w:vAlign w:val="center"/>
            <w:hideMark/>
          </w:tcPr>
          <w:p w:rsidR="00AE22F3" w:rsidRPr="00AE22F3" w:rsidRDefault="00AE22F3" w:rsidP="00AE22F3">
            <w:pPr>
              <w:pStyle w:val="afffff2"/>
            </w:pPr>
            <w:r w:rsidRPr="00AE22F3">
              <w:t>954511,56</w:t>
            </w:r>
          </w:p>
        </w:tc>
        <w:tc>
          <w:tcPr>
            <w:tcW w:w="1607" w:type="dxa"/>
            <w:shd w:val="clear" w:color="auto" w:fill="auto"/>
            <w:noWrap/>
            <w:vAlign w:val="center"/>
            <w:hideMark/>
          </w:tcPr>
          <w:p w:rsidR="00AE22F3" w:rsidRPr="00AE22F3" w:rsidRDefault="00AE22F3" w:rsidP="00AE22F3">
            <w:pPr>
              <w:pStyle w:val="afffff2"/>
            </w:pPr>
            <w:r w:rsidRPr="00AE22F3">
              <w:t>3494672,36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597</w:t>
            </w:r>
          </w:p>
        </w:tc>
        <w:tc>
          <w:tcPr>
            <w:tcW w:w="1607" w:type="dxa"/>
            <w:shd w:val="clear" w:color="auto" w:fill="auto"/>
            <w:noWrap/>
            <w:vAlign w:val="center"/>
            <w:hideMark/>
          </w:tcPr>
          <w:p w:rsidR="00AE22F3" w:rsidRPr="00AE22F3" w:rsidRDefault="00AE22F3" w:rsidP="00AE22F3">
            <w:pPr>
              <w:pStyle w:val="afffff2"/>
            </w:pPr>
            <w:r w:rsidRPr="00AE22F3">
              <w:t>954515,16</w:t>
            </w:r>
          </w:p>
        </w:tc>
        <w:tc>
          <w:tcPr>
            <w:tcW w:w="1607" w:type="dxa"/>
            <w:shd w:val="clear" w:color="auto" w:fill="auto"/>
            <w:noWrap/>
            <w:vAlign w:val="center"/>
            <w:hideMark/>
          </w:tcPr>
          <w:p w:rsidR="00AE22F3" w:rsidRPr="00AE22F3" w:rsidRDefault="00AE22F3" w:rsidP="00AE22F3">
            <w:pPr>
              <w:pStyle w:val="afffff2"/>
            </w:pPr>
            <w:r w:rsidRPr="00AE22F3">
              <w:t>3494650,26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598</w:t>
            </w:r>
          </w:p>
        </w:tc>
        <w:tc>
          <w:tcPr>
            <w:tcW w:w="1607" w:type="dxa"/>
            <w:shd w:val="clear" w:color="auto" w:fill="auto"/>
            <w:noWrap/>
            <w:vAlign w:val="center"/>
            <w:hideMark/>
          </w:tcPr>
          <w:p w:rsidR="00AE22F3" w:rsidRPr="00AE22F3" w:rsidRDefault="00AE22F3" w:rsidP="00AE22F3">
            <w:pPr>
              <w:pStyle w:val="afffff2"/>
            </w:pPr>
            <w:r w:rsidRPr="00AE22F3">
              <w:t>954517,74</w:t>
            </w:r>
          </w:p>
        </w:tc>
        <w:tc>
          <w:tcPr>
            <w:tcW w:w="1607" w:type="dxa"/>
            <w:shd w:val="clear" w:color="auto" w:fill="auto"/>
            <w:noWrap/>
            <w:vAlign w:val="center"/>
            <w:hideMark/>
          </w:tcPr>
          <w:p w:rsidR="00AE22F3" w:rsidRPr="00AE22F3" w:rsidRDefault="00AE22F3" w:rsidP="00AE22F3">
            <w:pPr>
              <w:pStyle w:val="afffff2"/>
            </w:pPr>
            <w:r w:rsidRPr="00AE22F3">
              <w:t>3494633,78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599</w:t>
            </w:r>
          </w:p>
        </w:tc>
        <w:tc>
          <w:tcPr>
            <w:tcW w:w="1607" w:type="dxa"/>
            <w:shd w:val="clear" w:color="auto" w:fill="auto"/>
            <w:noWrap/>
            <w:vAlign w:val="center"/>
            <w:hideMark/>
          </w:tcPr>
          <w:p w:rsidR="00AE22F3" w:rsidRPr="00AE22F3" w:rsidRDefault="00AE22F3" w:rsidP="00AE22F3">
            <w:pPr>
              <w:pStyle w:val="afffff2"/>
            </w:pPr>
            <w:r w:rsidRPr="00AE22F3">
              <w:t>954522,52</w:t>
            </w:r>
          </w:p>
        </w:tc>
        <w:tc>
          <w:tcPr>
            <w:tcW w:w="1607" w:type="dxa"/>
            <w:shd w:val="clear" w:color="auto" w:fill="auto"/>
            <w:noWrap/>
            <w:vAlign w:val="center"/>
            <w:hideMark/>
          </w:tcPr>
          <w:p w:rsidR="00AE22F3" w:rsidRPr="00AE22F3" w:rsidRDefault="00AE22F3" w:rsidP="00AE22F3">
            <w:pPr>
              <w:pStyle w:val="afffff2"/>
            </w:pPr>
            <w:r w:rsidRPr="00AE22F3">
              <w:t>3494614,21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600</w:t>
            </w:r>
          </w:p>
        </w:tc>
        <w:tc>
          <w:tcPr>
            <w:tcW w:w="1607" w:type="dxa"/>
            <w:shd w:val="clear" w:color="auto" w:fill="auto"/>
            <w:noWrap/>
            <w:vAlign w:val="center"/>
            <w:hideMark/>
          </w:tcPr>
          <w:p w:rsidR="00AE22F3" w:rsidRPr="00AE22F3" w:rsidRDefault="00AE22F3" w:rsidP="00AE22F3">
            <w:pPr>
              <w:pStyle w:val="afffff2"/>
            </w:pPr>
            <w:r w:rsidRPr="00AE22F3">
              <w:t>954527,00</w:t>
            </w:r>
          </w:p>
        </w:tc>
        <w:tc>
          <w:tcPr>
            <w:tcW w:w="1607" w:type="dxa"/>
            <w:shd w:val="clear" w:color="auto" w:fill="auto"/>
            <w:noWrap/>
            <w:vAlign w:val="center"/>
            <w:hideMark/>
          </w:tcPr>
          <w:p w:rsidR="00AE22F3" w:rsidRPr="00AE22F3" w:rsidRDefault="00AE22F3" w:rsidP="00AE22F3">
            <w:pPr>
              <w:pStyle w:val="afffff2"/>
            </w:pPr>
            <w:r w:rsidRPr="00AE22F3">
              <w:t>3494595,00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601</w:t>
            </w:r>
          </w:p>
        </w:tc>
        <w:tc>
          <w:tcPr>
            <w:tcW w:w="1607" w:type="dxa"/>
            <w:shd w:val="clear" w:color="auto" w:fill="auto"/>
            <w:noWrap/>
            <w:vAlign w:val="center"/>
            <w:hideMark/>
          </w:tcPr>
          <w:p w:rsidR="00AE22F3" w:rsidRPr="00AE22F3" w:rsidRDefault="00AE22F3" w:rsidP="00AE22F3">
            <w:pPr>
              <w:pStyle w:val="afffff2"/>
            </w:pPr>
            <w:r w:rsidRPr="00AE22F3">
              <w:t>954530,58</w:t>
            </w:r>
          </w:p>
        </w:tc>
        <w:tc>
          <w:tcPr>
            <w:tcW w:w="1607" w:type="dxa"/>
            <w:shd w:val="clear" w:color="auto" w:fill="auto"/>
            <w:noWrap/>
            <w:vAlign w:val="center"/>
            <w:hideMark/>
          </w:tcPr>
          <w:p w:rsidR="00AE22F3" w:rsidRPr="00AE22F3" w:rsidRDefault="00AE22F3" w:rsidP="00AE22F3">
            <w:pPr>
              <w:pStyle w:val="afffff2"/>
            </w:pPr>
            <w:r w:rsidRPr="00AE22F3">
              <w:t>3494578,49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602</w:t>
            </w:r>
          </w:p>
        </w:tc>
        <w:tc>
          <w:tcPr>
            <w:tcW w:w="1607" w:type="dxa"/>
            <w:shd w:val="clear" w:color="auto" w:fill="auto"/>
            <w:noWrap/>
            <w:vAlign w:val="center"/>
            <w:hideMark/>
          </w:tcPr>
          <w:p w:rsidR="00AE22F3" w:rsidRPr="00AE22F3" w:rsidRDefault="00AE22F3" w:rsidP="00AE22F3">
            <w:pPr>
              <w:pStyle w:val="afffff2"/>
            </w:pPr>
            <w:r w:rsidRPr="00AE22F3">
              <w:t>954535,78</w:t>
            </w:r>
          </w:p>
        </w:tc>
        <w:tc>
          <w:tcPr>
            <w:tcW w:w="1607" w:type="dxa"/>
            <w:shd w:val="clear" w:color="auto" w:fill="auto"/>
            <w:noWrap/>
            <w:vAlign w:val="center"/>
            <w:hideMark/>
          </w:tcPr>
          <w:p w:rsidR="00AE22F3" w:rsidRPr="00AE22F3" w:rsidRDefault="00AE22F3" w:rsidP="00AE22F3">
            <w:pPr>
              <w:pStyle w:val="afffff2"/>
            </w:pPr>
            <w:r w:rsidRPr="00AE22F3">
              <w:t>3494554,58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603</w:t>
            </w:r>
          </w:p>
        </w:tc>
        <w:tc>
          <w:tcPr>
            <w:tcW w:w="1607" w:type="dxa"/>
            <w:shd w:val="clear" w:color="auto" w:fill="auto"/>
            <w:noWrap/>
            <w:vAlign w:val="center"/>
            <w:hideMark/>
          </w:tcPr>
          <w:p w:rsidR="00AE22F3" w:rsidRPr="00AE22F3" w:rsidRDefault="00AE22F3" w:rsidP="00AE22F3">
            <w:pPr>
              <w:pStyle w:val="afffff2"/>
            </w:pPr>
            <w:r w:rsidRPr="00AE22F3">
              <w:t>954540,54</w:t>
            </w:r>
          </w:p>
        </w:tc>
        <w:tc>
          <w:tcPr>
            <w:tcW w:w="1607" w:type="dxa"/>
            <w:shd w:val="clear" w:color="auto" w:fill="auto"/>
            <w:noWrap/>
            <w:vAlign w:val="center"/>
            <w:hideMark/>
          </w:tcPr>
          <w:p w:rsidR="00AE22F3" w:rsidRPr="00AE22F3" w:rsidRDefault="00AE22F3" w:rsidP="00AE22F3">
            <w:pPr>
              <w:pStyle w:val="afffff2"/>
            </w:pPr>
            <w:r w:rsidRPr="00AE22F3">
              <w:t>3494533,43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604</w:t>
            </w:r>
          </w:p>
        </w:tc>
        <w:tc>
          <w:tcPr>
            <w:tcW w:w="1607" w:type="dxa"/>
            <w:shd w:val="clear" w:color="auto" w:fill="auto"/>
            <w:noWrap/>
            <w:vAlign w:val="center"/>
            <w:hideMark/>
          </w:tcPr>
          <w:p w:rsidR="00AE22F3" w:rsidRPr="00AE22F3" w:rsidRDefault="00AE22F3" w:rsidP="00AE22F3">
            <w:pPr>
              <w:pStyle w:val="afffff2"/>
            </w:pPr>
            <w:r w:rsidRPr="00AE22F3">
              <w:t>954543,98</w:t>
            </w:r>
          </w:p>
        </w:tc>
        <w:tc>
          <w:tcPr>
            <w:tcW w:w="1607" w:type="dxa"/>
            <w:shd w:val="clear" w:color="auto" w:fill="auto"/>
            <w:noWrap/>
            <w:vAlign w:val="center"/>
            <w:hideMark/>
          </w:tcPr>
          <w:p w:rsidR="00AE22F3" w:rsidRPr="00AE22F3" w:rsidRDefault="00AE22F3" w:rsidP="00AE22F3">
            <w:pPr>
              <w:pStyle w:val="afffff2"/>
            </w:pPr>
            <w:r w:rsidRPr="00AE22F3">
              <w:t>3494518,16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605</w:t>
            </w:r>
          </w:p>
        </w:tc>
        <w:tc>
          <w:tcPr>
            <w:tcW w:w="1607" w:type="dxa"/>
            <w:shd w:val="clear" w:color="auto" w:fill="auto"/>
            <w:noWrap/>
            <w:vAlign w:val="center"/>
            <w:hideMark/>
          </w:tcPr>
          <w:p w:rsidR="00AE22F3" w:rsidRPr="00AE22F3" w:rsidRDefault="00AE22F3" w:rsidP="00AE22F3">
            <w:pPr>
              <w:pStyle w:val="afffff2"/>
            </w:pPr>
            <w:r w:rsidRPr="00AE22F3">
              <w:t>954549,53</w:t>
            </w:r>
          </w:p>
        </w:tc>
        <w:tc>
          <w:tcPr>
            <w:tcW w:w="1607" w:type="dxa"/>
            <w:shd w:val="clear" w:color="auto" w:fill="auto"/>
            <w:noWrap/>
            <w:vAlign w:val="center"/>
            <w:hideMark/>
          </w:tcPr>
          <w:p w:rsidR="00AE22F3" w:rsidRPr="00AE22F3" w:rsidRDefault="00AE22F3" w:rsidP="00AE22F3">
            <w:pPr>
              <w:pStyle w:val="afffff2"/>
            </w:pPr>
            <w:r w:rsidRPr="00AE22F3">
              <w:t>3494488,51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606</w:t>
            </w:r>
          </w:p>
        </w:tc>
        <w:tc>
          <w:tcPr>
            <w:tcW w:w="1607" w:type="dxa"/>
            <w:shd w:val="clear" w:color="auto" w:fill="auto"/>
            <w:noWrap/>
            <w:vAlign w:val="center"/>
            <w:hideMark/>
          </w:tcPr>
          <w:p w:rsidR="00AE22F3" w:rsidRPr="00AE22F3" w:rsidRDefault="00AE22F3" w:rsidP="00AE22F3">
            <w:pPr>
              <w:pStyle w:val="afffff2"/>
            </w:pPr>
            <w:r w:rsidRPr="00AE22F3">
              <w:t>954554,37</w:t>
            </w:r>
          </w:p>
        </w:tc>
        <w:tc>
          <w:tcPr>
            <w:tcW w:w="1607" w:type="dxa"/>
            <w:shd w:val="clear" w:color="auto" w:fill="auto"/>
            <w:noWrap/>
            <w:vAlign w:val="center"/>
            <w:hideMark/>
          </w:tcPr>
          <w:p w:rsidR="00AE22F3" w:rsidRPr="00AE22F3" w:rsidRDefault="00AE22F3" w:rsidP="00AE22F3">
            <w:pPr>
              <w:pStyle w:val="afffff2"/>
            </w:pPr>
            <w:r w:rsidRPr="00AE22F3">
              <w:t>3494458,97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607</w:t>
            </w:r>
          </w:p>
        </w:tc>
        <w:tc>
          <w:tcPr>
            <w:tcW w:w="1607" w:type="dxa"/>
            <w:shd w:val="clear" w:color="auto" w:fill="auto"/>
            <w:noWrap/>
            <w:vAlign w:val="center"/>
            <w:hideMark/>
          </w:tcPr>
          <w:p w:rsidR="00AE22F3" w:rsidRPr="00AE22F3" w:rsidRDefault="00AE22F3" w:rsidP="00AE22F3">
            <w:pPr>
              <w:pStyle w:val="afffff2"/>
            </w:pPr>
            <w:r w:rsidRPr="00AE22F3">
              <w:t>954603,77</w:t>
            </w:r>
          </w:p>
        </w:tc>
        <w:tc>
          <w:tcPr>
            <w:tcW w:w="1607" w:type="dxa"/>
            <w:shd w:val="clear" w:color="auto" w:fill="auto"/>
            <w:noWrap/>
            <w:vAlign w:val="center"/>
            <w:hideMark/>
          </w:tcPr>
          <w:p w:rsidR="00AE22F3" w:rsidRPr="00AE22F3" w:rsidRDefault="00AE22F3" w:rsidP="00AE22F3">
            <w:pPr>
              <w:pStyle w:val="afffff2"/>
            </w:pPr>
            <w:r w:rsidRPr="00AE22F3">
              <w:t>3494467,85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608</w:t>
            </w:r>
          </w:p>
        </w:tc>
        <w:tc>
          <w:tcPr>
            <w:tcW w:w="1607" w:type="dxa"/>
            <w:shd w:val="clear" w:color="auto" w:fill="auto"/>
            <w:noWrap/>
            <w:vAlign w:val="center"/>
            <w:hideMark/>
          </w:tcPr>
          <w:p w:rsidR="00AE22F3" w:rsidRPr="00AE22F3" w:rsidRDefault="00AE22F3" w:rsidP="00AE22F3">
            <w:pPr>
              <w:pStyle w:val="afffff2"/>
            </w:pPr>
            <w:r w:rsidRPr="00AE22F3">
              <w:t>954641,07</w:t>
            </w:r>
          </w:p>
        </w:tc>
        <w:tc>
          <w:tcPr>
            <w:tcW w:w="1607" w:type="dxa"/>
            <w:shd w:val="clear" w:color="auto" w:fill="auto"/>
            <w:noWrap/>
            <w:vAlign w:val="center"/>
            <w:hideMark/>
          </w:tcPr>
          <w:p w:rsidR="00AE22F3" w:rsidRPr="00AE22F3" w:rsidRDefault="00AE22F3" w:rsidP="00AE22F3">
            <w:pPr>
              <w:pStyle w:val="afffff2"/>
            </w:pPr>
            <w:r w:rsidRPr="00AE22F3">
              <w:t>3494474,08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609</w:t>
            </w:r>
          </w:p>
        </w:tc>
        <w:tc>
          <w:tcPr>
            <w:tcW w:w="1607" w:type="dxa"/>
            <w:shd w:val="clear" w:color="auto" w:fill="auto"/>
            <w:noWrap/>
            <w:vAlign w:val="center"/>
            <w:hideMark/>
          </w:tcPr>
          <w:p w:rsidR="00AE22F3" w:rsidRPr="00AE22F3" w:rsidRDefault="00AE22F3" w:rsidP="00AE22F3">
            <w:pPr>
              <w:pStyle w:val="afffff2"/>
            </w:pPr>
            <w:r w:rsidRPr="00AE22F3">
              <w:t>954638,00</w:t>
            </w:r>
          </w:p>
        </w:tc>
        <w:tc>
          <w:tcPr>
            <w:tcW w:w="1607" w:type="dxa"/>
            <w:shd w:val="clear" w:color="auto" w:fill="auto"/>
            <w:noWrap/>
            <w:vAlign w:val="center"/>
            <w:hideMark/>
          </w:tcPr>
          <w:p w:rsidR="00AE22F3" w:rsidRPr="00AE22F3" w:rsidRDefault="00AE22F3" w:rsidP="00AE22F3">
            <w:pPr>
              <w:pStyle w:val="afffff2"/>
            </w:pPr>
            <w:r w:rsidRPr="00AE22F3">
              <w:t>3494492,00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610</w:t>
            </w:r>
          </w:p>
        </w:tc>
        <w:tc>
          <w:tcPr>
            <w:tcW w:w="1607" w:type="dxa"/>
            <w:shd w:val="clear" w:color="auto" w:fill="auto"/>
            <w:noWrap/>
            <w:vAlign w:val="center"/>
            <w:hideMark/>
          </w:tcPr>
          <w:p w:rsidR="00AE22F3" w:rsidRPr="00AE22F3" w:rsidRDefault="00AE22F3" w:rsidP="00AE22F3">
            <w:pPr>
              <w:pStyle w:val="afffff2"/>
            </w:pPr>
            <w:r w:rsidRPr="00AE22F3">
              <w:t>954635,46</w:t>
            </w:r>
          </w:p>
        </w:tc>
        <w:tc>
          <w:tcPr>
            <w:tcW w:w="1607" w:type="dxa"/>
            <w:shd w:val="clear" w:color="auto" w:fill="auto"/>
            <w:noWrap/>
            <w:vAlign w:val="center"/>
            <w:hideMark/>
          </w:tcPr>
          <w:p w:rsidR="00AE22F3" w:rsidRPr="00AE22F3" w:rsidRDefault="00AE22F3" w:rsidP="00AE22F3">
            <w:pPr>
              <w:pStyle w:val="afffff2"/>
            </w:pPr>
            <w:r w:rsidRPr="00AE22F3">
              <w:t>3494507,27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611</w:t>
            </w:r>
          </w:p>
        </w:tc>
        <w:tc>
          <w:tcPr>
            <w:tcW w:w="1607" w:type="dxa"/>
            <w:shd w:val="clear" w:color="auto" w:fill="auto"/>
            <w:noWrap/>
            <w:vAlign w:val="center"/>
            <w:hideMark/>
          </w:tcPr>
          <w:p w:rsidR="00AE22F3" w:rsidRPr="00AE22F3" w:rsidRDefault="00AE22F3" w:rsidP="00AE22F3">
            <w:pPr>
              <w:pStyle w:val="afffff2"/>
            </w:pPr>
            <w:r w:rsidRPr="00AE22F3">
              <w:t>954633,30</w:t>
            </w:r>
          </w:p>
        </w:tc>
        <w:tc>
          <w:tcPr>
            <w:tcW w:w="1607" w:type="dxa"/>
            <w:shd w:val="clear" w:color="auto" w:fill="auto"/>
            <w:noWrap/>
            <w:vAlign w:val="center"/>
            <w:hideMark/>
          </w:tcPr>
          <w:p w:rsidR="00AE22F3" w:rsidRPr="00AE22F3" w:rsidRDefault="00AE22F3" w:rsidP="00AE22F3">
            <w:pPr>
              <w:pStyle w:val="afffff2"/>
            </w:pPr>
            <w:r w:rsidRPr="00AE22F3">
              <w:t>3494520,33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612</w:t>
            </w:r>
          </w:p>
        </w:tc>
        <w:tc>
          <w:tcPr>
            <w:tcW w:w="1607" w:type="dxa"/>
            <w:shd w:val="clear" w:color="auto" w:fill="auto"/>
            <w:noWrap/>
            <w:vAlign w:val="center"/>
            <w:hideMark/>
          </w:tcPr>
          <w:p w:rsidR="00AE22F3" w:rsidRPr="00AE22F3" w:rsidRDefault="00AE22F3" w:rsidP="00AE22F3">
            <w:pPr>
              <w:pStyle w:val="afffff2"/>
            </w:pPr>
            <w:r w:rsidRPr="00AE22F3">
              <w:t>954629,34</w:t>
            </w:r>
          </w:p>
        </w:tc>
        <w:tc>
          <w:tcPr>
            <w:tcW w:w="1607" w:type="dxa"/>
            <w:shd w:val="clear" w:color="auto" w:fill="auto"/>
            <w:noWrap/>
            <w:vAlign w:val="center"/>
            <w:hideMark/>
          </w:tcPr>
          <w:p w:rsidR="00AE22F3" w:rsidRPr="00AE22F3" w:rsidRDefault="00AE22F3" w:rsidP="00AE22F3">
            <w:pPr>
              <w:pStyle w:val="afffff2"/>
            </w:pPr>
            <w:r w:rsidRPr="00AE22F3">
              <w:t>3494542,32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613</w:t>
            </w:r>
          </w:p>
        </w:tc>
        <w:tc>
          <w:tcPr>
            <w:tcW w:w="1607" w:type="dxa"/>
            <w:shd w:val="clear" w:color="auto" w:fill="auto"/>
            <w:noWrap/>
            <w:vAlign w:val="center"/>
            <w:hideMark/>
          </w:tcPr>
          <w:p w:rsidR="00AE22F3" w:rsidRPr="00AE22F3" w:rsidRDefault="00AE22F3" w:rsidP="00AE22F3">
            <w:pPr>
              <w:pStyle w:val="afffff2"/>
            </w:pPr>
            <w:r w:rsidRPr="00AE22F3">
              <w:t>954626,36</w:t>
            </w:r>
          </w:p>
        </w:tc>
        <w:tc>
          <w:tcPr>
            <w:tcW w:w="1607" w:type="dxa"/>
            <w:shd w:val="clear" w:color="auto" w:fill="auto"/>
            <w:noWrap/>
            <w:vAlign w:val="center"/>
            <w:hideMark/>
          </w:tcPr>
          <w:p w:rsidR="00AE22F3" w:rsidRPr="00AE22F3" w:rsidRDefault="00AE22F3" w:rsidP="00AE22F3">
            <w:pPr>
              <w:pStyle w:val="afffff2"/>
            </w:pPr>
            <w:r w:rsidRPr="00AE22F3">
              <w:t>3494563,08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614</w:t>
            </w:r>
          </w:p>
        </w:tc>
        <w:tc>
          <w:tcPr>
            <w:tcW w:w="1607" w:type="dxa"/>
            <w:shd w:val="clear" w:color="auto" w:fill="auto"/>
            <w:noWrap/>
            <w:vAlign w:val="center"/>
            <w:hideMark/>
          </w:tcPr>
          <w:p w:rsidR="00AE22F3" w:rsidRPr="00AE22F3" w:rsidRDefault="00AE22F3" w:rsidP="00AE22F3">
            <w:pPr>
              <w:pStyle w:val="afffff2"/>
            </w:pPr>
            <w:r w:rsidRPr="00AE22F3">
              <w:t>954624,62</w:t>
            </w:r>
          </w:p>
        </w:tc>
        <w:tc>
          <w:tcPr>
            <w:tcW w:w="1607" w:type="dxa"/>
            <w:shd w:val="clear" w:color="auto" w:fill="auto"/>
            <w:noWrap/>
            <w:vAlign w:val="center"/>
            <w:hideMark/>
          </w:tcPr>
          <w:p w:rsidR="00AE22F3" w:rsidRPr="00AE22F3" w:rsidRDefault="00AE22F3" w:rsidP="00AE22F3">
            <w:pPr>
              <w:pStyle w:val="afffff2"/>
            </w:pPr>
            <w:r w:rsidRPr="00AE22F3">
              <w:t>3494571,74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615</w:t>
            </w:r>
          </w:p>
        </w:tc>
        <w:tc>
          <w:tcPr>
            <w:tcW w:w="1607" w:type="dxa"/>
            <w:shd w:val="clear" w:color="auto" w:fill="auto"/>
            <w:noWrap/>
            <w:vAlign w:val="center"/>
            <w:hideMark/>
          </w:tcPr>
          <w:p w:rsidR="00AE22F3" w:rsidRPr="00AE22F3" w:rsidRDefault="00AE22F3" w:rsidP="00AE22F3">
            <w:pPr>
              <w:pStyle w:val="afffff2"/>
            </w:pPr>
            <w:r w:rsidRPr="00AE22F3">
              <w:t>954622,90</w:t>
            </w:r>
          </w:p>
        </w:tc>
        <w:tc>
          <w:tcPr>
            <w:tcW w:w="1607" w:type="dxa"/>
            <w:shd w:val="clear" w:color="auto" w:fill="auto"/>
            <w:noWrap/>
            <w:vAlign w:val="center"/>
            <w:hideMark/>
          </w:tcPr>
          <w:p w:rsidR="00AE22F3" w:rsidRPr="00AE22F3" w:rsidRDefault="00AE22F3" w:rsidP="00AE22F3">
            <w:pPr>
              <w:pStyle w:val="afffff2"/>
            </w:pPr>
            <w:r w:rsidRPr="00AE22F3">
              <w:t>3494579,16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616</w:t>
            </w:r>
          </w:p>
        </w:tc>
        <w:tc>
          <w:tcPr>
            <w:tcW w:w="1607" w:type="dxa"/>
            <w:shd w:val="clear" w:color="auto" w:fill="auto"/>
            <w:noWrap/>
            <w:vAlign w:val="center"/>
            <w:hideMark/>
          </w:tcPr>
          <w:p w:rsidR="00AE22F3" w:rsidRPr="00AE22F3" w:rsidRDefault="00AE22F3" w:rsidP="00AE22F3">
            <w:pPr>
              <w:pStyle w:val="afffff2"/>
            </w:pPr>
            <w:r w:rsidRPr="00AE22F3">
              <w:t>954619,46</w:t>
            </w:r>
          </w:p>
        </w:tc>
        <w:tc>
          <w:tcPr>
            <w:tcW w:w="1607" w:type="dxa"/>
            <w:shd w:val="clear" w:color="auto" w:fill="auto"/>
            <w:noWrap/>
            <w:vAlign w:val="center"/>
            <w:hideMark/>
          </w:tcPr>
          <w:p w:rsidR="00AE22F3" w:rsidRPr="00AE22F3" w:rsidRDefault="00AE22F3" w:rsidP="00AE22F3">
            <w:pPr>
              <w:pStyle w:val="afffff2"/>
            </w:pPr>
            <w:r w:rsidRPr="00AE22F3">
              <w:t>3494602,98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617</w:t>
            </w:r>
          </w:p>
        </w:tc>
        <w:tc>
          <w:tcPr>
            <w:tcW w:w="1607" w:type="dxa"/>
            <w:shd w:val="clear" w:color="auto" w:fill="auto"/>
            <w:noWrap/>
            <w:vAlign w:val="center"/>
            <w:hideMark/>
          </w:tcPr>
          <w:p w:rsidR="00AE22F3" w:rsidRPr="00AE22F3" w:rsidRDefault="00AE22F3" w:rsidP="00AE22F3">
            <w:pPr>
              <w:pStyle w:val="afffff2"/>
            </w:pPr>
            <w:r w:rsidRPr="00AE22F3">
              <w:t>954614,78</w:t>
            </w:r>
          </w:p>
        </w:tc>
        <w:tc>
          <w:tcPr>
            <w:tcW w:w="1607" w:type="dxa"/>
            <w:shd w:val="clear" w:color="auto" w:fill="auto"/>
            <w:noWrap/>
            <w:vAlign w:val="center"/>
            <w:hideMark/>
          </w:tcPr>
          <w:p w:rsidR="00AE22F3" w:rsidRPr="00AE22F3" w:rsidRDefault="00AE22F3" w:rsidP="00AE22F3">
            <w:pPr>
              <w:pStyle w:val="afffff2"/>
            </w:pPr>
            <w:r w:rsidRPr="00AE22F3">
              <w:t>3494619,40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618</w:t>
            </w:r>
          </w:p>
        </w:tc>
        <w:tc>
          <w:tcPr>
            <w:tcW w:w="1607" w:type="dxa"/>
            <w:shd w:val="clear" w:color="auto" w:fill="auto"/>
            <w:noWrap/>
            <w:vAlign w:val="center"/>
            <w:hideMark/>
          </w:tcPr>
          <w:p w:rsidR="00AE22F3" w:rsidRPr="00AE22F3" w:rsidRDefault="00AE22F3" w:rsidP="00AE22F3">
            <w:pPr>
              <w:pStyle w:val="afffff2"/>
            </w:pPr>
            <w:r w:rsidRPr="00AE22F3">
              <w:t>954607,31</w:t>
            </w:r>
          </w:p>
        </w:tc>
        <w:tc>
          <w:tcPr>
            <w:tcW w:w="1607" w:type="dxa"/>
            <w:shd w:val="clear" w:color="auto" w:fill="auto"/>
            <w:noWrap/>
            <w:vAlign w:val="center"/>
            <w:hideMark/>
          </w:tcPr>
          <w:p w:rsidR="00AE22F3" w:rsidRPr="00AE22F3" w:rsidRDefault="00AE22F3" w:rsidP="00AE22F3">
            <w:pPr>
              <w:pStyle w:val="afffff2"/>
            </w:pPr>
            <w:r w:rsidRPr="00AE22F3">
              <w:t>3494644,95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619</w:t>
            </w:r>
          </w:p>
        </w:tc>
        <w:tc>
          <w:tcPr>
            <w:tcW w:w="1607" w:type="dxa"/>
            <w:shd w:val="clear" w:color="auto" w:fill="auto"/>
            <w:noWrap/>
            <w:vAlign w:val="center"/>
            <w:hideMark/>
          </w:tcPr>
          <w:p w:rsidR="00AE22F3" w:rsidRPr="00AE22F3" w:rsidRDefault="00AE22F3" w:rsidP="00AE22F3">
            <w:pPr>
              <w:pStyle w:val="afffff2"/>
            </w:pPr>
            <w:r w:rsidRPr="00AE22F3">
              <w:t>954600,40</w:t>
            </w:r>
          </w:p>
        </w:tc>
        <w:tc>
          <w:tcPr>
            <w:tcW w:w="1607" w:type="dxa"/>
            <w:shd w:val="clear" w:color="auto" w:fill="auto"/>
            <w:noWrap/>
            <w:vAlign w:val="center"/>
            <w:hideMark/>
          </w:tcPr>
          <w:p w:rsidR="00AE22F3" w:rsidRPr="00AE22F3" w:rsidRDefault="00AE22F3" w:rsidP="00AE22F3">
            <w:pPr>
              <w:pStyle w:val="afffff2"/>
            </w:pPr>
            <w:r w:rsidRPr="00AE22F3">
              <w:t>3494668,88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620</w:t>
            </w:r>
          </w:p>
        </w:tc>
        <w:tc>
          <w:tcPr>
            <w:tcW w:w="1607" w:type="dxa"/>
            <w:shd w:val="clear" w:color="auto" w:fill="auto"/>
            <w:noWrap/>
            <w:vAlign w:val="center"/>
            <w:hideMark/>
          </w:tcPr>
          <w:p w:rsidR="00AE22F3" w:rsidRPr="00AE22F3" w:rsidRDefault="00AE22F3" w:rsidP="00AE22F3">
            <w:pPr>
              <w:pStyle w:val="afffff2"/>
            </w:pPr>
            <w:r w:rsidRPr="00AE22F3">
              <w:t>954594,80</w:t>
            </w:r>
          </w:p>
        </w:tc>
        <w:tc>
          <w:tcPr>
            <w:tcW w:w="1607" w:type="dxa"/>
            <w:shd w:val="clear" w:color="auto" w:fill="auto"/>
            <w:noWrap/>
            <w:vAlign w:val="center"/>
            <w:hideMark/>
          </w:tcPr>
          <w:p w:rsidR="00AE22F3" w:rsidRPr="00AE22F3" w:rsidRDefault="00AE22F3" w:rsidP="00AE22F3">
            <w:pPr>
              <w:pStyle w:val="afffff2"/>
            </w:pPr>
            <w:r w:rsidRPr="00AE22F3">
              <w:t>3494688,25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621</w:t>
            </w:r>
          </w:p>
        </w:tc>
        <w:tc>
          <w:tcPr>
            <w:tcW w:w="1607" w:type="dxa"/>
            <w:shd w:val="clear" w:color="auto" w:fill="auto"/>
            <w:noWrap/>
            <w:vAlign w:val="center"/>
            <w:hideMark/>
          </w:tcPr>
          <w:p w:rsidR="00AE22F3" w:rsidRPr="00AE22F3" w:rsidRDefault="00AE22F3" w:rsidP="00AE22F3">
            <w:pPr>
              <w:pStyle w:val="afffff2"/>
            </w:pPr>
            <w:r w:rsidRPr="00AE22F3">
              <w:t>954594,62</w:t>
            </w:r>
          </w:p>
        </w:tc>
        <w:tc>
          <w:tcPr>
            <w:tcW w:w="1607" w:type="dxa"/>
            <w:shd w:val="clear" w:color="auto" w:fill="auto"/>
            <w:noWrap/>
            <w:vAlign w:val="center"/>
            <w:hideMark/>
          </w:tcPr>
          <w:p w:rsidR="00AE22F3" w:rsidRPr="00AE22F3" w:rsidRDefault="00AE22F3" w:rsidP="00AE22F3">
            <w:pPr>
              <w:pStyle w:val="afffff2"/>
            </w:pPr>
            <w:r w:rsidRPr="00AE22F3">
              <w:t>3494690,88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622</w:t>
            </w:r>
          </w:p>
        </w:tc>
        <w:tc>
          <w:tcPr>
            <w:tcW w:w="1607" w:type="dxa"/>
            <w:shd w:val="clear" w:color="auto" w:fill="auto"/>
            <w:noWrap/>
            <w:vAlign w:val="center"/>
            <w:hideMark/>
          </w:tcPr>
          <w:p w:rsidR="00AE22F3" w:rsidRPr="00AE22F3" w:rsidRDefault="00AE22F3" w:rsidP="00AE22F3">
            <w:pPr>
              <w:pStyle w:val="afffff2"/>
            </w:pPr>
            <w:r w:rsidRPr="00AE22F3">
              <w:t>954586,27</w:t>
            </w:r>
          </w:p>
        </w:tc>
        <w:tc>
          <w:tcPr>
            <w:tcW w:w="1607" w:type="dxa"/>
            <w:shd w:val="clear" w:color="auto" w:fill="auto"/>
            <w:noWrap/>
            <w:vAlign w:val="center"/>
            <w:hideMark/>
          </w:tcPr>
          <w:p w:rsidR="00AE22F3" w:rsidRPr="00AE22F3" w:rsidRDefault="00AE22F3" w:rsidP="00AE22F3">
            <w:pPr>
              <w:pStyle w:val="afffff2"/>
            </w:pPr>
            <w:r w:rsidRPr="00AE22F3">
              <w:t>3494720,29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623</w:t>
            </w:r>
          </w:p>
        </w:tc>
        <w:tc>
          <w:tcPr>
            <w:tcW w:w="1607" w:type="dxa"/>
            <w:shd w:val="clear" w:color="auto" w:fill="auto"/>
            <w:noWrap/>
            <w:vAlign w:val="center"/>
            <w:hideMark/>
          </w:tcPr>
          <w:p w:rsidR="00AE22F3" w:rsidRPr="00AE22F3" w:rsidRDefault="00AE22F3" w:rsidP="00AE22F3">
            <w:pPr>
              <w:pStyle w:val="afffff2"/>
            </w:pPr>
            <w:r w:rsidRPr="00AE22F3">
              <w:t>954583,33</w:t>
            </w:r>
          </w:p>
        </w:tc>
        <w:tc>
          <w:tcPr>
            <w:tcW w:w="1607" w:type="dxa"/>
            <w:shd w:val="clear" w:color="auto" w:fill="auto"/>
            <w:noWrap/>
            <w:vAlign w:val="center"/>
            <w:hideMark/>
          </w:tcPr>
          <w:p w:rsidR="00AE22F3" w:rsidRPr="00AE22F3" w:rsidRDefault="00AE22F3" w:rsidP="00AE22F3">
            <w:pPr>
              <w:pStyle w:val="afffff2"/>
            </w:pPr>
            <w:r w:rsidRPr="00AE22F3">
              <w:t>3494731,63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624</w:t>
            </w:r>
          </w:p>
        </w:tc>
        <w:tc>
          <w:tcPr>
            <w:tcW w:w="1607" w:type="dxa"/>
            <w:shd w:val="clear" w:color="auto" w:fill="auto"/>
            <w:noWrap/>
            <w:vAlign w:val="center"/>
            <w:hideMark/>
          </w:tcPr>
          <w:p w:rsidR="00AE22F3" w:rsidRPr="00AE22F3" w:rsidRDefault="00AE22F3" w:rsidP="00AE22F3">
            <w:pPr>
              <w:pStyle w:val="afffff2"/>
            </w:pPr>
            <w:r w:rsidRPr="00AE22F3">
              <w:t>954580,34</w:t>
            </w:r>
          </w:p>
        </w:tc>
        <w:tc>
          <w:tcPr>
            <w:tcW w:w="1607" w:type="dxa"/>
            <w:shd w:val="clear" w:color="auto" w:fill="auto"/>
            <w:noWrap/>
            <w:vAlign w:val="center"/>
            <w:hideMark/>
          </w:tcPr>
          <w:p w:rsidR="00AE22F3" w:rsidRPr="00AE22F3" w:rsidRDefault="00AE22F3" w:rsidP="00AE22F3">
            <w:pPr>
              <w:pStyle w:val="afffff2"/>
            </w:pPr>
            <w:r w:rsidRPr="00AE22F3">
              <w:t>3494742,60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625</w:t>
            </w:r>
          </w:p>
        </w:tc>
        <w:tc>
          <w:tcPr>
            <w:tcW w:w="1607" w:type="dxa"/>
            <w:shd w:val="clear" w:color="auto" w:fill="auto"/>
            <w:noWrap/>
            <w:vAlign w:val="center"/>
            <w:hideMark/>
          </w:tcPr>
          <w:p w:rsidR="00AE22F3" w:rsidRPr="00AE22F3" w:rsidRDefault="00AE22F3" w:rsidP="00AE22F3">
            <w:pPr>
              <w:pStyle w:val="afffff2"/>
            </w:pPr>
            <w:r w:rsidRPr="00AE22F3">
              <w:t>954574,50</w:t>
            </w:r>
          </w:p>
        </w:tc>
        <w:tc>
          <w:tcPr>
            <w:tcW w:w="1607" w:type="dxa"/>
            <w:shd w:val="clear" w:color="auto" w:fill="auto"/>
            <w:noWrap/>
            <w:vAlign w:val="center"/>
            <w:hideMark/>
          </w:tcPr>
          <w:p w:rsidR="00AE22F3" w:rsidRPr="00AE22F3" w:rsidRDefault="00AE22F3" w:rsidP="00AE22F3">
            <w:pPr>
              <w:pStyle w:val="afffff2"/>
            </w:pPr>
            <w:r w:rsidRPr="00AE22F3">
              <w:t>3494764,16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626</w:t>
            </w:r>
          </w:p>
        </w:tc>
        <w:tc>
          <w:tcPr>
            <w:tcW w:w="1607" w:type="dxa"/>
            <w:shd w:val="clear" w:color="auto" w:fill="auto"/>
            <w:noWrap/>
            <w:vAlign w:val="center"/>
            <w:hideMark/>
          </w:tcPr>
          <w:p w:rsidR="00AE22F3" w:rsidRPr="00AE22F3" w:rsidRDefault="00AE22F3" w:rsidP="00AE22F3">
            <w:pPr>
              <w:pStyle w:val="afffff2"/>
            </w:pPr>
            <w:r w:rsidRPr="00AE22F3">
              <w:t>954567,98</w:t>
            </w:r>
          </w:p>
        </w:tc>
        <w:tc>
          <w:tcPr>
            <w:tcW w:w="1607" w:type="dxa"/>
            <w:shd w:val="clear" w:color="auto" w:fill="auto"/>
            <w:noWrap/>
            <w:vAlign w:val="center"/>
            <w:hideMark/>
          </w:tcPr>
          <w:p w:rsidR="00AE22F3" w:rsidRPr="00AE22F3" w:rsidRDefault="00AE22F3" w:rsidP="00AE22F3">
            <w:pPr>
              <w:pStyle w:val="afffff2"/>
            </w:pPr>
            <w:r w:rsidRPr="00AE22F3">
              <w:t>3494785,31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627</w:t>
            </w:r>
          </w:p>
        </w:tc>
        <w:tc>
          <w:tcPr>
            <w:tcW w:w="1607" w:type="dxa"/>
            <w:shd w:val="clear" w:color="auto" w:fill="auto"/>
            <w:noWrap/>
            <w:vAlign w:val="center"/>
            <w:hideMark/>
          </w:tcPr>
          <w:p w:rsidR="00AE22F3" w:rsidRPr="00AE22F3" w:rsidRDefault="00AE22F3" w:rsidP="00AE22F3">
            <w:pPr>
              <w:pStyle w:val="afffff2"/>
            </w:pPr>
            <w:r w:rsidRPr="00AE22F3">
              <w:t>954554,97</w:t>
            </w:r>
          </w:p>
        </w:tc>
        <w:tc>
          <w:tcPr>
            <w:tcW w:w="1607" w:type="dxa"/>
            <w:shd w:val="clear" w:color="auto" w:fill="auto"/>
            <w:noWrap/>
            <w:vAlign w:val="center"/>
            <w:hideMark/>
          </w:tcPr>
          <w:p w:rsidR="00AE22F3" w:rsidRPr="00AE22F3" w:rsidRDefault="00AE22F3" w:rsidP="00AE22F3">
            <w:pPr>
              <w:pStyle w:val="afffff2"/>
            </w:pPr>
            <w:r w:rsidRPr="00AE22F3">
              <w:t>3494818,02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628</w:t>
            </w:r>
          </w:p>
        </w:tc>
        <w:tc>
          <w:tcPr>
            <w:tcW w:w="1607" w:type="dxa"/>
            <w:shd w:val="clear" w:color="auto" w:fill="auto"/>
            <w:noWrap/>
            <w:vAlign w:val="center"/>
            <w:hideMark/>
          </w:tcPr>
          <w:p w:rsidR="00AE22F3" w:rsidRPr="00AE22F3" w:rsidRDefault="00AE22F3" w:rsidP="00AE22F3">
            <w:pPr>
              <w:pStyle w:val="afffff2"/>
            </w:pPr>
            <w:r w:rsidRPr="00AE22F3">
              <w:t>954550,91</w:t>
            </w:r>
          </w:p>
        </w:tc>
        <w:tc>
          <w:tcPr>
            <w:tcW w:w="1607" w:type="dxa"/>
            <w:shd w:val="clear" w:color="auto" w:fill="auto"/>
            <w:noWrap/>
            <w:vAlign w:val="center"/>
            <w:hideMark/>
          </w:tcPr>
          <w:p w:rsidR="00AE22F3" w:rsidRPr="00AE22F3" w:rsidRDefault="00AE22F3" w:rsidP="00AE22F3">
            <w:pPr>
              <w:pStyle w:val="afffff2"/>
            </w:pPr>
            <w:r w:rsidRPr="00AE22F3">
              <w:t>3494819,10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629</w:t>
            </w:r>
          </w:p>
        </w:tc>
        <w:tc>
          <w:tcPr>
            <w:tcW w:w="1607" w:type="dxa"/>
            <w:shd w:val="clear" w:color="auto" w:fill="auto"/>
            <w:noWrap/>
            <w:vAlign w:val="center"/>
            <w:hideMark/>
          </w:tcPr>
          <w:p w:rsidR="00AE22F3" w:rsidRPr="00AE22F3" w:rsidRDefault="00AE22F3" w:rsidP="00AE22F3">
            <w:pPr>
              <w:pStyle w:val="afffff2"/>
            </w:pPr>
            <w:r w:rsidRPr="00AE22F3">
              <w:t>954524,06</w:t>
            </w:r>
          </w:p>
        </w:tc>
        <w:tc>
          <w:tcPr>
            <w:tcW w:w="1607" w:type="dxa"/>
            <w:shd w:val="clear" w:color="auto" w:fill="auto"/>
            <w:noWrap/>
            <w:vAlign w:val="center"/>
            <w:hideMark/>
          </w:tcPr>
          <w:p w:rsidR="00AE22F3" w:rsidRPr="00AE22F3" w:rsidRDefault="00AE22F3" w:rsidP="00AE22F3">
            <w:pPr>
              <w:pStyle w:val="afffff2"/>
            </w:pPr>
            <w:r w:rsidRPr="00AE22F3">
              <w:t>3494806,34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630</w:t>
            </w:r>
          </w:p>
        </w:tc>
        <w:tc>
          <w:tcPr>
            <w:tcW w:w="1607" w:type="dxa"/>
            <w:shd w:val="clear" w:color="auto" w:fill="auto"/>
            <w:noWrap/>
            <w:vAlign w:val="center"/>
            <w:hideMark/>
          </w:tcPr>
          <w:p w:rsidR="00AE22F3" w:rsidRPr="00AE22F3" w:rsidRDefault="00AE22F3" w:rsidP="00AE22F3">
            <w:pPr>
              <w:pStyle w:val="afffff2"/>
            </w:pPr>
            <w:r w:rsidRPr="00AE22F3">
              <w:t>954504,72</w:t>
            </w:r>
          </w:p>
        </w:tc>
        <w:tc>
          <w:tcPr>
            <w:tcW w:w="1607" w:type="dxa"/>
            <w:shd w:val="clear" w:color="auto" w:fill="auto"/>
            <w:noWrap/>
            <w:vAlign w:val="center"/>
            <w:hideMark/>
          </w:tcPr>
          <w:p w:rsidR="00AE22F3" w:rsidRPr="00AE22F3" w:rsidRDefault="00AE22F3" w:rsidP="00AE22F3">
            <w:pPr>
              <w:pStyle w:val="afffff2"/>
            </w:pPr>
            <w:r w:rsidRPr="00AE22F3">
              <w:t>3494793,82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591</w:t>
            </w:r>
          </w:p>
        </w:tc>
        <w:tc>
          <w:tcPr>
            <w:tcW w:w="1607" w:type="dxa"/>
            <w:shd w:val="clear" w:color="auto" w:fill="auto"/>
            <w:noWrap/>
            <w:vAlign w:val="center"/>
            <w:hideMark/>
          </w:tcPr>
          <w:p w:rsidR="00AE22F3" w:rsidRPr="00AE22F3" w:rsidRDefault="00AE22F3" w:rsidP="00AE22F3">
            <w:pPr>
              <w:pStyle w:val="afffff2"/>
            </w:pPr>
            <w:r w:rsidRPr="00AE22F3">
              <w:t>954487,81</w:t>
            </w:r>
          </w:p>
        </w:tc>
        <w:tc>
          <w:tcPr>
            <w:tcW w:w="1607" w:type="dxa"/>
            <w:shd w:val="clear" w:color="auto" w:fill="auto"/>
            <w:noWrap/>
            <w:vAlign w:val="center"/>
            <w:hideMark/>
          </w:tcPr>
          <w:p w:rsidR="00AE22F3" w:rsidRPr="00AE22F3" w:rsidRDefault="00AE22F3" w:rsidP="00AE22F3">
            <w:pPr>
              <w:pStyle w:val="afffff2"/>
            </w:pPr>
            <w:r w:rsidRPr="00AE22F3">
              <w:t>3494781,36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631</w:t>
            </w:r>
          </w:p>
        </w:tc>
        <w:tc>
          <w:tcPr>
            <w:tcW w:w="1607" w:type="dxa"/>
            <w:shd w:val="clear" w:color="auto" w:fill="auto"/>
            <w:noWrap/>
            <w:vAlign w:val="center"/>
            <w:hideMark/>
          </w:tcPr>
          <w:p w:rsidR="00AE22F3" w:rsidRPr="00AE22F3" w:rsidRDefault="00AE22F3" w:rsidP="00AE22F3">
            <w:pPr>
              <w:pStyle w:val="afffff2"/>
            </w:pPr>
            <w:r w:rsidRPr="00AE22F3">
              <w:t>954499,78</w:t>
            </w:r>
          </w:p>
        </w:tc>
        <w:tc>
          <w:tcPr>
            <w:tcW w:w="1607" w:type="dxa"/>
            <w:shd w:val="clear" w:color="auto" w:fill="auto"/>
            <w:noWrap/>
            <w:vAlign w:val="center"/>
            <w:hideMark/>
          </w:tcPr>
          <w:p w:rsidR="00AE22F3" w:rsidRPr="00AE22F3" w:rsidRDefault="00AE22F3" w:rsidP="00AE22F3">
            <w:pPr>
              <w:pStyle w:val="afffff2"/>
            </w:pPr>
            <w:r w:rsidRPr="00AE22F3">
              <w:t>3494264,43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632</w:t>
            </w:r>
          </w:p>
        </w:tc>
        <w:tc>
          <w:tcPr>
            <w:tcW w:w="1607" w:type="dxa"/>
            <w:shd w:val="clear" w:color="auto" w:fill="auto"/>
            <w:noWrap/>
            <w:vAlign w:val="center"/>
            <w:hideMark/>
          </w:tcPr>
          <w:p w:rsidR="00AE22F3" w:rsidRPr="00AE22F3" w:rsidRDefault="00AE22F3" w:rsidP="00AE22F3">
            <w:pPr>
              <w:pStyle w:val="afffff2"/>
            </w:pPr>
            <w:r w:rsidRPr="00AE22F3">
              <w:t>954500,62</w:t>
            </w:r>
          </w:p>
        </w:tc>
        <w:tc>
          <w:tcPr>
            <w:tcW w:w="1607" w:type="dxa"/>
            <w:shd w:val="clear" w:color="auto" w:fill="auto"/>
            <w:noWrap/>
            <w:vAlign w:val="center"/>
            <w:hideMark/>
          </w:tcPr>
          <w:p w:rsidR="00AE22F3" w:rsidRPr="00AE22F3" w:rsidRDefault="00AE22F3" w:rsidP="00AE22F3">
            <w:pPr>
              <w:pStyle w:val="afffff2"/>
            </w:pPr>
            <w:r w:rsidRPr="00AE22F3">
              <w:t>3494262,06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633</w:t>
            </w:r>
          </w:p>
        </w:tc>
        <w:tc>
          <w:tcPr>
            <w:tcW w:w="1607" w:type="dxa"/>
            <w:shd w:val="clear" w:color="auto" w:fill="auto"/>
            <w:noWrap/>
            <w:vAlign w:val="center"/>
            <w:hideMark/>
          </w:tcPr>
          <w:p w:rsidR="00AE22F3" w:rsidRPr="00AE22F3" w:rsidRDefault="00AE22F3" w:rsidP="00AE22F3">
            <w:pPr>
              <w:pStyle w:val="afffff2"/>
            </w:pPr>
            <w:r w:rsidRPr="00AE22F3">
              <w:t>954503,36</w:t>
            </w:r>
          </w:p>
        </w:tc>
        <w:tc>
          <w:tcPr>
            <w:tcW w:w="1607" w:type="dxa"/>
            <w:shd w:val="clear" w:color="auto" w:fill="auto"/>
            <w:noWrap/>
            <w:vAlign w:val="center"/>
            <w:hideMark/>
          </w:tcPr>
          <w:p w:rsidR="00AE22F3" w:rsidRPr="00AE22F3" w:rsidRDefault="00AE22F3" w:rsidP="00AE22F3">
            <w:pPr>
              <w:pStyle w:val="afffff2"/>
            </w:pPr>
            <w:r w:rsidRPr="00AE22F3">
              <w:t>3494257,27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634</w:t>
            </w:r>
          </w:p>
        </w:tc>
        <w:tc>
          <w:tcPr>
            <w:tcW w:w="1607" w:type="dxa"/>
            <w:shd w:val="clear" w:color="auto" w:fill="auto"/>
            <w:noWrap/>
            <w:vAlign w:val="center"/>
            <w:hideMark/>
          </w:tcPr>
          <w:p w:rsidR="00AE22F3" w:rsidRPr="00AE22F3" w:rsidRDefault="00AE22F3" w:rsidP="00AE22F3">
            <w:pPr>
              <w:pStyle w:val="afffff2"/>
            </w:pPr>
            <w:r w:rsidRPr="00AE22F3">
              <w:t>954521,92</w:t>
            </w:r>
          </w:p>
        </w:tc>
        <w:tc>
          <w:tcPr>
            <w:tcW w:w="1607" w:type="dxa"/>
            <w:shd w:val="clear" w:color="auto" w:fill="auto"/>
            <w:noWrap/>
            <w:vAlign w:val="center"/>
            <w:hideMark/>
          </w:tcPr>
          <w:p w:rsidR="00AE22F3" w:rsidRPr="00AE22F3" w:rsidRDefault="00AE22F3" w:rsidP="00AE22F3">
            <w:pPr>
              <w:pStyle w:val="afffff2"/>
            </w:pPr>
            <w:r w:rsidRPr="00AE22F3">
              <w:t>3494231,42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635</w:t>
            </w:r>
          </w:p>
        </w:tc>
        <w:tc>
          <w:tcPr>
            <w:tcW w:w="1607" w:type="dxa"/>
            <w:shd w:val="clear" w:color="auto" w:fill="auto"/>
            <w:noWrap/>
            <w:vAlign w:val="center"/>
            <w:hideMark/>
          </w:tcPr>
          <w:p w:rsidR="00AE22F3" w:rsidRPr="00AE22F3" w:rsidRDefault="00AE22F3" w:rsidP="00AE22F3">
            <w:pPr>
              <w:pStyle w:val="afffff2"/>
            </w:pPr>
            <w:r w:rsidRPr="00AE22F3">
              <w:t>954525,85</w:t>
            </w:r>
          </w:p>
        </w:tc>
        <w:tc>
          <w:tcPr>
            <w:tcW w:w="1607" w:type="dxa"/>
            <w:shd w:val="clear" w:color="auto" w:fill="auto"/>
            <w:noWrap/>
            <w:vAlign w:val="center"/>
            <w:hideMark/>
          </w:tcPr>
          <w:p w:rsidR="00AE22F3" w:rsidRPr="00AE22F3" w:rsidRDefault="00AE22F3" w:rsidP="00AE22F3">
            <w:pPr>
              <w:pStyle w:val="afffff2"/>
            </w:pPr>
            <w:r w:rsidRPr="00AE22F3">
              <w:t>3494230,01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636</w:t>
            </w:r>
          </w:p>
        </w:tc>
        <w:tc>
          <w:tcPr>
            <w:tcW w:w="1607" w:type="dxa"/>
            <w:shd w:val="clear" w:color="auto" w:fill="auto"/>
            <w:noWrap/>
            <w:vAlign w:val="center"/>
            <w:hideMark/>
          </w:tcPr>
          <w:p w:rsidR="00AE22F3" w:rsidRPr="00AE22F3" w:rsidRDefault="00AE22F3" w:rsidP="00AE22F3">
            <w:pPr>
              <w:pStyle w:val="afffff2"/>
            </w:pPr>
            <w:r w:rsidRPr="00AE22F3">
              <w:t>954530,72</w:t>
            </w:r>
          </w:p>
        </w:tc>
        <w:tc>
          <w:tcPr>
            <w:tcW w:w="1607" w:type="dxa"/>
            <w:shd w:val="clear" w:color="auto" w:fill="auto"/>
            <w:noWrap/>
            <w:vAlign w:val="center"/>
            <w:hideMark/>
          </w:tcPr>
          <w:p w:rsidR="00AE22F3" w:rsidRPr="00AE22F3" w:rsidRDefault="00AE22F3" w:rsidP="00AE22F3">
            <w:pPr>
              <w:pStyle w:val="afffff2"/>
            </w:pPr>
            <w:r w:rsidRPr="00AE22F3">
              <w:t>3494232,44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637</w:t>
            </w:r>
          </w:p>
        </w:tc>
        <w:tc>
          <w:tcPr>
            <w:tcW w:w="1607" w:type="dxa"/>
            <w:shd w:val="clear" w:color="auto" w:fill="auto"/>
            <w:noWrap/>
            <w:vAlign w:val="center"/>
            <w:hideMark/>
          </w:tcPr>
          <w:p w:rsidR="00AE22F3" w:rsidRPr="00AE22F3" w:rsidRDefault="00AE22F3" w:rsidP="00AE22F3">
            <w:pPr>
              <w:pStyle w:val="afffff2"/>
            </w:pPr>
            <w:r w:rsidRPr="00AE22F3">
              <w:t>954537,15</w:t>
            </w:r>
          </w:p>
        </w:tc>
        <w:tc>
          <w:tcPr>
            <w:tcW w:w="1607" w:type="dxa"/>
            <w:shd w:val="clear" w:color="auto" w:fill="auto"/>
            <w:noWrap/>
            <w:vAlign w:val="center"/>
            <w:hideMark/>
          </w:tcPr>
          <w:p w:rsidR="00AE22F3" w:rsidRPr="00AE22F3" w:rsidRDefault="00AE22F3" w:rsidP="00AE22F3">
            <w:pPr>
              <w:pStyle w:val="afffff2"/>
            </w:pPr>
            <w:r w:rsidRPr="00AE22F3">
              <w:t>3494235,43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638</w:t>
            </w:r>
          </w:p>
        </w:tc>
        <w:tc>
          <w:tcPr>
            <w:tcW w:w="1607" w:type="dxa"/>
            <w:shd w:val="clear" w:color="auto" w:fill="auto"/>
            <w:noWrap/>
            <w:vAlign w:val="center"/>
            <w:hideMark/>
          </w:tcPr>
          <w:p w:rsidR="00AE22F3" w:rsidRPr="00AE22F3" w:rsidRDefault="00AE22F3" w:rsidP="00AE22F3">
            <w:pPr>
              <w:pStyle w:val="afffff2"/>
            </w:pPr>
            <w:r w:rsidRPr="00AE22F3">
              <w:t>954551,17</w:t>
            </w:r>
          </w:p>
        </w:tc>
        <w:tc>
          <w:tcPr>
            <w:tcW w:w="1607" w:type="dxa"/>
            <w:shd w:val="clear" w:color="auto" w:fill="auto"/>
            <w:noWrap/>
            <w:vAlign w:val="center"/>
            <w:hideMark/>
          </w:tcPr>
          <w:p w:rsidR="00AE22F3" w:rsidRPr="00AE22F3" w:rsidRDefault="00AE22F3" w:rsidP="00AE22F3">
            <w:pPr>
              <w:pStyle w:val="afffff2"/>
            </w:pPr>
            <w:r w:rsidRPr="00AE22F3">
              <w:t>3494242,31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639</w:t>
            </w:r>
          </w:p>
        </w:tc>
        <w:tc>
          <w:tcPr>
            <w:tcW w:w="1607" w:type="dxa"/>
            <w:shd w:val="clear" w:color="auto" w:fill="auto"/>
            <w:noWrap/>
            <w:vAlign w:val="center"/>
            <w:hideMark/>
          </w:tcPr>
          <w:p w:rsidR="00AE22F3" w:rsidRPr="00AE22F3" w:rsidRDefault="00AE22F3" w:rsidP="00AE22F3">
            <w:pPr>
              <w:pStyle w:val="afffff2"/>
            </w:pPr>
            <w:r w:rsidRPr="00AE22F3">
              <w:t>954564,65</w:t>
            </w:r>
          </w:p>
        </w:tc>
        <w:tc>
          <w:tcPr>
            <w:tcW w:w="1607" w:type="dxa"/>
            <w:shd w:val="clear" w:color="auto" w:fill="auto"/>
            <w:noWrap/>
            <w:vAlign w:val="center"/>
            <w:hideMark/>
          </w:tcPr>
          <w:p w:rsidR="00AE22F3" w:rsidRPr="00AE22F3" w:rsidRDefault="00AE22F3" w:rsidP="00AE22F3">
            <w:pPr>
              <w:pStyle w:val="afffff2"/>
            </w:pPr>
            <w:r w:rsidRPr="00AE22F3">
              <w:t>3494249,02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640</w:t>
            </w:r>
          </w:p>
        </w:tc>
        <w:tc>
          <w:tcPr>
            <w:tcW w:w="1607" w:type="dxa"/>
            <w:shd w:val="clear" w:color="auto" w:fill="auto"/>
            <w:noWrap/>
            <w:vAlign w:val="center"/>
            <w:hideMark/>
          </w:tcPr>
          <w:p w:rsidR="00AE22F3" w:rsidRPr="00AE22F3" w:rsidRDefault="00AE22F3" w:rsidP="00AE22F3">
            <w:pPr>
              <w:pStyle w:val="afffff2"/>
            </w:pPr>
            <w:r w:rsidRPr="00AE22F3">
              <w:t>954583,06</w:t>
            </w:r>
          </w:p>
        </w:tc>
        <w:tc>
          <w:tcPr>
            <w:tcW w:w="1607" w:type="dxa"/>
            <w:shd w:val="clear" w:color="auto" w:fill="auto"/>
            <w:noWrap/>
            <w:vAlign w:val="center"/>
            <w:hideMark/>
          </w:tcPr>
          <w:p w:rsidR="00AE22F3" w:rsidRPr="00AE22F3" w:rsidRDefault="00AE22F3" w:rsidP="00AE22F3">
            <w:pPr>
              <w:pStyle w:val="afffff2"/>
            </w:pPr>
            <w:r w:rsidRPr="00AE22F3">
              <w:t>3494257,56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641</w:t>
            </w:r>
          </w:p>
        </w:tc>
        <w:tc>
          <w:tcPr>
            <w:tcW w:w="1607" w:type="dxa"/>
            <w:shd w:val="clear" w:color="auto" w:fill="auto"/>
            <w:noWrap/>
            <w:vAlign w:val="center"/>
            <w:hideMark/>
          </w:tcPr>
          <w:p w:rsidR="00AE22F3" w:rsidRPr="00AE22F3" w:rsidRDefault="00AE22F3" w:rsidP="00AE22F3">
            <w:pPr>
              <w:pStyle w:val="afffff2"/>
            </w:pPr>
            <w:r w:rsidRPr="00AE22F3">
              <w:t>954605,84</w:t>
            </w:r>
          </w:p>
        </w:tc>
        <w:tc>
          <w:tcPr>
            <w:tcW w:w="1607" w:type="dxa"/>
            <w:shd w:val="clear" w:color="auto" w:fill="auto"/>
            <w:noWrap/>
            <w:vAlign w:val="center"/>
            <w:hideMark/>
          </w:tcPr>
          <w:p w:rsidR="00AE22F3" w:rsidRPr="00AE22F3" w:rsidRDefault="00AE22F3" w:rsidP="00AE22F3">
            <w:pPr>
              <w:pStyle w:val="afffff2"/>
            </w:pPr>
            <w:r w:rsidRPr="00AE22F3">
              <w:t>3494268,50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642</w:t>
            </w:r>
          </w:p>
        </w:tc>
        <w:tc>
          <w:tcPr>
            <w:tcW w:w="1607" w:type="dxa"/>
            <w:shd w:val="clear" w:color="auto" w:fill="auto"/>
            <w:noWrap/>
            <w:vAlign w:val="center"/>
            <w:hideMark/>
          </w:tcPr>
          <w:p w:rsidR="00AE22F3" w:rsidRPr="00AE22F3" w:rsidRDefault="00AE22F3" w:rsidP="00AE22F3">
            <w:pPr>
              <w:pStyle w:val="afffff2"/>
            </w:pPr>
            <w:r w:rsidRPr="00AE22F3">
              <w:t>954628,38</w:t>
            </w:r>
          </w:p>
        </w:tc>
        <w:tc>
          <w:tcPr>
            <w:tcW w:w="1607" w:type="dxa"/>
            <w:shd w:val="clear" w:color="auto" w:fill="auto"/>
            <w:noWrap/>
            <w:vAlign w:val="center"/>
            <w:hideMark/>
          </w:tcPr>
          <w:p w:rsidR="00AE22F3" w:rsidRPr="00AE22F3" w:rsidRDefault="00AE22F3" w:rsidP="00AE22F3">
            <w:pPr>
              <w:pStyle w:val="afffff2"/>
            </w:pPr>
            <w:r w:rsidRPr="00AE22F3">
              <w:t>3494279,42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643</w:t>
            </w:r>
          </w:p>
        </w:tc>
        <w:tc>
          <w:tcPr>
            <w:tcW w:w="1607" w:type="dxa"/>
            <w:shd w:val="clear" w:color="auto" w:fill="auto"/>
            <w:noWrap/>
            <w:vAlign w:val="center"/>
            <w:hideMark/>
          </w:tcPr>
          <w:p w:rsidR="00AE22F3" w:rsidRPr="00AE22F3" w:rsidRDefault="00AE22F3" w:rsidP="00AE22F3">
            <w:pPr>
              <w:pStyle w:val="afffff2"/>
            </w:pPr>
            <w:r w:rsidRPr="00AE22F3">
              <w:t>954631,13</w:t>
            </w:r>
          </w:p>
        </w:tc>
        <w:tc>
          <w:tcPr>
            <w:tcW w:w="1607" w:type="dxa"/>
            <w:shd w:val="clear" w:color="auto" w:fill="auto"/>
            <w:noWrap/>
            <w:vAlign w:val="center"/>
            <w:hideMark/>
          </w:tcPr>
          <w:p w:rsidR="00AE22F3" w:rsidRPr="00AE22F3" w:rsidRDefault="00AE22F3" w:rsidP="00AE22F3">
            <w:pPr>
              <w:pStyle w:val="afffff2"/>
            </w:pPr>
            <w:r w:rsidRPr="00AE22F3">
              <w:t>3494280,66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644</w:t>
            </w:r>
          </w:p>
        </w:tc>
        <w:tc>
          <w:tcPr>
            <w:tcW w:w="1607" w:type="dxa"/>
            <w:shd w:val="clear" w:color="auto" w:fill="auto"/>
            <w:noWrap/>
            <w:vAlign w:val="center"/>
            <w:hideMark/>
          </w:tcPr>
          <w:p w:rsidR="00AE22F3" w:rsidRPr="00AE22F3" w:rsidRDefault="00AE22F3" w:rsidP="00AE22F3">
            <w:pPr>
              <w:pStyle w:val="afffff2"/>
            </w:pPr>
            <w:r w:rsidRPr="00AE22F3">
              <w:t>954626,11</w:t>
            </w:r>
          </w:p>
        </w:tc>
        <w:tc>
          <w:tcPr>
            <w:tcW w:w="1607" w:type="dxa"/>
            <w:shd w:val="clear" w:color="auto" w:fill="auto"/>
            <w:noWrap/>
            <w:vAlign w:val="center"/>
            <w:hideMark/>
          </w:tcPr>
          <w:p w:rsidR="00AE22F3" w:rsidRPr="00AE22F3" w:rsidRDefault="00AE22F3" w:rsidP="00AE22F3">
            <w:pPr>
              <w:pStyle w:val="afffff2"/>
            </w:pPr>
            <w:r w:rsidRPr="00AE22F3">
              <w:t>3494302,00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645</w:t>
            </w:r>
          </w:p>
        </w:tc>
        <w:tc>
          <w:tcPr>
            <w:tcW w:w="1607" w:type="dxa"/>
            <w:shd w:val="clear" w:color="auto" w:fill="auto"/>
            <w:noWrap/>
            <w:vAlign w:val="center"/>
            <w:hideMark/>
          </w:tcPr>
          <w:p w:rsidR="00AE22F3" w:rsidRPr="00AE22F3" w:rsidRDefault="00AE22F3" w:rsidP="00AE22F3">
            <w:pPr>
              <w:pStyle w:val="afffff2"/>
            </w:pPr>
            <w:r w:rsidRPr="00AE22F3">
              <w:t>954619,56</w:t>
            </w:r>
          </w:p>
        </w:tc>
        <w:tc>
          <w:tcPr>
            <w:tcW w:w="1607" w:type="dxa"/>
            <w:shd w:val="clear" w:color="auto" w:fill="auto"/>
            <w:noWrap/>
            <w:vAlign w:val="center"/>
            <w:hideMark/>
          </w:tcPr>
          <w:p w:rsidR="00AE22F3" w:rsidRPr="00AE22F3" w:rsidRDefault="00AE22F3" w:rsidP="00AE22F3">
            <w:pPr>
              <w:pStyle w:val="afffff2"/>
            </w:pPr>
            <w:r w:rsidRPr="00AE22F3">
              <w:t>3494301,10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646</w:t>
            </w:r>
          </w:p>
        </w:tc>
        <w:tc>
          <w:tcPr>
            <w:tcW w:w="1607" w:type="dxa"/>
            <w:shd w:val="clear" w:color="auto" w:fill="auto"/>
            <w:noWrap/>
            <w:vAlign w:val="center"/>
            <w:hideMark/>
          </w:tcPr>
          <w:p w:rsidR="00AE22F3" w:rsidRPr="00AE22F3" w:rsidRDefault="00AE22F3" w:rsidP="00AE22F3">
            <w:pPr>
              <w:pStyle w:val="afffff2"/>
            </w:pPr>
            <w:r w:rsidRPr="00AE22F3">
              <w:t>954593,40</w:t>
            </w:r>
          </w:p>
        </w:tc>
        <w:tc>
          <w:tcPr>
            <w:tcW w:w="1607" w:type="dxa"/>
            <w:shd w:val="clear" w:color="auto" w:fill="auto"/>
            <w:noWrap/>
            <w:vAlign w:val="center"/>
            <w:hideMark/>
          </w:tcPr>
          <w:p w:rsidR="00AE22F3" w:rsidRPr="00AE22F3" w:rsidRDefault="00AE22F3" w:rsidP="00AE22F3">
            <w:pPr>
              <w:pStyle w:val="afffff2"/>
            </w:pPr>
            <w:r w:rsidRPr="00AE22F3">
              <w:t>3494295,02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647</w:t>
            </w:r>
          </w:p>
        </w:tc>
        <w:tc>
          <w:tcPr>
            <w:tcW w:w="1607" w:type="dxa"/>
            <w:shd w:val="clear" w:color="auto" w:fill="auto"/>
            <w:noWrap/>
            <w:vAlign w:val="center"/>
            <w:hideMark/>
          </w:tcPr>
          <w:p w:rsidR="00AE22F3" w:rsidRPr="00AE22F3" w:rsidRDefault="00AE22F3" w:rsidP="00AE22F3">
            <w:pPr>
              <w:pStyle w:val="afffff2"/>
            </w:pPr>
            <w:r w:rsidRPr="00AE22F3">
              <w:t>954566,38</w:t>
            </w:r>
          </w:p>
        </w:tc>
        <w:tc>
          <w:tcPr>
            <w:tcW w:w="1607" w:type="dxa"/>
            <w:shd w:val="clear" w:color="auto" w:fill="auto"/>
            <w:noWrap/>
            <w:vAlign w:val="center"/>
            <w:hideMark/>
          </w:tcPr>
          <w:p w:rsidR="00AE22F3" w:rsidRPr="00AE22F3" w:rsidRDefault="00AE22F3" w:rsidP="00AE22F3">
            <w:pPr>
              <w:pStyle w:val="afffff2"/>
            </w:pPr>
            <w:r w:rsidRPr="00AE22F3">
              <w:t>3494290,58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648</w:t>
            </w:r>
          </w:p>
        </w:tc>
        <w:tc>
          <w:tcPr>
            <w:tcW w:w="1607" w:type="dxa"/>
            <w:shd w:val="clear" w:color="auto" w:fill="auto"/>
            <w:noWrap/>
            <w:vAlign w:val="center"/>
            <w:hideMark/>
          </w:tcPr>
          <w:p w:rsidR="00AE22F3" w:rsidRPr="00AE22F3" w:rsidRDefault="00AE22F3" w:rsidP="00AE22F3">
            <w:pPr>
              <w:pStyle w:val="afffff2"/>
            </w:pPr>
            <w:r w:rsidRPr="00AE22F3">
              <w:t>954543,45</w:t>
            </w:r>
          </w:p>
        </w:tc>
        <w:tc>
          <w:tcPr>
            <w:tcW w:w="1607" w:type="dxa"/>
            <w:shd w:val="clear" w:color="auto" w:fill="auto"/>
            <w:noWrap/>
            <w:vAlign w:val="center"/>
            <w:hideMark/>
          </w:tcPr>
          <w:p w:rsidR="00AE22F3" w:rsidRPr="00AE22F3" w:rsidRDefault="00AE22F3" w:rsidP="00AE22F3">
            <w:pPr>
              <w:pStyle w:val="afffff2"/>
            </w:pPr>
            <w:r w:rsidRPr="00AE22F3">
              <w:t>3494291,87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649</w:t>
            </w:r>
          </w:p>
        </w:tc>
        <w:tc>
          <w:tcPr>
            <w:tcW w:w="1607" w:type="dxa"/>
            <w:shd w:val="clear" w:color="auto" w:fill="auto"/>
            <w:noWrap/>
            <w:vAlign w:val="center"/>
            <w:hideMark/>
          </w:tcPr>
          <w:p w:rsidR="00AE22F3" w:rsidRPr="00AE22F3" w:rsidRDefault="00AE22F3" w:rsidP="00AE22F3">
            <w:pPr>
              <w:pStyle w:val="afffff2"/>
            </w:pPr>
            <w:r w:rsidRPr="00AE22F3">
              <w:t>954533,62</w:t>
            </w:r>
          </w:p>
        </w:tc>
        <w:tc>
          <w:tcPr>
            <w:tcW w:w="1607" w:type="dxa"/>
            <w:shd w:val="clear" w:color="auto" w:fill="auto"/>
            <w:noWrap/>
            <w:vAlign w:val="center"/>
            <w:hideMark/>
          </w:tcPr>
          <w:p w:rsidR="00AE22F3" w:rsidRPr="00AE22F3" w:rsidRDefault="00AE22F3" w:rsidP="00AE22F3">
            <w:pPr>
              <w:pStyle w:val="afffff2"/>
            </w:pPr>
            <w:r w:rsidRPr="00AE22F3">
              <w:t>3494293,85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650</w:t>
            </w:r>
          </w:p>
        </w:tc>
        <w:tc>
          <w:tcPr>
            <w:tcW w:w="1607" w:type="dxa"/>
            <w:shd w:val="clear" w:color="auto" w:fill="auto"/>
            <w:noWrap/>
            <w:vAlign w:val="center"/>
            <w:hideMark/>
          </w:tcPr>
          <w:p w:rsidR="00AE22F3" w:rsidRPr="00AE22F3" w:rsidRDefault="00AE22F3" w:rsidP="00AE22F3">
            <w:pPr>
              <w:pStyle w:val="afffff2"/>
            </w:pPr>
            <w:r w:rsidRPr="00AE22F3">
              <w:t>954517,60</w:t>
            </w:r>
          </w:p>
        </w:tc>
        <w:tc>
          <w:tcPr>
            <w:tcW w:w="1607" w:type="dxa"/>
            <w:shd w:val="clear" w:color="auto" w:fill="auto"/>
            <w:noWrap/>
            <w:vAlign w:val="center"/>
            <w:hideMark/>
          </w:tcPr>
          <w:p w:rsidR="00AE22F3" w:rsidRPr="00AE22F3" w:rsidRDefault="00AE22F3" w:rsidP="00AE22F3">
            <w:pPr>
              <w:pStyle w:val="afffff2"/>
            </w:pPr>
            <w:r w:rsidRPr="00AE22F3">
              <w:t>3494297,25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651</w:t>
            </w:r>
          </w:p>
        </w:tc>
        <w:tc>
          <w:tcPr>
            <w:tcW w:w="1607" w:type="dxa"/>
            <w:shd w:val="clear" w:color="auto" w:fill="auto"/>
            <w:noWrap/>
            <w:vAlign w:val="center"/>
            <w:hideMark/>
          </w:tcPr>
          <w:p w:rsidR="00AE22F3" w:rsidRPr="00AE22F3" w:rsidRDefault="00AE22F3" w:rsidP="00AE22F3">
            <w:pPr>
              <w:pStyle w:val="afffff2"/>
            </w:pPr>
            <w:r w:rsidRPr="00AE22F3">
              <w:t>954502,43</w:t>
            </w:r>
          </w:p>
        </w:tc>
        <w:tc>
          <w:tcPr>
            <w:tcW w:w="1607" w:type="dxa"/>
            <w:shd w:val="clear" w:color="auto" w:fill="auto"/>
            <w:noWrap/>
            <w:vAlign w:val="center"/>
            <w:hideMark/>
          </w:tcPr>
          <w:p w:rsidR="00AE22F3" w:rsidRPr="00AE22F3" w:rsidRDefault="00AE22F3" w:rsidP="00AE22F3">
            <w:pPr>
              <w:pStyle w:val="afffff2"/>
            </w:pPr>
            <w:r w:rsidRPr="00AE22F3">
              <w:t>3494287,70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652</w:t>
            </w:r>
          </w:p>
        </w:tc>
        <w:tc>
          <w:tcPr>
            <w:tcW w:w="1607" w:type="dxa"/>
            <w:shd w:val="clear" w:color="auto" w:fill="auto"/>
            <w:noWrap/>
            <w:vAlign w:val="center"/>
            <w:hideMark/>
          </w:tcPr>
          <w:p w:rsidR="00AE22F3" w:rsidRPr="00AE22F3" w:rsidRDefault="00AE22F3" w:rsidP="00AE22F3">
            <w:pPr>
              <w:pStyle w:val="afffff2"/>
            </w:pPr>
            <w:r w:rsidRPr="00AE22F3">
              <w:t>954501,49</w:t>
            </w:r>
          </w:p>
        </w:tc>
        <w:tc>
          <w:tcPr>
            <w:tcW w:w="1607" w:type="dxa"/>
            <w:shd w:val="clear" w:color="auto" w:fill="auto"/>
            <w:noWrap/>
            <w:vAlign w:val="center"/>
            <w:hideMark/>
          </w:tcPr>
          <w:p w:rsidR="00AE22F3" w:rsidRPr="00AE22F3" w:rsidRDefault="00AE22F3" w:rsidP="00AE22F3">
            <w:pPr>
              <w:pStyle w:val="afffff2"/>
            </w:pPr>
            <w:r w:rsidRPr="00AE22F3">
              <w:t>3494280,46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653</w:t>
            </w:r>
          </w:p>
        </w:tc>
        <w:tc>
          <w:tcPr>
            <w:tcW w:w="1607" w:type="dxa"/>
            <w:shd w:val="clear" w:color="auto" w:fill="auto"/>
            <w:noWrap/>
            <w:vAlign w:val="center"/>
            <w:hideMark/>
          </w:tcPr>
          <w:p w:rsidR="00AE22F3" w:rsidRPr="00AE22F3" w:rsidRDefault="00AE22F3" w:rsidP="00AE22F3">
            <w:pPr>
              <w:pStyle w:val="afffff2"/>
            </w:pPr>
            <w:r w:rsidRPr="00AE22F3">
              <w:t>954499,90</w:t>
            </w:r>
          </w:p>
        </w:tc>
        <w:tc>
          <w:tcPr>
            <w:tcW w:w="1607" w:type="dxa"/>
            <w:shd w:val="clear" w:color="auto" w:fill="auto"/>
            <w:noWrap/>
            <w:vAlign w:val="center"/>
            <w:hideMark/>
          </w:tcPr>
          <w:p w:rsidR="00AE22F3" w:rsidRPr="00AE22F3" w:rsidRDefault="00AE22F3" w:rsidP="00AE22F3">
            <w:pPr>
              <w:pStyle w:val="afffff2"/>
            </w:pPr>
            <w:r w:rsidRPr="00AE22F3">
              <w:t>3494267,22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631</w:t>
            </w:r>
          </w:p>
        </w:tc>
        <w:tc>
          <w:tcPr>
            <w:tcW w:w="1607" w:type="dxa"/>
            <w:shd w:val="clear" w:color="auto" w:fill="auto"/>
            <w:noWrap/>
            <w:vAlign w:val="center"/>
            <w:hideMark/>
          </w:tcPr>
          <w:p w:rsidR="00AE22F3" w:rsidRPr="00AE22F3" w:rsidRDefault="00AE22F3" w:rsidP="00AE22F3">
            <w:pPr>
              <w:pStyle w:val="afffff2"/>
            </w:pPr>
            <w:r w:rsidRPr="00AE22F3">
              <w:t>954499,78</w:t>
            </w:r>
          </w:p>
        </w:tc>
        <w:tc>
          <w:tcPr>
            <w:tcW w:w="1607" w:type="dxa"/>
            <w:shd w:val="clear" w:color="auto" w:fill="auto"/>
            <w:noWrap/>
            <w:vAlign w:val="center"/>
            <w:hideMark/>
          </w:tcPr>
          <w:p w:rsidR="00AE22F3" w:rsidRPr="00AE22F3" w:rsidRDefault="00AE22F3" w:rsidP="00AE22F3">
            <w:pPr>
              <w:pStyle w:val="afffff2"/>
            </w:pPr>
            <w:r w:rsidRPr="00AE22F3">
              <w:t>3494264,43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654</w:t>
            </w:r>
          </w:p>
        </w:tc>
        <w:tc>
          <w:tcPr>
            <w:tcW w:w="1607" w:type="dxa"/>
            <w:shd w:val="clear" w:color="auto" w:fill="auto"/>
            <w:noWrap/>
            <w:vAlign w:val="center"/>
            <w:hideMark/>
          </w:tcPr>
          <w:p w:rsidR="00AE22F3" w:rsidRPr="00AE22F3" w:rsidRDefault="00AE22F3" w:rsidP="00AE22F3">
            <w:pPr>
              <w:pStyle w:val="afffff2"/>
            </w:pPr>
            <w:r w:rsidRPr="00AE22F3">
              <w:t>954561,36</w:t>
            </w:r>
          </w:p>
        </w:tc>
        <w:tc>
          <w:tcPr>
            <w:tcW w:w="1607" w:type="dxa"/>
            <w:shd w:val="clear" w:color="auto" w:fill="auto"/>
            <w:noWrap/>
            <w:vAlign w:val="center"/>
            <w:hideMark/>
          </w:tcPr>
          <w:p w:rsidR="00AE22F3" w:rsidRPr="00AE22F3" w:rsidRDefault="00AE22F3" w:rsidP="00AE22F3">
            <w:pPr>
              <w:pStyle w:val="afffff2"/>
            </w:pPr>
            <w:r w:rsidRPr="00AE22F3">
              <w:t>3494437,56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655</w:t>
            </w:r>
          </w:p>
        </w:tc>
        <w:tc>
          <w:tcPr>
            <w:tcW w:w="1607" w:type="dxa"/>
            <w:shd w:val="clear" w:color="auto" w:fill="auto"/>
            <w:noWrap/>
            <w:vAlign w:val="center"/>
            <w:hideMark/>
          </w:tcPr>
          <w:p w:rsidR="00AE22F3" w:rsidRPr="00AE22F3" w:rsidRDefault="00AE22F3" w:rsidP="00AE22F3">
            <w:pPr>
              <w:pStyle w:val="afffff2"/>
            </w:pPr>
            <w:r w:rsidRPr="00AE22F3">
              <w:t>954566,00</w:t>
            </w:r>
          </w:p>
        </w:tc>
        <w:tc>
          <w:tcPr>
            <w:tcW w:w="1607" w:type="dxa"/>
            <w:shd w:val="clear" w:color="auto" w:fill="auto"/>
            <w:noWrap/>
            <w:vAlign w:val="center"/>
            <w:hideMark/>
          </w:tcPr>
          <w:p w:rsidR="00AE22F3" w:rsidRPr="00AE22F3" w:rsidRDefault="00AE22F3" w:rsidP="00AE22F3">
            <w:pPr>
              <w:pStyle w:val="afffff2"/>
            </w:pPr>
            <w:r w:rsidRPr="00AE22F3">
              <w:t>3494397,16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656</w:t>
            </w:r>
          </w:p>
        </w:tc>
        <w:tc>
          <w:tcPr>
            <w:tcW w:w="1607" w:type="dxa"/>
            <w:shd w:val="clear" w:color="auto" w:fill="auto"/>
            <w:noWrap/>
            <w:vAlign w:val="center"/>
            <w:hideMark/>
          </w:tcPr>
          <w:p w:rsidR="00AE22F3" w:rsidRPr="00AE22F3" w:rsidRDefault="00AE22F3" w:rsidP="00AE22F3">
            <w:pPr>
              <w:pStyle w:val="afffff2"/>
            </w:pPr>
            <w:r w:rsidRPr="00AE22F3">
              <w:t>954566,68</w:t>
            </w:r>
          </w:p>
        </w:tc>
        <w:tc>
          <w:tcPr>
            <w:tcW w:w="1607" w:type="dxa"/>
            <w:shd w:val="clear" w:color="auto" w:fill="auto"/>
            <w:noWrap/>
            <w:vAlign w:val="center"/>
            <w:hideMark/>
          </w:tcPr>
          <w:p w:rsidR="00AE22F3" w:rsidRPr="00AE22F3" w:rsidRDefault="00AE22F3" w:rsidP="00AE22F3">
            <w:pPr>
              <w:pStyle w:val="afffff2"/>
            </w:pPr>
            <w:r w:rsidRPr="00AE22F3">
              <w:t>3494369,40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657</w:t>
            </w:r>
          </w:p>
        </w:tc>
        <w:tc>
          <w:tcPr>
            <w:tcW w:w="1607" w:type="dxa"/>
            <w:shd w:val="clear" w:color="auto" w:fill="auto"/>
            <w:noWrap/>
            <w:vAlign w:val="center"/>
            <w:hideMark/>
          </w:tcPr>
          <w:p w:rsidR="00AE22F3" w:rsidRPr="00AE22F3" w:rsidRDefault="00AE22F3" w:rsidP="00AE22F3">
            <w:pPr>
              <w:pStyle w:val="afffff2"/>
            </w:pPr>
            <w:r w:rsidRPr="00AE22F3">
              <w:t>954568,90</w:t>
            </w:r>
          </w:p>
        </w:tc>
        <w:tc>
          <w:tcPr>
            <w:tcW w:w="1607" w:type="dxa"/>
            <w:shd w:val="clear" w:color="auto" w:fill="auto"/>
            <w:noWrap/>
            <w:vAlign w:val="center"/>
            <w:hideMark/>
          </w:tcPr>
          <w:p w:rsidR="00AE22F3" w:rsidRPr="00AE22F3" w:rsidRDefault="00AE22F3" w:rsidP="00AE22F3">
            <w:pPr>
              <w:pStyle w:val="afffff2"/>
            </w:pPr>
            <w:r w:rsidRPr="00AE22F3">
              <w:t>3494349,05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658</w:t>
            </w:r>
          </w:p>
        </w:tc>
        <w:tc>
          <w:tcPr>
            <w:tcW w:w="1607" w:type="dxa"/>
            <w:shd w:val="clear" w:color="auto" w:fill="auto"/>
            <w:noWrap/>
            <w:vAlign w:val="center"/>
            <w:hideMark/>
          </w:tcPr>
          <w:p w:rsidR="00AE22F3" w:rsidRPr="00AE22F3" w:rsidRDefault="00AE22F3" w:rsidP="00AE22F3">
            <w:pPr>
              <w:pStyle w:val="afffff2"/>
            </w:pPr>
            <w:r w:rsidRPr="00AE22F3">
              <w:t>954570,89</w:t>
            </w:r>
          </w:p>
        </w:tc>
        <w:tc>
          <w:tcPr>
            <w:tcW w:w="1607" w:type="dxa"/>
            <w:shd w:val="clear" w:color="auto" w:fill="auto"/>
            <w:noWrap/>
            <w:vAlign w:val="center"/>
            <w:hideMark/>
          </w:tcPr>
          <w:p w:rsidR="00AE22F3" w:rsidRPr="00AE22F3" w:rsidRDefault="00AE22F3" w:rsidP="00AE22F3">
            <w:pPr>
              <w:pStyle w:val="afffff2"/>
            </w:pPr>
            <w:r w:rsidRPr="00AE22F3">
              <w:t>3494329,77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659</w:t>
            </w:r>
          </w:p>
        </w:tc>
        <w:tc>
          <w:tcPr>
            <w:tcW w:w="1607" w:type="dxa"/>
            <w:shd w:val="clear" w:color="auto" w:fill="auto"/>
            <w:noWrap/>
            <w:vAlign w:val="center"/>
            <w:hideMark/>
          </w:tcPr>
          <w:p w:rsidR="00AE22F3" w:rsidRPr="00AE22F3" w:rsidRDefault="00AE22F3" w:rsidP="00AE22F3">
            <w:pPr>
              <w:pStyle w:val="afffff2"/>
            </w:pPr>
            <w:r w:rsidRPr="00AE22F3">
              <w:t>954573,95</w:t>
            </w:r>
          </w:p>
        </w:tc>
        <w:tc>
          <w:tcPr>
            <w:tcW w:w="1607" w:type="dxa"/>
            <w:shd w:val="clear" w:color="auto" w:fill="auto"/>
            <w:noWrap/>
            <w:vAlign w:val="center"/>
            <w:hideMark/>
          </w:tcPr>
          <w:p w:rsidR="00AE22F3" w:rsidRPr="00AE22F3" w:rsidRDefault="00AE22F3" w:rsidP="00AE22F3">
            <w:pPr>
              <w:pStyle w:val="afffff2"/>
            </w:pPr>
            <w:r w:rsidRPr="00AE22F3">
              <w:t>3494301,60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660</w:t>
            </w:r>
          </w:p>
        </w:tc>
        <w:tc>
          <w:tcPr>
            <w:tcW w:w="1607" w:type="dxa"/>
            <w:shd w:val="clear" w:color="auto" w:fill="auto"/>
            <w:noWrap/>
            <w:vAlign w:val="center"/>
            <w:hideMark/>
          </w:tcPr>
          <w:p w:rsidR="00AE22F3" w:rsidRPr="00AE22F3" w:rsidRDefault="00AE22F3" w:rsidP="00AE22F3">
            <w:pPr>
              <w:pStyle w:val="afffff2"/>
            </w:pPr>
            <w:r w:rsidRPr="00AE22F3">
              <w:t>954627,89</w:t>
            </w:r>
          </w:p>
        </w:tc>
        <w:tc>
          <w:tcPr>
            <w:tcW w:w="1607" w:type="dxa"/>
            <w:shd w:val="clear" w:color="auto" w:fill="auto"/>
            <w:noWrap/>
            <w:vAlign w:val="center"/>
            <w:hideMark/>
          </w:tcPr>
          <w:p w:rsidR="00AE22F3" w:rsidRPr="00AE22F3" w:rsidRDefault="00AE22F3" w:rsidP="00AE22F3">
            <w:pPr>
              <w:pStyle w:val="afffff2"/>
            </w:pPr>
            <w:r w:rsidRPr="00AE22F3">
              <w:t>3494313,29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661</w:t>
            </w:r>
          </w:p>
        </w:tc>
        <w:tc>
          <w:tcPr>
            <w:tcW w:w="1607" w:type="dxa"/>
            <w:shd w:val="clear" w:color="auto" w:fill="auto"/>
            <w:noWrap/>
            <w:vAlign w:val="center"/>
            <w:hideMark/>
          </w:tcPr>
          <w:p w:rsidR="00AE22F3" w:rsidRPr="00AE22F3" w:rsidRDefault="00AE22F3" w:rsidP="00AE22F3">
            <w:pPr>
              <w:pStyle w:val="afffff2"/>
            </w:pPr>
            <w:r w:rsidRPr="00AE22F3">
              <w:t>954621,07</w:t>
            </w:r>
          </w:p>
        </w:tc>
        <w:tc>
          <w:tcPr>
            <w:tcW w:w="1607" w:type="dxa"/>
            <w:shd w:val="clear" w:color="auto" w:fill="auto"/>
            <w:noWrap/>
            <w:vAlign w:val="center"/>
            <w:hideMark/>
          </w:tcPr>
          <w:p w:rsidR="00AE22F3" w:rsidRPr="00AE22F3" w:rsidRDefault="00AE22F3" w:rsidP="00AE22F3">
            <w:pPr>
              <w:pStyle w:val="afffff2"/>
            </w:pPr>
            <w:r w:rsidRPr="00AE22F3">
              <w:t>3494340,61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662</w:t>
            </w:r>
          </w:p>
        </w:tc>
        <w:tc>
          <w:tcPr>
            <w:tcW w:w="1607" w:type="dxa"/>
            <w:shd w:val="clear" w:color="auto" w:fill="auto"/>
            <w:noWrap/>
            <w:vAlign w:val="center"/>
            <w:hideMark/>
          </w:tcPr>
          <w:p w:rsidR="00AE22F3" w:rsidRPr="00AE22F3" w:rsidRDefault="00AE22F3" w:rsidP="00AE22F3">
            <w:pPr>
              <w:pStyle w:val="afffff2"/>
            </w:pPr>
            <w:r w:rsidRPr="00AE22F3">
              <w:t>954616,03</w:t>
            </w:r>
          </w:p>
        </w:tc>
        <w:tc>
          <w:tcPr>
            <w:tcW w:w="1607" w:type="dxa"/>
            <w:shd w:val="clear" w:color="auto" w:fill="auto"/>
            <w:noWrap/>
            <w:vAlign w:val="center"/>
            <w:hideMark/>
          </w:tcPr>
          <w:p w:rsidR="00AE22F3" w:rsidRPr="00AE22F3" w:rsidRDefault="00AE22F3" w:rsidP="00AE22F3">
            <w:pPr>
              <w:pStyle w:val="afffff2"/>
            </w:pPr>
            <w:r w:rsidRPr="00AE22F3">
              <w:t>3494360,86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663</w:t>
            </w:r>
          </w:p>
        </w:tc>
        <w:tc>
          <w:tcPr>
            <w:tcW w:w="1607" w:type="dxa"/>
            <w:shd w:val="clear" w:color="auto" w:fill="auto"/>
            <w:noWrap/>
            <w:vAlign w:val="center"/>
            <w:hideMark/>
          </w:tcPr>
          <w:p w:rsidR="00AE22F3" w:rsidRPr="00AE22F3" w:rsidRDefault="00AE22F3" w:rsidP="00AE22F3">
            <w:pPr>
              <w:pStyle w:val="afffff2"/>
            </w:pPr>
            <w:r w:rsidRPr="00AE22F3">
              <w:t>954611,45</w:t>
            </w:r>
          </w:p>
        </w:tc>
        <w:tc>
          <w:tcPr>
            <w:tcW w:w="1607" w:type="dxa"/>
            <w:shd w:val="clear" w:color="auto" w:fill="auto"/>
            <w:noWrap/>
            <w:vAlign w:val="center"/>
            <w:hideMark/>
          </w:tcPr>
          <w:p w:rsidR="00AE22F3" w:rsidRPr="00AE22F3" w:rsidRDefault="00AE22F3" w:rsidP="00AE22F3">
            <w:pPr>
              <w:pStyle w:val="afffff2"/>
            </w:pPr>
            <w:r w:rsidRPr="00AE22F3">
              <w:t>3494379,38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664</w:t>
            </w:r>
          </w:p>
        </w:tc>
        <w:tc>
          <w:tcPr>
            <w:tcW w:w="1607" w:type="dxa"/>
            <w:shd w:val="clear" w:color="auto" w:fill="auto"/>
            <w:noWrap/>
            <w:vAlign w:val="center"/>
            <w:hideMark/>
          </w:tcPr>
          <w:p w:rsidR="00AE22F3" w:rsidRPr="00AE22F3" w:rsidRDefault="00AE22F3" w:rsidP="00AE22F3">
            <w:pPr>
              <w:pStyle w:val="afffff2"/>
            </w:pPr>
            <w:r w:rsidRPr="00AE22F3">
              <w:t>954605,96</w:t>
            </w:r>
          </w:p>
        </w:tc>
        <w:tc>
          <w:tcPr>
            <w:tcW w:w="1607" w:type="dxa"/>
            <w:shd w:val="clear" w:color="auto" w:fill="auto"/>
            <w:noWrap/>
            <w:vAlign w:val="center"/>
            <w:hideMark/>
          </w:tcPr>
          <w:p w:rsidR="00AE22F3" w:rsidRPr="00AE22F3" w:rsidRDefault="00AE22F3" w:rsidP="00AE22F3">
            <w:pPr>
              <w:pStyle w:val="afffff2"/>
            </w:pPr>
            <w:r w:rsidRPr="00AE22F3">
              <w:t>3494402,84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665</w:t>
            </w:r>
          </w:p>
        </w:tc>
        <w:tc>
          <w:tcPr>
            <w:tcW w:w="1607" w:type="dxa"/>
            <w:shd w:val="clear" w:color="auto" w:fill="auto"/>
            <w:noWrap/>
            <w:vAlign w:val="center"/>
            <w:hideMark/>
          </w:tcPr>
          <w:p w:rsidR="00AE22F3" w:rsidRPr="00AE22F3" w:rsidRDefault="00AE22F3" w:rsidP="00AE22F3">
            <w:pPr>
              <w:pStyle w:val="afffff2"/>
            </w:pPr>
            <w:r w:rsidRPr="00AE22F3">
              <w:t>954603,08</w:t>
            </w:r>
          </w:p>
        </w:tc>
        <w:tc>
          <w:tcPr>
            <w:tcW w:w="1607" w:type="dxa"/>
            <w:shd w:val="clear" w:color="auto" w:fill="auto"/>
            <w:noWrap/>
            <w:vAlign w:val="center"/>
            <w:hideMark/>
          </w:tcPr>
          <w:p w:rsidR="00AE22F3" w:rsidRPr="00AE22F3" w:rsidRDefault="00AE22F3" w:rsidP="00AE22F3">
            <w:pPr>
              <w:pStyle w:val="afffff2"/>
            </w:pPr>
            <w:r w:rsidRPr="00AE22F3">
              <w:t>3494402,44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666</w:t>
            </w:r>
          </w:p>
        </w:tc>
        <w:tc>
          <w:tcPr>
            <w:tcW w:w="1607" w:type="dxa"/>
            <w:shd w:val="clear" w:color="auto" w:fill="auto"/>
            <w:noWrap/>
            <w:vAlign w:val="center"/>
            <w:hideMark/>
          </w:tcPr>
          <w:p w:rsidR="00AE22F3" w:rsidRPr="00AE22F3" w:rsidRDefault="00AE22F3" w:rsidP="00AE22F3">
            <w:pPr>
              <w:pStyle w:val="afffff2"/>
            </w:pPr>
            <w:r w:rsidRPr="00AE22F3">
              <w:t>954597,76</w:t>
            </w:r>
          </w:p>
        </w:tc>
        <w:tc>
          <w:tcPr>
            <w:tcW w:w="1607" w:type="dxa"/>
            <w:shd w:val="clear" w:color="auto" w:fill="auto"/>
            <w:noWrap/>
            <w:vAlign w:val="center"/>
            <w:hideMark/>
          </w:tcPr>
          <w:p w:rsidR="00AE22F3" w:rsidRPr="00AE22F3" w:rsidRDefault="00AE22F3" w:rsidP="00AE22F3">
            <w:pPr>
              <w:pStyle w:val="afffff2"/>
            </w:pPr>
            <w:r w:rsidRPr="00AE22F3">
              <w:t>3494442,34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654</w:t>
            </w:r>
          </w:p>
        </w:tc>
        <w:tc>
          <w:tcPr>
            <w:tcW w:w="1607" w:type="dxa"/>
            <w:shd w:val="clear" w:color="auto" w:fill="auto"/>
            <w:noWrap/>
            <w:vAlign w:val="center"/>
            <w:hideMark/>
          </w:tcPr>
          <w:p w:rsidR="00AE22F3" w:rsidRPr="00AE22F3" w:rsidRDefault="00AE22F3" w:rsidP="00AE22F3">
            <w:pPr>
              <w:pStyle w:val="afffff2"/>
            </w:pPr>
            <w:r w:rsidRPr="00AE22F3">
              <w:t>954561,36</w:t>
            </w:r>
          </w:p>
        </w:tc>
        <w:tc>
          <w:tcPr>
            <w:tcW w:w="1607" w:type="dxa"/>
            <w:shd w:val="clear" w:color="auto" w:fill="auto"/>
            <w:noWrap/>
            <w:vAlign w:val="center"/>
            <w:hideMark/>
          </w:tcPr>
          <w:p w:rsidR="00AE22F3" w:rsidRPr="00AE22F3" w:rsidRDefault="00AE22F3" w:rsidP="00AE22F3">
            <w:pPr>
              <w:pStyle w:val="afffff2"/>
            </w:pPr>
            <w:r w:rsidRPr="00AE22F3">
              <w:t>3494437,56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667</w:t>
            </w:r>
          </w:p>
        </w:tc>
        <w:tc>
          <w:tcPr>
            <w:tcW w:w="1607" w:type="dxa"/>
            <w:shd w:val="clear" w:color="auto" w:fill="auto"/>
            <w:noWrap/>
            <w:vAlign w:val="center"/>
            <w:hideMark/>
          </w:tcPr>
          <w:p w:rsidR="00AE22F3" w:rsidRPr="00AE22F3" w:rsidRDefault="00AE22F3" w:rsidP="00AE22F3">
            <w:pPr>
              <w:pStyle w:val="afffff2"/>
            </w:pPr>
            <w:r w:rsidRPr="00AE22F3">
              <w:t>954618,68</w:t>
            </w:r>
          </w:p>
        </w:tc>
        <w:tc>
          <w:tcPr>
            <w:tcW w:w="1607" w:type="dxa"/>
            <w:shd w:val="clear" w:color="auto" w:fill="auto"/>
            <w:noWrap/>
            <w:vAlign w:val="center"/>
            <w:hideMark/>
          </w:tcPr>
          <w:p w:rsidR="00AE22F3" w:rsidRPr="00AE22F3" w:rsidRDefault="00AE22F3" w:rsidP="00AE22F3">
            <w:pPr>
              <w:pStyle w:val="afffff2"/>
            </w:pPr>
            <w:r w:rsidRPr="00AE22F3">
              <w:t>3494384,52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668</w:t>
            </w:r>
          </w:p>
        </w:tc>
        <w:tc>
          <w:tcPr>
            <w:tcW w:w="1607" w:type="dxa"/>
            <w:shd w:val="clear" w:color="auto" w:fill="auto"/>
            <w:noWrap/>
            <w:vAlign w:val="center"/>
            <w:hideMark/>
          </w:tcPr>
          <w:p w:rsidR="00AE22F3" w:rsidRPr="00AE22F3" w:rsidRDefault="00AE22F3" w:rsidP="00AE22F3">
            <w:pPr>
              <w:pStyle w:val="afffff2"/>
            </w:pPr>
            <w:r w:rsidRPr="00AE22F3">
              <w:t>954626,80</w:t>
            </w:r>
          </w:p>
        </w:tc>
        <w:tc>
          <w:tcPr>
            <w:tcW w:w="1607" w:type="dxa"/>
            <w:shd w:val="clear" w:color="auto" w:fill="auto"/>
            <w:noWrap/>
            <w:vAlign w:val="center"/>
            <w:hideMark/>
          </w:tcPr>
          <w:p w:rsidR="00AE22F3" w:rsidRPr="00AE22F3" w:rsidRDefault="00AE22F3" w:rsidP="00AE22F3">
            <w:pPr>
              <w:pStyle w:val="afffff2"/>
            </w:pPr>
            <w:r w:rsidRPr="00AE22F3">
              <w:t>3494351,62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669</w:t>
            </w:r>
          </w:p>
        </w:tc>
        <w:tc>
          <w:tcPr>
            <w:tcW w:w="1607" w:type="dxa"/>
            <w:shd w:val="clear" w:color="auto" w:fill="auto"/>
            <w:noWrap/>
            <w:vAlign w:val="center"/>
            <w:hideMark/>
          </w:tcPr>
          <w:p w:rsidR="00AE22F3" w:rsidRPr="00AE22F3" w:rsidRDefault="00AE22F3" w:rsidP="00AE22F3">
            <w:pPr>
              <w:pStyle w:val="afffff2"/>
            </w:pPr>
            <w:r w:rsidRPr="00AE22F3">
              <w:t>954632,86</w:t>
            </w:r>
          </w:p>
        </w:tc>
        <w:tc>
          <w:tcPr>
            <w:tcW w:w="1607" w:type="dxa"/>
            <w:shd w:val="clear" w:color="auto" w:fill="auto"/>
            <w:noWrap/>
            <w:vAlign w:val="center"/>
            <w:hideMark/>
          </w:tcPr>
          <w:p w:rsidR="00AE22F3" w:rsidRPr="00AE22F3" w:rsidRDefault="00AE22F3" w:rsidP="00AE22F3">
            <w:pPr>
              <w:pStyle w:val="afffff2"/>
            </w:pPr>
            <w:r w:rsidRPr="00AE22F3">
              <w:t>3494326,98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670</w:t>
            </w:r>
          </w:p>
        </w:tc>
        <w:tc>
          <w:tcPr>
            <w:tcW w:w="1607" w:type="dxa"/>
            <w:shd w:val="clear" w:color="auto" w:fill="auto"/>
            <w:noWrap/>
            <w:vAlign w:val="center"/>
            <w:hideMark/>
          </w:tcPr>
          <w:p w:rsidR="00AE22F3" w:rsidRPr="00AE22F3" w:rsidRDefault="00AE22F3" w:rsidP="00AE22F3">
            <w:pPr>
              <w:pStyle w:val="afffff2"/>
            </w:pPr>
            <w:r w:rsidRPr="00AE22F3">
              <w:t>954691,32</w:t>
            </w:r>
          </w:p>
        </w:tc>
        <w:tc>
          <w:tcPr>
            <w:tcW w:w="1607" w:type="dxa"/>
            <w:shd w:val="clear" w:color="auto" w:fill="auto"/>
            <w:noWrap/>
            <w:vAlign w:val="center"/>
            <w:hideMark/>
          </w:tcPr>
          <w:p w:rsidR="00AE22F3" w:rsidRPr="00AE22F3" w:rsidRDefault="00AE22F3" w:rsidP="00AE22F3">
            <w:pPr>
              <w:pStyle w:val="afffff2"/>
            </w:pPr>
            <w:r w:rsidRPr="00AE22F3">
              <w:t>3494336,18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671</w:t>
            </w:r>
          </w:p>
        </w:tc>
        <w:tc>
          <w:tcPr>
            <w:tcW w:w="1607" w:type="dxa"/>
            <w:shd w:val="clear" w:color="auto" w:fill="auto"/>
            <w:noWrap/>
            <w:vAlign w:val="center"/>
            <w:hideMark/>
          </w:tcPr>
          <w:p w:rsidR="00AE22F3" w:rsidRPr="00AE22F3" w:rsidRDefault="00AE22F3" w:rsidP="00AE22F3">
            <w:pPr>
              <w:pStyle w:val="afffff2"/>
            </w:pPr>
            <w:r w:rsidRPr="00AE22F3">
              <w:t>954674,64</w:t>
            </w:r>
          </w:p>
        </w:tc>
        <w:tc>
          <w:tcPr>
            <w:tcW w:w="1607" w:type="dxa"/>
            <w:shd w:val="clear" w:color="auto" w:fill="auto"/>
            <w:noWrap/>
            <w:vAlign w:val="center"/>
            <w:hideMark/>
          </w:tcPr>
          <w:p w:rsidR="00AE22F3" w:rsidRPr="00AE22F3" w:rsidRDefault="00AE22F3" w:rsidP="00AE22F3">
            <w:pPr>
              <w:pStyle w:val="afffff2"/>
            </w:pPr>
            <w:r w:rsidRPr="00AE22F3">
              <w:t>3494363,50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672</w:t>
            </w:r>
          </w:p>
        </w:tc>
        <w:tc>
          <w:tcPr>
            <w:tcW w:w="1607" w:type="dxa"/>
            <w:shd w:val="clear" w:color="auto" w:fill="auto"/>
            <w:noWrap/>
            <w:vAlign w:val="center"/>
            <w:hideMark/>
          </w:tcPr>
          <w:p w:rsidR="00AE22F3" w:rsidRPr="00AE22F3" w:rsidRDefault="00AE22F3" w:rsidP="00AE22F3">
            <w:pPr>
              <w:pStyle w:val="afffff2"/>
            </w:pPr>
            <w:r w:rsidRPr="00AE22F3">
              <w:t>954664,42</w:t>
            </w:r>
          </w:p>
        </w:tc>
        <w:tc>
          <w:tcPr>
            <w:tcW w:w="1607" w:type="dxa"/>
            <w:shd w:val="clear" w:color="auto" w:fill="auto"/>
            <w:noWrap/>
            <w:vAlign w:val="center"/>
            <w:hideMark/>
          </w:tcPr>
          <w:p w:rsidR="00AE22F3" w:rsidRPr="00AE22F3" w:rsidRDefault="00AE22F3" w:rsidP="00AE22F3">
            <w:pPr>
              <w:pStyle w:val="afffff2"/>
            </w:pPr>
            <w:r w:rsidRPr="00AE22F3">
              <w:t>3494376,48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673</w:t>
            </w:r>
          </w:p>
        </w:tc>
        <w:tc>
          <w:tcPr>
            <w:tcW w:w="1607" w:type="dxa"/>
            <w:shd w:val="clear" w:color="auto" w:fill="auto"/>
            <w:noWrap/>
            <w:vAlign w:val="center"/>
            <w:hideMark/>
          </w:tcPr>
          <w:p w:rsidR="00AE22F3" w:rsidRPr="00AE22F3" w:rsidRDefault="00AE22F3" w:rsidP="00AE22F3">
            <w:pPr>
              <w:pStyle w:val="afffff2"/>
            </w:pPr>
            <w:r w:rsidRPr="00AE22F3">
              <w:t>954643,44</w:t>
            </w:r>
          </w:p>
        </w:tc>
        <w:tc>
          <w:tcPr>
            <w:tcW w:w="1607" w:type="dxa"/>
            <w:shd w:val="clear" w:color="auto" w:fill="auto"/>
            <w:noWrap/>
            <w:vAlign w:val="center"/>
            <w:hideMark/>
          </w:tcPr>
          <w:p w:rsidR="00AE22F3" w:rsidRPr="00AE22F3" w:rsidRDefault="00AE22F3" w:rsidP="00AE22F3">
            <w:pPr>
              <w:pStyle w:val="afffff2"/>
            </w:pPr>
            <w:r w:rsidRPr="00AE22F3">
              <w:t>3494398,04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667</w:t>
            </w:r>
          </w:p>
        </w:tc>
        <w:tc>
          <w:tcPr>
            <w:tcW w:w="1607" w:type="dxa"/>
            <w:shd w:val="clear" w:color="auto" w:fill="auto"/>
            <w:noWrap/>
            <w:vAlign w:val="center"/>
            <w:hideMark/>
          </w:tcPr>
          <w:p w:rsidR="00AE22F3" w:rsidRPr="00AE22F3" w:rsidRDefault="00AE22F3" w:rsidP="00AE22F3">
            <w:pPr>
              <w:pStyle w:val="afffff2"/>
            </w:pPr>
            <w:r w:rsidRPr="00AE22F3">
              <w:t>954618,68</w:t>
            </w:r>
          </w:p>
        </w:tc>
        <w:tc>
          <w:tcPr>
            <w:tcW w:w="1607" w:type="dxa"/>
            <w:shd w:val="clear" w:color="auto" w:fill="auto"/>
            <w:noWrap/>
            <w:vAlign w:val="center"/>
            <w:hideMark/>
          </w:tcPr>
          <w:p w:rsidR="00AE22F3" w:rsidRPr="00AE22F3" w:rsidRDefault="00AE22F3" w:rsidP="00AE22F3">
            <w:pPr>
              <w:pStyle w:val="afffff2"/>
            </w:pPr>
            <w:r w:rsidRPr="00AE22F3">
              <w:t>3494384,52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674</w:t>
            </w:r>
          </w:p>
        </w:tc>
        <w:tc>
          <w:tcPr>
            <w:tcW w:w="1607" w:type="dxa"/>
            <w:shd w:val="clear" w:color="auto" w:fill="auto"/>
            <w:noWrap/>
            <w:vAlign w:val="center"/>
            <w:hideMark/>
          </w:tcPr>
          <w:p w:rsidR="00AE22F3" w:rsidRPr="00AE22F3" w:rsidRDefault="00AE22F3" w:rsidP="00AE22F3">
            <w:pPr>
              <w:pStyle w:val="afffff2"/>
            </w:pPr>
            <w:r w:rsidRPr="00AE22F3">
              <w:t>954644,50</w:t>
            </w:r>
          </w:p>
        </w:tc>
        <w:tc>
          <w:tcPr>
            <w:tcW w:w="1607" w:type="dxa"/>
            <w:shd w:val="clear" w:color="auto" w:fill="auto"/>
            <w:noWrap/>
            <w:vAlign w:val="center"/>
            <w:hideMark/>
          </w:tcPr>
          <w:p w:rsidR="00AE22F3" w:rsidRPr="00AE22F3" w:rsidRDefault="00AE22F3" w:rsidP="00AE22F3">
            <w:pPr>
              <w:pStyle w:val="afffff2"/>
            </w:pPr>
            <w:r w:rsidRPr="00AE22F3">
              <w:t>3494826,10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675</w:t>
            </w:r>
          </w:p>
        </w:tc>
        <w:tc>
          <w:tcPr>
            <w:tcW w:w="1607" w:type="dxa"/>
            <w:shd w:val="clear" w:color="auto" w:fill="auto"/>
            <w:noWrap/>
            <w:vAlign w:val="center"/>
            <w:hideMark/>
          </w:tcPr>
          <w:p w:rsidR="00AE22F3" w:rsidRPr="00AE22F3" w:rsidRDefault="00AE22F3" w:rsidP="00AE22F3">
            <w:pPr>
              <w:pStyle w:val="afffff2"/>
            </w:pPr>
            <w:r w:rsidRPr="00AE22F3">
              <w:t>954654,12</w:t>
            </w:r>
          </w:p>
        </w:tc>
        <w:tc>
          <w:tcPr>
            <w:tcW w:w="1607" w:type="dxa"/>
            <w:shd w:val="clear" w:color="auto" w:fill="auto"/>
            <w:noWrap/>
            <w:vAlign w:val="center"/>
            <w:hideMark/>
          </w:tcPr>
          <w:p w:rsidR="00AE22F3" w:rsidRPr="00AE22F3" w:rsidRDefault="00AE22F3" w:rsidP="00AE22F3">
            <w:pPr>
              <w:pStyle w:val="afffff2"/>
            </w:pPr>
            <w:r w:rsidRPr="00AE22F3">
              <w:t>3494777,61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676</w:t>
            </w:r>
          </w:p>
        </w:tc>
        <w:tc>
          <w:tcPr>
            <w:tcW w:w="1607" w:type="dxa"/>
            <w:shd w:val="clear" w:color="auto" w:fill="auto"/>
            <w:noWrap/>
            <w:vAlign w:val="center"/>
            <w:hideMark/>
          </w:tcPr>
          <w:p w:rsidR="00AE22F3" w:rsidRPr="00AE22F3" w:rsidRDefault="00AE22F3" w:rsidP="00AE22F3">
            <w:pPr>
              <w:pStyle w:val="afffff2"/>
            </w:pPr>
            <w:r w:rsidRPr="00AE22F3">
              <w:t>954661,18</w:t>
            </w:r>
          </w:p>
        </w:tc>
        <w:tc>
          <w:tcPr>
            <w:tcW w:w="1607" w:type="dxa"/>
            <w:shd w:val="clear" w:color="auto" w:fill="auto"/>
            <w:noWrap/>
            <w:vAlign w:val="center"/>
            <w:hideMark/>
          </w:tcPr>
          <w:p w:rsidR="00AE22F3" w:rsidRPr="00AE22F3" w:rsidRDefault="00AE22F3" w:rsidP="00AE22F3">
            <w:pPr>
              <w:pStyle w:val="afffff2"/>
            </w:pPr>
            <w:r w:rsidRPr="00AE22F3">
              <w:t>3494748,48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677</w:t>
            </w:r>
          </w:p>
        </w:tc>
        <w:tc>
          <w:tcPr>
            <w:tcW w:w="1607" w:type="dxa"/>
            <w:shd w:val="clear" w:color="auto" w:fill="auto"/>
            <w:noWrap/>
            <w:vAlign w:val="center"/>
            <w:hideMark/>
          </w:tcPr>
          <w:p w:rsidR="00AE22F3" w:rsidRPr="00AE22F3" w:rsidRDefault="00AE22F3" w:rsidP="00AE22F3">
            <w:pPr>
              <w:pStyle w:val="afffff2"/>
            </w:pPr>
            <w:r w:rsidRPr="00AE22F3">
              <w:t>954668,00</w:t>
            </w:r>
          </w:p>
        </w:tc>
        <w:tc>
          <w:tcPr>
            <w:tcW w:w="1607" w:type="dxa"/>
            <w:shd w:val="clear" w:color="auto" w:fill="auto"/>
            <w:noWrap/>
            <w:vAlign w:val="center"/>
            <w:hideMark/>
          </w:tcPr>
          <w:p w:rsidR="00AE22F3" w:rsidRPr="00AE22F3" w:rsidRDefault="00AE22F3" w:rsidP="00AE22F3">
            <w:pPr>
              <w:pStyle w:val="afffff2"/>
            </w:pPr>
            <w:r w:rsidRPr="00AE22F3">
              <w:t>3494719,17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678</w:t>
            </w:r>
          </w:p>
        </w:tc>
        <w:tc>
          <w:tcPr>
            <w:tcW w:w="1607" w:type="dxa"/>
            <w:shd w:val="clear" w:color="auto" w:fill="auto"/>
            <w:noWrap/>
            <w:vAlign w:val="center"/>
            <w:hideMark/>
          </w:tcPr>
          <w:p w:rsidR="00AE22F3" w:rsidRPr="00AE22F3" w:rsidRDefault="00AE22F3" w:rsidP="00AE22F3">
            <w:pPr>
              <w:pStyle w:val="afffff2"/>
            </w:pPr>
            <w:r w:rsidRPr="00AE22F3">
              <w:t>954675,09</w:t>
            </w:r>
          </w:p>
        </w:tc>
        <w:tc>
          <w:tcPr>
            <w:tcW w:w="1607" w:type="dxa"/>
            <w:shd w:val="clear" w:color="auto" w:fill="auto"/>
            <w:noWrap/>
            <w:vAlign w:val="center"/>
            <w:hideMark/>
          </w:tcPr>
          <w:p w:rsidR="00AE22F3" w:rsidRPr="00AE22F3" w:rsidRDefault="00AE22F3" w:rsidP="00AE22F3">
            <w:pPr>
              <w:pStyle w:val="afffff2"/>
            </w:pPr>
            <w:r w:rsidRPr="00AE22F3">
              <w:t>3494689,96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679</w:t>
            </w:r>
          </w:p>
        </w:tc>
        <w:tc>
          <w:tcPr>
            <w:tcW w:w="1607" w:type="dxa"/>
            <w:shd w:val="clear" w:color="auto" w:fill="auto"/>
            <w:noWrap/>
            <w:vAlign w:val="center"/>
            <w:hideMark/>
          </w:tcPr>
          <w:p w:rsidR="00AE22F3" w:rsidRPr="00AE22F3" w:rsidRDefault="00AE22F3" w:rsidP="00AE22F3">
            <w:pPr>
              <w:pStyle w:val="afffff2"/>
            </w:pPr>
            <w:r w:rsidRPr="00AE22F3">
              <w:t>954682,26</w:t>
            </w:r>
          </w:p>
        </w:tc>
        <w:tc>
          <w:tcPr>
            <w:tcW w:w="1607" w:type="dxa"/>
            <w:shd w:val="clear" w:color="auto" w:fill="auto"/>
            <w:noWrap/>
            <w:vAlign w:val="center"/>
            <w:hideMark/>
          </w:tcPr>
          <w:p w:rsidR="00AE22F3" w:rsidRPr="00AE22F3" w:rsidRDefault="00AE22F3" w:rsidP="00AE22F3">
            <w:pPr>
              <w:pStyle w:val="afffff2"/>
            </w:pPr>
            <w:r w:rsidRPr="00AE22F3">
              <w:t>3494660,45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680</w:t>
            </w:r>
          </w:p>
        </w:tc>
        <w:tc>
          <w:tcPr>
            <w:tcW w:w="1607" w:type="dxa"/>
            <w:shd w:val="clear" w:color="auto" w:fill="auto"/>
            <w:noWrap/>
            <w:vAlign w:val="center"/>
            <w:hideMark/>
          </w:tcPr>
          <w:p w:rsidR="00AE22F3" w:rsidRPr="00AE22F3" w:rsidRDefault="00AE22F3" w:rsidP="00AE22F3">
            <w:pPr>
              <w:pStyle w:val="afffff2"/>
            </w:pPr>
            <w:r w:rsidRPr="00AE22F3">
              <w:t>954689,38</w:t>
            </w:r>
          </w:p>
        </w:tc>
        <w:tc>
          <w:tcPr>
            <w:tcW w:w="1607" w:type="dxa"/>
            <w:shd w:val="clear" w:color="auto" w:fill="auto"/>
            <w:noWrap/>
            <w:vAlign w:val="center"/>
            <w:hideMark/>
          </w:tcPr>
          <w:p w:rsidR="00AE22F3" w:rsidRPr="00AE22F3" w:rsidRDefault="00AE22F3" w:rsidP="00AE22F3">
            <w:pPr>
              <w:pStyle w:val="afffff2"/>
            </w:pPr>
            <w:r w:rsidRPr="00AE22F3">
              <w:t>3494631,09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681</w:t>
            </w:r>
          </w:p>
        </w:tc>
        <w:tc>
          <w:tcPr>
            <w:tcW w:w="1607" w:type="dxa"/>
            <w:shd w:val="clear" w:color="auto" w:fill="auto"/>
            <w:noWrap/>
            <w:vAlign w:val="center"/>
            <w:hideMark/>
          </w:tcPr>
          <w:p w:rsidR="00AE22F3" w:rsidRPr="00AE22F3" w:rsidRDefault="00AE22F3" w:rsidP="00AE22F3">
            <w:pPr>
              <w:pStyle w:val="afffff2"/>
            </w:pPr>
            <w:r w:rsidRPr="00AE22F3">
              <w:t>954696,56</w:t>
            </w:r>
          </w:p>
        </w:tc>
        <w:tc>
          <w:tcPr>
            <w:tcW w:w="1607" w:type="dxa"/>
            <w:shd w:val="clear" w:color="auto" w:fill="auto"/>
            <w:noWrap/>
            <w:vAlign w:val="center"/>
            <w:hideMark/>
          </w:tcPr>
          <w:p w:rsidR="00AE22F3" w:rsidRPr="00AE22F3" w:rsidRDefault="00AE22F3" w:rsidP="00AE22F3">
            <w:pPr>
              <w:pStyle w:val="afffff2"/>
            </w:pPr>
            <w:r w:rsidRPr="00AE22F3">
              <w:t>3494601,51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682</w:t>
            </w:r>
          </w:p>
        </w:tc>
        <w:tc>
          <w:tcPr>
            <w:tcW w:w="1607" w:type="dxa"/>
            <w:shd w:val="clear" w:color="auto" w:fill="auto"/>
            <w:noWrap/>
            <w:vAlign w:val="center"/>
            <w:hideMark/>
          </w:tcPr>
          <w:p w:rsidR="00AE22F3" w:rsidRPr="00AE22F3" w:rsidRDefault="00AE22F3" w:rsidP="00AE22F3">
            <w:pPr>
              <w:pStyle w:val="afffff2"/>
            </w:pPr>
            <w:r w:rsidRPr="00AE22F3">
              <w:t>954703,16</w:t>
            </w:r>
          </w:p>
        </w:tc>
        <w:tc>
          <w:tcPr>
            <w:tcW w:w="1607" w:type="dxa"/>
            <w:shd w:val="clear" w:color="auto" w:fill="auto"/>
            <w:noWrap/>
            <w:vAlign w:val="center"/>
            <w:hideMark/>
          </w:tcPr>
          <w:p w:rsidR="00AE22F3" w:rsidRPr="00AE22F3" w:rsidRDefault="00AE22F3" w:rsidP="00AE22F3">
            <w:pPr>
              <w:pStyle w:val="afffff2"/>
            </w:pPr>
            <w:r w:rsidRPr="00AE22F3">
              <w:t>3494574,27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683</w:t>
            </w:r>
          </w:p>
        </w:tc>
        <w:tc>
          <w:tcPr>
            <w:tcW w:w="1607" w:type="dxa"/>
            <w:shd w:val="clear" w:color="auto" w:fill="auto"/>
            <w:noWrap/>
            <w:vAlign w:val="center"/>
            <w:hideMark/>
          </w:tcPr>
          <w:p w:rsidR="00AE22F3" w:rsidRPr="00AE22F3" w:rsidRDefault="00AE22F3" w:rsidP="00AE22F3">
            <w:pPr>
              <w:pStyle w:val="afffff2"/>
            </w:pPr>
            <w:r w:rsidRPr="00AE22F3">
              <w:t>954710,47</w:t>
            </w:r>
          </w:p>
        </w:tc>
        <w:tc>
          <w:tcPr>
            <w:tcW w:w="1607" w:type="dxa"/>
            <w:shd w:val="clear" w:color="auto" w:fill="auto"/>
            <w:noWrap/>
            <w:vAlign w:val="center"/>
            <w:hideMark/>
          </w:tcPr>
          <w:p w:rsidR="00AE22F3" w:rsidRPr="00AE22F3" w:rsidRDefault="00AE22F3" w:rsidP="00AE22F3">
            <w:pPr>
              <w:pStyle w:val="afffff2"/>
            </w:pPr>
            <w:r w:rsidRPr="00AE22F3">
              <w:t>3494543,08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684</w:t>
            </w:r>
          </w:p>
        </w:tc>
        <w:tc>
          <w:tcPr>
            <w:tcW w:w="1607" w:type="dxa"/>
            <w:shd w:val="clear" w:color="auto" w:fill="auto"/>
            <w:noWrap/>
            <w:vAlign w:val="center"/>
            <w:hideMark/>
          </w:tcPr>
          <w:p w:rsidR="00AE22F3" w:rsidRPr="00AE22F3" w:rsidRDefault="00AE22F3" w:rsidP="00AE22F3">
            <w:pPr>
              <w:pStyle w:val="afffff2"/>
            </w:pPr>
            <w:r w:rsidRPr="00AE22F3">
              <w:t>954715,56</w:t>
            </w:r>
          </w:p>
        </w:tc>
        <w:tc>
          <w:tcPr>
            <w:tcW w:w="1607" w:type="dxa"/>
            <w:shd w:val="clear" w:color="auto" w:fill="auto"/>
            <w:noWrap/>
            <w:vAlign w:val="center"/>
            <w:hideMark/>
          </w:tcPr>
          <w:p w:rsidR="00AE22F3" w:rsidRPr="00AE22F3" w:rsidRDefault="00AE22F3" w:rsidP="00AE22F3">
            <w:pPr>
              <w:pStyle w:val="afffff2"/>
            </w:pPr>
            <w:r w:rsidRPr="00AE22F3">
              <w:t>3494514,78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685</w:t>
            </w:r>
          </w:p>
        </w:tc>
        <w:tc>
          <w:tcPr>
            <w:tcW w:w="1607" w:type="dxa"/>
            <w:shd w:val="clear" w:color="auto" w:fill="auto"/>
            <w:noWrap/>
            <w:vAlign w:val="center"/>
            <w:hideMark/>
          </w:tcPr>
          <w:p w:rsidR="00AE22F3" w:rsidRPr="00AE22F3" w:rsidRDefault="00AE22F3" w:rsidP="00AE22F3">
            <w:pPr>
              <w:pStyle w:val="afffff2"/>
            </w:pPr>
            <w:r w:rsidRPr="00AE22F3">
              <w:t>954721,22</w:t>
            </w:r>
          </w:p>
        </w:tc>
        <w:tc>
          <w:tcPr>
            <w:tcW w:w="1607" w:type="dxa"/>
            <w:shd w:val="clear" w:color="auto" w:fill="auto"/>
            <w:noWrap/>
            <w:vAlign w:val="center"/>
            <w:hideMark/>
          </w:tcPr>
          <w:p w:rsidR="00AE22F3" w:rsidRPr="00AE22F3" w:rsidRDefault="00AE22F3" w:rsidP="00AE22F3">
            <w:pPr>
              <w:pStyle w:val="afffff2"/>
            </w:pPr>
            <w:r w:rsidRPr="00AE22F3">
              <w:t>3494485,41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686</w:t>
            </w:r>
          </w:p>
        </w:tc>
        <w:tc>
          <w:tcPr>
            <w:tcW w:w="1607" w:type="dxa"/>
            <w:shd w:val="clear" w:color="auto" w:fill="auto"/>
            <w:noWrap/>
            <w:vAlign w:val="center"/>
            <w:hideMark/>
          </w:tcPr>
          <w:p w:rsidR="00AE22F3" w:rsidRPr="00AE22F3" w:rsidRDefault="00AE22F3" w:rsidP="00AE22F3">
            <w:pPr>
              <w:pStyle w:val="afffff2"/>
            </w:pPr>
            <w:r w:rsidRPr="00AE22F3">
              <w:t>954759,56</w:t>
            </w:r>
          </w:p>
        </w:tc>
        <w:tc>
          <w:tcPr>
            <w:tcW w:w="1607" w:type="dxa"/>
            <w:shd w:val="clear" w:color="auto" w:fill="auto"/>
            <w:noWrap/>
            <w:vAlign w:val="center"/>
            <w:hideMark/>
          </w:tcPr>
          <w:p w:rsidR="00AE22F3" w:rsidRPr="00AE22F3" w:rsidRDefault="00AE22F3" w:rsidP="00AE22F3">
            <w:pPr>
              <w:pStyle w:val="afffff2"/>
            </w:pPr>
            <w:r w:rsidRPr="00AE22F3">
              <w:t>3494489,16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687</w:t>
            </w:r>
          </w:p>
        </w:tc>
        <w:tc>
          <w:tcPr>
            <w:tcW w:w="1607" w:type="dxa"/>
            <w:shd w:val="clear" w:color="auto" w:fill="auto"/>
            <w:noWrap/>
            <w:vAlign w:val="center"/>
            <w:hideMark/>
          </w:tcPr>
          <w:p w:rsidR="00AE22F3" w:rsidRPr="00AE22F3" w:rsidRDefault="00AE22F3" w:rsidP="00AE22F3">
            <w:pPr>
              <w:pStyle w:val="afffff2"/>
            </w:pPr>
            <w:r w:rsidRPr="00AE22F3">
              <w:t>954759,52</w:t>
            </w:r>
          </w:p>
        </w:tc>
        <w:tc>
          <w:tcPr>
            <w:tcW w:w="1607" w:type="dxa"/>
            <w:shd w:val="clear" w:color="auto" w:fill="auto"/>
            <w:noWrap/>
            <w:vAlign w:val="center"/>
            <w:hideMark/>
          </w:tcPr>
          <w:p w:rsidR="00AE22F3" w:rsidRPr="00AE22F3" w:rsidRDefault="00AE22F3" w:rsidP="00AE22F3">
            <w:pPr>
              <w:pStyle w:val="afffff2"/>
            </w:pPr>
            <w:r w:rsidRPr="00AE22F3">
              <w:t>3494490,62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688</w:t>
            </w:r>
          </w:p>
        </w:tc>
        <w:tc>
          <w:tcPr>
            <w:tcW w:w="1607" w:type="dxa"/>
            <w:shd w:val="clear" w:color="auto" w:fill="auto"/>
            <w:noWrap/>
            <w:vAlign w:val="center"/>
            <w:hideMark/>
          </w:tcPr>
          <w:p w:rsidR="00AE22F3" w:rsidRPr="00AE22F3" w:rsidRDefault="00AE22F3" w:rsidP="00AE22F3">
            <w:pPr>
              <w:pStyle w:val="afffff2"/>
            </w:pPr>
            <w:r w:rsidRPr="00AE22F3">
              <w:t>954776,33</w:t>
            </w:r>
          </w:p>
        </w:tc>
        <w:tc>
          <w:tcPr>
            <w:tcW w:w="1607" w:type="dxa"/>
            <w:shd w:val="clear" w:color="auto" w:fill="auto"/>
            <w:noWrap/>
            <w:vAlign w:val="center"/>
            <w:hideMark/>
          </w:tcPr>
          <w:p w:rsidR="00AE22F3" w:rsidRPr="00AE22F3" w:rsidRDefault="00AE22F3" w:rsidP="00AE22F3">
            <w:pPr>
              <w:pStyle w:val="afffff2"/>
            </w:pPr>
            <w:r w:rsidRPr="00AE22F3">
              <w:t>3494491,83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689</w:t>
            </w:r>
          </w:p>
        </w:tc>
        <w:tc>
          <w:tcPr>
            <w:tcW w:w="1607" w:type="dxa"/>
            <w:shd w:val="clear" w:color="auto" w:fill="auto"/>
            <w:noWrap/>
            <w:vAlign w:val="center"/>
            <w:hideMark/>
          </w:tcPr>
          <w:p w:rsidR="00AE22F3" w:rsidRPr="00AE22F3" w:rsidRDefault="00AE22F3" w:rsidP="00AE22F3">
            <w:pPr>
              <w:pStyle w:val="afffff2"/>
            </w:pPr>
            <w:r w:rsidRPr="00AE22F3">
              <w:t>954792,06</w:t>
            </w:r>
          </w:p>
        </w:tc>
        <w:tc>
          <w:tcPr>
            <w:tcW w:w="1607" w:type="dxa"/>
            <w:shd w:val="clear" w:color="auto" w:fill="auto"/>
            <w:noWrap/>
            <w:vAlign w:val="center"/>
            <w:hideMark/>
          </w:tcPr>
          <w:p w:rsidR="00AE22F3" w:rsidRPr="00AE22F3" w:rsidRDefault="00AE22F3" w:rsidP="00AE22F3">
            <w:pPr>
              <w:pStyle w:val="afffff2"/>
            </w:pPr>
            <w:r w:rsidRPr="00AE22F3">
              <w:t>3494492,97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690</w:t>
            </w:r>
          </w:p>
        </w:tc>
        <w:tc>
          <w:tcPr>
            <w:tcW w:w="1607" w:type="dxa"/>
            <w:shd w:val="clear" w:color="auto" w:fill="auto"/>
            <w:noWrap/>
            <w:vAlign w:val="center"/>
            <w:hideMark/>
          </w:tcPr>
          <w:p w:rsidR="00AE22F3" w:rsidRPr="00AE22F3" w:rsidRDefault="00AE22F3" w:rsidP="00AE22F3">
            <w:pPr>
              <w:pStyle w:val="afffff2"/>
            </w:pPr>
            <w:r w:rsidRPr="00AE22F3">
              <w:t>954775,37</w:t>
            </w:r>
          </w:p>
        </w:tc>
        <w:tc>
          <w:tcPr>
            <w:tcW w:w="1607" w:type="dxa"/>
            <w:shd w:val="clear" w:color="auto" w:fill="auto"/>
            <w:noWrap/>
            <w:vAlign w:val="center"/>
            <w:hideMark/>
          </w:tcPr>
          <w:p w:rsidR="00AE22F3" w:rsidRPr="00AE22F3" w:rsidRDefault="00AE22F3" w:rsidP="00AE22F3">
            <w:pPr>
              <w:pStyle w:val="afffff2"/>
            </w:pPr>
            <w:r w:rsidRPr="00AE22F3">
              <w:t>3494552,13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691</w:t>
            </w:r>
          </w:p>
        </w:tc>
        <w:tc>
          <w:tcPr>
            <w:tcW w:w="1607" w:type="dxa"/>
            <w:shd w:val="clear" w:color="auto" w:fill="auto"/>
            <w:noWrap/>
            <w:vAlign w:val="center"/>
            <w:hideMark/>
          </w:tcPr>
          <w:p w:rsidR="00AE22F3" w:rsidRPr="00AE22F3" w:rsidRDefault="00AE22F3" w:rsidP="00AE22F3">
            <w:pPr>
              <w:pStyle w:val="afffff2"/>
            </w:pPr>
            <w:r w:rsidRPr="00AE22F3">
              <w:t>954767,92</w:t>
            </w:r>
          </w:p>
        </w:tc>
        <w:tc>
          <w:tcPr>
            <w:tcW w:w="1607" w:type="dxa"/>
            <w:shd w:val="clear" w:color="auto" w:fill="auto"/>
            <w:noWrap/>
            <w:vAlign w:val="center"/>
            <w:hideMark/>
          </w:tcPr>
          <w:p w:rsidR="00AE22F3" w:rsidRPr="00AE22F3" w:rsidRDefault="00AE22F3" w:rsidP="00AE22F3">
            <w:pPr>
              <w:pStyle w:val="afffff2"/>
            </w:pPr>
            <w:r w:rsidRPr="00AE22F3">
              <w:t>3494582,21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692</w:t>
            </w:r>
          </w:p>
        </w:tc>
        <w:tc>
          <w:tcPr>
            <w:tcW w:w="1607" w:type="dxa"/>
            <w:shd w:val="clear" w:color="auto" w:fill="auto"/>
            <w:noWrap/>
            <w:vAlign w:val="center"/>
            <w:hideMark/>
          </w:tcPr>
          <w:p w:rsidR="00AE22F3" w:rsidRPr="00AE22F3" w:rsidRDefault="00AE22F3" w:rsidP="00AE22F3">
            <w:pPr>
              <w:pStyle w:val="afffff2"/>
            </w:pPr>
            <w:r w:rsidRPr="00AE22F3">
              <w:t>954760,44</w:t>
            </w:r>
          </w:p>
        </w:tc>
        <w:tc>
          <w:tcPr>
            <w:tcW w:w="1607" w:type="dxa"/>
            <w:shd w:val="clear" w:color="auto" w:fill="auto"/>
            <w:noWrap/>
            <w:vAlign w:val="center"/>
            <w:hideMark/>
          </w:tcPr>
          <w:p w:rsidR="00AE22F3" w:rsidRPr="00AE22F3" w:rsidRDefault="00AE22F3" w:rsidP="00AE22F3">
            <w:pPr>
              <w:pStyle w:val="afffff2"/>
            </w:pPr>
            <w:r w:rsidRPr="00AE22F3">
              <w:t>3494611,29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693</w:t>
            </w:r>
          </w:p>
        </w:tc>
        <w:tc>
          <w:tcPr>
            <w:tcW w:w="1607" w:type="dxa"/>
            <w:shd w:val="clear" w:color="auto" w:fill="auto"/>
            <w:noWrap/>
            <w:vAlign w:val="center"/>
            <w:hideMark/>
          </w:tcPr>
          <w:p w:rsidR="00AE22F3" w:rsidRPr="00AE22F3" w:rsidRDefault="00AE22F3" w:rsidP="00AE22F3">
            <w:pPr>
              <w:pStyle w:val="afffff2"/>
            </w:pPr>
            <w:r w:rsidRPr="00AE22F3">
              <w:t>954749,61</w:t>
            </w:r>
          </w:p>
        </w:tc>
        <w:tc>
          <w:tcPr>
            <w:tcW w:w="1607" w:type="dxa"/>
            <w:shd w:val="clear" w:color="auto" w:fill="auto"/>
            <w:noWrap/>
            <w:vAlign w:val="center"/>
            <w:hideMark/>
          </w:tcPr>
          <w:p w:rsidR="00AE22F3" w:rsidRPr="00AE22F3" w:rsidRDefault="00AE22F3" w:rsidP="00AE22F3">
            <w:pPr>
              <w:pStyle w:val="afffff2"/>
            </w:pPr>
            <w:r w:rsidRPr="00AE22F3">
              <w:t>3494666,18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694</w:t>
            </w:r>
          </w:p>
        </w:tc>
        <w:tc>
          <w:tcPr>
            <w:tcW w:w="1607" w:type="dxa"/>
            <w:shd w:val="clear" w:color="auto" w:fill="auto"/>
            <w:noWrap/>
            <w:vAlign w:val="center"/>
            <w:hideMark/>
          </w:tcPr>
          <w:p w:rsidR="00AE22F3" w:rsidRPr="00AE22F3" w:rsidRDefault="00AE22F3" w:rsidP="00AE22F3">
            <w:pPr>
              <w:pStyle w:val="afffff2"/>
            </w:pPr>
            <w:r w:rsidRPr="00AE22F3">
              <w:t>954739,52</w:t>
            </w:r>
          </w:p>
        </w:tc>
        <w:tc>
          <w:tcPr>
            <w:tcW w:w="1607" w:type="dxa"/>
            <w:shd w:val="clear" w:color="auto" w:fill="auto"/>
            <w:noWrap/>
            <w:vAlign w:val="center"/>
            <w:hideMark/>
          </w:tcPr>
          <w:p w:rsidR="00AE22F3" w:rsidRPr="00AE22F3" w:rsidRDefault="00AE22F3" w:rsidP="00AE22F3">
            <w:pPr>
              <w:pStyle w:val="afffff2"/>
            </w:pPr>
            <w:r w:rsidRPr="00AE22F3">
              <w:t>3494717,33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695</w:t>
            </w:r>
          </w:p>
        </w:tc>
        <w:tc>
          <w:tcPr>
            <w:tcW w:w="1607" w:type="dxa"/>
            <w:shd w:val="clear" w:color="auto" w:fill="auto"/>
            <w:noWrap/>
            <w:vAlign w:val="center"/>
            <w:hideMark/>
          </w:tcPr>
          <w:p w:rsidR="00AE22F3" w:rsidRPr="00AE22F3" w:rsidRDefault="00AE22F3" w:rsidP="00AE22F3">
            <w:pPr>
              <w:pStyle w:val="afffff2"/>
            </w:pPr>
            <w:r w:rsidRPr="00AE22F3">
              <w:t>954732,84</w:t>
            </w:r>
          </w:p>
        </w:tc>
        <w:tc>
          <w:tcPr>
            <w:tcW w:w="1607" w:type="dxa"/>
            <w:shd w:val="clear" w:color="auto" w:fill="auto"/>
            <w:noWrap/>
            <w:vAlign w:val="center"/>
            <w:hideMark/>
          </w:tcPr>
          <w:p w:rsidR="00AE22F3" w:rsidRPr="00AE22F3" w:rsidRDefault="00AE22F3" w:rsidP="00AE22F3">
            <w:pPr>
              <w:pStyle w:val="afffff2"/>
            </w:pPr>
            <w:r w:rsidRPr="00AE22F3">
              <w:t>3494751,15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696</w:t>
            </w:r>
          </w:p>
        </w:tc>
        <w:tc>
          <w:tcPr>
            <w:tcW w:w="1607" w:type="dxa"/>
            <w:shd w:val="clear" w:color="auto" w:fill="auto"/>
            <w:noWrap/>
            <w:vAlign w:val="center"/>
            <w:hideMark/>
          </w:tcPr>
          <w:p w:rsidR="00AE22F3" w:rsidRPr="00AE22F3" w:rsidRDefault="00AE22F3" w:rsidP="00AE22F3">
            <w:pPr>
              <w:pStyle w:val="afffff2"/>
            </w:pPr>
            <w:r w:rsidRPr="00AE22F3">
              <w:t>954728,87</w:t>
            </w:r>
          </w:p>
        </w:tc>
        <w:tc>
          <w:tcPr>
            <w:tcW w:w="1607" w:type="dxa"/>
            <w:shd w:val="clear" w:color="auto" w:fill="auto"/>
            <w:noWrap/>
            <w:vAlign w:val="center"/>
            <w:hideMark/>
          </w:tcPr>
          <w:p w:rsidR="00AE22F3" w:rsidRPr="00AE22F3" w:rsidRDefault="00AE22F3" w:rsidP="00AE22F3">
            <w:pPr>
              <w:pStyle w:val="afffff2"/>
            </w:pPr>
            <w:r w:rsidRPr="00AE22F3">
              <w:t>3494770,87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697</w:t>
            </w:r>
          </w:p>
        </w:tc>
        <w:tc>
          <w:tcPr>
            <w:tcW w:w="1607" w:type="dxa"/>
            <w:shd w:val="clear" w:color="auto" w:fill="auto"/>
            <w:noWrap/>
            <w:vAlign w:val="center"/>
            <w:hideMark/>
          </w:tcPr>
          <w:p w:rsidR="00AE22F3" w:rsidRPr="00AE22F3" w:rsidRDefault="00AE22F3" w:rsidP="00AE22F3">
            <w:pPr>
              <w:pStyle w:val="afffff2"/>
            </w:pPr>
            <w:r w:rsidRPr="00AE22F3">
              <w:t>954721,28</w:t>
            </w:r>
          </w:p>
        </w:tc>
        <w:tc>
          <w:tcPr>
            <w:tcW w:w="1607" w:type="dxa"/>
            <w:shd w:val="clear" w:color="auto" w:fill="auto"/>
            <w:noWrap/>
            <w:vAlign w:val="center"/>
            <w:hideMark/>
          </w:tcPr>
          <w:p w:rsidR="00AE22F3" w:rsidRPr="00AE22F3" w:rsidRDefault="00AE22F3" w:rsidP="00AE22F3">
            <w:pPr>
              <w:pStyle w:val="afffff2"/>
            </w:pPr>
            <w:r w:rsidRPr="00AE22F3">
              <w:t>3494811,68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698</w:t>
            </w:r>
          </w:p>
        </w:tc>
        <w:tc>
          <w:tcPr>
            <w:tcW w:w="1607" w:type="dxa"/>
            <w:shd w:val="clear" w:color="auto" w:fill="auto"/>
            <w:noWrap/>
            <w:vAlign w:val="center"/>
            <w:hideMark/>
          </w:tcPr>
          <w:p w:rsidR="00AE22F3" w:rsidRPr="00AE22F3" w:rsidRDefault="00AE22F3" w:rsidP="00AE22F3">
            <w:pPr>
              <w:pStyle w:val="afffff2"/>
            </w:pPr>
            <w:r w:rsidRPr="00AE22F3">
              <w:t>954686,52</w:t>
            </w:r>
          </w:p>
        </w:tc>
        <w:tc>
          <w:tcPr>
            <w:tcW w:w="1607" w:type="dxa"/>
            <w:shd w:val="clear" w:color="auto" w:fill="auto"/>
            <w:noWrap/>
            <w:vAlign w:val="center"/>
            <w:hideMark/>
          </w:tcPr>
          <w:p w:rsidR="00AE22F3" w:rsidRPr="00AE22F3" w:rsidRDefault="00AE22F3" w:rsidP="00AE22F3">
            <w:pPr>
              <w:pStyle w:val="afffff2"/>
            </w:pPr>
            <w:r w:rsidRPr="00AE22F3">
              <w:t>3494813,08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674</w:t>
            </w:r>
          </w:p>
        </w:tc>
        <w:tc>
          <w:tcPr>
            <w:tcW w:w="1607" w:type="dxa"/>
            <w:shd w:val="clear" w:color="auto" w:fill="auto"/>
            <w:noWrap/>
            <w:vAlign w:val="center"/>
            <w:hideMark/>
          </w:tcPr>
          <w:p w:rsidR="00AE22F3" w:rsidRPr="00AE22F3" w:rsidRDefault="00AE22F3" w:rsidP="00AE22F3">
            <w:pPr>
              <w:pStyle w:val="afffff2"/>
            </w:pPr>
            <w:r w:rsidRPr="00AE22F3">
              <w:t>954644,50</w:t>
            </w:r>
          </w:p>
        </w:tc>
        <w:tc>
          <w:tcPr>
            <w:tcW w:w="1607" w:type="dxa"/>
            <w:shd w:val="clear" w:color="auto" w:fill="auto"/>
            <w:noWrap/>
            <w:vAlign w:val="center"/>
            <w:hideMark/>
          </w:tcPr>
          <w:p w:rsidR="00AE22F3" w:rsidRPr="00AE22F3" w:rsidRDefault="00AE22F3" w:rsidP="00AE22F3">
            <w:pPr>
              <w:pStyle w:val="afffff2"/>
            </w:pPr>
            <w:r w:rsidRPr="00AE22F3">
              <w:t>3494826,10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699</w:t>
            </w:r>
          </w:p>
        </w:tc>
        <w:tc>
          <w:tcPr>
            <w:tcW w:w="1607" w:type="dxa"/>
            <w:shd w:val="clear" w:color="auto" w:fill="auto"/>
            <w:noWrap/>
            <w:vAlign w:val="center"/>
            <w:hideMark/>
          </w:tcPr>
          <w:p w:rsidR="00AE22F3" w:rsidRPr="00AE22F3" w:rsidRDefault="00AE22F3" w:rsidP="00AE22F3">
            <w:pPr>
              <w:pStyle w:val="afffff2"/>
            </w:pPr>
            <w:r w:rsidRPr="00AE22F3">
              <w:t>954731,39</w:t>
            </w:r>
          </w:p>
        </w:tc>
        <w:tc>
          <w:tcPr>
            <w:tcW w:w="1607" w:type="dxa"/>
            <w:shd w:val="clear" w:color="auto" w:fill="auto"/>
            <w:noWrap/>
            <w:vAlign w:val="center"/>
            <w:hideMark/>
          </w:tcPr>
          <w:p w:rsidR="00AE22F3" w:rsidRPr="00AE22F3" w:rsidRDefault="00AE22F3" w:rsidP="00AE22F3">
            <w:pPr>
              <w:pStyle w:val="afffff2"/>
            </w:pPr>
            <w:r w:rsidRPr="00AE22F3">
              <w:t>3494810,79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700</w:t>
            </w:r>
          </w:p>
        </w:tc>
        <w:tc>
          <w:tcPr>
            <w:tcW w:w="1607" w:type="dxa"/>
            <w:shd w:val="clear" w:color="auto" w:fill="auto"/>
            <w:noWrap/>
            <w:vAlign w:val="center"/>
            <w:hideMark/>
          </w:tcPr>
          <w:p w:rsidR="00AE22F3" w:rsidRPr="00AE22F3" w:rsidRDefault="00AE22F3" w:rsidP="00AE22F3">
            <w:pPr>
              <w:pStyle w:val="afffff2"/>
            </w:pPr>
            <w:r w:rsidRPr="00AE22F3">
              <w:t>954738,47</w:t>
            </w:r>
          </w:p>
        </w:tc>
        <w:tc>
          <w:tcPr>
            <w:tcW w:w="1607" w:type="dxa"/>
            <w:shd w:val="clear" w:color="auto" w:fill="auto"/>
            <w:noWrap/>
            <w:vAlign w:val="center"/>
            <w:hideMark/>
          </w:tcPr>
          <w:p w:rsidR="00AE22F3" w:rsidRPr="00AE22F3" w:rsidRDefault="00AE22F3" w:rsidP="00AE22F3">
            <w:pPr>
              <w:pStyle w:val="afffff2"/>
            </w:pPr>
            <w:r w:rsidRPr="00AE22F3">
              <w:t>3494772,88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701</w:t>
            </w:r>
          </w:p>
        </w:tc>
        <w:tc>
          <w:tcPr>
            <w:tcW w:w="1607" w:type="dxa"/>
            <w:shd w:val="clear" w:color="auto" w:fill="auto"/>
            <w:noWrap/>
            <w:vAlign w:val="center"/>
            <w:hideMark/>
          </w:tcPr>
          <w:p w:rsidR="00AE22F3" w:rsidRPr="00AE22F3" w:rsidRDefault="00AE22F3" w:rsidP="00AE22F3">
            <w:pPr>
              <w:pStyle w:val="afffff2"/>
            </w:pPr>
            <w:r w:rsidRPr="00AE22F3">
              <w:t>954743,08</w:t>
            </w:r>
          </w:p>
        </w:tc>
        <w:tc>
          <w:tcPr>
            <w:tcW w:w="1607" w:type="dxa"/>
            <w:shd w:val="clear" w:color="auto" w:fill="auto"/>
            <w:noWrap/>
            <w:vAlign w:val="center"/>
            <w:hideMark/>
          </w:tcPr>
          <w:p w:rsidR="00AE22F3" w:rsidRPr="00AE22F3" w:rsidRDefault="00AE22F3" w:rsidP="00AE22F3">
            <w:pPr>
              <w:pStyle w:val="afffff2"/>
            </w:pPr>
            <w:r w:rsidRPr="00AE22F3">
              <w:t>3494748,33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702</w:t>
            </w:r>
          </w:p>
        </w:tc>
        <w:tc>
          <w:tcPr>
            <w:tcW w:w="1607" w:type="dxa"/>
            <w:shd w:val="clear" w:color="auto" w:fill="auto"/>
            <w:noWrap/>
            <w:vAlign w:val="center"/>
            <w:hideMark/>
          </w:tcPr>
          <w:p w:rsidR="00AE22F3" w:rsidRPr="00AE22F3" w:rsidRDefault="00AE22F3" w:rsidP="00AE22F3">
            <w:pPr>
              <w:pStyle w:val="afffff2"/>
            </w:pPr>
            <w:r w:rsidRPr="00AE22F3">
              <w:t>954747,68</w:t>
            </w:r>
          </w:p>
        </w:tc>
        <w:tc>
          <w:tcPr>
            <w:tcW w:w="1607" w:type="dxa"/>
            <w:shd w:val="clear" w:color="auto" w:fill="auto"/>
            <w:noWrap/>
            <w:vAlign w:val="center"/>
            <w:hideMark/>
          </w:tcPr>
          <w:p w:rsidR="00AE22F3" w:rsidRPr="00AE22F3" w:rsidRDefault="00AE22F3" w:rsidP="00AE22F3">
            <w:pPr>
              <w:pStyle w:val="afffff2"/>
            </w:pPr>
            <w:r w:rsidRPr="00AE22F3">
              <w:t>3494723,78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703</w:t>
            </w:r>
          </w:p>
        </w:tc>
        <w:tc>
          <w:tcPr>
            <w:tcW w:w="1607" w:type="dxa"/>
            <w:shd w:val="clear" w:color="auto" w:fill="auto"/>
            <w:noWrap/>
            <w:vAlign w:val="center"/>
            <w:hideMark/>
          </w:tcPr>
          <w:p w:rsidR="00AE22F3" w:rsidRPr="00AE22F3" w:rsidRDefault="00AE22F3" w:rsidP="00AE22F3">
            <w:pPr>
              <w:pStyle w:val="afffff2"/>
            </w:pPr>
            <w:r w:rsidRPr="00AE22F3">
              <w:t>954752,29</w:t>
            </w:r>
          </w:p>
        </w:tc>
        <w:tc>
          <w:tcPr>
            <w:tcW w:w="1607" w:type="dxa"/>
            <w:shd w:val="clear" w:color="auto" w:fill="auto"/>
            <w:noWrap/>
            <w:vAlign w:val="center"/>
            <w:hideMark/>
          </w:tcPr>
          <w:p w:rsidR="00AE22F3" w:rsidRPr="00AE22F3" w:rsidRDefault="00AE22F3" w:rsidP="00AE22F3">
            <w:pPr>
              <w:pStyle w:val="afffff2"/>
            </w:pPr>
            <w:r w:rsidRPr="00AE22F3">
              <w:t>3494699,23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704</w:t>
            </w:r>
          </w:p>
        </w:tc>
        <w:tc>
          <w:tcPr>
            <w:tcW w:w="1607" w:type="dxa"/>
            <w:shd w:val="clear" w:color="auto" w:fill="auto"/>
            <w:noWrap/>
            <w:vAlign w:val="center"/>
            <w:hideMark/>
          </w:tcPr>
          <w:p w:rsidR="00AE22F3" w:rsidRPr="00AE22F3" w:rsidRDefault="00AE22F3" w:rsidP="00AE22F3">
            <w:pPr>
              <w:pStyle w:val="afffff2"/>
            </w:pPr>
            <w:r w:rsidRPr="00AE22F3">
              <w:t>954758,11</w:t>
            </w:r>
          </w:p>
        </w:tc>
        <w:tc>
          <w:tcPr>
            <w:tcW w:w="1607" w:type="dxa"/>
            <w:shd w:val="clear" w:color="auto" w:fill="auto"/>
            <w:noWrap/>
            <w:vAlign w:val="center"/>
            <w:hideMark/>
          </w:tcPr>
          <w:p w:rsidR="00AE22F3" w:rsidRPr="00AE22F3" w:rsidRDefault="00AE22F3" w:rsidP="00AE22F3">
            <w:pPr>
              <w:pStyle w:val="afffff2"/>
            </w:pPr>
            <w:r w:rsidRPr="00AE22F3">
              <w:t>3494672,05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705</w:t>
            </w:r>
          </w:p>
        </w:tc>
        <w:tc>
          <w:tcPr>
            <w:tcW w:w="1607" w:type="dxa"/>
            <w:shd w:val="clear" w:color="auto" w:fill="auto"/>
            <w:noWrap/>
            <w:vAlign w:val="center"/>
            <w:hideMark/>
          </w:tcPr>
          <w:p w:rsidR="00AE22F3" w:rsidRPr="00AE22F3" w:rsidRDefault="00AE22F3" w:rsidP="00AE22F3">
            <w:pPr>
              <w:pStyle w:val="afffff2"/>
            </w:pPr>
            <w:r w:rsidRPr="00AE22F3">
              <w:t>954763,09</w:t>
            </w:r>
          </w:p>
        </w:tc>
        <w:tc>
          <w:tcPr>
            <w:tcW w:w="1607" w:type="dxa"/>
            <w:shd w:val="clear" w:color="auto" w:fill="auto"/>
            <w:noWrap/>
            <w:vAlign w:val="center"/>
            <w:hideMark/>
          </w:tcPr>
          <w:p w:rsidR="00AE22F3" w:rsidRPr="00AE22F3" w:rsidRDefault="00AE22F3" w:rsidP="00AE22F3">
            <w:pPr>
              <w:pStyle w:val="afffff2"/>
            </w:pPr>
            <w:r w:rsidRPr="00AE22F3">
              <w:t>3494642,96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706</w:t>
            </w:r>
          </w:p>
        </w:tc>
        <w:tc>
          <w:tcPr>
            <w:tcW w:w="1607" w:type="dxa"/>
            <w:shd w:val="clear" w:color="auto" w:fill="auto"/>
            <w:noWrap/>
            <w:vAlign w:val="center"/>
            <w:hideMark/>
          </w:tcPr>
          <w:p w:rsidR="00AE22F3" w:rsidRPr="00AE22F3" w:rsidRDefault="00AE22F3" w:rsidP="00AE22F3">
            <w:pPr>
              <w:pStyle w:val="afffff2"/>
            </w:pPr>
            <w:r w:rsidRPr="00AE22F3">
              <w:t>954768,23</w:t>
            </w:r>
          </w:p>
        </w:tc>
        <w:tc>
          <w:tcPr>
            <w:tcW w:w="1607" w:type="dxa"/>
            <w:shd w:val="clear" w:color="auto" w:fill="auto"/>
            <w:noWrap/>
            <w:vAlign w:val="center"/>
            <w:hideMark/>
          </w:tcPr>
          <w:p w:rsidR="00AE22F3" w:rsidRPr="00AE22F3" w:rsidRDefault="00AE22F3" w:rsidP="00AE22F3">
            <w:pPr>
              <w:pStyle w:val="afffff2"/>
            </w:pPr>
            <w:r w:rsidRPr="00AE22F3">
              <w:t>3494614,44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707</w:t>
            </w:r>
          </w:p>
        </w:tc>
        <w:tc>
          <w:tcPr>
            <w:tcW w:w="1607" w:type="dxa"/>
            <w:shd w:val="clear" w:color="auto" w:fill="auto"/>
            <w:noWrap/>
            <w:vAlign w:val="center"/>
            <w:hideMark/>
          </w:tcPr>
          <w:p w:rsidR="00AE22F3" w:rsidRPr="00AE22F3" w:rsidRDefault="00AE22F3" w:rsidP="00AE22F3">
            <w:pPr>
              <w:pStyle w:val="afffff2"/>
            </w:pPr>
            <w:r w:rsidRPr="00AE22F3">
              <w:t>954777,32</w:t>
            </w:r>
          </w:p>
        </w:tc>
        <w:tc>
          <w:tcPr>
            <w:tcW w:w="1607" w:type="dxa"/>
            <w:shd w:val="clear" w:color="auto" w:fill="auto"/>
            <w:noWrap/>
            <w:vAlign w:val="center"/>
            <w:hideMark/>
          </w:tcPr>
          <w:p w:rsidR="00AE22F3" w:rsidRPr="00AE22F3" w:rsidRDefault="00AE22F3" w:rsidP="00AE22F3">
            <w:pPr>
              <w:pStyle w:val="afffff2"/>
            </w:pPr>
            <w:r w:rsidRPr="00AE22F3">
              <w:t>3494584,26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708</w:t>
            </w:r>
          </w:p>
        </w:tc>
        <w:tc>
          <w:tcPr>
            <w:tcW w:w="1607" w:type="dxa"/>
            <w:shd w:val="clear" w:color="auto" w:fill="auto"/>
            <w:noWrap/>
            <w:vAlign w:val="center"/>
            <w:hideMark/>
          </w:tcPr>
          <w:p w:rsidR="00AE22F3" w:rsidRPr="00AE22F3" w:rsidRDefault="00AE22F3" w:rsidP="00AE22F3">
            <w:pPr>
              <w:pStyle w:val="afffff2"/>
            </w:pPr>
            <w:r w:rsidRPr="00AE22F3">
              <w:t>954785,36</w:t>
            </w:r>
          </w:p>
        </w:tc>
        <w:tc>
          <w:tcPr>
            <w:tcW w:w="1607" w:type="dxa"/>
            <w:shd w:val="clear" w:color="auto" w:fill="auto"/>
            <w:noWrap/>
            <w:vAlign w:val="center"/>
            <w:hideMark/>
          </w:tcPr>
          <w:p w:rsidR="00AE22F3" w:rsidRPr="00AE22F3" w:rsidRDefault="00AE22F3" w:rsidP="00AE22F3">
            <w:pPr>
              <w:pStyle w:val="afffff2"/>
            </w:pPr>
            <w:r w:rsidRPr="00AE22F3">
              <w:t>3494558,32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709</w:t>
            </w:r>
          </w:p>
        </w:tc>
        <w:tc>
          <w:tcPr>
            <w:tcW w:w="1607" w:type="dxa"/>
            <w:shd w:val="clear" w:color="auto" w:fill="auto"/>
            <w:noWrap/>
            <w:vAlign w:val="center"/>
            <w:hideMark/>
          </w:tcPr>
          <w:p w:rsidR="00AE22F3" w:rsidRPr="00AE22F3" w:rsidRDefault="00AE22F3" w:rsidP="00AE22F3">
            <w:pPr>
              <w:pStyle w:val="afffff2"/>
            </w:pPr>
            <w:r w:rsidRPr="00AE22F3">
              <w:t>954792,73</w:t>
            </w:r>
          </w:p>
        </w:tc>
        <w:tc>
          <w:tcPr>
            <w:tcW w:w="1607" w:type="dxa"/>
            <w:shd w:val="clear" w:color="auto" w:fill="auto"/>
            <w:noWrap/>
            <w:vAlign w:val="center"/>
            <w:hideMark/>
          </w:tcPr>
          <w:p w:rsidR="00AE22F3" w:rsidRPr="00AE22F3" w:rsidRDefault="00AE22F3" w:rsidP="00AE22F3">
            <w:pPr>
              <w:pStyle w:val="afffff2"/>
            </w:pPr>
            <w:r w:rsidRPr="00AE22F3">
              <w:t>3494532,72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710</w:t>
            </w:r>
          </w:p>
        </w:tc>
        <w:tc>
          <w:tcPr>
            <w:tcW w:w="1607" w:type="dxa"/>
            <w:shd w:val="clear" w:color="auto" w:fill="auto"/>
            <w:noWrap/>
            <w:vAlign w:val="center"/>
            <w:hideMark/>
          </w:tcPr>
          <w:p w:rsidR="00AE22F3" w:rsidRPr="00AE22F3" w:rsidRDefault="00AE22F3" w:rsidP="00AE22F3">
            <w:pPr>
              <w:pStyle w:val="afffff2"/>
            </w:pPr>
            <w:r w:rsidRPr="00AE22F3">
              <w:t>954792,97</w:t>
            </w:r>
          </w:p>
        </w:tc>
        <w:tc>
          <w:tcPr>
            <w:tcW w:w="1607" w:type="dxa"/>
            <w:shd w:val="clear" w:color="auto" w:fill="auto"/>
            <w:noWrap/>
            <w:vAlign w:val="center"/>
            <w:hideMark/>
          </w:tcPr>
          <w:p w:rsidR="00AE22F3" w:rsidRPr="00AE22F3" w:rsidRDefault="00AE22F3" w:rsidP="00AE22F3">
            <w:pPr>
              <w:pStyle w:val="afffff2"/>
            </w:pPr>
            <w:r w:rsidRPr="00AE22F3">
              <w:t>3494530,06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711</w:t>
            </w:r>
          </w:p>
        </w:tc>
        <w:tc>
          <w:tcPr>
            <w:tcW w:w="1607" w:type="dxa"/>
            <w:shd w:val="clear" w:color="auto" w:fill="auto"/>
            <w:noWrap/>
            <w:vAlign w:val="center"/>
            <w:hideMark/>
          </w:tcPr>
          <w:p w:rsidR="00AE22F3" w:rsidRPr="00AE22F3" w:rsidRDefault="00AE22F3" w:rsidP="00AE22F3">
            <w:pPr>
              <w:pStyle w:val="afffff2"/>
            </w:pPr>
            <w:r w:rsidRPr="00AE22F3">
              <w:t>954796,80</w:t>
            </w:r>
          </w:p>
        </w:tc>
        <w:tc>
          <w:tcPr>
            <w:tcW w:w="1607" w:type="dxa"/>
            <w:shd w:val="clear" w:color="auto" w:fill="auto"/>
            <w:noWrap/>
            <w:vAlign w:val="center"/>
            <w:hideMark/>
          </w:tcPr>
          <w:p w:rsidR="00AE22F3" w:rsidRPr="00AE22F3" w:rsidRDefault="00AE22F3" w:rsidP="00AE22F3">
            <w:pPr>
              <w:pStyle w:val="afffff2"/>
            </w:pPr>
            <w:r w:rsidRPr="00AE22F3">
              <w:t>3494503,68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712</w:t>
            </w:r>
          </w:p>
        </w:tc>
        <w:tc>
          <w:tcPr>
            <w:tcW w:w="1607" w:type="dxa"/>
            <w:shd w:val="clear" w:color="auto" w:fill="auto"/>
            <w:noWrap/>
            <w:vAlign w:val="center"/>
            <w:hideMark/>
          </w:tcPr>
          <w:p w:rsidR="00AE22F3" w:rsidRPr="00AE22F3" w:rsidRDefault="00AE22F3" w:rsidP="00AE22F3">
            <w:pPr>
              <w:pStyle w:val="afffff2"/>
            </w:pPr>
            <w:r w:rsidRPr="00AE22F3">
              <w:t>954798,35</w:t>
            </w:r>
          </w:p>
        </w:tc>
        <w:tc>
          <w:tcPr>
            <w:tcW w:w="1607" w:type="dxa"/>
            <w:shd w:val="clear" w:color="auto" w:fill="auto"/>
            <w:noWrap/>
            <w:vAlign w:val="center"/>
            <w:hideMark/>
          </w:tcPr>
          <w:p w:rsidR="00AE22F3" w:rsidRPr="00AE22F3" w:rsidRDefault="00AE22F3" w:rsidP="00AE22F3">
            <w:pPr>
              <w:pStyle w:val="afffff2"/>
            </w:pPr>
            <w:r w:rsidRPr="00AE22F3">
              <w:t>3494493,25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713</w:t>
            </w:r>
          </w:p>
        </w:tc>
        <w:tc>
          <w:tcPr>
            <w:tcW w:w="1607" w:type="dxa"/>
            <w:shd w:val="clear" w:color="auto" w:fill="auto"/>
            <w:noWrap/>
            <w:vAlign w:val="center"/>
            <w:hideMark/>
          </w:tcPr>
          <w:p w:rsidR="00AE22F3" w:rsidRPr="00AE22F3" w:rsidRDefault="00AE22F3" w:rsidP="00AE22F3">
            <w:pPr>
              <w:pStyle w:val="afffff2"/>
            </w:pPr>
            <w:r w:rsidRPr="00AE22F3">
              <w:t>954817,33</w:t>
            </w:r>
          </w:p>
        </w:tc>
        <w:tc>
          <w:tcPr>
            <w:tcW w:w="1607" w:type="dxa"/>
            <w:shd w:val="clear" w:color="auto" w:fill="auto"/>
            <w:noWrap/>
            <w:vAlign w:val="center"/>
            <w:hideMark/>
          </w:tcPr>
          <w:p w:rsidR="00AE22F3" w:rsidRPr="00AE22F3" w:rsidRDefault="00AE22F3" w:rsidP="00AE22F3">
            <w:pPr>
              <w:pStyle w:val="afffff2"/>
            </w:pPr>
            <w:r w:rsidRPr="00AE22F3">
              <w:t>3494499,16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714</w:t>
            </w:r>
          </w:p>
        </w:tc>
        <w:tc>
          <w:tcPr>
            <w:tcW w:w="1607" w:type="dxa"/>
            <w:shd w:val="clear" w:color="auto" w:fill="auto"/>
            <w:noWrap/>
            <w:vAlign w:val="center"/>
            <w:hideMark/>
          </w:tcPr>
          <w:p w:rsidR="00AE22F3" w:rsidRPr="00AE22F3" w:rsidRDefault="00AE22F3" w:rsidP="00AE22F3">
            <w:pPr>
              <w:pStyle w:val="afffff2"/>
            </w:pPr>
            <w:r w:rsidRPr="00AE22F3">
              <w:t>954820,74</w:t>
            </w:r>
          </w:p>
        </w:tc>
        <w:tc>
          <w:tcPr>
            <w:tcW w:w="1607" w:type="dxa"/>
            <w:shd w:val="clear" w:color="auto" w:fill="auto"/>
            <w:noWrap/>
            <w:vAlign w:val="center"/>
            <w:hideMark/>
          </w:tcPr>
          <w:p w:rsidR="00AE22F3" w:rsidRPr="00AE22F3" w:rsidRDefault="00AE22F3" w:rsidP="00AE22F3">
            <w:pPr>
              <w:pStyle w:val="afffff2"/>
            </w:pPr>
            <w:r w:rsidRPr="00AE22F3">
              <w:t>3494511,39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715</w:t>
            </w:r>
          </w:p>
        </w:tc>
        <w:tc>
          <w:tcPr>
            <w:tcW w:w="1607" w:type="dxa"/>
            <w:shd w:val="clear" w:color="auto" w:fill="auto"/>
            <w:noWrap/>
            <w:vAlign w:val="center"/>
            <w:hideMark/>
          </w:tcPr>
          <w:p w:rsidR="00AE22F3" w:rsidRPr="00AE22F3" w:rsidRDefault="00AE22F3" w:rsidP="00AE22F3">
            <w:pPr>
              <w:pStyle w:val="afffff2"/>
            </w:pPr>
            <w:r w:rsidRPr="00AE22F3">
              <w:t>954819,46</w:t>
            </w:r>
          </w:p>
        </w:tc>
        <w:tc>
          <w:tcPr>
            <w:tcW w:w="1607" w:type="dxa"/>
            <w:shd w:val="clear" w:color="auto" w:fill="auto"/>
            <w:noWrap/>
            <w:vAlign w:val="center"/>
            <w:hideMark/>
          </w:tcPr>
          <w:p w:rsidR="00AE22F3" w:rsidRPr="00AE22F3" w:rsidRDefault="00AE22F3" w:rsidP="00AE22F3">
            <w:pPr>
              <w:pStyle w:val="afffff2"/>
            </w:pPr>
            <w:r w:rsidRPr="00AE22F3">
              <w:t>3494536,04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716</w:t>
            </w:r>
          </w:p>
        </w:tc>
        <w:tc>
          <w:tcPr>
            <w:tcW w:w="1607" w:type="dxa"/>
            <w:shd w:val="clear" w:color="auto" w:fill="auto"/>
            <w:noWrap/>
            <w:vAlign w:val="center"/>
            <w:hideMark/>
          </w:tcPr>
          <w:p w:rsidR="00AE22F3" w:rsidRPr="00AE22F3" w:rsidRDefault="00AE22F3" w:rsidP="00AE22F3">
            <w:pPr>
              <w:pStyle w:val="afffff2"/>
            </w:pPr>
            <w:r w:rsidRPr="00AE22F3">
              <w:t>954815,39</w:t>
            </w:r>
          </w:p>
        </w:tc>
        <w:tc>
          <w:tcPr>
            <w:tcW w:w="1607" w:type="dxa"/>
            <w:shd w:val="clear" w:color="auto" w:fill="auto"/>
            <w:noWrap/>
            <w:vAlign w:val="center"/>
            <w:hideMark/>
          </w:tcPr>
          <w:p w:rsidR="00AE22F3" w:rsidRPr="00AE22F3" w:rsidRDefault="00AE22F3" w:rsidP="00AE22F3">
            <w:pPr>
              <w:pStyle w:val="afffff2"/>
            </w:pPr>
            <w:r w:rsidRPr="00AE22F3">
              <w:t>3494564,00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717</w:t>
            </w:r>
          </w:p>
        </w:tc>
        <w:tc>
          <w:tcPr>
            <w:tcW w:w="1607" w:type="dxa"/>
            <w:shd w:val="clear" w:color="auto" w:fill="auto"/>
            <w:noWrap/>
            <w:vAlign w:val="center"/>
            <w:hideMark/>
          </w:tcPr>
          <w:p w:rsidR="00AE22F3" w:rsidRPr="00AE22F3" w:rsidRDefault="00AE22F3" w:rsidP="00AE22F3">
            <w:pPr>
              <w:pStyle w:val="afffff2"/>
            </w:pPr>
            <w:r w:rsidRPr="00AE22F3">
              <w:t>954809,78</w:t>
            </w:r>
          </w:p>
        </w:tc>
        <w:tc>
          <w:tcPr>
            <w:tcW w:w="1607" w:type="dxa"/>
            <w:shd w:val="clear" w:color="auto" w:fill="auto"/>
            <w:noWrap/>
            <w:vAlign w:val="center"/>
            <w:hideMark/>
          </w:tcPr>
          <w:p w:rsidR="00AE22F3" w:rsidRPr="00AE22F3" w:rsidRDefault="00AE22F3" w:rsidP="00AE22F3">
            <w:pPr>
              <w:pStyle w:val="afffff2"/>
            </w:pPr>
            <w:r w:rsidRPr="00AE22F3">
              <w:t>3494593,12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718</w:t>
            </w:r>
          </w:p>
        </w:tc>
        <w:tc>
          <w:tcPr>
            <w:tcW w:w="1607" w:type="dxa"/>
            <w:shd w:val="clear" w:color="auto" w:fill="auto"/>
            <w:noWrap/>
            <w:vAlign w:val="center"/>
            <w:hideMark/>
          </w:tcPr>
          <w:p w:rsidR="00AE22F3" w:rsidRPr="00AE22F3" w:rsidRDefault="00AE22F3" w:rsidP="00AE22F3">
            <w:pPr>
              <w:pStyle w:val="afffff2"/>
            </w:pPr>
            <w:r w:rsidRPr="00AE22F3">
              <w:t>954804,68</w:t>
            </w:r>
          </w:p>
        </w:tc>
        <w:tc>
          <w:tcPr>
            <w:tcW w:w="1607" w:type="dxa"/>
            <w:shd w:val="clear" w:color="auto" w:fill="auto"/>
            <w:noWrap/>
            <w:vAlign w:val="center"/>
            <w:hideMark/>
          </w:tcPr>
          <w:p w:rsidR="00AE22F3" w:rsidRPr="00AE22F3" w:rsidRDefault="00AE22F3" w:rsidP="00AE22F3">
            <w:pPr>
              <w:pStyle w:val="afffff2"/>
            </w:pPr>
            <w:r w:rsidRPr="00AE22F3">
              <w:t>3494619,82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719</w:t>
            </w:r>
          </w:p>
        </w:tc>
        <w:tc>
          <w:tcPr>
            <w:tcW w:w="1607" w:type="dxa"/>
            <w:shd w:val="clear" w:color="auto" w:fill="auto"/>
            <w:noWrap/>
            <w:vAlign w:val="center"/>
            <w:hideMark/>
          </w:tcPr>
          <w:p w:rsidR="00AE22F3" w:rsidRPr="00AE22F3" w:rsidRDefault="00AE22F3" w:rsidP="00AE22F3">
            <w:pPr>
              <w:pStyle w:val="afffff2"/>
            </w:pPr>
            <w:r w:rsidRPr="00AE22F3">
              <w:t>954797,55</w:t>
            </w:r>
          </w:p>
        </w:tc>
        <w:tc>
          <w:tcPr>
            <w:tcW w:w="1607" w:type="dxa"/>
            <w:shd w:val="clear" w:color="auto" w:fill="auto"/>
            <w:noWrap/>
            <w:vAlign w:val="center"/>
            <w:hideMark/>
          </w:tcPr>
          <w:p w:rsidR="00AE22F3" w:rsidRPr="00AE22F3" w:rsidRDefault="00AE22F3" w:rsidP="00AE22F3">
            <w:pPr>
              <w:pStyle w:val="afffff2"/>
            </w:pPr>
            <w:r w:rsidRPr="00AE22F3">
              <w:t>3494650,43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720</w:t>
            </w:r>
          </w:p>
        </w:tc>
        <w:tc>
          <w:tcPr>
            <w:tcW w:w="1607" w:type="dxa"/>
            <w:shd w:val="clear" w:color="auto" w:fill="auto"/>
            <w:noWrap/>
            <w:vAlign w:val="center"/>
            <w:hideMark/>
          </w:tcPr>
          <w:p w:rsidR="00AE22F3" w:rsidRPr="00AE22F3" w:rsidRDefault="00AE22F3" w:rsidP="00AE22F3">
            <w:pPr>
              <w:pStyle w:val="afffff2"/>
            </w:pPr>
            <w:r w:rsidRPr="00AE22F3">
              <w:t>954791,13</w:t>
            </w:r>
          </w:p>
        </w:tc>
        <w:tc>
          <w:tcPr>
            <w:tcW w:w="1607" w:type="dxa"/>
            <w:shd w:val="clear" w:color="auto" w:fill="auto"/>
            <w:noWrap/>
            <w:vAlign w:val="center"/>
            <w:hideMark/>
          </w:tcPr>
          <w:p w:rsidR="00AE22F3" w:rsidRPr="00AE22F3" w:rsidRDefault="00AE22F3" w:rsidP="00AE22F3">
            <w:pPr>
              <w:pStyle w:val="afffff2"/>
            </w:pPr>
            <w:r w:rsidRPr="00AE22F3">
              <w:t>3494679,61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721</w:t>
            </w:r>
          </w:p>
        </w:tc>
        <w:tc>
          <w:tcPr>
            <w:tcW w:w="1607" w:type="dxa"/>
            <w:shd w:val="clear" w:color="auto" w:fill="auto"/>
            <w:noWrap/>
            <w:vAlign w:val="center"/>
            <w:hideMark/>
          </w:tcPr>
          <w:p w:rsidR="00AE22F3" w:rsidRPr="00AE22F3" w:rsidRDefault="00AE22F3" w:rsidP="00AE22F3">
            <w:pPr>
              <w:pStyle w:val="afffff2"/>
            </w:pPr>
            <w:r w:rsidRPr="00AE22F3">
              <w:t>954784,99</w:t>
            </w:r>
          </w:p>
        </w:tc>
        <w:tc>
          <w:tcPr>
            <w:tcW w:w="1607" w:type="dxa"/>
            <w:shd w:val="clear" w:color="auto" w:fill="auto"/>
            <w:noWrap/>
            <w:vAlign w:val="center"/>
            <w:hideMark/>
          </w:tcPr>
          <w:p w:rsidR="00AE22F3" w:rsidRPr="00AE22F3" w:rsidRDefault="00AE22F3" w:rsidP="00AE22F3">
            <w:pPr>
              <w:pStyle w:val="afffff2"/>
            </w:pPr>
            <w:r w:rsidRPr="00AE22F3">
              <w:t>3494707,00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722</w:t>
            </w:r>
          </w:p>
        </w:tc>
        <w:tc>
          <w:tcPr>
            <w:tcW w:w="1607" w:type="dxa"/>
            <w:shd w:val="clear" w:color="auto" w:fill="auto"/>
            <w:noWrap/>
            <w:vAlign w:val="center"/>
            <w:hideMark/>
          </w:tcPr>
          <w:p w:rsidR="00AE22F3" w:rsidRPr="00AE22F3" w:rsidRDefault="00AE22F3" w:rsidP="00AE22F3">
            <w:pPr>
              <w:pStyle w:val="afffff2"/>
            </w:pPr>
            <w:r w:rsidRPr="00AE22F3">
              <w:t>954779,47</w:t>
            </w:r>
          </w:p>
        </w:tc>
        <w:tc>
          <w:tcPr>
            <w:tcW w:w="1607" w:type="dxa"/>
            <w:shd w:val="clear" w:color="auto" w:fill="auto"/>
            <w:noWrap/>
            <w:vAlign w:val="center"/>
            <w:hideMark/>
          </w:tcPr>
          <w:p w:rsidR="00AE22F3" w:rsidRPr="00AE22F3" w:rsidRDefault="00AE22F3" w:rsidP="00AE22F3">
            <w:pPr>
              <w:pStyle w:val="afffff2"/>
            </w:pPr>
            <w:r w:rsidRPr="00AE22F3">
              <w:t>3494731,36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723</w:t>
            </w:r>
          </w:p>
        </w:tc>
        <w:tc>
          <w:tcPr>
            <w:tcW w:w="1607" w:type="dxa"/>
            <w:shd w:val="clear" w:color="auto" w:fill="auto"/>
            <w:noWrap/>
            <w:vAlign w:val="center"/>
            <w:hideMark/>
          </w:tcPr>
          <w:p w:rsidR="00AE22F3" w:rsidRPr="00AE22F3" w:rsidRDefault="00AE22F3" w:rsidP="00AE22F3">
            <w:pPr>
              <w:pStyle w:val="afffff2"/>
            </w:pPr>
            <w:r w:rsidRPr="00AE22F3">
              <w:t>954773,89</w:t>
            </w:r>
          </w:p>
        </w:tc>
        <w:tc>
          <w:tcPr>
            <w:tcW w:w="1607" w:type="dxa"/>
            <w:shd w:val="clear" w:color="auto" w:fill="auto"/>
            <w:noWrap/>
            <w:vAlign w:val="center"/>
            <w:hideMark/>
          </w:tcPr>
          <w:p w:rsidR="00AE22F3" w:rsidRPr="00AE22F3" w:rsidRDefault="00AE22F3" w:rsidP="00AE22F3">
            <w:pPr>
              <w:pStyle w:val="afffff2"/>
            </w:pPr>
            <w:r w:rsidRPr="00AE22F3">
              <w:t>3494755,73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724</w:t>
            </w:r>
          </w:p>
        </w:tc>
        <w:tc>
          <w:tcPr>
            <w:tcW w:w="1607" w:type="dxa"/>
            <w:shd w:val="clear" w:color="auto" w:fill="auto"/>
            <w:noWrap/>
            <w:vAlign w:val="center"/>
            <w:hideMark/>
          </w:tcPr>
          <w:p w:rsidR="00AE22F3" w:rsidRPr="00AE22F3" w:rsidRDefault="00AE22F3" w:rsidP="00AE22F3">
            <w:pPr>
              <w:pStyle w:val="afffff2"/>
            </w:pPr>
            <w:r w:rsidRPr="00AE22F3">
              <w:t>954768,33</w:t>
            </w:r>
          </w:p>
        </w:tc>
        <w:tc>
          <w:tcPr>
            <w:tcW w:w="1607" w:type="dxa"/>
            <w:shd w:val="clear" w:color="auto" w:fill="auto"/>
            <w:noWrap/>
            <w:vAlign w:val="center"/>
            <w:hideMark/>
          </w:tcPr>
          <w:p w:rsidR="00AE22F3" w:rsidRPr="00AE22F3" w:rsidRDefault="00AE22F3" w:rsidP="00AE22F3">
            <w:pPr>
              <w:pStyle w:val="afffff2"/>
            </w:pPr>
            <w:r w:rsidRPr="00AE22F3">
              <w:t>3494780,11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725</w:t>
            </w:r>
          </w:p>
        </w:tc>
        <w:tc>
          <w:tcPr>
            <w:tcW w:w="1607" w:type="dxa"/>
            <w:shd w:val="clear" w:color="auto" w:fill="auto"/>
            <w:noWrap/>
            <w:vAlign w:val="center"/>
            <w:hideMark/>
          </w:tcPr>
          <w:p w:rsidR="00AE22F3" w:rsidRPr="00AE22F3" w:rsidRDefault="00AE22F3" w:rsidP="00AE22F3">
            <w:pPr>
              <w:pStyle w:val="afffff2"/>
            </w:pPr>
            <w:r w:rsidRPr="00AE22F3">
              <w:t>954761,87</w:t>
            </w:r>
          </w:p>
        </w:tc>
        <w:tc>
          <w:tcPr>
            <w:tcW w:w="1607" w:type="dxa"/>
            <w:shd w:val="clear" w:color="auto" w:fill="auto"/>
            <w:noWrap/>
            <w:vAlign w:val="center"/>
            <w:hideMark/>
          </w:tcPr>
          <w:p w:rsidR="00AE22F3" w:rsidRPr="00AE22F3" w:rsidRDefault="00AE22F3" w:rsidP="00AE22F3">
            <w:pPr>
              <w:pStyle w:val="afffff2"/>
            </w:pPr>
            <w:r w:rsidRPr="00AE22F3">
              <w:t>3494808,50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699</w:t>
            </w:r>
          </w:p>
        </w:tc>
        <w:tc>
          <w:tcPr>
            <w:tcW w:w="1607" w:type="dxa"/>
            <w:shd w:val="clear" w:color="auto" w:fill="auto"/>
            <w:noWrap/>
            <w:vAlign w:val="center"/>
            <w:hideMark/>
          </w:tcPr>
          <w:p w:rsidR="00AE22F3" w:rsidRPr="00AE22F3" w:rsidRDefault="00AE22F3" w:rsidP="00AE22F3">
            <w:pPr>
              <w:pStyle w:val="afffff2"/>
            </w:pPr>
            <w:r w:rsidRPr="00AE22F3">
              <w:t>954731,39</w:t>
            </w:r>
          </w:p>
        </w:tc>
        <w:tc>
          <w:tcPr>
            <w:tcW w:w="1607" w:type="dxa"/>
            <w:shd w:val="clear" w:color="auto" w:fill="auto"/>
            <w:noWrap/>
            <w:vAlign w:val="center"/>
            <w:hideMark/>
          </w:tcPr>
          <w:p w:rsidR="00AE22F3" w:rsidRPr="00AE22F3" w:rsidRDefault="00AE22F3" w:rsidP="00AE22F3">
            <w:pPr>
              <w:pStyle w:val="afffff2"/>
            </w:pPr>
            <w:r w:rsidRPr="00AE22F3">
              <w:t>3494810,79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726</w:t>
            </w:r>
          </w:p>
        </w:tc>
        <w:tc>
          <w:tcPr>
            <w:tcW w:w="1607" w:type="dxa"/>
            <w:shd w:val="clear" w:color="auto" w:fill="auto"/>
            <w:noWrap/>
            <w:vAlign w:val="center"/>
            <w:hideMark/>
          </w:tcPr>
          <w:p w:rsidR="00AE22F3" w:rsidRPr="00AE22F3" w:rsidRDefault="00AE22F3" w:rsidP="00AE22F3">
            <w:pPr>
              <w:pStyle w:val="afffff2"/>
            </w:pPr>
            <w:r w:rsidRPr="00AE22F3">
              <w:t>954759,26</w:t>
            </w:r>
          </w:p>
        </w:tc>
        <w:tc>
          <w:tcPr>
            <w:tcW w:w="1607" w:type="dxa"/>
            <w:shd w:val="clear" w:color="auto" w:fill="auto"/>
            <w:noWrap/>
            <w:vAlign w:val="center"/>
            <w:hideMark/>
          </w:tcPr>
          <w:p w:rsidR="00AE22F3" w:rsidRPr="00AE22F3" w:rsidRDefault="00AE22F3" w:rsidP="00AE22F3">
            <w:pPr>
              <w:pStyle w:val="afffff2"/>
            </w:pPr>
            <w:r w:rsidRPr="00AE22F3">
              <w:t>3494478,66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727</w:t>
            </w:r>
          </w:p>
        </w:tc>
        <w:tc>
          <w:tcPr>
            <w:tcW w:w="1607" w:type="dxa"/>
            <w:shd w:val="clear" w:color="auto" w:fill="auto"/>
            <w:noWrap/>
            <w:vAlign w:val="center"/>
            <w:hideMark/>
          </w:tcPr>
          <w:p w:rsidR="00AE22F3" w:rsidRPr="00AE22F3" w:rsidRDefault="00AE22F3" w:rsidP="00AE22F3">
            <w:pPr>
              <w:pStyle w:val="afffff2"/>
            </w:pPr>
            <w:r w:rsidRPr="00AE22F3">
              <w:t>954765,68</w:t>
            </w:r>
          </w:p>
        </w:tc>
        <w:tc>
          <w:tcPr>
            <w:tcW w:w="1607" w:type="dxa"/>
            <w:shd w:val="clear" w:color="auto" w:fill="auto"/>
            <w:noWrap/>
            <w:vAlign w:val="center"/>
            <w:hideMark/>
          </w:tcPr>
          <w:p w:rsidR="00AE22F3" w:rsidRPr="00AE22F3" w:rsidRDefault="00AE22F3" w:rsidP="00AE22F3">
            <w:pPr>
              <w:pStyle w:val="afffff2"/>
            </w:pPr>
            <w:r w:rsidRPr="00AE22F3">
              <w:t>3494443,88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728</w:t>
            </w:r>
          </w:p>
        </w:tc>
        <w:tc>
          <w:tcPr>
            <w:tcW w:w="1607" w:type="dxa"/>
            <w:shd w:val="clear" w:color="auto" w:fill="auto"/>
            <w:noWrap/>
            <w:vAlign w:val="center"/>
            <w:hideMark/>
          </w:tcPr>
          <w:p w:rsidR="00AE22F3" w:rsidRPr="00AE22F3" w:rsidRDefault="00AE22F3" w:rsidP="00AE22F3">
            <w:pPr>
              <w:pStyle w:val="afffff2"/>
            </w:pPr>
            <w:r w:rsidRPr="00AE22F3">
              <w:t>954770,82</w:t>
            </w:r>
          </w:p>
        </w:tc>
        <w:tc>
          <w:tcPr>
            <w:tcW w:w="1607" w:type="dxa"/>
            <w:shd w:val="clear" w:color="auto" w:fill="auto"/>
            <w:noWrap/>
            <w:vAlign w:val="center"/>
            <w:hideMark/>
          </w:tcPr>
          <w:p w:rsidR="00AE22F3" w:rsidRPr="00AE22F3" w:rsidRDefault="00AE22F3" w:rsidP="00AE22F3">
            <w:pPr>
              <w:pStyle w:val="afffff2"/>
            </w:pPr>
            <w:r w:rsidRPr="00AE22F3">
              <w:t>3494410,12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729</w:t>
            </w:r>
          </w:p>
        </w:tc>
        <w:tc>
          <w:tcPr>
            <w:tcW w:w="1607" w:type="dxa"/>
            <w:shd w:val="clear" w:color="auto" w:fill="auto"/>
            <w:noWrap/>
            <w:vAlign w:val="center"/>
            <w:hideMark/>
          </w:tcPr>
          <w:p w:rsidR="00AE22F3" w:rsidRPr="00AE22F3" w:rsidRDefault="00AE22F3" w:rsidP="00AE22F3">
            <w:pPr>
              <w:pStyle w:val="afffff2"/>
            </w:pPr>
            <w:r w:rsidRPr="00AE22F3">
              <w:t>954795,23</w:t>
            </w:r>
          </w:p>
        </w:tc>
        <w:tc>
          <w:tcPr>
            <w:tcW w:w="1607" w:type="dxa"/>
            <w:shd w:val="clear" w:color="auto" w:fill="auto"/>
            <w:noWrap/>
            <w:vAlign w:val="center"/>
            <w:hideMark/>
          </w:tcPr>
          <w:p w:rsidR="00AE22F3" w:rsidRPr="00AE22F3" w:rsidRDefault="00AE22F3" w:rsidP="00AE22F3">
            <w:pPr>
              <w:pStyle w:val="afffff2"/>
            </w:pPr>
            <w:r w:rsidRPr="00AE22F3">
              <w:t>3494414,36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730</w:t>
            </w:r>
          </w:p>
        </w:tc>
        <w:tc>
          <w:tcPr>
            <w:tcW w:w="1607" w:type="dxa"/>
            <w:shd w:val="clear" w:color="auto" w:fill="auto"/>
            <w:noWrap/>
            <w:vAlign w:val="center"/>
            <w:hideMark/>
          </w:tcPr>
          <w:p w:rsidR="00AE22F3" w:rsidRPr="00AE22F3" w:rsidRDefault="00AE22F3" w:rsidP="00AE22F3">
            <w:pPr>
              <w:pStyle w:val="afffff2"/>
            </w:pPr>
            <w:r w:rsidRPr="00AE22F3">
              <w:t>954817,79</w:t>
            </w:r>
          </w:p>
        </w:tc>
        <w:tc>
          <w:tcPr>
            <w:tcW w:w="1607" w:type="dxa"/>
            <w:shd w:val="clear" w:color="auto" w:fill="auto"/>
            <w:noWrap/>
            <w:vAlign w:val="center"/>
            <w:hideMark/>
          </w:tcPr>
          <w:p w:rsidR="00AE22F3" w:rsidRPr="00AE22F3" w:rsidRDefault="00AE22F3" w:rsidP="00AE22F3">
            <w:pPr>
              <w:pStyle w:val="afffff2"/>
            </w:pPr>
            <w:r w:rsidRPr="00AE22F3">
              <w:t>3494418,46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731</w:t>
            </w:r>
          </w:p>
        </w:tc>
        <w:tc>
          <w:tcPr>
            <w:tcW w:w="1607" w:type="dxa"/>
            <w:shd w:val="clear" w:color="auto" w:fill="auto"/>
            <w:noWrap/>
            <w:vAlign w:val="center"/>
            <w:hideMark/>
          </w:tcPr>
          <w:p w:rsidR="00AE22F3" w:rsidRPr="00AE22F3" w:rsidRDefault="00AE22F3" w:rsidP="00AE22F3">
            <w:pPr>
              <w:pStyle w:val="afffff2"/>
            </w:pPr>
            <w:r w:rsidRPr="00AE22F3">
              <w:t>954813,45</w:t>
            </w:r>
          </w:p>
        </w:tc>
        <w:tc>
          <w:tcPr>
            <w:tcW w:w="1607" w:type="dxa"/>
            <w:shd w:val="clear" w:color="auto" w:fill="auto"/>
            <w:noWrap/>
            <w:vAlign w:val="center"/>
            <w:hideMark/>
          </w:tcPr>
          <w:p w:rsidR="00AE22F3" w:rsidRPr="00AE22F3" w:rsidRDefault="00AE22F3" w:rsidP="00AE22F3">
            <w:pPr>
              <w:pStyle w:val="afffff2"/>
            </w:pPr>
            <w:r w:rsidRPr="00AE22F3">
              <w:t>3494452,50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732</w:t>
            </w:r>
          </w:p>
        </w:tc>
        <w:tc>
          <w:tcPr>
            <w:tcW w:w="1607" w:type="dxa"/>
            <w:shd w:val="clear" w:color="auto" w:fill="auto"/>
            <w:noWrap/>
            <w:vAlign w:val="center"/>
            <w:hideMark/>
          </w:tcPr>
          <w:p w:rsidR="00AE22F3" w:rsidRPr="00AE22F3" w:rsidRDefault="00AE22F3" w:rsidP="00AE22F3">
            <w:pPr>
              <w:pStyle w:val="afffff2"/>
            </w:pPr>
            <w:r w:rsidRPr="00AE22F3">
              <w:t>954808,87</w:t>
            </w:r>
          </w:p>
        </w:tc>
        <w:tc>
          <w:tcPr>
            <w:tcW w:w="1607" w:type="dxa"/>
            <w:shd w:val="clear" w:color="auto" w:fill="auto"/>
            <w:noWrap/>
            <w:vAlign w:val="center"/>
            <w:hideMark/>
          </w:tcPr>
          <w:p w:rsidR="00AE22F3" w:rsidRPr="00AE22F3" w:rsidRDefault="00AE22F3" w:rsidP="00AE22F3">
            <w:pPr>
              <w:pStyle w:val="afffff2"/>
            </w:pPr>
            <w:r w:rsidRPr="00AE22F3">
              <w:t>3494484,95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733</w:t>
            </w:r>
          </w:p>
        </w:tc>
        <w:tc>
          <w:tcPr>
            <w:tcW w:w="1607" w:type="dxa"/>
            <w:shd w:val="clear" w:color="auto" w:fill="auto"/>
            <w:noWrap/>
            <w:vAlign w:val="center"/>
            <w:hideMark/>
          </w:tcPr>
          <w:p w:rsidR="00AE22F3" w:rsidRPr="00AE22F3" w:rsidRDefault="00AE22F3" w:rsidP="00AE22F3">
            <w:pPr>
              <w:pStyle w:val="afffff2"/>
            </w:pPr>
            <w:r w:rsidRPr="00AE22F3">
              <w:t>954784,33</w:t>
            </w:r>
          </w:p>
        </w:tc>
        <w:tc>
          <w:tcPr>
            <w:tcW w:w="1607" w:type="dxa"/>
            <w:shd w:val="clear" w:color="auto" w:fill="auto"/>
            <w:noWrap/>
            <w:vAlign w:val="center"/>
            <w:hideMark/>
          </w:tcPr>
          <w:p w:rsidR="00AE22F3" w:rsidRPr="00AE22F3" w:rsidRDefault="00AE22F3" w:rsidP="00AE22F3">
            <w:pPr>
              <w:pStyle w:val="afffff2"/>
            </w:pPr>
            <w:r w:rsidRPr="00AE22F3">
              <w:t>3494480,85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726</w:t>
            </w:r>
          </w:p>
        </w:tc>
        <w:tc>
          <w:tcPr>
            <w:tcW w:w="1607" w:type="dxa"/>
            <w:shd w:val="clear" w:color="auto" w:fill="auto"/>
            <w:noWrap/>
            <w:vAlign w:val="center"/>
            <w:hideMark/>
          </w:tcPr>
          <w:p w:rsidR="00AE22F3" w:rsidRPr="00AE22F3" w:rsidRDefault="00AE22F3" w:rsidP="00AE22F3">
            <w:pPr>
              <w:pStyle w:val="afffff2"/>
            </w:pPr>
            <w:r w:rsidRPr="00AE22F3">
              <w:t>954759,26</w:t>
            </w:r>
          </w:p>
        </w:tc>
        <w:tc>
          <w:tcPr>
            <w:tcW w:w="1607" w:type="dxa"/>
            <w:shd w:val="clear" w:color="auto" w:fill="auto"/>
            <w:noWrap/>
            <w:vAlign w:val="center"/>
            <w:hideMark/>
          </w:tcPr>
          <w:p w:rsidR="00AE22F3" w:rsidRPr="00AE22F3" w:rsidRDefault="00AE22F3" w:rsidP="00AE22F3">
            <w:pPr>
              <w:pStyle w:val="afffff2"/>
            </w:pPr>
            <w:r w:rsidRPr="00AE22F3">
              <w:t>3494478,66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734</w:t>
            </w:r>
          </w:p>
        </w:tc>
        <w:tc>
          <w:tcPr>
            <w:tcW w:w="1607" w:type="dxa"/>
            <w:shd w:val="clear" w:color="auto" w:fill="auto"/>
            <w:noWrap/>
            <w:vAlign w:val="center"/>
            <w:hideMark/>
          </w:tcPr>
          <w:p w:rsidR="00AE22F3" w:rsidRPr="00AE22F3" w:rsidRDefault="00AE22F3" w:rsidP="00AE22F3">
            <w:pPr>
              <w:pStyle w:val="afffff2"/>
            </w:pPr>
            <w:r w:rsidRPr="00AE22F3">
              <w:t>954773,07</w:t>
            </w:r>
          </w:p>
        </w:tc>
        <w:tc>
          <w:tcPr>
            <w:tcW w:w="1607" w:type="dxa"/>
            <w:shd w:val="clear" w:color="auto" w:fill="auto"/>
            <w:noWrap/>
            <w:vAlign w:val="center"/>
            <w:hideMark/>
          </w:tcPr>
          <w:p w:rsidR="00AE22F3" w:rsidRPr="00AE22F3" w:rsidRDefault="00AE22F3" w:rsidP="00AE22F3">
            <w:pPr>
              <w:pStyle w:val="afffff2"/>
            </w:pPr>
            <w:r w:rsidRPr="00AE22F3">
              <w:t>3494808,62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735</w:t>
            </w:r>
          </w:p>
        </w:tc>
        <w:tc>
          <w:tcPr>
            <w:tcW w:w="1607" w:type="dxa"/>
            <w:shd w:val="clear" w:color="auto" w:fill="auto"/>
            <w:noWrap/>
            <w:vAlign w:val="center"/>
            <w:hideMark/>
          </w:tcPr>
          <w:p w:rsidR="00AE22F3" w:rsidRPr="00AE22F3" w:rsidRDefault="00AE22F3" w:rsidP="00AE22F3">
            <w:pPr>
              <w:pStyle w:val="afffff2"/>
            </w:pPr>
            <w:r w:rsidRPr="00AE22F3">
              <w:t>954780,18</w:t>
            </w:r>
          </w:p>
        </w:tc>
        <w:tc>
          <w:tcPr>
            <w:tcW w:w="1607" w:type="dxa"/>
            <w:shd w:val="clear" w:color="auto" w:fill="auto"/>
            <w:noWrap/>
            <w:vAlign w:val="center"/>
            <w:hideMark/>
          </w:tcPr>
          <w:p w:rsidR="00AE22F3" w:rsidRPr="00AE22F3" w:rsidRDefault="00AE22F3" w:rsidP="00AE22F3">
            <w:pPr>
              <w:pStyle w:val="afffff2"/>
            </w:pPr>
            <w:r w:rsidRPr="00AE22F3">
              <w:t>3494775,85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736</w:t>
            </w:r>
          </w:p>
        </w:tc>
        <w:tc>
          <w:tcPr>
            <w:tcW w:w="1607" w:type="dxa"/>
            <w:shd w:val="clear" w:color="auto" w:fill="auto"/>
            <w:noWrap/>
            <w:vAlign w:val="center"/>
            <w:hideMark/>
          </w:tcPr>
          <w:p w:rsidR="00AE22F3" w:rsidRPr="00AE22F3" w:rsidRDefault="00AE22F3" w:rsidP="00AE22F3">
            <w:pPr>
              <w:pStyle w:val="afffff2"/>
            </w:pPr>
            <w:r w:rsidRPr="00AE22F3">
              <w:t>954787,48</w:t>
            </w:r>
          </w:p>
        </w:tc>
        <w:tc>
          <w:tcPr>
            <w:tcW w:w="1607" w:type="dxa"/>
            <w:shd w:val="clear" w:color="auto" w:fill="auto"/>
            <w:noWrap/>
            <w:vAlign w:val="center"/>
            <w:hideMark/>
          </w:tcPr>
          <w:p w:rsidR="00AE22F3" w:rsidRPr="00AE22F3" w:rsidRDefault="00AE22F3" w:rsidP="00AE22F3">
            <w:pPr>
              <w:pStyle w:val="afffff2"/>
            </w:pPr>
            <w:r w:rsidRPr="00AE22F3">
              <w:t>3494742,22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737</w:t>
            </w:r>
          </w:p>
        </w:tc>
        <w:tc>
          <w:tcPr>
            <w:tcW w:w="1607" w:type="dxa"/>
            <w:shd w:val="clear" w:color="auto" w:fill="auto"/>
            <w:noWrap/>
            <w:vAlign w:val="center"/>
            <w:hideMark/>
          </w:tcPr>
          <w:p w:rsidR="00AE22F3" w:rsidRPr="00AE22F3" w:rsidRDefault="00AE22F3" w:rsidP="00AE22F3">
            <w:pPr>
              <w:pStyle w:val="afffff2"/>
            </w:pPr>
            <w:r w:rsidRPr="00AE22F3">
              <w:t>954794,22</w:t>
            </w:r>
          </w:p>
        </w:tc>
        <w:tc>
          <w:tcPr>
            <w:tcW w:w="1607" w:type="dxa"/>
            <w:shd w:val="clear" w:color="auto" w:fill="auto"/>
            <w:noWrap/>
            <w:vAlign w:val="center"/>
            <w:hideMark/>
          </w:tcPr>
          <w:p w:rsidR="00AE22F3" w:rsidRPr="00AE22F3" w:rsidRDefault="00AE22F3" w:rsidP="00AE22F3">
            <w:pPr>
              <w:pStyle w:val="afffff2"/>
            </w:pPr>
            <w:r w:rsidRPr="00AE22F3">
              <w:t>3494708,45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738</w:t>
            </w:r>
          </w:p>
        </w:tc>
        <w:tc>
          <w:tcPr>
            <w:tcW w:w="1607" w:type="dxa"/>
            <w:shd w:val="clear" w:color="auto" w:fill="auto"/>
            <w:noWrap/>
            <w:vAlign w:val="center"/>
            <w:hideMark/>
          </w:tcPr>
          <w:p w:rsidR="00AE22F3" w:rsidRPr="00AE22F3" w:rsidRDefault="00AE22F3" w:rsidP="00AE22F3">
            <w:pPr>
              <w:pStyle w:val="afffff2"/>
            </w:pPr>
            <w:r w:rsidRPr="00AE22F3">
              <w:t>954798,14</w:t>
            </w:r>
          </w:p>
        </w:tc>
        <w:tc>
          <w:tcPr>
            <w:tcW w:w="1607" w:type="dxa"/>
            <w:shd w:val="clear" w:color="auto" w:fill="auto"/>
            <w:noWrap/>
            <w:vAlign w:val="center"/>
            <w:hideMark/>
          </w:tcPr>
          <w:p w:rsidR="00AE22F3" w:rsidRPr="00AE22F3" w:rsidRDefault="00AE22F3" w:rsidP="00AE22F3">
            <w:pPr>
              <w:pStyle w:val="afffff2"/>
            </w:pPr>
            <w:r w:rsidRPr="00AE22F3">
              <w:t>3494688,78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739</w:t>
            </w:r>
          </w:p>
        </w:tc>
        <w:tc>
          <w:tcPr>
            <w:tcW w:w="1607" w:type="dxa"/>
            <w:shd w:val="clear" w:color="auto" w:fill="auto"/>
            <w:noWrap/>
            <w:vAlign w:val="center"/>
            <w:hideMark/>
          </w:tcPr>
          <w:p w:rsidR="00AE22F3" w:rsidRPr="00AE22F3" w:rsidRDefault="00AE22F3" w:rsidP="00AE22F3">
            <w:pPr>
              <w:pStyle w:val="afffff2"/>
            </w:pPr>
            <w:r w:rsidRPr="00AE22F3">
              <w:t>954802,35</w:t>
            </w:r>
          </w:p>
        </w:tc>
        <w:tc>
          <w:tcPr>
            <w:tcW w:w="1607" w:type="dxa"/>
            <w:shd w:val="clear" w:color="auto" w:fill="auto"/>
            <w:noWrap/>
            <w:vAlign w:val="center"/>
            <w:hideMark/>
          </w:tcPr>
          <w:p w:rsidR="00AE22F3" w:rsidRPr="00AE22F3" w:rsidRDefault="00AE22F3" w:rsidP="00AE22F3">
            <w:pPr>
              <w:pStyle w:val="afffff2"/>
            </w:pPr>
            <w:r w:rsidRPr="00AE22F3">
              <w:t>3494669,01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740</w:t>
            </w:r>
          </w:p>
        </w:tc>
        <w:tc>
          <w:tcPr>
            <w:tcW w:w="1607" w:type="dxa"/>
            <w:shd w:val="clear" w:color="auto" w:fill="auto"/>
            <w:noWrap/>
            <w:vAlign w:val="center"/>
            <w:hideMark/>
          </w:tcPr>
          <w:p w:rsidR="00AE22F3" w:rsidRPr="00AE22F3" w:rsidRDefault="00AE22F3" w:rsidP="00AE22F3">
            <w:pPr>
              <w:pStyle w:val="afffff2"/>
            </w:pPr>
            <w:r w:rsidRPr="00AE22F3">
              <w:t>954806,57</w:t>
            </w:r>
          </w:p>
        </w:tc>
        <w:tc>
          <w:tcPr>
            <w:tcW w:w="1607" w:type="dxa"/>
            <w:shd w:val="clear" w:color="auto" w:fill="auto"/>
            <w:noWrap/>
            <w:vAlign w:val="center"/>
            <w:hideMark/>
          </w:tcPr>
          <w:p w:rsidR="00AE22F3" w:rsidRPr="00AE22F3" w:rsidRDefault="00AE22F3" w:rsidP="00AE22F3">
            <w:pPr>
              <w:pStyle w:val="afffff2"/>
            </w:pPr>
            <w:r w:rsidRPr="00AE22F3">
              <w:t>3494649,21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741</w:t>
            </w:r>
          </w:p>
        </w:tc>
        <w:tc>
          <w:tcPr>
            <w:tcW w:w="1607" w:type="dxa"/>
            <w:shd w:val="clear" w:color="auto" w:fill="auto"/>
            <w:noWrap/>
            <w:vAlign w:val="center"/>
            <w:hideMark/>
          </w:tcPr>
          <w:p w:rsidR="00AE22F3" w:rsidRPr="00AE22F3" w:rsidRDefault="00AE22F3" w:rsidP="00AE22F3">
            <w:pPr>
              <w:pStyle w:val="afffff2"/>
            </w:pPr>
            <w:r w:rsidRPr="00AE22F3">
              <w:t>954813,07</w:t>
            </w:r>
          </w:p>
        </w:tc>
        <w:tc>
          <w:tcPr>
            <w:tcW w:w="1607" w:type="dxa"/>
            <w:shd w:val="clear" w:color="auto" w:fill="auto"/>
            <w:noWrap/>
            <w:vAlign w:val="center"/>
            <w:hideMark/>
          </w:tcPr>
          <w:p w:rsidR="00AE22F3" w:rsidRPr="00AE22F3" w:rsidRDefault="00AE22F3" w:rsidP="00AE22F3">
            <w:pPr>
              <w:pStyle w:val="afffff2"/>
            </w:pPr>
            <w:r w:rsidRPr="00AE22F3">
              <w:t>3494615,24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742</w:t>
            </w:r>
          </w:p>
        </w:tc>
        <w:tc>
          <w:tcPr>
            <w:tcW w:w="1607" w:type="dxa"/>
            <w:shd w:val="clear" w:color="auto" w:fill="auto"/>
            <w:noWrap/>
            <w:vAlign w:val="center"/>
            <w:hideMark/>
          </w:tcPr>
          <w:p w:rsidR="00AE22F3" w:rsidRPr="00AE22F3" w:rsidRDefault="00AE22F3" w:rsidP="00AE22F3">
            <w:pPr>
              <w:pStyle w:val="afffff2"/>
            </w:pPr>
            <w:r w:rsidRPr="00AE22F3">
              <w:t>954815,19</w:t>
            </w:r>
          </w:p>
        </w:tc>
        <w:tc>
          <w:tcPr>
            <w:tcW w:w="1607" w:type="dxa"/>
            <w:shd w:val="clear" w:color="auto" w:fill="auto"/>
            <w:noWrap/>
            <w:vAlign w:val="center"/>
            <w:hideMark/>
          </w:tcPr>
          <w:p w:rsidR="00AE22F3" w:rsidRPr="00AE22F3" w:rsidRDefault="00AE22F3" w:rsidP="00AE22F3">
            <w:pPr>
              <w:pStyle w:val="afffff2"/>
            </w:pPr>
            <w:r w:rsidRPr="00AE22F3">
              <w:t>3494604,67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743</w:t>
            </w:r>
          </w:p>
        </w:tc>
        <w:tc>
          <w:tcPr>
            <w:tcW w:w="1607" w:type="dxa"/>
            <w:shd w:val="clear" w:color="auto" w:fill="auto"/>
            <w:noWrap/>
            <w:vAlign w:val="center"/>
            <w:hideMark/>
          </w:tcPr>
          <w:p w:rsidR="00AE22F3" w:rsidRPr="00AE22F3" w:rsidRDefault="00AE22F3" w:rsidP="00AE22F3">
            <w:pPr>
              <w:pStyle w:val="afffff2"/>
            </w:pPr>
            <w:r w:rsidRPr="00AE22F3">
              <w:t>954817,28</w:t>
            </w:r>
          </w:p>
        </w:tc>
        <w:tc>
          <w:tcPr>
            <w:tcW w:w="1607" w:type="dxa"/>
            <w:shd w:val="clear" w:color="auto" w:fill="auto"/>
            <w:noWrap/>
            <w:vAlign w:val="center"/>
            <w:hideMark/>
          </w:tcPr>
          <w:p w:rsidR="00AE22F3" w:rsidRPr="00AE22F3" w:rsidRDefault="00AE22F3" w:rsidP="00AE22F3">
            <w:pPr>
              <w:pStyle w:val="afffff2"/>
            </w:pPr>
            <w:r w:rsidRPr="00AE22F3">
              <w:t>3494593,97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744</w:t>
            </w:r>
          </w:p>
        </w:tc>
        <w:tc>
          <w:tcPr>
            <w:tcW w:w="1607" w:type="dxa"/>
            <w:shd w:val="clear" w:color="auto" w:fill="auto"/>
            <w:noWrap/>
            <w:vAlign w:val="center"/>
            <w:hideMark/>
          </w:tcPr>
          <w:p w:rsidR="00AE22F3" w:rsidRPr="00AE22F3" w:rsidRDefault="00AE22F3" w:rsidP="00AE22F3">
            <w:pPr>
              <w:pStyle w:val="afffff2"/>
            </w:pPr>
            <w:r w:rsidRPr="00AE22F3">
              <w:t>954819,67</w:t>
            </w:r>
          </w:p>
        </w:tc>
        <w:tc>
          <w:tcPr>
            <w:tcW w:w="1607" w:type="dxa"/>
            <w:shd w:val="clear" w:color="auto" w:fill="auto"/>
            <w:noWrap/>
            <w:vAlign w:val="center"/>
            <w:hideMark/>
          </w:tcPr>
          <w:p w:rsidR="00AE22F3" w:rsidRPr="00AE22F3" w:rsidRDefault="00AE22F3" w:rsidP="00AE22F3">
            <w:pPr>
              <w:pStyle w:val="afffff2"/>
            </w:pPr>
            <w:r w:rsidRPr="00AE22F3">
              <w:t>3494579,16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745</w:t>
            </w:r>
          </w:p>
        </w:tc>
        <w:tc>
          <w:tcPr>
            <w:tcW w:w="1607" w:type="dxa"/>
            <w:shd w:val="clear" w:color="auto" w:fill="auto"/>
            <w:noWrap/>
            <w:vAlign w:val="center"/>
            <w:hideMark/>
          </w:tcPr>
          <w:p w:rsidR="00AE22F3" w:rsidRPr="00AE22F3" w:rsidRDefault="00AE22F3" w:rsidP="00AE22F3">
            <w:pPr>
              <w:pStyle w:val="afffff2"/>
            </w:pPr>
            <w:r w:rsidRPr="00AE22F3">
              <w:t>954822,58</w:t>
            </w:r>
          </w:p>
        </w:tc>
        <w:tc>
          <w:tcPr>
            <w:tcW w:w="1607" w:type="dxa"/>
            <w:shd w:val="clear" w:color="auto" w:fill="auto"/>
            <w:noWrap/>
            <w:vAlign w:val="center"/>
            <w:hideMark/>
          </w:tcPr>
          <w:p w:rsidR="00AE22F3" w:rsidRPr="00AE22F3" w:rsidRDefault="00AE22F3" w:rsidP="00AE22F3">
            <w:pPr>
              <w:pStyle w:val="afffff2"/>
            </w:pPr>
            <w:r w:rsidRPr="00AE22F3">
              <w:t>3494560,82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746</w:t>
            </w:r>
          </w:p>
        </w:tc>
        <w:tc>
          <w:tcPr>
            <w:tcW w:w="1607" w:type="dxa"/>
            <w:shd w:val="clear" w:color="auto" w:fill="auto"/>
            <w:noWrap/>
            <w:vAlign w:val="center"/>
            <w:hideMark/>
          </w:tcPr>
          <w:p w:rsidR="00AE22F3" w:rsidRPr="00AE22F3" w:rsidRDefault="00AE22F3" w:rsidP="00AE22F3">
            <w:pPr>
              <w:pStyle w:val="afffff2"/>
            </w:pPr>
            <w:r w:rsidRPr="00AE22F3">
              <w:t>954825,57</w:t>
            </w:r>
          </w:p>
        </w:tc>
        <w:tc>
          <w:tcPr>
            <w:tcW w:w="1607" w:type="dxa"/>
            <w:shd w:val="clear" w:color="auto" w:fill="auto"/>
            <w:noWrap/>
            <w:vAlign w:val="center"/>
            <w:hideMark/>
          </w:tcPr>
          <w:p w:rsidR="00AE22F3" w:rsidRPr="00AE22F3" w:rsidRDefault="00AE22F3" w:rsidP="00AE22F3">
            <w:pPr>
              <w:pStyle w:val="afffff2"/>
            </w:pPr>
            <w:r w:rsidRPr="00AE22F3">
              <w:t>3494542,43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747</w:t>
            </w:r>
          </w:p>
        </w:tc>
        <w:tc>
          <w:tcPr>
            <w:tcW w:w="1607" w:type="dxa"/>
            <w:shd w:val="clear" w:color="auto" w:fill="auto"/>
            <w:noWrap/>
            <w:vAlign w:val="center"/>
            <w:hideMark/>
          </w:tcPr>
          <w:p w:rsidR="00AE22F3" w:rsidRPr="00AE22F3" w:rsidRDefault="00AE22F3" w:rsidP="00AE22F3">
            <w:pPr>
              <w:pStyle w:val="afffff2"/>
            </w:pPr>
            <w:r w:rsidRPr="00AE22F3">
              <w:t>954828,53</w:t>
            </w:r>
          </w:p>
        </w:tc>
        <w:tc>
          <w:tcPr>
            <w:tcW w:w="1607" w:type="dxa"/>
            <w:shd w:val="clear" w:color="auto" w:fill="auto"/>
            <w:noWrap/>
            <w:vAlign w:val="center"/>
            <w:hideMark/>
          </w:tcPr>
          <w:p w:rsidR="00AE22F3" w:rsidRPr="00AE22F3" w:rsidRDefault="00AE22F3" w:rsidP="00AE22F3">
            <w:pPr>
              <w:pStyle w:val="afffff2"/>
            </w:pPr>
            <w:r w:rsidRPr="00AE22F3">
              <w:t>3494523,96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748</w:t>
            </w:r>
          </w:p>
        </w:tc>
        <w:tc>
          <w:tcPr>
            <w:tcW w:w="1607" w:type="dxa"/>
            <w:shd w:val="clear" w:color="auto" w:fill="auto"/>
            <w:noWrap/>
            <w:vAlign w:val="center"/>
            <w:hideMark/>
          </w:tcPr>
          <w:p w:rsidR="00AE22F3" w:rsidRPr="00AE22F3" w:rsidRDefault="00AE22F3" w:rsidP="00AE22F3">
            <w:pPr>
              <w:pStyle w:val="afffff2"/>
            </w:pPr>
            <w:r w:rsidRPr="00AE22F3">
              <w:t>954830,18</w:t>
            </w:r>
          </w:p>
        </w:tc>
        <w:tc>
          <w:tcPr>
            <w:tcW w:w="1607" w:type="dxa"/>
            <w:shd w:val="clear" w:color="auto" w:fill="auto"/>
            <w:noWrap/>
            <w:vAlign w:val="center"/>
            <w:hideMark/>
          </w:tcPr>
          <w:p w:rsidR="00AE22F3" w:rsidRPr="00AE22F3" w:rsidRDefault="00AE22F3" w:rsidP="00AE22F3">
            <w:pPr>
              <w:pStyle w:val="afffff2"/>
            </w:pPr>
            <w:r w:rsidRPr="00AE22F3">
              <w:t>3494513,67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749</w:t>
            </w:r>
          </w:p>
        </w:tc>
        <w:tc>
          <w:tcPr>
            <w:tcW w:w="1607" w:type="dxa"/>
            <w:shd w:val="clear" w:color="auto" w:fill="auto"/>
            <w:noWrap/>
            <w:vAlign w:val="center"/>
            <w:hideMark/>
          </w:tcPr>
          <w:p w:rsidR="00AE22F3" w:rsidRPr="00AE22F3" w:rsidRDefault="00AE22F3" w:rsidP="00AE22F3">
            <w:pPr>
              <w:pStyle w:val="afffff2"/>
            </w:pPr>
            <w:r w:rsidRPr="00AE22F3">
              <w:t>954831,48</w:t>
            </w:r>
          </w:p>
        </w:tc>
        <w:tc>
          <w:tcPr>
            <w:tcW w:w="1607" w:type="dxa"/>
            <w:shd w:val="clear" w:color="auto" w:fill="auto"/>
            <w:noWrap/>
            <w:vAlign w:val="center"/>
            <w:hideMark/>
          </w:tcPr>
          <w:p w:rsidR="00AE22F3" w:rsidRPr="00AE22F3" w:rsidRDefault="00AE22F3" w:rsidP="00AE22F3">
            <w:pPr>
              <w:pStyle w:val="afffff2"/>
            </w:pPr>
            <w:r w:rsidRPr="00AE22F3">
              <w:t>3494505,66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750</w:t>
            </w:r>
          </w:p>
        </w:tc>
        <w:tc>
          <w:tcPr>
            <w:tcW w:w="1607" w:type="dxa"/>
            <w:shd w:val="clear" w:color="auto" w:fill="auto"/>
            <w:noWrap/>
            <w:vAlign w:val="center"/>
            <w:hideMark/>
          </w:tcPr>
          <w:p w:rsidR="00AE22F3" w:rsidRPr="00AE22F3" w:rsidRDefault="00AE22F3" w:rsidP="00AE22F3">
            <w:pPr>
              <w:pStyle w:val="afffff2"/>
            </w:pPr>
            <w:r w:rsidRPr="00AE22F3">
              <w:t>954834,15</w:t>
            </w:r>
          </w:p>
        </w:tc>
        <w:tc>
          <w:tcPr>
            <w:tcW w:w="1607" w:type="dxa"/>
            <w:shd w:val="clear" w:color="auto" w:fill="auto"/>
            <w:noWrap/>
            <w:vAlign w:val="center"/>
            <w:hideMark/>
          </w:tcPr>
          <w:p w:rsidR="00AE22F3" w:rsidRPr="00AE22F3" w:rsidRDefault="00AE22F3" w:rsidP="00AE22F3">
            <w:pPr>
              <w:pStyle w:val="afffff2"/>
            </w:pPr>
            <w:r w:rsidRPr="00AE22F3">
              <w:t>3494489,21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751</w:t>
            </w:r>
          </w:p>
        </w:tc>
        <w:tc>
          <w:tcPr>
            <w:tcW w:w="1607" w:type="dxa"/>
            <w:shd w:val="clear" w:color="auto" w:fill="auto"/>
            <w:noWrap/>
            <w:vAlign w:val="center"/>
            <w:hideMark/>
          </w:tcPr>
          <w:p w:rsidR="00AE22F3" w:rsidRPr="00AE22F3" w:rsidRDefault="00AE22F3" w:rsidP="00AE22F3">
            <w:pPr>
              <w:pStyle w:val="afffff2"/>
            </w:pPr>
            <w:r w:rsidRPr="00AE22F3">
              <w:t>954818,85</w:t>
            </w:r>
          </w:p>
        </w:tc>
        <w:tc>
          <w:tcPr>
            <w:tcW w:w="1607" w:type="dxa"/>
            <w:shd w:val="clear" w:color="auto" w:fill="auto"/>
            <w:noWrap/>
            <w:vAlign w:val="center"/>
            <w:hideMark/>
          </w:tcPr>
          <w:p w:rsidR="00AE22F3" w:rsidRPr="00AE22F3" w:rsidRDefault="00AE22F3" w:rsidP="00AE22F3">
            <w:pPr>
              <w:pStyle w:val="afffff2"/>
            </w:pPr>
            <w:r w:rsidRPr="00AE22F3">
              <w:t>3494487,25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752</w:t>
            </w:r>
          </w:p>
        </w:tc>
        <w:tc>
          <w:tcPr>
            <w:tcW w:w="1607" w:type="dxa"/>
            <w:shd w:val="clear" w:color="auto" w:fill="auto"/>
            <w:noWrap/>
            <w:vAlign w:val="center"/>
            <w:hideMark/>
          </w:tcPr>
          <w:p w:rsidR="00AE22F3" w:rsidRPr="00AE22F3" w:rsidRDefault="00AE22F3" w:rsidP="00AE22F3">
            <w:pPr>
              <w:pStyle w:val="afffff2"/>
            </w:pPr>
            <w:r w:rsidRPr="00AE22F3">
              <w:t>954821,98</w:t>
            </w:r>
          </w:p>
        </w:tc>
        <w:tc>
          <w:tcPr>
            <w:tcW w:w="1607" w:type="dxa"/>
            <w:shd w:val="clear" w:color="auto" w:fill="auto"/>
            <w:noWrap/>
            <w:vAlign w:val="center"/>
            <w:hideMark/>
          </w:tcPr>
          <w:p w:rsidR="00AE22F3" w:rsidRPr="00AE22F3" w:rsidRDefault="00AE22F3" w:rsidP="00AE22F3">
            <w:pPr>
              <w:pStyle w:val="afffff2"/>
            </w:pPr>
            <w:r w:rsidRPr="00AE22F3">
              <w:t>3494464,05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753</w:t>
            </w:r>
          </w:p>
        </w:tc>
        <w:tc>
          <w:tcPr>
            <w:tcW w:w="1607" w:type="dxa"/>
            <w:shd w:val="clear" w:color="auto" w:fill="auto"/>
            <w:noWrap/>
            <w:vAlign w:val="center"/>
            <w:hideMark/>
          </w:tcPr>
          <w:p w:rsidR="00AE22F3" w:rsidRPr="00AE22F3" w:rsidRDefault="00AE22F3" w:rsidP="00AE22F3">
            <w:pPr>
              <w:pStyle w:val="afffff2"/>
            </w:pPr>
            <w:r w:rsidRPr="00AE22F3">
              <w:t>954825,29</w:t>
            </w:r>
          </w:p>
        </w:tc>
        <w:tc>
          <w:tcPr>
            <w:tcW w:w="1607" w:type="dxa"/>
            <w:shd w:val="clear" w:color="auto" w:fill="auto"/>
            <w:noWrap/>
            <w:vAlign w:val="center"/>
            <w:hideMark/>
          </w:tcPr>
          <w:p w:rsidR="00AE22F3" w:rsidRPr="00AE22F3" w:rsidRDefault="00AE22F3" w:rsidP="00AE22F3">
            <w:pPr>
              <w:pStyle w:val="afffff2"/>
            </w:pPr>
            <w:r w:rsidRPr="00AE22F3">
              <w:t>3494434,16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754</w:t>
            </w:r>
          </w:p>
        </w:tc>
        <w:tc>
          <w:tcPr>
            <w:tcW w:w="1607" w:type="dxa"/>
            <w:shd w:val="clear" w:color="auto" w:fill="auto"/>
            <w:noWrap/>
            <w:vAlign w:val="center"/>
            <w:hideMark/>
          </w:tcPr>
          <w:p w:rsidR="00AE22F3" w:rsidRPr="00AE22F3" w:rsidRDefault="00AE22F3" w:rsidP="00AE22F3">
            <w:pPr>
              <w:pStyle w:val="afffff2"/>
            </w:pPr>
            <w:r w:rsidRPr="00AE22F3">
              <w:t>954826,55</w:t>
            </w:r>
          </w:p>
        </w:tc>
        <w:tc>
          <w:tcPr>
            <w:tcW w:w="1607" w:type="dxa"/>
            <w:shd w:val="clear" w:color="auto" w:fill="auto"/>
            <w:noWrap/>
            <w:vAlign w:val="center"/>
            <w:hideMark/>
          </w:tcPr>
          <w:p w:rsidR="00AE22F3" w:rsidRPr="00AE22F3" w:rsidRDefault="00AE22F3" w:rsidP="00AE22F3">
            <w:pPr>
              <w:pStyle w:val="afffff2"/>
            </w:pPr>
            <w:r w:rsidRPr="00AE22F3">
              <w:t>3494422,96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755</w:t>
            </w:r>
          </w:p>
        </w:tc>
        <w:tc>
          <w:tcPr>
            <w:tcW w:w="1607" w:type="dxa"/>
            <w:shd w:val="clear" w:color="auto" w:fill="auto"/>
            <w:noWrap/>
            <w:vAlign w:val="center"/>
            <w:hideMark/>
          </w:tcPr>
          <w:p w:rsidR="00AE22F3" w:rsidRPr="00AE22F3" w:rsidRDefault="00AE22F3" w:rsidP="00AE22F3">
            <w:pPr>
              <w:pStyle w:val="afffff2"/>
            </w:pPr>
            <w:r w:rsidRPr="00AE22F3">
              <w:t>954827,57</w:t>
            </w:r>
          </w:p>
        </w:tc>
        <w:tc>
          <w:tcPr>
            <w:tcW w:w="1607" w:type="dxa"/>
            <w:shd w:val="clear" w:color="auto" w:fill="auto"/>
            <w:noWrap/>
            <w:vAlign w:val="center"/>
            <w:hideMark/>
          </w:tcPr>
          <w:p w:rsidR="00AE22F3" w:rsidRPr="00AE22F3" w:rsidRDefault="00AE22F3" w:rsidP="00AE22F3">
            <w:pPr>
              <w:pStyle w:val="afffff2"/>
            </w:pPr>
            <w:r w:rsidRPr="00AE22F3">
              <w:t>3494414,43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756</w:t>
            </w:r>
          </w:p>
        </w:tc>
        <w:tc>
          <w:tcPr>
            <w:tcW w:w="1607" w:type="dxa"/>
            <w:shd w:val="clear" w:color="auto" w:fill="auto"/>
            <w:noWrap/>
            <w:vAlign w:val="center"/>
            <w:hideMark/>
          </w:tcPr>
          <w:p w:rsidR="00AE22F3" w:rsidRPr="00AE22F3" w:rsidRDefault="00AE22F3" w:rsidP="00AE22F3">
            <w:pPr>
              <w:pStyle w:val="afffff2"/>
            </w:pPr>
            <w:r w:rsidRPr="00AE22F3">
              <w:t>954857,65</w:t>
            </w:r>
          </w:p>
        </w:tc>
        <w:tc>
          <w:tcPr>
            <w:tcW w:w="1607" w:type="dxa"/>
            <w:shd w:val="clear" w:color="auto" w:fill="auto"/>
            <w:noWrap/>
            <w:vAlign w:val="center"/>
            <w:hideMark/>
          </w:tcPr>
          <w:p w:rsidR="00AE22F3" w:rsidRPr="00AE22F3" w:rsidRDefault="00AE22F3" w:rsidP="00AE22F3">
            <w:pPr>
              <w:pStyle w:val="afffff2"/>
            </w:pPr>
            <w:r w:rsidRPr="00AE22F3">
              <w:t>3494414,17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757</w:t>
            </w:r>
          </w:p>
        </w:tc>
        <w:tc>
          <w:tcPr>
            <w:tcW w:w="1607" w:type="dxa"/>
            <w:shd w:val="clear" w:color="auto" w:fill="auto"/>
            <w:noWrap/>
            <w:vAlign w:val="center"/>
            <w:hideMark/>
          </w:tcPr>
          <w:p w:rsidR="00AE22F3" w:rsidRPr="00AE22F3" w:rsidRDefault="00AE22F3" w:rsidP="00AE22F3">
            <w:pPr>
              <w:pStyle w:val="afffff2"/>
            </w:pPr>
            <w:r w:rsidRPr="00AE22F3">
              <w:t>954857,67</w:t>
            </w:r>
          </w:p>
        </w:tc>
        <w:tc>
          <w:tcPr>
            <w:tcW w:w="1607" w:type="dxa"/>
            <w:shd w:val="clear" w:color="auto" w:fill="auto"/>
            <w:noWrap/>
            <w:vAlign w:val="center"/>
            <w:hideMark/>
          </w:tcPr>
          <w:p w:rsidR="00AE22F3" w:rsidRPr="00AE22F3" w:rsidRDefault="00AE22F3" w:rsidP="00AE22F3">
            <w:pPr>
              <w:pStyle w:val="afffff2"/>
            </w:pPr>
            <w:r w:rsidRPr="00AE22F3">
              <w:t>3494433,43</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758</w:t>
            </w:r>
          </w:p>
        </w:tc>
        <w:tc>
          <w:tcPr>
            <w:tcW w:w="1607" w:type="dxa"/>
            <w:shd w:val="clear" w:color="auto" w:fill="auto"/>
            <w:noWrap/>
            <w:vAlign w:val="center"/>
            <w:hideMark/>
          </w:tcPr>
          <w:p w:rsidR="00AE22F3" w:rsidRPr="00AE22F3" w:rsidRDefault="00AE22F3" w:rsidP="00AE22F3">
            <w:pPr>
              <w:pStyle w:val="afffff2"/>
            </w:pPr>
            <w:r w:rsidRPr="00AE22F3">
              <w:t>954857,68</w:t>
            </w:r>
          </w:p>
        </w:tc>
        <w:tc>
          <w:tcPr>
            <w:tcW w:w="1607" w:type="dxa"/>
            <w:shd w:val="clear" w:color="auto" w:fill="auto"/>
            <w:noWrap/>
            <w:vAlign w:val="center"/>
            <w:hideMark/>
          </w:tcPr>
          <w:p w:rsidR="00AE22F3" w:rsidRPr="00AE22F3" w:rsidRDefault="00AE22F3" w:rsidP="00AE22F3">
            <w:pPr>
              <w:pStyle w:val="afffff2"/>
            </w:pPr>
            <w:r w:rsidRPr="00AE22F3">
              <w:t>3494468,44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759</w:t>
            </w:r>
          </w:p>
        </w:tc>
        <w:tc>
          <w:tcPr>
            <w:tcW w:w="1607" w:type="dxa"/>
            <w:shd w:val="clear" w:color="auto" w:fill="auto"/>
            <w:noWrap/>
            <w:vAlign w:val="center"/>
            <w:hideMark/>
          </w:tcPr>
          <w:p w:rsidR="00AE22F3" w:rsidRPr="00AE22F3" w:rsidRDefault="00AE22F3" w:rsidP="00AE22F3">
            <w:pPr>
              <w:pStyle w:val="afffff2"/>
            </w:pPr>
            <w:r w:rsidRPr="00AE22F3">
              <w:t>954860,19</w:t>
            </w:r>
          </w:p>
        </w:tc>
        <w:tc>
          <w:tcPr>
            <w:tcW w:w="1607" w:type="dxa"/>
            <w:shd w:val="clear" w:color="auto" w:fill="auto"/>
            <w:noWrap/>
            <w:vAlign w:val="center"/>
            <w:hideMark/>
          </w:tcPr>
          <w:p w:rsidR="00AE22F3" w:rsidRPr="00AE22F3" w:rsidRDefault="00AE22F3" w:rsidP="00AE22F3">
            <w:pPr>
              <w:pStyle w:val="afffff2"/>
            </w:pPr>
            <w:r w:rsidRPr="00AE22F3">
              <w:t>3494490,86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760</w:t>
            </w:r>
          </w:p>
        </w:tc>
        <w:tc>
          <w:tcPr>
            <w:tcW w:w="1607" w:type="dxa"/>
            <w:shd w:val="clear" w:color="auto" w:fill="auto"/>
            <w:noWrap/>
            <w:vAlign w:val="center"/>
            <w:hideMark/>
          </w:tcPr>
          <w:p w:rsidR="00AE22F3" w:rsidRPr="00AE22F3" w:rsidRDefault="00AE22F3" w:rsidP="00AE22F3">
            <w:pPr>
              <w:pStyle w:val="afffff2"/>
            </w:pPr>
            <w:r w:rsidRPr="00AE22F3">
              <w:t>954859,12</w:t>
            </w:r>
          </w:p>
        </w:tc>
        <w:tc>
          <w:tcPr>
            <w:tcW w:w="1607" w:type="dxa"/>
            <w:shd w:val="clear" w:color="auto" w:fill="auto"/>
            <w:noWrap/>
            <w:vAlign w:val="center"/>
            <w:hideMark/>
          </w:tcPr>
          <w:p w:rsidR="00AE22F3" w:rsidRPr="00AE22F3" w:rsidRDefault="00AE22F3" w:rsidP="00AE22F3">
            <w:pPr>
              <w:pStyle w:val="afffff2"/>
            </w:pPr>
            <w:r w:rsidRPr="00AE22F3">
              <w:t>3494510,42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761</w:t>
            </w:r>
          </w:p>
        </w:tc>
        <w:tc>
          <w:tcPr>
            <w:tcW w:w="1607" w:type="dxa"/>
            <w:shd w:val="clear" w:color="auto" w:fill="auto"/>
            <w:noWrap/>
            <w:vAlign w:val="center"/>
            <w:hideMark/>
          </w:tcPr>
          <w:p w:rsidR="00AE22F3" w:rsidRPr="00AE22F3" w:rsidRDefault="00AE22F3" w:rsidP="00AE22F3">
            <w:pPr>
              <w:pStyle w:val="afffff2"/>
            </w:pPr>
            <w:r w:rsidRPr="00AE22F3">
              <w:t>954858,10</w:t>
            </w:r>
          </w:p>
        </w:tc>
        <w:tc>
          <w:tcPr>
            <w:tcW w:w="1607" w:type="dxa"/>
            <w:shd w:val="clear" w:color="auto" w:fill="auto"/>
            <w:noWrap/>
            <w:vAlign w:val="center"/>
            <w:hideMark/>
          </w:tcPr>
          <w:p w:rsidR="00AE22F3" w:rsidRPr="00AE22F3" w:rsidRDefault="00AE22F3" w:rsidP="00AE22F3">
            <w:pPr>
              <w:pStyle w:val="afffff2"/>
            </w:pPr>
            <w:r w:rsidRPr="00AE22F3">
              <w:t>3494529,15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762</w:t>
            </w:r>
          </w:p>
        </w:tc>
        <w:tc>
          <w:tcPr>
            <w:tcW w:w="1607" w:type="dxa"/>
            <w:shd w:val="clear" w:color="auto" w:fill="auto"/>
            <w:noWrap/>
            <w:vAlign w:val="center"/>
            <w:hideMark/>
          </w:tcPr>
          <w:p w:rsidR="00AE22F3" w:rsidRPr="00AE22F3" w:rsidRDefault="00AE22F3" w:rsidP="00AE22F3">
            <w:pPr>
              <w:pStyle w:val="afffff2"/>
            </w:pPr>
            <w:r w:rsidRPr="00AE22F3">
              <w:t>954857,06</w:t>
            </w:r>
          </w:p>
        </w:tc>
        <w:tc>
          <w:tcPr>
            <w:tcW w:w="1607" w:type="dxa"/>
            <w:shd w:val="clear" w:color="auto" w:fill="auto"/>
            <w:noWrap/>
            <w:vAlign w:val="center"/>
            <w:hideMark/>
          </w:tcPr>
          <w:p w:rsidR="00AE22F3" w:rsidRPr="00AE22F3" w:rsidRDefault="00AE22F3" w:rsidP="00AE22F3">
            <w:pPr>
              <w:pStyle w:val="afffff2"/>
            </w:pPr>
            <w:r w:rsidRPr="00AE22F3">
              <w:t>3494547,85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763</w:t>
            </w:r>
          </w:p>
        </w:tc>
        <w:tc>
          <w:tcPr>
            <w:tcW w:w="1607" w:type="dxa"/>
            <w:shd w:val="clear" w:color="auto" w:fill="auto"/>
            <w:noWrap/>
            <w:vAlign w:val="center"/>
            <w:hideMark/>
          </w:tcPr>
          <w:p w:rsidR="00AE22F3" w:rsidRPr="00AE22F3" w:rsidRDefault="00AE22F3" w:rsidP="00AE22F3">
            <w:pPr>
              <w:pStyle w:val="afffff2"/>
            </w:pPr>
            <w:r w:rsidRPr="00AE22F3">
              <w:t>954856,01</w:t>
            </w:r>
          </w:p>
        </w:tc>
        <w:tc>
          <w:tcPr>
            <w:tcW w:w="1607" w:type="dxa"/>
            <w:shd w:val="clear" w:color="auto" w:fill="auto"/>
            <w:noWrap/>
            <w:vAlign w:val="center"/>
            <w:hideMark/>
          </w:tcPr>
          <w:p w:rsidR="00AE22F3" w:rsidRPr="00AE22F3" w:rsidRDefault="00AE22F3" w:rsidP="00AE22F3">
            <w:pPr>
              <w:pStyle w:val="afffff2"/>
            </w:pPr>
            <w:r w:rsidRPr="00AE22F3">
              <w:t>3494554,99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764</w:t>
            </w:r>
          </w:p>
        </w:tc>
        <w:tc>
          <w:tcPr>
            <w:tcW w:w="1607" w:type="dxa"/>
            <w:shd w:val="clear" w:color="auto" w:fill="auto"/>
            <w:noWrap/>
            <w:vAlign w:val="center"/>
            <w:hideMark/>
          </w:tcPr>
          <w:p w:rsidR="00AE22F3" w:rsidRPr="00AE22F3" w:rsidRDefault="00AE22F3" w:rsidP="00AE22F3">
            <w:pPr>
              <w:pStyle w:val="afffff2"/>
            </w:pPr>
            <w:r w:rsidRPr="00AE22F3">
              <w:t>954854,39</w:t>
            </w:r>
          </w:p>
        </w:tc>
        <w:tc>
          <w:tcPr>
            <w:tcW w:w="1607" w:type="dxa"/>
            <w:shd w:val="clear" w:color="auto" w:fill="auto"/>
            <w:noWrap/>
            <w:vAlign w:val="center"/>
            <w:hideMark/>
          </w:tcPr>
          <w:p w:rsidR="00AE22F3" w:rsidRPr="00AE22F3" w:rsidRDefault="00AE22F3" w:rsidP="00AE22F3">
            <w:pPr>
              <w:pStyle w:val="afffff2"/>
            </w:pPr>
            <w:r w:rsidRPr="00AE22F3">
              <w:t>3494566,31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765</w:t>
            </w:r>
          </w:p>
        </w:tc>
        <w:tc>
          <w:tcPr>
            <w:tcW w:w="1607" w:type="dxa"/>
            <w:shd w:val="clear" w:color="auto" w:fill="auto"/>
            <w:noWrap/>
            <w:vAlign w:val="center"/>
            <w:hideMark/>
          </w:tcPr>
          <w:p w:rsidR="00AE22F3" w:rsidRPr="00AE22F3" w:rsidRDefault="00AE22F3" w:rsidP="00AE22F3">
            <w:pPr>
              <w:pStyle w:val="afffff2"/>
            </w:pPr>
            <w:r w:rsidRPr="00AE22F3">
              <w:t>954851,74</w:t>
            </w:r>
          </w:p>
        </w:tc>
        <w:tc>
          <w:tcPr>
            <w:tcW w:w="1607" w:type="dxa"/>
            <w:shd w:val="clear" w:color="auto" w:fill="auto"/>
            <w:noWrap/>
            <w:vAlign w:val="center"/>
            <w:hideMark/>
          </w:tcPr>
          <w:p w:rsidR="00AE22F3" w:rsidRPr="00AE22F3" w:rsidRDefault="00AE22F3" w:rsidP="00AE22F3">
            <w:pPr>
              <w:pStyle w:val="afffff2"/>
            </w:pPr>
            <w:r w:rsidRPr="00AE22F3">
              <w:t>3494584,78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766</w:t>
            </w:r>
          </w:p>
        </w:tc>
        <w:tc>
          <w:tcPr>
            <w:tcW w:w="1607" w:type="dxa"/>
            <w:shd w:val="clear" w:color="auto" w:fill="auto"/>
            <w:noWrap/>
            <w:vAlign w:val="center"/>
            <w:hideMark/>
          </w:tcPr>
          <w:p w:rsidR="00AE22F3" w:rsidRPr="00AE22F3" w:rsidRDefault="00AE22F3" w:rsidP="00AE22F3">
            <w:pPr>
              <w:pStyle w:val="afffff2"/>
            </w:pPr>
            <w:r w:rsidRPr="00AE22F3">
              <w:t>954849,50</w:t>
            </w:r>
          </w:p>
        </w:tc>
        <w:tc>
          <w:tcPr>
            <w:tcW w:w="1607" w:type="dxa"/>
            <w:shd w:val="clear" w:color="auto" w:fill="auto"/>
            <w:noWrap/>
            <w:vAlign w:val="center"/>
            <w:hideMark/>
          </w:tcPr>
          <w:p w:rsidR="00AE22F3" w:rsidRPr="00AE22F3" w:rsidRDefault="00AE22F3" w:rsidP="00AE22F3">
            <w:pPr>
              <w:pStyle w:val="afffff2"/>
            </w:pPr>
            <w:r w:rsidRPr="00AE22F3">
              <w:t>3494600,32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767</w:t>
            </w:r>
          </w:p>
        </w:tc>
        <w:tc>
          <w:tcPr>
            <w:tcW w:w="1607" w:type="dxa"/>
            <w:shd w:val="clear" w:color="auto" w:fill="auto"/>
            <w:noWrap/>
            <w:vAlign w:val="center"/>
            <w:hideMark/>
          </w:tcPr>
          <w:p w:rsidR="00AE22F3" w:rsidRPr="00AE22F3" w:rsidRDefault="00AE22F3" w:rsidP="00AE22F3">
            <w:pPr>
              <w:pStyle w:val="afffff2"/>
            </w:pPr>
            <w:r w:rsidRPr="00AE22F3">
              <w:t>954846,03</w:t>
            </w:r>
          </w:p>
        </w:tc>
        <w:tc>
          <w:tcPr>
            <w:tcW w:w="1607" w:type="dxa"/>
            <w:shd w:val="clear" w:color="auto" w:fill="auto"/>
            <w:noWrap/>
            <w:vAlign w:val="center"/>
            <w:hideMark/>
          </w:tcPr>
          <w:p w:rsidR="00AE22F3" w:rsidRPr="00AE22F3" w:rsidRDefault="00AE22F3" w:rsidP="00AE22F3">
            <w:pPr>
              <w:pStyle w:val="afffff2"/>
            </w:pPr>
            <w:r w:rsidRPr="00AE22F3">
              <w:t>3494623,35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768</w:t>
            </w:r>
          </w:p>
        </w:tc>
        <w:tc>
          <w:tcPr>
            <w:tcW w:w="1607" w:type="dxa"/>
            <w:shd w:val="clear" w:color="auto" w:fill="auto"/>
            <w:noWrap/>
            <w:vAlign w:val="center"/>
            <w:hideMark/>
          </w:tcPr>
          <w:p w:rsidR="00AE22F3" w:rsidRPr="00AE22F3" w:rsidRDefault="00AE22F3" w:rsidP="00AE22F3">
            <w:pPr>
              <w:pStyle w:val="afffff2"/>
            </w:pPr>
            <w:r w:rsidRPr="00AE22F3">
              <w:t>954839,07</w:t>
            </w:r>
          </w:p>
        </w:tc>
        <w:tc>
          <w:tcPr>
            <w:tcW w:w="1607" w:type="dxa"/>
            <w:shd w:val="clear" w:color="auto" w:fill="auto"/>
            <w:noWrap/>
            <w:vAlign w:val="center"/>
            <w:hideMark/>
          </w:tcPr>
          <w:p w:rsidR="00AE22F3" w:rsidRPr="00AE22F3" w:rsidRDefault="00AE22F3" w:rsidP="00AE22F3">
            <w:pPr>
              <w:pStyle w:val="afffff2"/>
            </w:pPr>
            <w:r w:rsidRPr="00AE22F3">
              <w:t>3494656,05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769</w:t>
            </w:r>
          </w:p>
        </w:tc>
        <w:tc>
          <w:tcPr>
            <w:tcW w:w="1607" w:type="dxa"/>
            <w:shd w:val="clear" w:color="auto" w:fill="auto"/>
            <w:noWrap/>
            <w:vAlign w:val="center"/>
            <w:hideMark/>
          </w:tcPr>
          <w:p w:rsidR="00AE22F3" w:rsidRPr="00AE22F3" w:rsidRDefault="00AE22F3" w:rsidP="00AE22F3">
            <w:pPr>
              <w:pStyle w:val="afffff2"/>
            </w:pPr>
            <w:r w:rsidRPr="00AE22F3">
              <w:t>954840,40</w:t>
            </w:r>
          </w:p>
        </w:tc>
        <w:tc>
          <w:tcPr>
            <w:tcW w:w="1607" w:type="dxa"/>
            <w:shd w:val="clear" w:color="auto" w:fill="auto"/>
            <w:noWrap/>
            <w:vAlign w:val="center"/>
            <w:hideMark/>
          </w:tcPr>
          <w:p w:rsidR="00AE22F3" w:rsidRPr="00AE22F3" w:rsidRDefault="00AE22F3" w:rsidP="00AE22F3">
            <w:pPr>
              <w:pStyle w:val="afffff2"/>
            </w:pPr>
            <w:r w:rsidRPr="00AE22F3">
              <w:t>3494656,31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770</w:t>
            </w:r>
          </w:p>
        </w:tc>
        <w:tc>
          <w:tcPr>
            <w:tcW w:w="1607" w:type="dxa"/>
            <w:shd w:val="clear" w:color="auto" w:fill="auto"/>
            <w:noWrap/>
            <w:vAlign w:val="center"/>
            <w:hideMark/>
          </w:tcPr>
          <w:p w:rsidR="00AE22F3" w:rsidRPr="00AE22F3" w:rsidRDefault="00AE22F3" w:rsidP="00AE22F3">
            <w:pPr>
              <w:pStyle w:val="afffff2"/>
            </w:pPr>
            <w:r w:rsidRPr="00AE22F3">
              <w:t>954836,80</w:t>
            </w:r>
          </w:p>
        </w:tc>
        <w:tc>
          <w:tcPr>
            <w:tcW w:w="1607" w:type="dxa"/>
            <w:shd w:val="clear" w:color="auto" w:fill="auto"/>
            <w:noWrap/>
            <w:vAlign w:val="center"/>
            <w:hideMark/>
          </w:tcPr>
          <w:p w:rsidR="00AE22F3" w:rsidRPr="00AE22F3" w:rsidRDefault="00AE22F3" w:rsidP="00AE22F3">
            <w:pPr>
              <w:pStyle w:val="afffff2"/>
            </w:pPr>
            <w:r w:rsidRPr="00AE22F3">
              <w:t>3494676,05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771</w:t>
            </w:r>
          </w:p>
        </w:tc>
        <w:tc>
          <w:tcPr>
            <w:tcW w:w="1607" w:type="dxa"/>
            <w:shd w:val="clear" w:color="auto" w:fill="auto"/>
            <w:noWrap/>
            <w:vAlign w:val="center"/>
            <w:hideMark/>
          </w:tcPr>
          <w:p w:rsidR="00AE22F3" w:rsidRPr="00AE22F3" w:rsidRDefault="00AE22F3" w:rsidP="00AE22F3">
            <w:pPr>
              <w:pStyle w:val="afffff2"/>
            </w:pPr>
            <w:r w:rsidRPr="00AE22F3">
              <w:t>954833,51</w:t>
            </w:r>
          </w:p>
        </w:tc>
        <w:tc>
          <w:tcPr>
            <w:tcW w:w="1607" w:type="dxa"/>
            <w:shd w:val="clear" w:color="auto" w:fill="auto"/>
            <w:noWrap/>
            <w:vAlign w:val="center"/>
            <w:hideMark/>
          </w:tcPr>
          <w:p w:rsidR="00AE22F3" w:rsidRPr="00AE22F3" w:rsidRDefault="00AE22F3" w:rsidP="00AE22F3">
            <w:pPr>
              <w:pStyle w:val="afffff2"/>
            </w:pPr>
            <w:r w:rsidRPr="00AE22F3">
              <w:t>3494695,84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772</w:t>
            </w:r>
          </w:p>
        </w:tc>
        <w:tc>
          <w:tcPr>
            <w:tcW w:w="1607" w:type="dxa"/>
            <w:shd w:val="clear" w:color="auto" w:fill="auto"/>
            <w:noWrap/>
            <w:vAlign w:val="center"/>
            <w:hideMark/>
          </w:tcPr>
          <w:p w:rsidR="00AE22F3" w:rsidRPr="00AE22F3" w:rsidRDefault="00AE22F3" w:rsidP="00AE22F3">
            <w:pPr>
              <w:pStyle w:val="afffff2"/>
            </w:pPr>
            <w:r w:rsidRPr="00AE22F3">
              <w:t>954831,93</w:t>
            </w:r>
          </w:p>
        </w:tc>
        <w:tc>
          <w:tcPr>
            <w:tcW w:w="1607" w:type="dxa"/>
            <w:shd w:val="clear" w:color="auto" w:fill="auto"/>
            <w:noWrap/>
            <w:vAlign w:val="center"/>
            <w:hideMark/>
          </w:tcPr>
          <w:p w:rsidR="00AE22F3" w:rsidRPr="00AE22F3" w:rsidRDefault="00AE22F3" w:rsidP="00AE22F3">
            <w:pPr>
              <w:pStyle w:val="afffff2"/>
            </w:pPr>
            <w:r w:rsidRPr="00AE22F3">
              <w:t>3494695,52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773</w:t>
            </w:r>
          </w:p>
        </w:tc>
        <w:tc>
          <w:tcPr>
            <w:tcW w:w="1607" w:type="dxa"/>
            <w:shd w:val="clear" w:color="auto" w:fill="auto"/>
            <w:noWrap/>
            <w:vAlign w:val="center"/>
            <w:hideMark/>
          </w:tcPr>
          <w:p w:rsidR="00AE22F3" w:rsidRPr="00AE22F3" w:rsidRDefault="00AE22F3" w:rsidP="00AE22F3">
            <w:pPr>
              <w:pStyle w:val="afffff2"/>
            </w:pPr>
            <w:r w:rsidRPr="00AE22F3">
              <w:t>954829,15</w:t>
            </w:r>
          </w:p>
        </w:tc>
        <w:tc>
          <w:tcPr>
            <w:tcW w:w="1607" w:type="dxa"/>
            <w:shd w:val="clear" w:color="auto" w:fill="auto"/>
            <w:noWrap/>
            <w:vAlign w:val="center"/>
            <w:hideMark/>
          </w:tcPr>
          <w:p w:rsidR="00AE22F3" w:rsidRPr="00AE22F3" w:rsidRDefault="00AE22F3" w:rsidP="00AE22F3">
            <w:pPr>
              <w:pStyle w:val="afffff2"/>
            </w:pPr>
            <w:r w:rsidRPr="00AE22F3">
              <w:t>3494715,45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774</w:t>
            </w:r>
          </w:p>
        </w:tc>
        <w:tc>
          <w:tcPr>
            <w:tcW w:w="1607" w:type="dxa"/>
            <w:shd w:val="clear" w:color="auto" w:fill="auto"/>
            <w:noWrap/>
            <w:vAlign w:val="center"/>
            <w:hideMark/>
          </w:tcPr>
          <w:p w:rsidR="00AE22F3" w:rsidRPr="00AE22F3" w:rsidRDefault="00AE22F3" w:rsidP="00AE22F3">
            <w:pPr>
              <w:pStyle w:val="afffff2"/>
            </w:pPr>
            <w:r w:rsidRPr="00AE22F3">
              <w:t>954826,94</w:t>
            </w:r>
          </w:p>
        </w:tc>
        <w:tc>
          <w:tcPr>
            <w:tcW w:w="1607" w:type="dxa"/>
            <w:shd w:val="clear" w:color="auto" w:fill="auto"/>
            <w:noWrap/>
            <w:vAlign w:val="center"/>
            <w:hideMark/>
          </w:tcPr>
          <w:p w:rsidR="00AE22F3" w:rsidRPr="00AE22F3" w:rsidRDefault="00AE22F3" w:rsidP="00AE22F3">
            <w:pPr>
              <w:pStyle w:val="afffff2"/>
            </w:pPr>
            <w:r w:rsidRPr="00AE22F3">
              <w:t>3494731,40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775</w:t>
            </w:r>
          </w:p>
        </w:tc>
        <w:tc>
          <w:tcPr>
            <w:tcW w:w="1607" w:type="dxa"/>
            <w:shd w:val="clear" w:color="auto" w:fill="auto"/>
            <w:noWrap/>
            <w:vAlign w:val="center"/>
            <w:hideMark/>
          </w:tcPr>
          <w:p w:rsidR="00AE22F3" w:rsidRPr="00AE22F3" w:rsidRDefault="00AE22F3" w:rsidP="00AE22F3">
            <w:pPr>
              <w:pStyle w:val="afffff2"/>
            </w:pPr>
            <w:r w:rsidRPr="00AE22F3">
              <w:t>954824,48</w:t>
            </w:r>
          </w:p>
        </w:tc>
        <w:tc>
          <w:tcPr>
            <w:tcW w:w="1607" w:type="dxa"/>
            <w:shd w:val="clear" w:color="auto" w:fill="auto"/>
            <w:noWrap/>
            <w:vAlign w:val="center"/>
            <w:hideMark/>
          </w:tcPr>
          <w:p w:rsidR="00AE22F3" w:rsidRPr="00AE22F3" w:rsidRDefault="00AE22F3" w:rsidP="00AE22F3">
            <w:pPr>
              <w:pStyle w:val="afffff2"/>
            </w:pPr>
            <w:r w:rsidRPr="00AE22F3">
              <w:t>3494748,94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776</w:t>
            </w:r>
          </w:p>
        </w:tc>
        <w:tc>
          <w:tcPr>
            <w:tcW w:w="1607" w:type="dxa"/>
            <w:shd w:val="clear" w:color="auto" w:fill="auto"/>
            <w:noWrap/>
            <w:vAlign w:val="center"/>
            <w:hideMark/>
          </w:tcPr>
          <w:p w:rsidR="00AE22F3" w:rsidRPr="00AE22F3" w:rsidRDefault="00AE22F3" w:rsidP="00AE22F3">
            <w:pPr>
              <w:pStyle w:val="afffff2"/>
            </w:pPr>
            <w:r w:rsidRPr="00AE22F3">
              <w:t>954818,85</w:t>
            </w:r>
          </w:p>
        </w:tc>
        <w:tc>
          <w:tcPr>
            <w:tcW w:w="1607" w:type="dxa"/>
            <w:shd w:val="clear" w:color="auto" w:fill="auto"/>
            <w:noWrap/>
            <w:vAlign w:val="center"/>
            <w:hideMark/>
          </w:tcPr>
          <w:p w:rsidR="00AE22F3" w:rsidRPr="00AE22F3" w:rsidRDefault="00AE22F3" w:rsidP="00AE22F3">
            <w:pPr>
              <w:pStyle w:val="afffff2"/>
            </w:pPr>
            <w:r w:rsidRPr="00AE22F3">
              <w:t>3494782,62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777</w:t>
            </w:r>
          </w:p>
        </w:tc>
        <w:tc>
          <w:tcPr>
            <w:tcW w:w="1607" w:type="dxa"/>
            <w:shd w:val="clear" w:color="auto" w:fill="auto"/>
            <w:noWrap/>
            <w:vAlign w:val="center"/>
            <w:hideMark/>
          </w:tcPr>
          <w:p w:rsidR="00AE22F3" w:rsidRPr="00AE22F3" w:rsidRDefault="00AE22F3" w:rsidP="00AE22F3">
            <w:pPr>
              <w:pStyle w:val="afffff2"/>
            </w:pPr>
            <w:r w:rsidRPr="00AE22F3">
              <w:t>954813,42</w:t>
            </w:r>
          </w:p>
        </w:tc>
        <w:tc>
          <w:tcPr>
            <w:tcW w:w="1607" w:type="dxa"/>
            <w:shd w:val="clear" w:color="auto" w:fill="auto"/>
            <w:noWrap/>
            <w:vAlign w:val="center"/>
            <w:hideMark/>
          </w:tcPr>
          <w:p w:rsidR="00AE22F3" w:rsidRPr="00AE22F3" w:rsidRDefault="00AE22F3" w:rsidP="00AE22F3">
            <w:pPr>
              <w:pStyle w:val="afffff2"/>
            </w:pPr>
            <w:r w:rsidRPr="00AE22F3">
              <w:t>3494814,65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lastRenderedPageBreak/>
              <w:t>734</w:t>
            </w:r>
          </w:p>
        </w:tc>
        <w:tc>
          <w:tcPr>
            <w:tcW w:w="1607" w:type="dxa"/>
            <w:shd w:val="clear" w:color="auto" w:fill="auto"/>
            <w:noWrap/>
            <w:vAlign w:val="center"/>
            <w:hideMark/>
          </w:tcPr>
          <w:p w:rsidR="00AE22F3" w:rsidRPr="00AE22F3" w:rsidRDefault="00AE22F3" w:rsidP="00AE22F3">
            <w:pPr>
              <w:pStyle w:val="afffff2"/>
            </w:pPr>
            <w:r w:rsidRPr="00AE22F3">
              <w:t>954773,07</w:t>
            </w:r>
          </w:p>
        </w:tc>
        <w:tc>
          <w:tcPr>
            <w:tcW w:w="1607" w:type="dxa"/>
            <w:shd w:val="clear" w:color="auto" w:fill="auto"/>
            <w:noWrap/>
            <w:vAlign w:val="center"/>
            <w:hideMark/>
          </w:tcPr>
          <w:p w:rsidR="00AE22F3" w:rsidRPr="00AE22F3" w:rsidRDefault="00AE22F3" w:rsidP="00AE22F3">
            <w:pPr>
              <w:pStyle w:val="afffff2"/>
            </w:pPr>
            <w:r w:rsidRPr="00AE22F3">
              <w:t>3494808,62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778</w:t>
            </w:r>
          </w:p>
        </w:tc>
        <w:tc>
          <w:tcPr>
            <w:tcW w:w="1607" w:type="dxa"/>
            <w:shd w:val="clear" w:color="auto" w:fill="auto"/>
            <w:noWrap/>
            <w:vAlign w:val="center"/>
            <w:hideMark/>
          </w:tcPr>
          <w:p w:rsidR="00AE22F3" w:rsidRPr="00AE22F3" w:rsidRDefault="00AE22F3" w:rsidP="00AE22F3">
            <w:pPr>
              <w:pStyle w:val="afffff2"/>
            </w:pPr>
            <w:r w:rsidRPr="00AE22F3">
              <w:t>954793,28</w:t>
            </w:r>
          </w:p>
        </w:tc>
        <w:tc>
          <w:tcPr>
            <w:tcW w:w="1607" w:type="dxa"/>
            <w:shd w:val="clear" w:color="auto" w:fill="auto"/>
            <w:noWrap/>
            <w:vAlign w:val="center"/>
            <w:hideMark/>
          </w:tcPr>
          <w:p w:rsidR="00AE22F3" w:rsidRPr="00AE22F3" w:rsidRDefault="00AE22F3" w:rsidP="00AE22F3">
            <w:pPr>
              <w:pStyle w:val="afffff2"/>
            </w:pPr>
            <w:r w:rsidRPr="00AE22F3">
              <w:t>3494822,44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779</w:t>
            </w:r>
          </w:p>
        </w:tc>
        <w:tc>
          <w:tcPr>
            <w:tcW w:w="1607" w:type="dxa"/>
            <w:shd w:val="clear" w:color="auto" w:fill="auto"/>
            <w:noWrap/>
            <w:vAlign w:val="center"/>
            <w:hideMark/>
          </w:tcPr>
          <w:p w:rsidR="00AE22F3" w:rsidRPr="00AE22F3" w:rsidRDefault="00AE22F3" w:rsidP="00AE22F3">
            <w:pPr>
              <w:pStyle w:val="afffff2"/>
            </w:pPr>
            <w:r w:rsidRPr="00AE22F3">
              <w:t>954813,36</w:t>
            </w:r>
          </w:p>
        </w:tc>
        <w:tc>
          <w:tcPr>
            <w:tcW w:w="1607" w:type="dxa"/>
            <w:shd w:val="clear" w:color="auto" w:fill="auto"/>
            <w:noWrap/>
            <w:vAlign w:val="center"/>
            <w:hideMark/>
          </w:tcPr>
          <w:p w:rsidR="00AE22F3" w:rsidRPr="00AE22F3" w:rsidRDefault="00AE22F3" w:rsidP="00AE22F3">
            <w:pPr>
              <w:pStyle w:val="afffff2"/>
            </w:pPr>
            <w:r w:rsidRPr="00AE22F3">
              <w:t>3494825,46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780</w:t>
            </w:r>
          </w:p>
        </w:tc>
        <w:tc>
          <w:tcPr>
            <w:tcW w:w="1607" w:type="dxa"/>
            <w:shd w:val="clear" w:color="auto" w:fill="auto"/>
            <w:noWrap/>
            <w:vAlign w:val="center"/>
            <w:hideMark/>
          </w:tcPr>
          <w:p w:rsidR="00AE22F3" w:rsidRPr="00AE22F3" w:rsidRDefault="00AE22F3" w:rsidP="00AE22F3">
            <w:pPr>
              <w:pStyle w:val="afffff2"/>
            </w:pPr>
            <w:r w:rsidRPr="00AE22F3">
              <w:t>954834,89</w:t>
            </w:r>
          </w:p>
        </w:tc>
        <w:tc>
          <w:tcPr>
            <w:tcW w:w="1607" w:type="dxa"/>
            <w:shd w:val="clear" w:color="auto" w:fill="auto"/>
            <w:noWrap/>
            <w:vAlign w:val="center"/>
            <w:hideMark/>
          </w:tcPr>
          <w:p w:rsidR="00AE22F3" w:rsidRPr="00AE22F3" w:rsidRDefault="00AE22F3" w:rsidP="00AE22F3">
            <w:pPr>
              <w:pStyle w:val="afffff2"/>
            </w:pPr>
            <w:r w:rsidRPr="00AE22F3">
              <w:t>3494825,47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781</w:t>
            </w:r>
          </w:p>
        </w:tc>
        <w:tc>
          <w:tcPr>
            <w:tcW w:w="1607" w:type="dxa"/>
            <w:shd w:val="clear" w:color="auto" w:fill="auto"/>
            <w:noWrap/>
            <w:vAlign w:val="center"/>
            <w:hideMark/>
          </w:tcPr>
          <w:p w:rsidR="00AE22F3" w:rsidRPr="00AE22F3" w:rsidRDefault="00AE22F3" w:rsidP="00AE22F3">
            <w:pPr>
              <w:pStyle w:val="afffff2"/>
            </w:pPr>
            <w:r w:rsidRPr="00AE22F3">
              <w:t>954839,08</w:t>
            </w:r>
          </w:p>
        </w:tc>
        <w:tc>
          <w:tcPr>
            <w:tcW w:w="1607" w:type="dxa"/>
            <w:shd w:val="clear" w:color="auto" w:fill="auto"/>
            <w:noWrap/>
            <w:vAlign w:val="center"/>
            <w:hideMark/>
          </w:tcPr>
          <w:p w:rsidR="00AE22F3" w:rsidRPr="00AE22F3" w:rsidRDefault="00AE22F3" w:rsidP="00AE22F3">
            <w:pPr>
              <w:pStyle w:val="afffff2"/>
            </w:pPr>
            <w:r w:rsidRPr="00AE22F3">
              <w:t>3494831,29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782</w:t>
            </w:r>
          </w:p>
        </w:tc>
        <w:tc>
          <w:tcPr>
            <w:tcW w:w="1607" w:type="dxa"/>
            <w:shd w:val="clear" w:color="auto" w:fill="auto"/>
            <w:noWrap/>
            <w:vAlign w:val="center"/>
            <w:hideMark/>
          </w:tcPr>
          <w:p w:rsidR="00AE22F3" w:rsidRPr="00AE22F3" w:rsidRDefault="00AE22F3" w:rsidP="00AE22F3">
            <w:pPr>
              <w:pStyle w:val="afffff2"/>
            </w:pPr>
            <w:r w:rsidRPr="00AE22F3">
              <w:t>954849,06</w:t>
            </w:r>
          </w:p>
        </w:tc>
        <w:tc>
          <w:tcPr>
            <w:tcW w:w="1607" w:type="dxa"/>
            <w:shd w:val="clear" w:color="auto" w:fill="auto"/>
            <w:noWrap/>
            <w:vAlign w:val="center"/>
            <w:hideMark/>
          </w:tcPr>
          <w:p w:rsidR="00AE22F3" w:rsidRPr="00AE22F3" w:rsidRDefault="00AE22F3" w:rsidP="00AE22F3">
            <w:pPr>
              <w:pStyle w:val="afffff2"/>
            </w:pPr>
            <w:r w:rsidRPr="00AE22F3">
              <w:t>3494845,15</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783</w:t>
            </w:r>
          </w:p>
        </w:tc>
        <w:tc>
          <w:tcPr>
            <w:tcW w:w="1607" w:type="dxa"/>
            <w:shd w:val="clear" w:color="auto" w:fill="auto"/>
            <w:noWrap/>
            <w:vAlign w:val="center"/>
            <w:hideMark/>
          </w:tcPr>
          <w:p w:rsidR="00AE22F3" w:rsidRPr="00AE22F3" w:rsidRDefault="00AE22F3" w:rsidP="00AE22F3">
            <w:pPr>
              <w:pStyle w:val="afffff2"/>
            </w:pPr>
            <w:r w:rsidRPr="00AE22F3">
              <w:t>954858,90</w:t>
            </w:r>
          </w:p>
        </w:tc>
        <w:tc>
          <w:tcPr>
            <w:tcW w:w="1607" w:type="dxa"/>
            <w:shd w:val="clear" w:color="auto" w:fill="auto"/>
            <w:noWrap/>
            <w:vAlign w:val="center"/>
            <w:hideMark/>
          </w:tcPr>
          <w:p w:rsidR="00AE22F3" w:rsidRPr="00AE22F3" w:rsidRDefault="00AE22F3" w:rsidP="00AE22F3">
            <w:pPr>
              <w:pStyle w:val="afffff2"/>
            </w:pPr>
            <w:r w:rsidRPr="00AE22F3">
              <w:t>3494858,79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784</w:t>
            </w:r>
          </w:p>
        </w:tc>
        <w:tc>
          <w:tcPr>
            <w:tcW w:w="1607" w:type="dxa"/>
            <w:shd w:val="clear" w:color="auto" w:fill="auto"/>
            <w:noWrap/>
            <w:vAlign w:val="center"/>
            <w:hideMark/>
          </w:tcPr>
          <w:p w:rsidR="00AE22F3" w:rsidRPr="00AE22F3" w:rsidRDefault="00AE22F3" w:rsidP="00AE22F3">
            <w:pPr>
              <w:pStyle w:val="afffff2"/>
            </w:pPr>
            <w:r w:rsidRPr="00AE22F3">
              <w:t>954868,13</w:t>
            </w:r>
          </w:p>
        </w:tc>
        <w:tc>
          <w:tcPr>
            <w:tcW w:w="1607" w:type="dxa"/>
            <w:shd w:val="clear" w:color="auto" w:fill="auto"/>
            <w:noWrap/>
            <w:vAlign w:val="center"/>
            <w:hideMark/>
          </w:tcPr>
          <w:p w:rsidR="00AE22F3" w:rsidRPr="00AE22F3" w:rsidRDefault="00AE22F3" w:rsidP="00AE22F3">
            <w:pPr>
              <w:pStyle w:val="afffff2"/>
            </w:pPr>
            <w:r w:rsidRPr="00AE22F3">
              <w:t>3494871,59</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785</w:t>
            </w:r>
          </w:p>
        </w:tc>
        <w:tc>
          <w:tcPr>
            <w:tcW w:w="1607" w:type="dxa"/>
            <w:shd w:val="clear" w:color="auto" w:fill="auto"/>
            <w:noWrap/>
            <w:vAlign w:val="center"/>
            <w:hideMark/>
          </w:tcPr>
          <w:p w:rsidR="00AE22F3" w:rsidRPr="00AE22F3" w:rsidRDefault="00AE22F3" w:rsidP="00AE22F3">
            <w:pPr>
              <w:pStyle w:val="afffff2"/>
            </w:pPr>
            <w:r w:rsidRPr="00AE22F3">
              <w:t>954877,96</w:t>
            </w:r>
          </w:p>
        </w:tc>
        <w:tc>
          <w:tcPr>
            <w:tcW w:w="1607" w:type="dxa"/>
            <w:shd w:val="clear" w:color="auto" w:fill="auto"/>
            <w:noWrap/>
            <w:vAlign w:val="center"/>
            <w:hideMark/>
          </w:tcPr>
          <w:p w:rsidR="00AE22F3" w:rsidRPr="00AE22F3" w:rsidRDefault="00AE22F3" w:rsidP="00AE22F3">
            <w:pPr>
              <w:pStyle w:val="afffff2"/>
            </w:pPr>
            <w:r w:rsidRPr="00AE22F3">
              <w:t>3494885,24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786</w:t>
            </w:r>
          </w:p>
        </w:tc>
        <w:tc>
          <w:tcPr>
            <w:tcW w:w="1607" w:type="dxa"/>
            <w:shd w:val="clear" w:color="auto" w:fill="auto"/>
            <w:noWrap/>
            <w:vAlign w:val="center"/>
            <w:hideMark/>
          </w:tcPr>
          <w:p w:rsidR="00AE22F3" w:rsidRPr="00AE22F3" w:rsidRDefault="00AE22F3" w:rsidP="00AE22F3">
            <w:pPr>
              <w:pStyle w:val="afffff2"/>
            </w:pPr>
            <w:r w:rsidRPr="00AE22F3">
              <w:t>954888,78</w:t>
            </w:r>
          </w:p>
        </w:tc>
        <w:tc>
          <w:tcPr>
            <w:tcW w:w="1607" w:type="dxa"/>
            <w:shd w:val="clear" w:color="auto" w:fill="auto"/>
            <w:noWrap/>
            <w:vAlign w:val="center"/>
            <w:hideMark/>
          </w:tcPr>
          <w:p w:rsidR="00AE22F3" w:rsidRPr="00AE22F3" w:rsidRDefault="00AE22F3" w:rsidP="00AE22F3">
            <w:pPr>
              <w:pStyle w:val="afffff2"/>
            </w:pPr>
            <w:r w:rsidRPr="00AE22F3">
              <w:t>3494900,24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787</w:t>
            </w:r>
          </w:p>
        </w:tc>
        <w:tc>
          <w:tcPr>
            <w:tcW w:w="1607" w:type="dxa"/>
            <w:shd w:val="clear" w:color="auto" w:fill="auto"/>
            <w:noWrap/>
            <w:vAlign w:val="center"/>
            <w:hideMark/>
          </w:tcPr>
          <w:p w:rsidR="00AE22F3" w:rsidRPr="00AE22F3" w:rsidRDefault="00AE22F3" w:rsidP="00AE22F3">
            <w:pPr>
              <w:pStyle w:val="afffff2"/>
            </w:pPr>
            <w:r w:rsidRPr="00AE22F3">
              <w:t>954900,94</w:t>
            </w:r>
          </w:p>
        </w:tc>
        <w:tc>
          <w:tcPr>
            <w:tcW w:w="1607" w:type="dxa"/>
            <w:shd w:val="clear" w:color="auto" w:fill="auto"/>
            <w:noWrap/>
            <w:vAlign w:val="center"/>
            <w:hideMark/>
          </w:tcPr>
          <w:p w:rsidR="00AE22F3" w:rsidRPr="00AE22F3" w:rsidRDefault="00AE22F3" w:rsidP="00AE22F3">
            <w:pPr>
              <w:pStyle w:val="afffff2"/>
            </w:pPr>
            <w:r w:rsidRPr="00AE22F3">
              <w:t>3494917,11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788</w:t>
            </w:r>
          </w:p>
        </w:tc>
        <w:tc>
          <w:tcPr>
            <w:tcW w:w="1607" w:type="dxa"/>
            <w:shd w:val="clear" w:color="auto" w:fill="auto"/>
            <w:noWrap/>
            <w:vAlign w:val="center"/>
            <w:hideMark/>
          </w:tcPr>
          <w:p w:rsidR="00AE22F3" w:rsidRPr="00AE22F3" w:rsidRDefault="00AE22F3" w:rsidP="00AE22F3">
            <w:pPr>
              <w:pStyle w:val="afffff2"/>
            </w:pPr>
            <w:r w:rsidRPr="00AE22F3">
              <w:t>954914,15</w:t>
            </w:r>
          </w:p>
        </w:tc>
        <w:tc>
          <w:tcPr>
            <w:tcW w:w="1607" w:type="dxa"/>
            <w:shd w:val="clear" w:color="auto" w:fill="auto"/>
            <w:noWrap/>
            <w:vAlign w:val="center"/>
            <w:hideMark/>
          </w:tcPr>
          <w:p w:rsidR="00AE22F3" w:rsidRPr="00AE22F3" w:rsidRDefault="00AE22F3" w:rsidP="00AE22F3">
            <w:pPr>
              <w:pStyle w:val="afffff2"/>
            </w:pPr>
            <w:r w:rsidRPr="00AE22F3">
              <w:t>3494935,44</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789</w:t>
            </w:r>
          </w:p>
        </w:tc>
        <w:tc>
          <w:tcPr>
            <w:tcW w:w="1607" w:type="dxa"/>
            <w:shd w:val="clear" w:color="auto" w:fill="auto"/>
            <w:noWrap/>
            <w:vAlign w:val="center"/>
            <w:hideMark/>
          </w:tcPr>
          <w:p w:rsidR="00AE22F3" w:rsidRPr="00AE22F3" w:rsidRDefault="00AE22F3" w:rsidP="00AE22F3">
            <w:pPr>
              <w:pStyle w:val="afffff2"/>
            </w:pPr>
            <w:r w:rsidRPr="00AE22F3">
              <w:t>954929,30</w:t>
            </w:r>
          </w:p>
        </w:tc>
        <w:tc>
          <w:tcPr>
            <w:tcW w:w="1607" w:type="dxa"/>
            <w:shd w:val="clear" w:color="auto" w:fill="auto"/>
            <w:noWrap/>
            <w:vAlign w:val="center"/>
            <w:hideMark/>
          </w:tcPr>
          <w:p w:rsidR="00AE22F3" w:rsidRPr="00AE22F3" w:rsidRDefault="00AE22F3" w:rsidP="00AE22F3">
            <w:pPr>
              <w:pStyle w:val="afffff2"/>
            </w:pPr>
            <w:r w:rsidRPr="00AE22F3">
              <w:t>3494956,46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790</w:t>
            </w:r>
          </w:p>
        </w:tc>
        <w:tc>
          <w:tcPr>
            <w:tcW w:w="1607" w:type="dxa"/>
            <w:shd w:val="clear" w:color="auto" w:fill="auto"/>
            <w:noWrap/>
            <w:vAlign w:val="center"/>
            <w:hideMark/>
          </w:tcPr>
          <w:p w:rsidR="00AE22F3" w:rsidRPr="00AE22F3" w:rsidRDefault="00AE22F3" w:rsidP="00AE22F3">
            <w:pPr>
              <w:pStyle w:val="afffff2"/>
            </w:pPr>
            <w:r w:rsidRPr="00AE22F3">
              <w:t>954943,33</w:t>
            </w:r>
          </w:p>
        </w:tc>
        <w:tc>
          <w:tcPr>
            <w:tcW w:w="1607" w:type="dxa"/>
            <w:shd w:val="clear" w:color="auto" w:fill="auto"/>
            <w:noWrap/>
            <w:vAlign w:val="center"/>
            <w:hideMark/>
          </w:tcPr>
          <w:p w:rsidR="00AE22F3" w:rsidRPr="00AE22F3" w:rsidRDefault="00AE22F3" w:rsidP="00AE22F3">
            <w:pPr>
              <w:pStyle w:val="afffff2"/>
            </w:pPr>
            <w:r w:rsidRPr="00AE22F3">
              <w:t>3494966,50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791</w:t>
            </w:r>
          </w:p>
        </w:tc>
        <w:tc>
          <w:tcPr>
            <w:tcW w:w="1607" w:type="dxa"/>
            <w:shd w:val="clear" w:color="auto" w:fill="auto"/>
            <w:noWrap/>
            <w:vAlign w:val="center"/>
            <w:hideMark/>
          </w:tcPr>
          <w:p w:rsidR="00AE22F3" w:rsidRPr="00AE22F3" w:rsidRDefault="00AE22F3" w:rsidP="00AE22F3">
            <w:pPr>
              <w:pStyle w:val="afffff2"/>
            </w:pPr>
            <w:r w:rsidRPr="00AE22F3">
              <w:t>954929,53</w:t>
            </w:r>
          </w:p>
        </w:tc>
        <w:tc>
          <w:tcPr>
            <w:tcW w:w="1607" w:type="dxa"/>
            <w:shd w:val="clear" w:color="auto" w:fill="auto"/>
            <w:noWrap/>
            <w:vAlign w:val="center"/>
            <w:hideMark/>
          </w:tcPr>
          <w:p w:rsidR="00AE22F3" w:rsidRPr="00AE22F3" w:rsidRDefault="00AE22F3" w:rsidP="00AE22F3">
            <w:pPr>
              <w:pStyle w:val="afffff2"/>
            </w:pPr>
            <w:r w:rsidRPr="00AE22F3">
              <w:t>3494988,08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792</w:t>
            </w:r>
          </w:p>
        </w:tc>
        <w:tc>
          <w:tcPr>
            <w:tcW w:w="1607" w:type="dxa"/>
            <w:shd w:val="clear" w:color="auto" w:fill="auto"/>
            <w:noWrap/>
            <w:vAlign w:val="center"/>
            <w:hideMark/>
          </w:tcPr>
          <w:p w:rsidR="00AE22F3" w:rsidRPr="00AE22F3" w:rsidRDefault="00AE22F3" w:rsidP="00AE22F3">
            <w:pPr>
              <w:pStyle w:val="afffff2"/>
            </w:pPr>
            <w:r w:rsidRPr="00AE22F3">
              <w:t>954924,51</w:t>
            </w:r>
          </w:p>
        </w:tc>
        <w:tc>
          <w:tcPr>
            <w:tcW w:w="1607" w:type="dxa"/>
            <w:shd w:val="clear" w:color="auto" w:fill="auto"/>
            <w:noWrap/>
            <w:vAlign w:val="center"/>
            <w:hideMark/>
          </w:tcPr>
          <w:p w:rsidR="00AE22F3" w:rsidRPr="00AE22F3" w:rsidRDefault="00AE22F3" w:rsidP="00AE22F3">
            <w:pPr>
              <w:pStyle w:val="afffff2"/>
            </w:pPr>
            <w:r w:rsidRPr="00AE22F3">
              <w:t>3494982,72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793</w:t>
            </w:r>
          </w:p>
        </w:tc>
        <w:tc>
          <w:tcPr>
            <w:tcW w:w="1607" w:type="dxa"/>
            <w:shd w:val="clear" w:color="auto" w:fill="auto"/>
            <w:noWrap/>
            <w:vAlign w:val="center"/>
            <w:hideMark/>
          </w:tcPr>
          <w:p w:rsidR="00AE22F3" w:rsidRPr="00AE22F3" w:rsidRDefault="00AE22F3" w:rsidP="00AE22F3">
            <w:pPr>
              <w:pStyle w:val="afffff2"/>
            </w:pPr>
            <w:r w:rsidRPr="00AE22F3">
              <w:t>954912,57</w:t>
            </w:r>
          </w:p>
        </w:tc>
        <w:tc>
          <w:tcPr>
            <w:tcW w:w="1607" w:type="dxa"/>
            <w:shd w:val="clear" w:color="auto" w:fill="auto"/>
            <w:noWrap/>
            <w:vAlign w:val="center"/>
            <w:hideMark/>
          </w:tcPr>
          <w:p w:rsidR="00AE22F3" w:rsidRPr="00AE22F3" w:rsidRDefault="00AE22F3" w:rsidP="00AE22F3">
            <w:pPr>
              <w:pStyle w:val="afffff2"/>
            </w:pPr>
            <w:r w:rsidRPr="00AE22F3">
              <w:t>3494969,87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794</w:t>
            </w:r>
          </w:p>
        </w:tc>
        <w:tc>
          <w:tcPr>
            <w:tcW w:w="1607" w:type="dxa"/>
            <w:shd w:val="clear" w:color="auto" w:fill="auto"/>
            <w:noWrap/>
            <w:vAlign w:val="center"/>
            <w:hideMark/>
          </w:tcPr>
          <w:p w:rsidR="00AE22F3" w:rsidRPr="00AE22F3" w:rsidRDefault="00AE22F3" w:rsidP="00AE22F3">
            <w:pPr>
              <w:pStyle w:val="afffff2"/>
            </w:pPr>
            <w:r w:rsidRPr="00AE22F3">
              <w:t>954894,56</w:t>
            </w:r>
          </w:p>
        </w:tc>
        <w:tc>
          <w:tcPr>
            <w:tcW w:w="1607" w:type="dxa"/>
            <w:shd w:val="clear" w:color="auto" w:fill="auto"/>
            <w:noWrap/>
            <w:vAlign w:val="center"/>
            <w:hideMark/>
          </w:tcPr>
          <w:p w:rsidR="00AE22F3" w:rsidRPr="00AE22F3" w:rsidRDefault="00AE22F3" w:rsidP="00AE22F3">
            <w:pPr>
              <w:pStyle w:val="afffff2"/>
            </w:pPr>
            <w:r w:rsidRPr="00AE22F3">
              <w:t>3494950,48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795</w:t>
            </w:r>
          </w:p>
        </w:tc>
        <w:tc>
          <w:tcPr>
            <w:tcW w:w="1607" w:type="dxa"/>
            <w:shd w:val="clear" w:color="auto" w:fill="auto"/>
            <w:noWrap/>
            <w:vAlign w:val="center"/>
            <w:hideMark/>
          </w:tcPr>
          <w:p w:rsidR="00AE22F3" w:rsidRPr="00AE22F3" w:rsidRDefault="00AE22F3" w:rsidP="00AE22F3">
            <w:pPr>
              <w:pStyle w:val="afffff2"/>
            </w:pPr>
            <w:r w:rsidRPr="00AE22F3">
              <w:t>954878,46</w:t>
            </w:r>
          </w:p>
        </w:tc>
        <w:tc>
          <w:tcPr>
            <w:tcW w:w="1607" w:type="dxa"/>
            <w:shd w:val="clear" w:color="auto" w:fill="auto"/>
            <w:noWrap/>
            <w:vAlign w:val="center"/>
            <w:hideMark/>
          </w:tcPr>
          <w:p w:rsidR="00AE22F3" w:rsidRPr="00AE22F3" w:rsidRDefault="00AE22F3" w:rsidP="00AE22F3">
            <w:pPr>
              <w:pStyle w:val="afffff2"/>
            </w:pPr>
            <w:r w:rsidRPr="00AE22F3">
              <w:t>3494933,10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796</w:t>
            </w:r>
          </w:p>
        </w:tc>
        <w:tc>
          <w:tcPr>
            <w:tcW w:w="1607" w:type="dxa"/>
            <w:shd w:val="clear" w:color="auto" w:fill="auto"/>
            <w:noWrap/>
            <w:vAlign w:val="center"/>
            <w:hideMark/>
          </w:tcPr>
          <w:p w:rsidR="00AE22F3" w:rsidRPr="00AE22F3" w:rsidRDefault="00AE22F3" w:rsidP="00AE22F3">
            <w:pPr>
              <w:pStyle w:val="afffff2"/>
            </w:pPr>
            <w:r w:rsidRPr="00AE22F3">
              <w:t>954864,09</w:t>
            </w:r>
          </w:p>
        </w:tc>
        <w:tc>
          <w:tcPr>
            <w:tcW w:w="1607" w:type="dxa"/>
            <w:shd w:val="clear" w:color="auto" w:fill="auto"/>
            <w:noWrap/>
            <w:vAlign w:val="center"/>
            <w:hideMark/>
          </w:tcPr>
          <w:p w:rsidR="00AE22F3" w:rsidRPr="00AE22F3" w:rsidRDefault="00AE22F3" w:rsidP="00AE22F3">
            <w:pPr>
              <w:pStyle w:val="afffff2"/>
            </w:pPr>
            <w:r w:rsidRPr="00AE22F3">
              <w:t>3494917,66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797</w:t>
            </w:r>
          </w:p>
        </w:tc>
        <w:tc>
          <w:tcPr>
            <w:tcW w:w="1607" w:type="dxa"/>
            <w:shd w:val="clear" w:color="auto" w:fill="auto"/>
            <w:noWrap/>
            <w:vAlign w:val="center"/>
            <w:hideMark/>
          </w:tcPr>
          <w:p w:rsidR="00AE22F3" w:rsidRPr="00AE22F3" w:rsidRDefault="00AE22F3" w:rsidP="00AE22F3">
            <w:pPr>
              <w:pStyle w:val="afffff2"/>
            </w:pPr>
            <w:r w:rsidRPr="00AE22F3">
              <w:t>954856,58</w:t>
            </w:r>
          </w:p>
        </w:tc>
        <w:tc>
          <w:tcPr>
            <w:tcW w:w="1607" w:type="dxa"/>
            <w:shd w:val="clear" w:color="auto" w:fill="auto"/>
            <w:noWrap/>
            <w:vAlign w:val="center"/>
            <w:hideMark/>
          </w:tcPr>
          <w:p w:rsidR="00AE22F3" w:rsidRPr="00AE22F3" w:rsidRDefault="00AE22F3" w:rsidP="00AE22F3">
            <w:pPr>
              <w:pStyle w:val="afffff2"/>
            </w:pPr>
            <w:r w:rsidRPr="00AE22F3">
              <w:t>3494909,61</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798</w:t>
            </w:r>
          </w:p>
        </w:tc>
        <w:tc>
          <w:tcPr>
            <w:tcW w:w="1607" w:type="dxa"/>
            <w:shd w:val="clear" w:color="auto" w:fill="auto"/>
            <w:noWrap/>
            <w:vAlign w:val="center"/>
            <w:hideMark/>
          </w:tcPr>
          <w:p w:rsidR="00AE22F3" w:rsidRPr="00AE22F3" w:rsidRDefault="00AE22F3" w:rsidP="00AE22F3">
            <w:pPr>
              <w:pStyle w:val="afffff2"/>
            </w:pPr>
            <w:r w:rsidRPr="00AE22F3">
              <w:t>954850,25</w:t>
            </w:r>
          </w:p>
        </w:tc>
        <w:tc>
          <w:tcPr>
            <w:tcW w:w="1607" w:type="dxa"/>
            <w:shd w:val="clear" w:color="auto" w:fill="auto"/>
            <w:noWrap/>
            <w:vAlign w:val="center"/>
            <w:hideMark/>
          </w:tcPr>
          <w:p w:rsidR="00AE22F3" w:rsidRPr="00AE22F3" w:rsidRDefault="00AE22F3" w:rsidP="00AE22F3">
            <w:pPr>
              <w:pStyle w:val="afffff2"/>
            </w:pPr>
            <w:r w:rsidRPr="00AE22F3">
              <w:t>3494903,17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799</w:t>
            </w:r>
          </w:p>
        </w:tc>
        <w:tc>
          <w:tcPr>
            <w:tcW w:w="1607" w:type="dxa"/>
            <w:shd w:val="clear" w:color="auto" w:fill="auto"/>
            <w:noWrap/>
            <w:vAlign w:val="center"/>
            <w:hideMark/>
          </w:tcPr>
          <w:p w:rsidR="00AE22F3" w:rsidRPr="00AE22F3" w:rsidRDefault="00AE22F3" w:rsidP="00AE22F3">
            <w:pPr>
              <w:pStyle w:val="afffff2"/>
            </w:pPr>
            <w:r w:rsidRPr="00AE22F3">
              <w:t>954845,75</w:t>
            </w:r>
          </w:p>
        </w:tc>
        <w:tc>
          <w:tcPr>
            <w:tcW w:w="1607" w:type="dxa"/>
            <w:shd w:val="clear" w:color="auto" w:fill="auto"/>
            <w:noWrap/>
            <w:vAlign w:val="center"/>
            <w:hideMark/>
          </w:tcPr>
          <w:p w:rsidR="00AE22F3" w:rsidRPr="00AE22F3" w:rsidRDefault="00AE22F3" w:rsidP="00AE22F3">
            <w:pPr>
              <w:pStyle w:val="afffff2"/>
            </w:pPr>
            <w:r w:rsidRPr="00AE22F3">
              <w:t>3494898,60</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800</w:t>
            </w:r>
          </w:p>
        </w:tc>
        <w:tc>
          <w:tcPr>
            <w:tcW w:w="1607" w:type="dxa"/>
            <w:shd w:val="clear" w:color="auto" w:fill="auto"/>
            <w:noWrap/>
            <w:vAlign w:val="center"/>
            <w:hideMark/>
          </w:tcPr>
          <w:p w:rsidR="00AE22F3" w:rsidRPr="00AE22F3" w:rsidRDefault="00AE22F3" w:rsidP="00AE22F3">
            <w:pPr>
              <w:pStyle w:val="afffff2"/>
            </w:pPr>
            <w:r w:rsidRPr="00AE22F3">
              <w:t>954836,60</w:t>
            </w:r>
          </w:p>
        </w:tc>
        <w:tc>
          <w:tcPr>
            <w:tcW w:w="1607" w:type="dxa"/>
            <w:shd w:val="clear" w:color="auto" w:fill="auto"/>
            <w:noWrap/>
            <w:vAlign w:val="center"/>
            <w:hideMark/>
          </w:tcPr>
          <w:p w:rsidR="00AE22F3" w:rsidRPr="00AE22F3" w:rsidRDefault="00AE22F3" w:rsidP="00AE22F3">
            <w:pPr>
              <w:pStyle w:val="afffff2"/>
            </w:pPr>
            <w:r w:rsidRPr="00AE22F3">
              <w:t>3494890,56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801</w:t>
            </w:r>
          </w:p>
        </w:tc>
        <w:tc>
          <w:tcPr>
            <w:tcW w:w="1607" w:type="dxa"/>
            <w:shd w:val="clear" w:color="auto" w:fill="auto"/>
            <w:noWrap/>
            <w:vAlign w:val="center"/>
            <w:hideMark/>
          </w:tcPr>
          <w:p w:rsidR="00AE22F3" w:rsidRPr="00AE22F3" w:rsidRDefault="00AE22F3" w:rsidP="00AE22F3">
            <w:pPr>
              <w:pStyle w:val="afffff2"/>
            </w:pPr>
            <w:r w:rsidRPr="00AE22F3">
              <w:t>954833,33</w:t>
            </w:r>
          </w:p>
        </w:tc>
        <w:tc>
          <w:tcPr>
            <w:tcW w:w="1607" w:type="dxa"/>
            <w:shd w:val="clear" w:color="auto" w:fill="auto"/>
            <w:noWrap/>
            <w:vAlign w:val="center"/>
            <w:hideMark/>
          </w:tcPr>
          <w:p w:rsidR="00AE22F3" w:rsidRPr="00AE22F3" w:rsidRDefault="00AE22F3" w:rsidP="00AE22F3">
            <w:pPr>
              <w:pStyle w:val="afffff2"/>
            </w:pPr>
            <w:r w:rsidRPr="00AE22F3">
              <w:t>3494887,68</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802</w:t>
            </w:r>
          </w:p>
        </w:tc>
        <w:tc>
          <w:tcPr>
            <w:tcW w:w="1607" w:type="dxa"/>
            <w:shd w:val="clear" w:color="auto" w:fill="auto"/>
            <w:noWrap/>
            <w:vAlign w:val="center"/>
            <w:hideMark/>
          </w:tcPr>
          <w:p w:rsidR="00AE22F3" w:rsidRPr="00AE22F3" w:rsidRDefault="00AE22F3" w:rsidP="00AE22F3">
            <w:pPr>
              <w:pStyle w:val="afffff2"/>
            </w:pPr>
            <w:r w:rsidRPr="00AE22F3">
              <w:t>954826,82</w:t>
            </w:r>
          </w:p>
        </w:tc>
        <w:tc>
          <w:tcPr>
            <w:tcW w:w="1607" w:type="dxa"/>
            <w:shd w:val="clear" w:color="auto" w:fill="auto"/>
            <w:noWrap/>
            <w:vAlign w:val="center"/>
            <w:hideMark/>
          </w:tcPr>
          <w:p w:rsidR="00AE22F3" w:rsidRPr="00AE22F3" w:rsidRDefault="00AE22F3" w:rsidP="00AE22F3">
            <w:pPr>
              <w:pStyle w:val="afffff2"/>
            </w:pPr>
            <w:r w:rsidRPr="00AE22F3">
              <w:t>3494877,07</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803</w:t>
            </w:r>
          </w:p>
        </w:tc>
        <w:tc>
          <w:tcPr>
            <w:tcW w:w="1607" w:type="dxa"/>
            <w:shd w:val="clear" w:color="auto" w:fill="auto"/>
            <w:noWrap/>
            <w:vAlign w:val="center"/>
            <w:hideMark/>
          </w:tcPr>
          <w:p w:rsidR="00AE22F3" w:rsidRPr="00AE22F3" w:rsidRDefault="00AE22F3" w:rsidP="00AE22F3">
            <w:pPr>
              <w:pStyle w:val="afffff2"/>
            </w:pPr>
            <w:r w:rsidRPr="00AE22F3">
              <w:t>954818,20</w:t>
            </w:r>
          </w:p>
        </w:tc>
        <w:tc>
          <w:tcPr>
            <w:tcW w:w="1607" w:type="dxa"/>
            <w:shd w:val="clear" w:color="auto" w:fill="auto"/>
            <w:noWrap/>
            <w:vAlign w:val="center"/>
            <w:hideMark/>
          </w:tcPr>
          <w:p w:rsidR="00AE22F3" w:rsidRPr="00AE22F3" w:rsidRDefault="00AE22F3" w:rsidP="00AE22F3">
            <w:pPr>
              <w:pStyle w:val="afffff2"/>
            </w:pPr>
            <w:r w:rsidRPr="00AE22F3">
              <w:t>3494863,02</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804</w:t>
            </w:r>
          </w:p>
        </w:tc>
        <w:tc>
          <w:tcPr>
            <w:tcW w:w="1607" w:type="dxa"/>
            <w:shd w:val="clear" w:color="auto" w:fill="auto"/>
            <w:noWrap/>
            <w:vAlign w:val="center"/>
            <w:hideMark/>
          </w:tcPr>
          <w:p w:rsidR="00AE22F3" w:rsidRPr="00AE22F3" w:rsidRDefault="00AE22F3" w:rsidP="00AE22F3">
            <w:pPr>
              <w:pStyle w:val="afffff2"/>
            </w:pPr>
            <w:r w:rsidRPr="00AE22F3">
              <w:t>954809,07</w:t>
            </w:r>
          </w:p>
        </w:tc>
        <w:tc>
          <w:tcPr>
            <w:tcW w:w="1607" w:type="dxa"/>
            <w:shd w:val="clear" w:color="auto" w:fill="auto"/>
            <w:noWrap/>
            <w:vAlign w:val="center"/>
            <w:hideMark/>
          </w:tcPr>
          <w:p w:rsidR="00AE22F3" w:rsidRPr="00AE22F3" w:rsidRDefault="00AE22F3" w:rsidP="00AE22F3">
            <w:pPr>
              <w:pStyle w:val="afffff2"/>
            </w:pPr>
            <w:r w:rsidRPr="00AE22F3">
              <w:t>3494848,16</w:t>
            </w:r>
          </w:p>
        </w:tc>
      </w:tr>
      <w:tr w:rsidR="00AE22F3" w:rsidRPr="00AE22F3" w:rsidTr="00AE22F3">
        <w:trPr>
          <w:trHeight w:val="300"/>
        </w:trPr>
        <w:tc>
          <w:tcPr>
            <w:tcW w:w="1606" w:type="dxa"/>
            <w:shd w:val="clear" w:color="auto" w:fill="auto"/>
            <w:noWrap/>
            <w:vAlign w:val="center"/>
            <w:hideMark/>
          </w:tcPr>
          <w:p w:rsidR="00AE22F3" w:rsidRPr="00AE22F3" w:rsidRDefault="00AE22F3" w:rsidP="00AE22F3">
            <w:pPr>
              <w:pStyle w:val="afffff2"/>
            </w:pPr>
            <w:r w:rsidRPr="00AE22F3">
              <w:t>778</w:t>
            </w:r>
          </w:p>
        </w:tc>
        <w:tc>
          <w:tcPr>
            <w:tcW w:w="1607" w:type="dxa"/>
            <w:shd w:val="clear" w:color="auto" w:fill="auto"/>
            <w:noWrap/>
            <w:vAlign w:val="center"/>
            <w:hideMark/>
          </w:tcPr>
          <w:p w:rsidR="00AE22F3" w:rsidRPr="00AE22F3" w:rsidRDefault="00AE22F3" w:rsidP="00AE22F3">
            <w:pPr>
              <w:pStyle w:val="afffff2"/>
            </w:pPr>
            <w:r w:rsidRPr="00AE22F3">
              <w:t>954793,28</w:t>
            </w:r>
          </w:p>
        </w:tc>
        <w:tc>
          <w:tcPr>
            <w:tcW w:w="1607" w:type="dxa"/>
            <w:shd w:val="clear" w:color="auto" w:fill="auto"/>
            <w:noWrap/>
            <w:vAlign w:val="center"/>
            <w:hideMark/>
          </w:tcPr>
          <w:p w:rsidR="00AE22F3" w:rsidRPr="00AE22F3" w:rsidRDefault="00AE22F3" w:rsidP="00AE22F3">
            <w:pPr>
              <w:pStyle w:val="afffff2"/>
            </w:pPr>
            <w:r w:rsidRPr="00AE22F3">
              <w:t>3494822,44</w:t>
            </w:r>
          </w:p>
        </w:tc>
      </w:tr>
    </w:tbl>
    <w:p w:rsidR="007C6A73" w:rsidRPr="00D4425D" w:rsidRDefault="007C6A73">
      <w:pPr>
        <w:rPr>
          <w:sz w:val="2"/>
          <w:szCs w:val="2"/>
        </w:rPr>
      </w:pPr>
    </w:p>
    <w:p w:rsidR="00BE3D4F" w:rsidRDefault="00BE3D4F" w:rsidP="009A422D">
      <w:pPr>
        <w:rPr>
          <w:rFonts w:eastAsia="GOST Type AU"/>
        </w:rPr>
        <w:sectPr w:rsidR="00BE3D4F" w:rsidSect="00444524">
          <w:type w:val="continuous"/>
          <w:pgSz w:w="11907" w:h="16839" w:code="9"/>
          <w:pgMar w:top="851" w:right="851" w:bottom="851" w:left="1418" w:header="420" w:footer="176" w:gutter="0"/>
          <w:cols w:num="2" w:space="0"/>
          <w:docGrid w:linePitch="360"/>
        </w:sectPr>
      </w:pPr>
    </w:p>
    <w:p w:rsidR="00DF10FC" w:rsidRPr="00117868" w:rsidRDefault="00DF10FC" w:rsidP="00444524">
      <w:pPr>
        <w:keepNext/>
        <w:spacing w:before="480"/>
        <w:ind w:firstLine="567"/>
        <w:jc w:val="center"/>
        <w:rPr>
          <w:rFonts w:eastAsia="GOST Type AU"/>
          <w:b/>
        </w:rPr>
      </w:pPr>
      <w:r w:rsidRPr="00117868">
        <w:rPr>
          <w:i/>
        </w:rPr>
        <w:lastRenderedPageBreak/>
        <w:t>Предложения по установлению публичных сервитутов</w:t>
      </w:r>
    </w:p>
    <w:p w:rsidR="00DF10FC" w:rsidRPr="00117868" w:rsidRDefault="00DF10FC" w:rsidP="00DF10FC">
      <w:pPr>
        <w:pStyle w:val="a6"/>
        <w:spacing w:after="0"/>
        <w:ind w:firstLine="567"/>
        <w:jc w:val="both"/>
        <w:rPr>
          <w:rFonts w:eastAsia="GOST Type AU"/>
        </w:rPr>
      </w:pPr>
      <w:r w:rsidRPr="00117868">
        <w:rPr>
          <w:rFonts w:eastAsia="GOST Type AU"/>
        </w:rPr>
        <w:t xml:space="preserve">Согласно п. 2 ст. 23 ЗК РФ: публичный сервитут устанавливается законом или иным нормативным правовым актом Российской Федерации, нормативным правовым актом субъекта РФ,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DF10FC" w:rsidRPr="00117868" w:rsidRDefault="00DF10FC" w:rsidP="00DF10FC">
      <w:pPr>
        <w:pStyle w:val="a6"/>
        <w:spacing w:after="0"/>
        <w:ind w:firstLine="567"/>
        <w:jc w:val="both"/>
        <w:rPr>
          <w:rFonts w:eastAsia="GOST Type AU"/>
        </w:rPr>
      </w:pPr>
      <w:r w:rsidRPr="00117868">
        <w:rPr>
          <w:rFonts w:eastAsia="GOST Type AU"/>
        </w:rPr>
        <w:t>Сервитут – это право ограниченного пользования чужим земельным участком.</w:t>
      </w:r>
    </w:p>
    <w:p w:rsidR="00DF10FC" w:rsidRPr="00117868" w:rsidRDefault="00DF10FC" w:rsidP="00DF10FC">
      <w:pPr>
        <w:pStyle w:val="a6"/>
        <w:spacing w:after="0"/>
        <w:ind w:firstLine="567"/>
        <w:jc w:val="both"/>
        <w:rPr>
          <w:rFonts w:eastAsia="GOST Type AU"/>
        </w:rPr>
      </w:pPr>
      <w:r w:rsidRPr="00117868">
        <w:rPr>
          <w:rFonts w:eastAsia="GOST Type AU"/>
        </w:rPr>
        <w:t>Согласно исходным данным существующих границ зон действия публичных сервитутов на проектируемой территории нет.</w:t>
      </w:r>
    </w:p>
    <w:p w:rsidR="00DF10FC" w:rsidRPr="00117868" w:rsidRDefault="00DF10FC" w:rsidP="00DF10FC">
      <w:pPr>
        <w:pStyle w:val="a6"/>
        <w:spacing w:after="0"/>
        <w:ind w:firstLine="567"/>
        <w:jc w:val="both"/>
      </w:pPr>
      <w:r w:rsidRPr="00117868">
        <w:t xml:space="preserve">В проекте межевания границы земельных участков определены таким образом, чтобы ко всем земельным участкам на территории квартала, в том числе к участкам, не имеющим непосредственного выхода на улицы, был обеспечен беспрепятственный проезд по внутриквартальным проездам общего пользования. </w:t>
      </w:r>
    </w:p>
    <w:p w:rsidR="00DF10FC" w:rsidRPr="00117868" w:rsidRDefault="00DF10FC" w:rsidP="00DF10FC">
      <w:pPr>
        <w:pStyle w:val="a6"/>
        <w:spacing w:after="0"/>
        <w:ind w:firstLine="567"/>
        <w:jc w:val="both"/>
      </w:pPr>
      <w:r w:rsidRPr="00117868">
        <w:t>В проекте межевания границы земельных участков определены таким образом, чтобы ко всем земельным участкам на территории жилого района был обеспечен беспрепятственный проезд, с непосредственным выходом на территории улиц жилой застройки.</w:t>
      </w:r>
    </w:p>
    <w:p w:rsidR="00DF10FC" w:rsidRPr="00117868" w:rsidRDefault="00DF10FC" w:rsidP="00DF10FC">
      <w:pPr>
        <w:pStyle w:val="a6"/>
        <w:spacing w:after="0"/>
        <w:ind w:firstLine="567"/>
        <w:jc w:val="both"/>
      </w:pPr>
      <w:r w:rsidRPr="00117868">
        <w:lastRenderedPageBreak/>
        <w:t>Границы частей земельных участков, которыми предусматривается беспрепятственное пользование для проезда, ремонта и обслуживания проектируемых сооружений инженерной инфраструктуры (инженерные коммуникации от точек их подключения к магистральным сооружениям и коммуникациям до проектируемой территории) посредством границ зон действия планируемого публичного сервитута вне границ проектирования проектом не предусматривается.</w:t>
      </w:r>
    </w:p>
    <w:p w:rsidR="00F375AC" w:rsidRPr="00117868" w:rsidRDefault="0025727E" w:rsidP="00444524">
      <w:pPr>
        <w:pStyle w:val="10"/>
        <w:rPr>
          <w:rFonts w:eastAsia="GOST Type AU"/>
        </w:rPr>
      </w:pPr>
      <w:bookmarkStart w:id="29" w:name="_Toc67259744"/>
      <w:bookmarkStart w:id="30" w:name="_Toc67260032"/>
      <w:r>
        <w:rPr>
          <w:rFonts w:eastAsia="GOST Type AU"/>
        </w:rPr>
        <w:t>3</w:t>
      </w:r>
      <w:r w:rsidR="00F375AC" w:rsidRPr="00117868">
        <w:rPr>
          <w:rFonts w:eastAsia="GOST Type AU"/>
        </w:rPr>
        <w:t xml:space="preserve">. </w:t>
      </w:r>
      <w:bookmarkEnd w:id="29"/>
      <w:r w:rsidR="005C5062">
        <w:t xml:space="preserve">Сведения о </w:t>
      </w:r>
      <w:r w:rsidR="005C5062" w:rsidRPr="00040BA4">
        <w:t>границ</w:t>
      </w:r>
      <w:r w:rsidR="005C5062">
        <w:t>ах</w:t>
      </w:r>
      <w:r w:rsidR="005C5062" w:rsidRPr="00040BA4">
        <w:t xml:space="preserve"> образуемых и (или) изменяемых лесных участков</w:t>
      </w:r>
      <w:bookmarkEnd w:id="30"/>
    </w:p>
    <w:p w:rsidR="00F375AC" w:rsidRPr="00117868" w:rsidRDefault="00F375AC" w:rsidP="00444524">
      <w:pPr>
        <w:pStyle w:val="a6"/>
        <w:keepLines/>
        <w:spacing w:after="0"/>
        <w:ind w:firstLine="567"/>
        <w:jc w:val="both"/>
      </w:pPr>
      <w:r w:rsidRPr="00117868">
        <w:t>В границах проектирования отсутствуют границы лесничеств, участки лесничеств, лесных кварталов, лесотаксационных выделов или частей лесотаксационных выделов. Проект межевания террит</w:t>
      </w:r>
      <w:r w:rsidR="00B11928" w:rsidRPr="00117868">
        <w:t>ории разрабатывается в границах</w:t>
      </w:r>
      <w:r w:rsidRPr="00117868">
        <w:t xml:space="preserve"> </w:t>
      </w:r>
      <w:r w:rsidR="00B11928" w:rsidRPr="00117868">
        <w:t>территориальной зоны СХЗ 704</w:t>
      </w:r>
      <w:r w:rsidRPr="00117868">
        <w:t xml:space="preserve"> (</w:t>
      </w:r>
      <w:r w:rsidR="00B11928" w:rsidRPr="00117868">
        <w:t>зона растениеводства</w:t>
      </w:r>
      <w:r w:rsidRPr="00117868">
        <w:t xml:space="preserve">). </w:t>
      </w:r>
    </w:p>
    <w:p w:rsidR="004A67CC" w:rsidRPr="00117868" w:rsidRDefault="0025727E" w:rsidP="00444524">
      <w:pPr>
        <w:pStyle w:val="10"/>
        <w:rPr>
          <w:rFonts w:eastAsia="GOST Type AU"/>
        </w:rPr>
      </w:pPr>
      <w:bookmarkStart w:id="31" w:name="_Toc67259745"/>
      <w:bookmarkStart w:id="32" w:name="_Toc67260033"/>
      <w:r>
        <w:rPr>
          <w:rFonts w:eastAsia="GOST Type AU"/>
        </w:rPr>
        <w:t>4</w:t>
      </w:r>
      <w:r w:rsidR="00CC03D7" w:rsidRPr="00117868">
        <w:rPr>
          <w:rFonts w:eastAsia="GOST Type AU"/>
        </w:rPr>
        <w:t xml:space="preserve">. </w:t>
      </w:r>
      <w:bookmarkEnd w:id="31"/>
      <w:r w:rsidR="005C5062">
        <w:t>Сведения о границах территории, в отношении которой утвержден проект межевания</w:t>
      </w:r>
      <w:bookmarkEnd w:id="32"/>
    </w:p>
    <w:p w:rsidR="00CC03D7" w:rsidRDefault="00CC03D7" w:rsidP="00042EEE">
      <w:pPr>
        <w:keepNext/>
        <w:spacing w:before="240" w:after="240"/>
        <w:jc w:val="center"/>
        <w:rPr>
          <w:i/>
        </w:rPr>
      </w:pPr>
      <w:r w:rsidRPr="00117868">
        <w:rPr>
          <w:i/>
        </w:rPr>
        <w:t>Таблица координат границ территории, в отношении которой утвержден проект межевания, содержащие перечень координат характерных точек этих границ</w:t>
      </w:r>
    </w:p>
    <w:p w:rsidR="001B62DC" w:rsidRDefault="001B62DC" w:rsidP="001B62DC">
      <w:pPr>
        <w:sectPr w:rsidR="001B62DC" w:rsidSect="00444524">
          <w:type w:val="continuous"/>
          <w:pgSz w:w="11907" w:h="16839" w:code="9"/>
          <w:pgMar w:top="851" w:right="851" w:bottom="851" w:left="1418" w:header="420" w:footer="176" w:gutter="0"/>
          <w:cols w:space="0"/>
          <w:docGrid w:linePitch="360"/>
        </w:sectPr>
      </w:pPr>
    </w:p>
    <w:tbl>
      <w:tblPr>
        <w:tblW w:w="4819" w:type="dxa"/>
        <w:tblBorders>
          <w:top w:val="single" w:sz="4" w:space="0" w:color="auto"/>
          <w:left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819"/>
      </w:tblGrid>
      <w:tr w:rsidR="001B62DC" w:rsidRPr="001B62DC" w:rsidTr="001B62DC">
        <w:trPr>
          <w:trHeight w:val="300"/>
        </w:trPr>
        <w:tc>
          <w:tcPr>
            <w:tcW w:w="4819" w:type="dxa"/>
            <w:shd w:val="clear" w:color="auto" w:fill="auto"/>
            <w:noWrap/>
            <w:vAlign w:val="center"/>
            <w:hideMark/>
          </w:tcPr>
          <w:p w:rsidR="001B62DC" w:rsidRPr="001B62DC" w:rsidRDefault="001B62DC" w:rsidP="001B62DC">
            <w:pPr>
              <w:pStyle w:val="afffff2"/>
            </w:pPr>
            <w:r w:rsidRPr="001B62DC">
              <w:lastRenderedPageBreak/>
              <w:t xml:space="preserve">Площадь - 489456 </w:t>
            </w:r>
            <w:proofErr w:type="spellStart"/>
            <w:r w:rsidRPr="001B62DC">
              <w:t>кв.м</w:t>
            </w:r>
            <w:proofErr w:type="spellEnd"/>
          </w:p>
        </w:tc>
      </w:tr>
    </w:tbl>
    <w:p w:rsidR="001B62DC" w:rsidRPr="001B62DC" w:rsidRDefault="001B62DC" w:rsidP="001B62DC">
      <w:pPr>
        <w:spacing w:line="20" w:lineRule="exact"/>
        <w:rPr>
          <w:sz w:val="2"/>
          <w:szCs w:val="2"/>
        </w:rPr>
      </w:pPr>
    </w:p>
    <w:p w:rsidR="001B62DC" w:rsidRDefault="001B62DC" w:rsidP="001B62DC">
      <w:pPr>
        <w:pStyle w:val="afffff1"/>
        <w:sectPr w:rsidR="001B62DC" w:rsidSect="00444524">
          <w:type w:val="continuous"/>
          <w:pgSz w:w="11907" w:h="16839" w:code="9"/>
          <w:pgMar w:top="851" w:right="851" w:bottom="851" w:left="1418" w:header="420" w:footer="176" w:gutter="0"/>
          <w:cols w:num="2" w:space="0"/>
          <w:docGrid w:linePitch="360"/>
        </w:sectPr>
      </w:pP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6"/>
        <w:gridCol w:w="1607"/>
        <w:gridCol w:w="1607"/>
      </w:tblGrid>
      <w:tr w:rsidR="001B62DC" w:rsidRPr="001B62DC" w:rsidTr="001B62DC">
        <w:trPr>
          <w:trHeight w:val="510"/>
          <w:tblHeader/>
        </w:trPr>
        <w:tc>
          <w:tcPr>
            <w:tcW w:w="1606" w:type="dxa"/>
            <w:shd w:val="clear" w:color="auto" w:fill="auto"/>
            <w:noWrap/>
            <w:vAlign w:val="center"/>
          </w:tcPr>
          <w:p w:rsidR="001B62DC" w:rsidRPr="00C700ED" w:rsidRDefault="001B62DC" w:rsidP="001B62DC">
            <w:pPr>
              <w:pStyle w:val="afffff1"/>
            </w:pPr>
            <w:r w:rsidRPr="00C700ED">
              <w:lastRenderedPageBreak/>
              <w:t>№ п/п</w:t>
            </w:r>
          </w:p>
        </w:tc>
        <w:tc>
          <w:tcPr>
            <w:tcW w:w="1607" w:type="dxa"/>
            <w:shd w:val="clear" w:color="auto" w:fill="auto"/>
            <w:noWrap/>
            <w:vAlign w:val="center"/>
          </w:tcPr>
          <w:p w:rsidR="001B62DC" w:rsidRPr="00C700ED" w:rsidRDefault="001B62DC" w:rsidP="001B62DC">
            <w:pPr>
              <w:pStyle w:val="afffff1"/>
            </w:pPr>
            <w:r w:rsidRPr="00C700ED">
              <w:t>X (м)</w:t>
            </w:r>
          </w:p>
        </w:tc>
        <w:tc>
          <w:tcPr>
            <w:tcW w:w="1607" w:type="dxa"/>
            <w:shd w:val="clear" w:color="auto" w:fill="auto"/>
            <w:noWrap/>
            <w:vAlign w:val="center"/>
          </w:tcPr>
          <w:p w:rsidR="001B62DC" w:rsidRPr="00C700ED" w:rsidRDefault="001B62DC" w:rsidP="001B62DC">
            <w:pPr>
              <w:pStyle w:val="afffff1"/>
            </w:pPr>
            <w:r w:rsidRPr="00C700ED">
              <w:t>Y (м)</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w:t>
            </w:r>
          </w:p>
        </w:tc>
        <w:tc>
          <w:tcPr>
            <w:tcW w:w="1607" w:type="dxa"/>
            <w:shd w:val="clear" w:color="auto" w:fill="auto"/>
            <w:noWrap/>
            <w:vAlign w:val="center"/>
            <w:hideMark/>
          </w:tcPr>
          <w:p w:rsidR="001B62DC" w:rsidRPr="001B62DC" w:rsidRDefault="001B62DC" w:rsidP="001B62DC">
            <w:pPr>
              <w:pStyle w:val="afffff2"/>
            </w:pPr>
            <w:r w:rsidRPr="001B62DC">
              <w:t>954052,44</w:t>
            </w:r>
          </w:p>
        </w:tc>
        <w:tc>
          <w:tcPr>
            <w:tcW w:w="1607" w:type="dxa"/>
            <w:shd w:val="clear" w:color="auto" w:fill="auto"/>
            <w:noWrap/>
            <w:vAlign w:val="center"/>
            <w:hideMark/>
          </w:tcPr>
          <w:p w:rsidR="001B62DC" w:rsidRPr="001B62DC" w:rsidRDefault="001B62DC" w:rsidP="001B62DC">
            <w:pPr>
              <w:pStyle w:val="afffff2"/>
            </w:pPr>
            <w:r w:rsidRPr="001B62DC">
              <w:t>3494827,72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w:t>
            </w:r>
          </w:p>
        </w:tc>
        <w:tc>
          <w:tcPr>
            <w:tcW w:w="1607" w:type="dxa"/>
            <w:shd w:val="clear" w:color="auto" w:fill="auto"/>
            <w:noWrap/>
            <w:vAlign w:val="center"/>
            <w:hideMark/>
          </w:tcPr>
          <w:p w:rsidR="001B62DC" w:rsidRPr="001B62DC" w:rsidRDefault="001B62DC" w:rsidP="001B62DC">
            <w:pPr>
              <w:pStyle w:val="afffff2"/>
            </w:pPr>
            <w:r w:rsidRPr="001B62DC">
              <w:t>954076,09</w:t>
            </w:r>
          </w:p>
        </w:tc>
        <w:tc>
          <w:tcPr>
            <w:tcW w:w="1607" w:type="dxa"/>
            <w:shd w:val="clear" w:color="auto" w:fill="auto"/>
            <w:noWrap/>
            <w:vAlign w:val="center"/>
            <w:hideMark/>
          </w:tcPr>
          <w:p w:rsidR="001B62DC" w:rsidRPr="001B62DC" w:rsidRDefault="001B62DC" w:rsidP="001B62DC">
            <w:pPr>
              <w:pStyle w:val="afffff2"/>
            </w:pPr>
            <w:r w:rsidRPr="001B62DC">
              <w:t>3494849,95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w:t>
            </w:r>
          </w:p>
        </w:tc>
        <w:tc>
          <w:tcPr>
            <w:tcW w:w="1607" w:type="dxa"/>
            <w:shd w:val="clear" w:color="auto" w:fill="auto"/>
            <w:noWrap/>
            <w:vAlign w:val="center"/>
            <w:hideMark/>
          </w:tcPr>
          <w:p w:rsidR="001B62DC" w:rsidRPr="001B62DC" w:rsidRDefault="001B62DC" w:rsidP="001B62DC">
            <w:pPr>
              <w:pStyle w:val="afffff2"/>
            </w:pPr>
            <w:r w:rsidRPr="001B62DC">
              <w:t>954089,44</w:t>
            </w:r>
          </w:p>
        </w:tc>
        <w:tc>
          <w:tcPr>
            <w:tcW w:w="1607" w:type="dxa"/>
            <w:shd w:val="clear" w:color="auto" w:fill="auto"/>
            <w:noWrap/>
            <w:vAlign w:val="center"/>
            <w:hideMark/>
          </w:tcPr>
          <w:p w:rsidR="001B62DC" w:rsidRPr="001B62DC" w:rsidRDefault="001B62DC" w:rsidP="001B62DC">
            <w:pPr>
              <w:pStyle w:val="afffff2"/>
            </w:pPr>
            <w:r w:rsidRPr="001B62DC">
              <w:t>3494860,16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w:t>
            </w:r>
          </w:p>
        </w:tc>
        <w:tc>
          <w:tcPr>
            <w:tcW w:w="1607" w:type="dxa"/>
            <w:shd w:val="clear" w:color="auto" w:fill="auto"/>
            <w:noWrap/>
            <w:vAlign w:val="center"/>
            <w:hideMark/>
          </w:tcPr>
          <w:p w:rsidR="001B62DC" w:rsidRPr="001B62DC" w:rsidRDefault="001B62DC" w:rsidP="001B62DC">
            <w:pPr>
              <w:pStyle w:val="afffff2"/>
            </w:pPr>
            <w:r w:rsidRPr="001B62DC">
              <w:t>954122,32</w:t>
            </w:r>
          </w:p>
        </w:tc>
        <w:tc>
          <w:tcPr>
            <w:tcW w:w="1607" w:type="dxa"/>
            <w:shd w:val="clear" w:color="auto" w:fill="auto"/>
            <w:noWrap/>
            <w:vAlign w:val="center"/>
            <w:hideMark/>
          </w:tcPr>
          <w:p w:rsidR="001B62DC" w:rsidRPr="001B62DC" w:rsidRDefault="001B62DC" w:rsidP="001B62DC">
            <w:pPr>
              <w:pStyle w:val="afffff2"/>
            </w:pPr>
            <w:r w:rsidRPr="001B62DC">
              <w:t>3494895,42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w:t>
            </w:r>
          </w:p>
        </w:tc>
        <w:tc>
          <w:tcPr>
            <w:tcW w:w="1607" w:type="dxa"/>
            <w:shd w:val="clear" w:color="auto" w:fill="auto"/>
            <w:noWrap/>
            <w:vAlign w:val="center"/>
            <w:hideMark/>
          </w:tcPr>
          <w:p w:rsidR="001B62DC" w:rsidRPr="001B62DC" w:rsidRDefault="001B62DC" w:rsidP="001B62DC">
            <w:pPr>
              <w:pStyle w:val="afffff2"/>
            </w:pPr>
            <w:r w:rsidRPr="001B62DC">
              <w:t>954124,01</w:t>
            </w:r>
          </w:p>
        </w:tc>
        <w:tc>
          <w:tcPr>
            <w:tcW w:w="1607" w:type="dxa"/>
            <w:shd w:val="clear" w:color="auto" w:fill="auto"/>
            <w:noWrap/>
            <w:vAlign w:val="center"/>
            <w:hideMark/>
          </w:tcPr>
          <w:p w:rsidR="001B62DC" w:rsidRPr="001B62DC" w:rsidRDefault="001B62DC" w:rsidP="001B62DC">
            <w:pPr>
              <w:pStyle w:val="afffff2"/>
            </w:pPr>
            <w:r w:rsidRPr="001B62DC">
              <w:t>3494905,76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w:t>
            </w:r>
          </w:p>
        </w:tc>
        <w:tc>
          <w:tcPr>
            <w:tcW w:w="1607" w:type="dxa"/>
            <w:shd w:val="clear" w:color="auto" w:fill="auto"/>
            <w:noWrap/>
            <w:vAlign w:val="center"/>
            <w:hideMark/>
          </w:tcPr>
          <w:p w:rsidR="001B62DC" w:rsidRPr="001B62DC" w:rsidRDefault="001B62DC" w:rsidP="001B62DC">
            <w:pPr>
              <w:pStyle w:val="afffff2"/>
            </w:pPr>
            <w:r w:rsidRPr="001B62DC">
              <w:t>954126,00</w:t>
            </w:r>
          </w:p>
        </w:tc>
        <w:tc>
          <w:tcPr>
            <w:tcW w:w="1607" w:type="dxa"/>
            <w:shd w:val="clear" w:color="auto" w:fill="auto"/>
            <w:noWrap/>
            <w:vAlign w:val="center"/>
            <w:hideMark/>
          </w:tcPr>
          <w:p w:rsidR="001B62DC" w:rsidRPr="001B62DC" w:rsidRDefault="001B62DC" w:rsidP="001B62DC">
            <w:pPr>
              <w:pStyle w:val="afffff2"/>
            </w:pPr>
            <w:r w:rsidRPr="001B62DC">
              <w:t>3494908,03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w:t>
            </w:r>
          </w:p>
        </w:tc>
        <w:tc>
          <w:tcPr>
            <w:tcW w:w="1607" w:type="dxa"/>
            <w:shd w:val="clear" w:color="auto" w:fill="auto"/>
            <w:noWrap/>
            <w:vAlign w:val="center"/>
            <w:hideMark/>
          </w:tcPr>
          <w:p w:rsidR="001B62DC" w:rsidRPr="001B62DC" w:rsidRDefault="001B62DC" w:rsidP="001B62DC">
            <w:pPr>
              <w:pStyle w:val="afffff2"/>
            </w:pPr>
            <w:r w:rsidRPr="001B62DC">
              <w:t>954134,24</w:t>
            </w:r>
          </w:p>
        </w:tc>
        <w:tc>
          <w:tcPr>
            <w:tcW w:w="1607" w:type="dxa"/>
            <w:shd w:val="clear" w:color="auto" w:fill="auto"/>
            <w:noWrap/>
            <w:vAlign w:val="center"/>
            <w:hideMark/>
          </w:tcPr>
          <w:p w:rsidR="001B62DC" w:rsidRPr="001B62DC" w:rsidRDefault="001B62DC" w:rsidP="001B62DC">
            <w:pPr>
              <w:pStyle w:val="afffff2"/>
            </w:pPr>
            <w:r w:rsidRPr="001B62DC">
              <w:t>3494917,42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w:t>
            </w:r>
          </w:p>
        </w:tc>
        <w:tc>
          <w:tcPr>
            <w:tcW w:w="1607" w:type="dxa"/>
            <w:shd w:val="clear" w:color="auto" w:fill="auto"/>
            <w:noWrap/>
            <w:vAlign w:val="center"/>
            <w:hideMark/>
          </w:tcPr>
          <w:p w:rsidR="001B62DC" w:rsidRPr="001B62DC" w:rsidRDefault="001B62DC" w:rsidP="001B62DC">
            <w:pPr>
              <w:pStyle w:val="afffff2"/>
            </w:pPr>
            <w:r w:rsidRPr="001B62DC">
              <w:t>954144,24</w:t>
            </w:r>
          </w:p>
        </w:tc>
        <w:tc>
          <w:tcPr>
            <w:tcW w:w="1607" w:type="dxa"/>
            <w:shd w:val="clear" w:color="auto" w:fill="auto"/>
            <w:noWrap/>
            <w:vAlign w:val="center"/>
            <w:hideMark/>
          </w:tcPr>
          <w:p w:rsidR="001B62DC" w:rsidRPr="001B62DC" w:rsidRDefault="001B62DC" w:rsidP="001B62DC">
            <w:pPr>
              <w:pStyle w:val="afffff2"/>
            </w:pPr>
            <w:r w:rsidRPr="001B62DC">
              <w:t>3494929,24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w:t>
            </w:r>
          </w:p>
        </w:tc>
        <w:tc>
          <w:tcPr>
            <w:tcW w:w="1607" w:type="dxa"/>
            <w:shd w:val="clear" w:color="auto" w:fill="auto"/>
            <w:noWrap/>
            <w:vAlign w:val="center"/>
            <w:hideMark/>
          </w:tcPr>
          <w:p w:rsidR="001B62DC" w:rsidRPr="001B62DC" w:rsidRDefault="001B62DC" w:rsidP="001B62DC">
            <w:pPr>
              <w:pStyle w:val="afffff2"/>
            </w:pPr>
            <w:r w:rsidRPr="001B62DC">
              <w:t>954172,60</w:t>
            </w:r>
          </w:p>
        </w:tc>
        <w:tc>
          <w:tcPr>
            <w:tcW w:w="1607" w:type="dxa"/>
            <w:shd w:val="clear" w:color="auto" w:fill="auto"/>
            <w:noWrap/>
            <w:vAlign w:val="center"/>
            <w:hideMark/>
          </w:tcPr>
          <w:p w:rsidR="001B62DC" w:rsidRPr="001B62DC" w:rsidRDefault="001B62DC" w:rsidP="001B62DC">
            <w:pPr>
              <w:pStyle w:val="afffff2"/>
            </w:pPr>
            <w:r w:rsidRPr="001B62DC">
              <w:t>3494952,52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w:t>
            </w:r>
          </w:p>
        </w:tc>
        <w:tc>
          <w:tcPr>
            <w:tcW w:w="1607" w:type="dxa"/>
            <w:shd w:val="clear" w:color="auto" w:fill="auto"/>
            <w:noWrap/>
            <w:vAlign w:val="center"/>
            <w:hideMark/>
          </w:tcPr>
          <w:p w:rsidR="001B62DC" w:rsidRPr="001B62DC" w:rsidRDefault="001B62DC" w:rsidP="001B62DC">
            <w:pPr>
              <w:pStyle w:val="afffff2"/>
            </w:pPr>
            <w:r w:rsidRPr="001B62DC">
              <w:t>954181,38</w:t>
            </w:r>
          </w:p>
        </w:tc>
        <w:tc>
          <w:tcPr>
            <w:tcW w:w="1607" w:type="dxa"/>
            <w:shd w:val="clear" w:color="auto" w:fill="auto"/>
            <w:noWrap/>
            <w:vAlign w:val="center"/>
            <w:hideMark/>
          </w:tcPr>
          <w:p w:rsidR="001B62DC" w:rsidRPr="001B62DC" w:rsidRDefault="001B62DC" w:rsidP="001B62DC">
            <w:pPr>
              <w:pStyle w:val="afffff2"/>
            </w:pPr>
            <w:r w:rsidRPr="001B62DC">
              <w:t>3494935,17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w:t>
            </w:r>
          </w:p>
        </w:tc>
        <w:tc>
          <w:tcPr>
            <w:tcW w:w="1607" w:type="dxa"/>
            <w:shd w:val="clear" w:color="auto" w:fill="auto"/>
            <w:noWrap/>
            <w:vAlign w:val="center"/>
            <w:hideMark/>
          </w:tcPr>
          <w:p w:rsidR="001B62DC" w:rsidRPr="001B62DC" w:rsidRDefault="001B62DC" w:rsidP="001B62DC">
            <w:pPr>
              <w:pStyle w:val="afffff2"/>
            </w:pPr>
            <w:r w:rsidRPr="001B62DC">
              <w:t>954189,90</w:t>
            </w:r>
          </w:p>
        </w:tc>
        <w:tc>
          <w:tcPr>
            <w:tcW w:w="1607" w:type="dxa"/>
            <w:shd w:val="clear" w:color="auto" w:fill="auto"/>
            <w:noWrap/>
            <w:vAlign w:val="center"/>
            <w:hideMark/>
          </w:tcPr>
          <w:p w:rsidR="001B62DC" w:rsidRPr="001B62DC" w:rsidRDefault="001B62DC" w:rsidP="001B62DC">
            <w:pPr>
              <w:pStyle w:val="afffff2"/>
            </w:pPr>
            <w:r w:rsidRPr="001B62DC">
              <w:t>3494918,00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w:t>
            </w:r>
          </w:p>
        </w:tc>
        <w:tc>
          <w:tcPr>
            <w:tcW w:w="1607" w:type="dxa"/>
            <w:shd w:val="clear" w:color="auto" w:fill="auto"/>
            <w:noWrap/>
            <w:vAlign w:val="center"/>
            <w:hideMark/>
          </w:tcPr>
          <w:p w:rsidR="001B62DC" w:rsidRPr="001B62DC" w:rsidRDefault="001B62DC" w:rsidP="001B62DC">
            <w:pPr>
              <w:pStyle w:val="afffff2"/>
            </w:pPr>
            <w:r w:rsidRPr="001B62DC">
              <w:t>954232,86</w:t>
            </w:r>
          </w:p>
        </w:tc>
        <w:tc>
          <w:tcPr>
            <w:tcW w:w="1607" w:type="dxa"/>
            <w:shd w:val="clear" w:color="auto" w:fill="auto"/>
            <w:noWrap/>
            <w:vAlign w:val="center"/>
            <w:hideMark/>
          </w:tcPr>
          <w:p w:rsidR="001B62DC" w:rsidRPr="001B62DC" w:rsidRDefault="001B62DC" w:rsidP="001B62DC">
            <w:pPr>
              <w:pStyle w:val="afffff2"/>
            </w:pPr>
            <w:r w:rsidRPr="001B62DC">
              <w:t>3494945,00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w:t>
            </w:r>
          </w:p>
        </w:tc>
        <w:tc>
          <w:tcPr>
            <w:tcW w:w="1607" w:type="dxa"/>
            <w:shd w:val="clear" w:color="auto" w:fill="auto"/>
            <w:noWrap/>
            <w:vAlign w:val="center"/>
            <w:hideMark/>
          </w:tcPr>
          <w:p w:rsidR="001B62DC" w:rsidRPr="001B62DC" w:rsidRDefault="001B62DC" w:rsidP="001B62DC">
            <w:pPr>
              <w:pStyle w:val="afffff2"/>
            </w:pPr>
            <w:r w:rsidRPr="001B62DC">
              <w:t>954233,73</w:t>
            </w:r>
          </w:p>
        </w:tc>
        <w:tc>
          <w:tcPr>
            <w:tcW w:w="1607" w:type="dxa"/>
            <w:shd w:val="clear" w:color="auto" w:fill="auto"/>
            <w:noWrap/>
            <w:vAlign w:val="center"/>
            <w:hideMark/>
          </w:tcPr>
          <w:p w:rsidR="001B62DC" w:rsidRPr="001B62DC" w:rsidRDefault="001B62DC" w:rsidP="001B62DC">
            <w:pPr>
              <w:pStyle w:val="afffff2"/>
            </w:pPr>
            <w:r w:rsidRPr="001B62DC">
              <w:t>3495015,01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w:t>
            </w:r>
          </w:p>
        </w:tc>
        <w:tc>
          <w:tcPr>
            <w:tcW w:w="1607" w:type="dxa"/>
            <w:shd w:val="clear" w:color="auto" w:fill="auto"/>
            <w:noWrap/>
            <w:vAlign w:val="center"/>
            <w:hideMark/>
          </w:tcPr>
          <w:p w:rsidR="001B62DC" w:rsidRPr="001B62DC" w:rsidRDefault="001B62DC" w:rsidP="001B62DC">
            <w:pPr>
              <w:pStyle w:val="afffff2"/>
            </w:pPr>
            <w:r w:rsidRPr="001B62DC">
              <w:t>954202,40</w:t>
            </w:r>
          </w:p>
        </w:tc>
        <w:tc>
          <w:tcPr>
            <w:tcW w:w="1607" w:type="dxa"/>
            <w:shd w:val="clear" w:color="auto" w:fill="auto"/>
            <w:noWrap/>
            <w:vAlign w:val="center"/>
            <w:hideMark/>
          </w:tcPr>
          <w:p w:rsidR="001B62DC" w:rsidRPr="001B62DC" w:rsidRDefault="001B62DC" w:rsidP="001B62DC">
            <w:pPr>
              <w:pStyle w:val="afffff2"/>
            </w:pPr>
            <w:r w:rsidRPr="001B62DC">
              <w:t>3495180,02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w:t>
            </w:r>
          </w:p>
        </w:tc>
        <w:tc>
          <w:tcPr>
            <w:tcW w:w="1607" w:type="dxa"/>
            <w:shd w:val="clear" w:color="auto" w:fill="auto"/>
            <w:noWrap/>
            <w:vAlign w:val="center"/>
            <w:hideMark/>
          </w:tcPr>
          <w:p w:rsidR="001B62DC" w:rsidRPr="001B62DC" w:rsidRDefault="001B62DC" w:rsidP="001B62DC">
            <w:pPr>
              <w:pStyle w:val="afffff2"/>
            </w:pPr>
            <w:r w:rsidRPr="001B62DC">
              <w:t>954272,96</w:t>
            </w:r>
          </w:p>
        </w:tc>
        <w:tc>
          <w:tcPr>
            <w:tcW w:w="1607" w:type="dxa"/>
            <w:shd w:val="clear" w:color="auto" w:fill="auto"/>
            <w:noWrap/>
            <w:vAlign w:val="center"/>
            <w:hideMark/>
          </w:tcPr>
          <w:p w:rsidR="001B62DC" w:rsidRPr="001B62DC" w:rsidRDefault="001B62DC" w:rsidP="001B62DC">
            <w:pPr>
              <w:pStyle w:val="afffff2"/>
            </w:pPr>
            <w:r w:rsidRPr="001B62DC">
              <w:t>3495195,86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w:t>
            </w:r>
          </w:p>
        </w:tc>
        <w:tc>
          <w:tcPr>
            <w:tcW w:w="1607" w:type="dxa"/>
            <w:shd w:val="clear" w:color="auto" w:fill="auto"/>
            <w:noWrap/>
            <w:vAlign w:val="center"/>
            <w:hideMark/>
          </w:tcPr>
          <w:p w:rsidR="001B62DC" w:rsidRPr="001B62DC" w:rsidRDefault="001B62DC" w:rsidP="001B62DC">
            <w:pPr>
              <w:pStyle w:val="afffff2"/>
            </w:pPr>
            <w:r w:rsidRPr="001B62DC">
              <w:t>954273,81</w:t>
            </w:r>
          </w:p>
        </w:tc>
        <w:tc>
          <w:tcPr>
            <w:tcW w:w="1607" w:type="dxa"/>
            <w:shd w:val="clear" w:color="auto" w:fill="auto"/>
            <w:noWrap/>
            <w:vAlign w:val="center"/>
            <w:hideMark/>
          </w:tcPr>
          <w:p w:rsidR="001B62DC" w:rsidRPr="001B62DC" w:rsidRDefault="001B62DC" w:rsidP="001B62DC">
            <w:pPr>
              <w:pStyle w:val="afffff2"/>
            </w:pPr>
            <w:r w:rsidRPr="001B62DC">
              <w:t>3495196,05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w:t>
            </w:r>
          </w:p>
        </w:tc>
        <w:tc>
          <w:tcPr>
            <w:tcW w:w="1607" w:type="dxa"/>
            <w:shd w:val="clear" w:color="auto" w:fill="auto"/>
            <w:noWrap/>
            <w:vAlign w:val="center"/>
            <w:hideMark/>
          </w:tcPr>
          <w:p w:rsidR="001B62DC" w:rsidRPr="001B62DC" w:rsidRDefault="001B62DC" w:rsidP="001B62DC">
            <w:pPr>
              <w:pStyle w:val="afffff2"/>
            </w:pPr>
            <w:r w:rsidRPr="001B62DC">
              <w:t>954292,41</w:t>
            </w:r>
          </w:p>
        </w:tc>
        <w:tc>
          <w:tcPr>
            <w:tcW w:w="1607" w:type="dxa"/>
            <w:shd w:val="clear" w:color="auto" w:fill="auto"/>
            <w:noWrap/>
            <w:vAlign w:val="center"/>
            <w:hideMark/>
          </w:tcPr>
          <w:p w:rsidR="001B62DC" w:rsidRPr="001B62DC" w:rsidRDefault="001B62DC" w:rsidP="001B62DC">
            <w:pPr>
              <w:pStyle w:val="afffff2"/>
            </w:pPr>
            <w:r w:rsidRPr="001B62DC">
              <w:t>3495045,83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w:t>
            </w:r>
          </w:p>
        </w:tc>
        <w:tc>
          <w:tcPr>
            <w:tcW w:w="1607" w:type="dxa"/>
            <w:shd w:val="clear" w:color="auto" w:fill="auto"/>
            <w:noWrap/>
            <w:vAlign w:val="center"/>
            <w:hideMark/>
          </w:tcPr>
          <w:p w:rsidR="001B62DC" w:rsidRPr="001B62DC" w:rsidRDefault="001B62DC" w:rsidP="001B62DC">
            <w:pPr>
              <w:pStyle w:val="afffff2"/>
            </w:pPr>
            <w:r w:rsidRPr="001B62DC">
              <w:t>954313,14</w:t>
            </w:r>
          </w:p>
        </w:tc>
        <w:tc>
          <w:tcPr>
            <w:tcW w:w="1607" w:type="dxa"/>
            <w:shd w:val="clear" w:color="auto" w:fill="auto"/>
            <w:noWrap/>
            <w:vAlign w:val="center"/>
            <w:hideMark/>
          </w:tcPr>
          <w:p w:rsidR="001B62DC" w:rsidRPr="001B62DC" w:rsidRDefault="001B62DC" w:rsidP="001B62DC">
            <w:pPr>
              <w:pStyle w:val="afffff2"/>
            </w:pPr>
            <w:r w:rsidRPr="001B62DC">
              <w:t>3495023,66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w:t>
            </w:r>
          </w:p>
        </w:tc>
        <w:tc>
          <w:tcPr>
            <w:tcW w:w="1607" w:type="dxa"/>
            <w:shd w:val="clear" w:color="auto" w:fill="auto"/>
            <w:noWrap/>
            <w:vAlign w:val="center"/>
            <w:hideMark/>
          </w:tcPr>
          <w:p w:rsidR="001B62DC" w:rsidRPr="001B62DC" w:rsidRDefault="001B62DC" w:rsidP="001B62DC">
            <w:pPr>
              <w:pStyle w:val="afffff2"/>
            </w:pPr>
            <w:r w:rsidRPr="001B62DC">
              <w:t>954320,72</w:t>
            </w:r>
          </w:p>
        </w:tc>
        <w:tc>
          <w:tcPr>
            <w:tcW w:w="1607" w:type="dxa"/>
            <w:shd w:val="clear" w:color="auto" w:fill="auto"/>
            <w:noWrap/>
            <w:vAlign w:val="center"/>
            <w:hideMark/>
          </w:tcPr>
          <w:p w:rsidR="001B62DC" w:rsidRPr="001B62DC" w:rsidRDefault="001B62DC" w:rsidP="001B62DC">
            <w:pPr>
              <w:pStyle w:val="afffff2"/>
            </w:pPr>
            <w:r w:rsidRPr="001B62DC">
              <w:t>3495029,61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w:t>
            </w:r>
          </w:p>
        </w:tc>
        <w:tc>
          <w:tcPr>
            <w:tcW w:w="1607" w:type="dxa"/>
            <w:shd w:val="clear" w:color="auto" w:fill="auto"/>
            <w:noWrap/>
            <w:vAlign w:val="center"/>
            <w:hideMark/>
          </w:tcPr>
          <w:p w:rsidR="001B62DC" w:rsidRPr="001B62DC" w:rsidRDefault="001B62DC" w:rsidP="001B62DC">
            <w:pPr>
              <w:pStyle w:val="afffff2"/>
            </w:pPr>
            <w:r w:rsidRPr="001B62DC">
              <w:t>954333,98</w:t>
            </w:r>
          </w:p>
        </w:tc>
        <w:tc>
          <w:tcPr>
            <w:tcW w:w="1607" w:type="dxa"/>
            <w:shd w:val="clear" w:color="auto" w:fill="auto"/>
            <w:noWrap/>
            <w:vAlign w:val="center"/>
            <w:hideMark/>
          </w:tcPr>
          <w:p w:rsidR="001B62DC" w:rsidRPr="001B62DC" w:rsidRDefault="001B62DC" w:rsidP="001B62DC">
            <w:pPr>
              <w:pStyle w:val="afffff2"/>
            </w:pPr>
            <w:r w:rsidRPr="001B62DC">
              <w:t>3495006,03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w:t>
            </w:r>
          </w:p>
        </w:tc>
        <w:tc>
          <w:tcPr>
            <w:tcW w:w="1607" w:type="dxa"/>
            <w:shd w:val="clear" w:color="auto" w:fill="auto"/>
            <w:noWrap/>
            <w:vAlign w:val="center"/>
            <w:hideMark/>
          </w:tcPr>
          <w:p w:rsidR="001B62DC" w:rsidRPr="001B62DC" w:rsidRDefault="001B62DC" w:rsidP="001B62DC">
            <w:pPr>
              <w:pStyle w:val="afffff2"/>
            </w:pPr>
            <w:r w:rsidRPr="001B62DC">
              <w:t>954345,98</w:t>
            </w:r>
          </w:p>
        </w:tc>
        <w:tc>
          <w:tcPr>
            <w:tcW w:w="1607" w:type="dxa"/>
            <w:shd w:val="clear" w:color="auto" w:fill="auto"/>
            <w:noWrap/>
            <w:vAlign w:val="center"/>
            <w:hideMark/>
          </w:tcPr>
          <w:p w:rsidR="001B62DC" w:rsidRPr="001B62DC" w:rsidRDefault="001B62DC" w:rsidP="001B62DC">
            <w:pPr>
              <w:pStyle w:val="afffff2"/>
            </w:pPr>
            <w:r w:rsidRPr="001B62DC">
              <w:t>3494985,24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w:t>
            </w:r>
          </w:p>
        </w:tc>
        <w:tc>
          <w:tcPr>
            <w:tcW w:w="1607" w:type="dxa"/>
            <w:shd w:val="clear" w:color="auto" w:fill="auto"/>
            <w:noWrap/>
            <w:vAlign w:val="center"/>
            <w:hideMark/>
          </w:tcPr>
          <w:p w:rsidR="001B62DC" w:rsidRPr="001B62DC" w:rsidRDefault="001B62DC" w:rsidP="001B62DC">
            <w:pPr>
              <w:pStyle w:val="afffff2"/>
            </w:pPr>
            <w:r w:rsidRPr="001B62DC">
              <w:t>954361,19</w:t>
            </w:r>
          </w:p>
        </w:tc>
        <w:tc>
          <w:tcPr>
            <w:tcW w:w="1607" w:type="dxa"/>
            <w:shd w:val="clear" w:color="auto" w:fill="auto"/>
            <w:noWrap/>
            <w:vAlign w:val="center"/>
            <w:hideMark/>
          </w:tcPr>
          <w:p w:rsidR="001B62DC" w:rsidRPr="001B62DC" w:rsidRDefault="001B62DC" w:rsidP="001B62DC">
            <w:pPr>
              <w:pStyle w:val="afffff2"/>
            </w:pPr>
            <w:r w:rsidRPr="001B62DC">
              <w:t>3494994,10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w:t>
            </w:r>
          </w:p>
        </w:tc>
        <w:tc>
          <w:tcPr>
            <w:tcW w:w="1607" w:type="dxa"/>
            <w:shd w:val="clear" w:color="auto" w:fill="auto"/>
            <w:noWrap/>
            <w:vAlign w:val="center"/>
            <w:hideMark/>
          </w:tcPr>
          <w:p w:rsidR="001B62DC" w:rsidRPr="001B62DC" w:rsidRDefault="001B62DC" w:rsidP="001B62DC">
            <w:pPr>
              <w:pStyle w:val="afffff2"/>
            </w:pPr>
            <w:r w:rsidRPr="001B62DC">
              <w:t>954364,46</w:t>
            </w:r>
          </w:p>
        </w:tc>
        <w:tc>
          <w:tcPr>
            <w:tcW w:w="1607" w:type="dxa"/>
            <w:shd w:val="clear" w:color="auto" w:fill="auto"/>
            <w:noWrap/>
            <w:vAlign w:val="center"/>
            <w:hideMark/>
          </w:tcPr>
          <w:p w:rsidR="001B62DC" w:rsidRPr="001B62DC" w:rsidRDefault="001B62DC" w:rsidP="001B62DC">
            <w:pPr>
              <w:pStyle w:val="afffff2"/>
            </w:pPr>
            <w:r w:rsidRPr="001B62DC">
              <w:t>3494988,34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w:t>
            </w:r>
          </w:p>
        </w:tc>
        <w:tc>
          <w:tcPr>
            <w:tcW w:w="1607" w:type="dxa"/>
            <w:shd w:val="clear" w:color="auto" w:fill="auto"/>
            <w:noWrap/>
            <w:vAlign w:val="center"/>
            <w:hideMark/>
          </w:tcPr>
          <w:p w:rsidR="001B62DC" w:rsidRPr="001B62DC" w:rsidRDefault="001B62DC" w:rsidP="001B62DC">
            <w:pPr>
              <w:pStyle w:val="afffff2"/>
            </w:pPr>
            <w:r w:rsidRPr="001B62DC">
              <w:t>954365,17</w:t>
            </w:r>
          </w:p>
        </w:tc>
        <w:tc>
          <w:tcPr>
            <w:tcW w:w="1607" w:type="dxa"/>
            <w:shd w:val="clear" w:color="auto" w:fill="auto"/>
            <w:noWrap/>
            <w:vAlign w:val="center"/>
            <w:hideMark/>
          </w:tcPr>
          <w:p w:rsidR="001B62DC" w:rsidRPr="001B62DC" w:rsidRDefault="001B62DC" w:rsidP="001B62DC">
            <w:pPr>
              <w:pStyle w:val="afffff2"/>
            </w:pPr>
            <w:r w:rsidRPr="001B62DC">
              <w:t>3494988,56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25</w:t>
            </w:r>
          </w:p>
        </w:tc>
        <w:tc>
          <w:tcPr>
            <w:tcW w:w="1607" w:type="dxa"/>
            <w:shd w:val="clear" w:color="auto" w:fill="auto"/>
            <w:noWrap/>
            <w:vAlign w:val="center"/>
            <w:hideMark/>
          </w:tcPr>
          <w:p w:rsidR="001B62DC" w:rsidRPr="001B62DC" w:rsidRDefault="001B62DC" w:rsidP="001B62DC">
            <w:pPr>
              <w:pStyle w:val="afffff2"/>
            </w:pPr>
            <w:r w:rsidRPr="001B62DC">
              <w:t>954386,30</w:t>
            </w:r>
          </w:p>
        </w:tc>
        <w:tc>
          <w:tcPr>
            <w:tcW w:w="1607" w:type="dxa"/>
            <w:shd w:val="clear" w:color="auto" w:fill="auto"/>
            <w:noWrap/>
            <w:vAlign w:val="center"/>
            <w:hideMark/>
          </w:tcPr>
          <w:p w:rsidR="001B62DC" w:rsidRPr="001B62DC" w:rsidRDefault="001B62DC" w:rsidP="001B62DC">
            <w:pPr>
              <w:pStyle w:val="afffff2"/>
            </w:pPr>
            <w:r w:rsidRPr="001B62DC">
              <w:t>3494995,16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26</w:t>
            </w:r>
          </w:p>
        </w:tc>
        <w:tc>
          <w:tcPr>
            <w:tcW w:w="1607" w:type="dxa"/>
            <w:shd w:val="clear" w:color="auto" w:fill="auto"/>
            <w:noWrap/>
            <w:vAlign w:val="center"/>
            <w:hideMark/>
          </w:tcPr>
          <w:p w:rsidR="001B62DC" w:rsidRPr="001B62DC" w:rsidRDefault="001B62DC" w:rsidP="001B62DC">
            <w:pPr>
              <w:pStyle w:val="afffff2"/>
            </w:pPr>
            <w:r w:rsidRPr="001B62DC">
              <w:t>954381,94</w:t>
            </w:r>
          </w:p>
        </w:tc>
        <w:tc>
          <w:tcPr>
            <w:tcW w:w="1607" w:type="dxa"/>
            <w:shd w:val="clear" w:color="auto" w:fill="auto"/>
            <w:noWrap/>
            <w:vAlign w:val="center"/>
            <w:hideMark/>
          </w:tcPr>
          <w:p w:rsidR="001B62DC" w:rsidRPr="001B62DC" w:rsidRDefault="001B62DC" w:rsidP="001B62DC">
            <w:pPr>
              <w:pStyle w:val="afffff2"/>
            </w:pPr>
            <w:r w:rsidRPr="001B62DC">
              <w:t>3495008,74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27</w:t>
            </w:r>
          </w:p>
        </w:tc>
        <w:tc>
          <w:tcPr>
            <w:tcW w:w="1607" w:type="dxa"/>
            <w:shd w:val="clear" w:color="auto" w:fill="auto"/>
            <w:noWrap/>
            <w:vAlign w:val="center"/>
            <w:hideMark/>
          </w:tcPr>
          <w:p w:rsidR="001B62DC" w:rsidRPr="001B62DC" w:rsidRDefault="001B62DC" w:rsidP="001B62DC">
            <w:pPr>
              <w:pStyle w:val="afffff2"/>
            </w:pPr>
            <w:r w:rsidRPr="001B62DC">
              <w:t>954371,82</w:t>
            </w:r>
          </w:p>
        </w:tc>
        <w:tc>
          <w:tcPr>
            <w:tcW w:w="1607" w:type="dxa"/>
            <w:shd w:val="clear" w:color="auto" w:fill="auto"/>
            <w:noWrap/>
            <w:vAlign w:val="center"/>
            <w:hideMark/>
          </w:tcPr>
          <w:p w:rsidR="001B62DC" w:rsidRPr="001B62DC" w:rsidRDefault="001B62DC" w:rsidP="001B62DC">
            <w:pPr>
              <w:pStyle w:val="afffff2"/>
            </w:pPr>
            <w:r w:rsidRPr="001B62DC">
              <w:t>3495034,42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lastRenderedPageBreak/>
              <w:t>28</w:t>
            </w:r>
          </w:p>
        </w:tc>
        <w:tc>
          <w:tcPr>
            <w:tcW w:w="1607" w:type="dxa"/>
            <w:shd w:val="clear" w:color="auto" w:fill="auto"/>
            <w:noWrap/>
            <w:vAlign w:val="center"/>
            <w:hideMark/>
          </w:tcPr>
          <w:p w:rsidR="001B62DC" w:rsidRPr="001B62DC" w:rsidRDefault="001B62DC" w:rsidP="001B62DC">
            <w:pPr>
              <w:pStyle w:val="afffff2"/>
            </w:pPr>
            <w:r w:rsidRPr="001B62DC">
              <w:t>954367,10</w:t>
            </w:r>
          </w:p>
        </w:tc>
        <w:tc>
          <w:tcPr>
            <w:tcW w:w="1607" w:type="dxa"/>
            <w:shd w:val="clear" w:color="auto" w:fill="auto"/>
            <w:noWrap/>
            <w:vAlign w:val="center"/>
            <w:hideMark/>
          </w:tcPr>
          <w:p w:rsidR="001B62DC" w:rsidRPr="001B62DC" w:rsidRDefault="001B62DC" w:rsidP="001B62DC">
            <w:pPr>
              <w:pStyle w:val="afffff2"/>
            </w:pPr>
            <w:r w:rsidRPr="001B62DC">
              <w:t>3495043,90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29</w:t>
            </w:r>
          </w:p>
        </w:tc>
        <w:tc>
          <w:tcPr>
            <w:tcW w:w="1607" w:type="dxa"/>
            <w:shd w:val="clear" w:color="auto" w:fill="auto"/>
            <w:noWrap/>
            <w:vAlign w:val="center"/>
            <w:hideMark/>
          </w:tcPr>
          <w:p w:rsidR="001B62DC" w:rsidRPr="001B62DC" w:rsidRDefault="001B62DC" w:rsidP="001B62DC">
            <w:pPr>
              <w:pStyle w:val="afffff2"/>
            </w:pPr>
            <w:r w:rsidRPr="001B62DC">
              <w:t>954362,42</w:t>
            </w:r>
          </w:p>
        </w:tc>
        <w:tc>
          <w:tcPr>
            <w:tcW w:w="1607" w:type="dxa"/>
            <w:shd w:val="clear" w:color="auto" w:fill="auto"/>
            <w:noWrap/>
            <w:vAlign w:val="center"/>
            <w:hideMark/>
          </w:tcPr>
          <w:p w:rsidR="001B62DC" w:rsidRPr="001B62DC" w:rsidRDefault="001B62DC" w:rsidP="001B62DC">
            <w:pPr>
              <w:pStyle w:val="afffff2"/>
            </w:pPr>
            <w:r w:rsidRPr="001B62DC">
              <w:t>3495060,84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30</w:t>
            </w:r>
          </w:p>
        </w:tc>
        <w:tc>
          <w:tcPr>
            <w:tcW w:w="1607" w:type="dxa"/>
            <w:shd w:val="clear" w:color="auto" w:fill="auto"/>
            <w:noWrap/>
            <w:vAlign w:val="center"/>
            <w:hideMark/>
          </w:tcPr>
          <w:p w:rsidR="001B62DC" w:rsidRPr="001B62DC" w:rsidRDefault="001B62DC" w:rsidP="001B62DC">
            <w:pPr>
              <w:pStyle w:val="afffff2"/>
            </w:pPr>
            <w:r w:rsidRPr="001B62DC">
              <w:t>954383,26</w:t>
            </w:r>
          </w:p>
        </w:tc>
        <w:tc>
          <w:tcPr>
            <w:tcW w:w="1607" w:type="dxa"/>
            <w:shd w:val="clear" w:color="auto" w:fill="auto"/>
            <w:noWrap/>
            <w:vAlign w:val="center"/>
            <w:hideMark/>
          </w:tcPr>
          <w:p w:rsidR="001B62DC" w:rsidRPr="001B62DC" w:rsidRDefault="001B62DC" w:rsidP="001B62DC">
            <w:pPr>
              <w:pStyle w:val="afffff2"/>
            </w:pPr>
            <w:r w:rsidRPr="001B62DC">
              <w:t>3495070,62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31</w:t>
            </w:r>
          </w:p>
        </w:tc>
        <w:tc>
          <w:tcPr>
            <w:tcW w:w="1607" w:type="dxa"/>
            <w:shd w:val="clear" w:color="auto" w:fill="auto"/>
            <w:noWrap/>
            <w:vAlign w:val="center"/>
            <w:hideMark/>
          </w:tcPr>
          <w:p w:rsidR="001B62DC" w:rsidRPr="001B62DC" w:rsidRDefault="001B62DC" w:rsidP="001B62DC">
            <w:pPr>
              <w:pStyle w:val="afffff2"/>
            </w:pPr>
            <w:r w:rsidRPr="001B62DC">
              <w:t>954390,60</w:t>
            </w:r>
          </w:p>
        </w:tc>
        <w:tc>
          <w:tcPr>
            <w:tcW w:w="1607" w:type="dxa"/>
            <w:shd w:val="clear" w:color="auto" w:fill="auto"/>
            <w:noWrap/>
            <w:vAlign w:val="center"/>
            <w:hideMark/>
          </w:tcPr>
          <w:p w:rsidR="001B62DC" w:rsidRPr="001B62DC" w:rsidRDefault="001B62DC" w:rsidP="001B62DC">
            <w:pPr>
              <w:pStyle w:val="afffff2"/>
            </w:pPr>
            <w:r w:rsidRPr="001B62DC">
              <w:t>3495088,74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32</w:t>
            </w:r>
          </w:p>
        </w:tc>
        <w:tc>
          <w:tcPr>
            <w:tcW w:w="1607" w:type="dxa"/>
            <w:shd w:val="clear" w:color="auto" w:fill="auto"/>
            <w:noWrap/>
            <w:vAlign w:val="center"/>
            <w:hideMark/>
          </w:tcPr>
          <w:p w:rsidR="001B62DC" w:rsidRPr="001B62DC" w:rsidRDefault="001B62DC" w:rsidP="001B62DC">
            <w:pPr>
              <w:pStyle w:val="afffff2"/>
            </w:pPr>
            <w:r w:rsidRPr="001B62DC">
              <w:t>954405,24</w:t>
            </w:r>
          </w:p>
        </w:tc>
        <w:tc>
          <w:tcPr>
            <w:tcW w:w="1607" w:type="dxa"/>
            <w:shd w:val="clear" w:color="auto" w:fill="auto"/>
            <w:noWrap/>
            <w:vAlign w:val="center"/>
            <w:hideMark/>
          </w:tcPr>
          <w:p w:rsidR="001B62DC" w:rsidRPr="001B62DC" w:rsidRDefault="001B62DC" w:rsidP="001B62DC">
            <w:pPr>
              <w:pStyle w:val="afffff2"/>
            </w:pPr>
            <w:r w:rsidRPr="001B62DC">
              <w:t>3495096,98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33</w:t>
            </w:r>
          </w:p>
        </w:tc>
        <w:tc>
          <w:tcPr>
            <w:tcW w:w="1607" w:type="dxa"/>
            <w:shd w:val="clear" w:color="auto" w:fill="auto"/>
            <w:noWrap/>
            <w:vAlign w:val="center"/>
            <w:hideMark/>
          </w:tcPr>
          <w:p w:rsidR="001B62DC" w:rsidRPr="001B62DC" w:rsidRDefault="001B62DC" w:rsidP="001B62DC">
            <w:pPr>
              <w:pStyle w:val="afffff2"/>
            </w:pPr>
            <w:r w:rsidRPr="001B62DC">
              <w:t>954398,64</w:t>
            </w:r>
          </w:p>
        </w:tc>
        <w:tc>
          <w:tcPr>
            <w:tcW w:w="1607" w:type="dxa"/>
            <w:shd w:val="clear" w:color="auto" w:fill="auto"/>
            <w:noWrap/>
            <w:vAlign w:val="center"/>
            <w:hideMark/>
          </w:tcPr>
          <w:p w:rsidR="001B62DC" w:rsidRPr="001B62DC" w:rsidRDefault="001B62DC" w:rsidP="001B62DC">
            <w:pPr>
              <w:pStyle w:val="afffff2"/>
            </w:pPr>
            <w:r w:rsidRPr="001B62DC">
              <w:t>3495093,27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34</w:t>
            </w:r>
          </w:p>
        </w:tc>
        <w:tc>
          <w:tcPr>
            <w:tcW w:w="1607" w:type="dxa"/>
            <w:shd w:val="clear" w:color="auto" w:fill="auto"/>
            <w:noWrap/>
            <w:vAlign w:val="center"/>
            <w:hideMark/>
          </w:tcPr>
          <w:p w:rsidR="001B62DC" w:rsidRPr="001B62DC" w:rsidRDefault="001B62DC" w:rsidP="001B62DC">
            <w:pPr>
              <w:pStyle w:val="afffff2"/>
            </w:pPr>
            <w:r w:rsidRPr="001B62DC">
              <w:t>954414,02</w:t>
            </w:r>
          </w:p>
        </w:tc>
        <w:tc>
          <w:tcPr>
            <w:tcW w:w="1607" w:type="dxa"/>
            <w:shd w:val="clear" w:color="auto" w:fill="auto"/>
            <w:noWrap/>
            <w:vAlign w:val="center"/>
            <w:hideMark/>
          </w:tcPr>
          <w:p w:rsidR="001B62DC" w:rsidRPr="001B62DC" w:rsidRDefault="001B62DC" w:rsidP="001B62DC">
            <w:pPr>
              <w:pStyle w:val="afffff2"/>
            </w:pPr>
            <w:r w:rsidRPr="001B62DC">
              <w:t>3495101,96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35</w:t>
            </w:r>
          </w:p>
        </w:tc>
        <w:tc>
          <w:tcPr>
            <w:tcW w:w="1607" w:type="dxa"/>
            <w:shd w:val="clear" w:color="auto" w:fill="auto"/>
            <w:noWrap/>
            <w:vAlign w:val="center"/>
            <w:hideMark/>
          </w:tcPr>
          <w:p w:rsidR="001B62DC" w:rsidRPr="001B62DC" w:rsidRDefault="001B62DC" w:rsidP="001B62DC">
            <w:pPr>
              <w:pStyle w:val="afffff2"/>
            </w:pPr>
            <w:r w:rsidRPr="001B62DC">
              <w:t>954451,50</w:t>
            </w:r>
          </w:p>
        </w:tc>
        <w:tc>
          <w:tcPr>
            <w:tcW w:w="1607" w:type="dxa"/>
            <w:shd w:val="clear" w:color="auto" w:fill="auto"/>
            <w:noWrap/>
            <w:vAlign w:val="center"/>
            <w:hideMark/>
          </w:tcPr>
          <w:p w:rsidR="001B62DC" w:rsidRPr="001B62DC" w:rsidRDefault="001B62DC" w:rsidP="001B62DC">
            <w:pPr>
              <w:pStyle w:val="afffff2"/>
            </w:pPr>
            <w:r w:rsidRPr="001B62DC">
              <w:t>3495121,05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36</w:t>
            </w:r>
          </w:p>
        </w:tc>
        <w:tc>
          <w:tcPr>
            <w:tcW w:w="1607" w:type="dxa"/>
            <w:shd w:val="clear" w:color="auto" w:fill="auto"/>
            <w:noWrap/>
            <w:vAlign w:val="center"/>
            <w:hideMark/>
          </w:tcPr>
          <w:p w:rsidR="001B62DC" w:rsidRPr="001B62DC" w:rsidRDefault="001B62DC" w:rsidP="001B62DC">
            <w:pPr>
              <w:pStyle w:val="afffff2"/>
            </w:pPr>
            <w:r w:rsidRPr="001B62DC">
              <w:t>954457,86</w:t>
            </w:r>
          </w:p>
        </w:tc>
        <w:tc>
          <w:tcPr>
            <w:tcW w:w="1607" w:type="dxa"/>
            <w:shd w:val="clear" w:color="auto" w:fill="auto"/>
            <w:noWrap/>
            <w:vAlign w:val="center"/>
            <w:hideMark/>
          </w:tcPr>
          <w:p w:rsidR="001B62DC" w:rsidRPr="001B62DC" w:rsidRDefault="001B62DC" w:rsidP="001B62DC">
            <w:pPr>
              <w:pStyle w:val="afffff2"/>
            </w:pPr>
            <w:r w:rsidRPr="001B62DC">
              <w:t>3495106,78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37</w:t>
            </w:r>
          </w:p>
        </w:tc>
        <w:tc>
          <w:tcPr>
            <w:tcW w:w="1607" w:type="dxa"/>
            <w:shd w:val="clear" w:color="auto" w:fill="auto"/>
            <w:noWrap/>
            <w:vAlign w:val="center"/>
            <w:hideMark/>
          </w:tcPr>
          <w:p w:rsidR="001B62DC" w:rsidRPr="001B62DC" w:rsidRDefault="001B62DC" w:rsidP="001B62DC">
            <w:pPr>
              <w:pStyle w:val="afffff2"/>
            </w:pPr>
            <w:r w:rsidRPr="001B62DC">
              <w:t>954466,18</w:t>
            </w:r>
          </w:p>
        </w:tc>
        <w:tc>
          <w:tcPr>
            <w:tcW w:w="1607" w:type="dxa"/>
            <w:shd w:val="clear" w:color="auto" w:fill="auto"/>
            <w:noWrap/>
            <w:vAlign w:val="center"/>
            <w:hideMark/>
          </w:tcPr>
          <w:p w:rsidR="001B62DC" w:rsidRPr="001B62DC" w:rsidRDefault="001B62DC" w:rsidP="001B62DC">
            <w:pPr>
              <w:pStyle w:val="afffff2"/>
            </w:pPr>
            <w:r w:rsidRPr="001B62DC">
              <w:t>3495087,30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38</w:t>
            </w:r>
          </w:p>
        </w:tc>
        <w:tc>
          <w:tcPr>
            <w:tcW w:w="1607" w:type="dxa"/>
            <w:shd w:val="clear" w:color="auto" w:fill="auto"/>
            <w:noWrap/>
            <w:vAlign w:val="center"/>
            <w:hideMark/>
          </w:tcPr>
          <w:p w:rsidR="001B62DC" w:rsidRPr="001B62DC" w:rsidRDefault="001B62DC" w:rsidP="001B62DC">
            <w:pPr>
              <w:pStyle w:val="afffff2"/>
            </w:pPr>
            <w:r w:rsidRPr="001B62DC">
              <w:t>954469,94</w:t>
            </w:r>
          </w:p>
        </w:tc>
        <w:tc>
          <w:tcPr>
            <w:tcW w:w="1607" w:type="dxa"/>
            <w:shd w:val="clear" w:color="auto" w:fill="auto"/>
            <w:noWrap/>
            <w:vAlign w:val="center"/>
            <w:hideMark/>
          </w:tcPr>
          <w:p w:rsidR="001B62DC" w:rsidRPr="001B62DC" w:rsidRDefault="001B62DC" w:rsidP="001B62DC">
            <w:pPr>
              <w:pStyle w:val="afffff2"/>
            </w:pPr>
            <w:r w:rsidRPr="001B62DC">
              <w:t>3495078,48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39</w:t>
            </w:r>
          </w:p>
        </w:tc>
        <w:tc>
          <w:tcPr>
            <w:tcW w:w="1607" w:type="dxa"/>
            <w:shd w:val="clear" w:color="auto" w:fill="auto"/>
            <w:noWrap/>
            <w:vAlign w:val="center"/>
            <w:hideMark/>
          </w:tcPr>
          <w:p w:rsidR="001B62DC" w:rsidRPr="001B62DC" w:rsidRDefault="001B62DC" w:rsidP="001B62DC">
            <w:pPr>
              <w:pStyle w:val="afffff2"/>
            </w:pPr>
            <w:r w:rsidRPr="001B62DC">
              <w:t>954470,44</w:t>
            </w:r>
          </w:p>
        </w:tc>
        <w:tc>
          <w:tcPr>
            <w:tcW w:w="1607" w:type="dxa"/>
            <w:shd w:val="clear" w:color="auto" w:fill="auto"/>
            <w:noWrap/>
            <w:vAlign w:val="center"/>
            <w:hideMark/>
          </w:tcPr>
          <w:p w:rsidR="001B62DC" w:rsidRPr="001B62DC" w:rsidRDefault="001B62DC" w:rsidP="001B62DC">
            <w:pPr>
              <w:pStyle w:val="afffff2"/>
            </w:pPr>
            <w:r w:rsidRPr="001B62DC">
              <w:t>3495077,38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40</w:t>
            </w:r>
          </w:p>
        </w:tc>
        <w:tc>
          <w:tcPr>
            <w:tcW w:w="1607" w:type="dxa"/>
            <w:shd w:val="clear" w:color="auto" w:fill="auto"/>
            <w:noWrap/>
            <w:vAlign w:val="center"/>
            <w:hideMark/>
          </w:tcPr>
          <w:p w:rsidR="001B62DC" w:rsidRPr="001B62DC" w:rsidRDefault="001B62DC" w:rsidP="001B62DC">
            <w:pPr>
              <w:pStyle w:val="afffff2"/>
            </w:pPr>
            <w:r w:rsidRPr="001B62DC">
              <w:t>954475,10</w:t>
            </w:r>
          </w:p>
        </w:tc>
        <w:tc>
          <w:tcPr>
            <w:tcW w:w="1607" w:type="dxa"/>
            <w:shd w:val="clear" w:color="auto" w:fill="auto"/>
            <w:noWrap/>
            <w:vAlign w:val="center"/>
            <w:hideMark/>
          </w:tcPr>
          <w:p w:rsidR="001B62DC" w:rsidRPr="001B62DC" w:rsidRDefault="001B62DC" w:rsidP="001B62DC">
            <w:pPr>
              <w:pStyle w:val="afffff2"/>
            </w:pPr>
            <w:r w:rsidRPr="001B62DC">
              <w:t>3495067,08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41</w:t>
            </w:r>
          </w:p>
        </w:tc>
        <w:tc>
          <w:tcPr>
            <w:tcW w:w="1607" w:type="dxa"/>
            <w:shd w:val="clear" w:color="auto" w:fill="auto"/>
            <w:noWrap/>
            <w:vAlign w:val="center"/>
            <w:hideMark/>
          </w:tcPr>
          <w:p w:rsidR="001B62DC" w:rsidRPr="001B62DC" w:rsidRDefault="001B62DC" w:rsidP="001B62DC">
            <w:pPr>
              <w:pStyle w:val="afffff2"/>
            </w:pPr>
            <w:r w:rsidRPr="001B62DC">
              <w:t>954475,92</w:t>
            </w:r>
          </w:p>
        </w:tc>
        <w:tc>
          <w:tcPr>
            <w:tcW w:w="1607" w:type="dxa"/>
            <w:shd w:val="clear" w:color="auto" w:fill="auto"/>
            <w:noWrap/>
            <w:vAlign w:val="center"/>
            <w:hideMark/>
          </w:tcPr>
          <w:p w:rsidR="001B62DC" w:rsidRPr="001B62DC" w:rsidRDefault="001B62DC" w:rsidP="001B62DC">
            <w:pPr>
              <w:pStyle w:val="afffff2"/>
            </w:pPr>
            <w:r w:rsidRPr="001B62DC">
              <w:t>3495065,26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42</w:t>
            </w:r>
          </w:p>
        </w:tc>
        <w:tc>
          <w:tcPr>
            <w:tcW w:w="1607" w:type="dxa"/>
            <w:shd w:val="clear" w:color="auto" w:fill="auto"/>
            <w:noWrap/>
            <w:vAlign w:val="center"/>
            <w:hideMark/>
          </w:tcPr>
          <w:p w:rsidR="001B62DC" w:rsidRPr="001B62DC" w:rsidRDefault="001B62DC" w:rsidP="001B62DC">
            <w:pPr>
              <w:pStyle w:val="afffff2"/>
            </w:pPr>
            <w:r w:rsidRPr="001B62DC">
              <w:t>954477,08</w:t>
            </w:r>
          </w:p>
        </w:tc>
        <w:tc>
          <w:tcPr>
            <w:tcW w:w="1607" w:type="dxa"/>
            <w:shd w:val="clear" w:color="auto" w:fill="auto"/>
            <w:noWrap/>
            <w:vAlign w:val="center"/>
            <w:hideMark/>
          </w:tcPr>
          <w:p w:rsidR="001B62DC" w:rsidRPr="001B62DC" w:rsidRDefault="001B62DC" w:rsidP="001B62DC">
            <w:pPr>
              <w:pStyle w:val="afffff2"/>
            </w:pPr>
            <w:r w:rsidRPr="001B62DC">
              <w:t>3495062,24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43</w:t>
            </w:r>
          </w:p>
        </w:tc>
        <w:tc>
          <w:tcPr>
            <w:tcW w:w="1607" w:type="dxa"/>
            <w:shd w:val="clear" w:color="auto" w:fill="auto"/>
            <w:noWrap/>
            <w:vAlign w:val="center"/>
            <w:hideMark/>
          </w:tcPr>
          <w:p w:rsidR="001B62DC" w:rsidRPr="001B62DC" w:rsidRDefault="001B62DC" w:rsidP="001B62DC">
            <w:pPr>
              <w:pStyle w:val="afffff2"/>
            </w:pPr>
            <w:r w:rsidRPr="001B62DC">
              <w:t>954480,92</w:t>
            </w:r>
          </w:p>
        </w:tc>
        <w:tc>
          <w:tcPr>
            <w:tcW w:w="1607" w:type="dxa"/>
            <w:shd w:val="clear" w:color="auto" w:fill="auto"/>
            <w:noWrap/>
            <w:vAlign w:val="center"/>
            <w:hideMark/>
          </w:tcPr>
          <w:p w:rsidR="001B62DC" w:rsidRPr="001B62DC" w:rsidRDefault="001B62DC" w:rsidP="001B62DC">
            <w:pPr>
              <w:pStyle w:val="afffff2"/>
            </w:pPr>
            <w:r w:rsidRPr="001B62DC">
              <w:t>3495052,36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44</w:t>
            </w:r>
          </w:p>
        </w:tc>
        <w:tc>
          <w:tcPr>
            <w:tcW w:w="1607" w:type="dxa"/>
            <w:shd w:val="clear" w:color="auto" w:fill="auto"/>
            <w:noWrap/>
            <w:vAlign w:val="center"/>
            <w:hideMark/>
          </w:tcPr>
          <w:p w:rsidR="001B62DC" w:rsidRPr="001B62DC" w:rsidRDefault="001B62DC" w:rsidP="001B62DC">
            <w:pPr>
              <w:pStyle w:val="afffff2"/>
            </w:pPr>
            <w:r w:rsidRPr="001B62DC">
              <w:t>954481,88</w:t>
            </w:r>
          </w:p>
        </w:tc>
        <w:tc>
          <w:tcPr>
            <w:tcW w:w="1607" w:type="dxa"/>
            <w:shd w:val="clear" w:color="auto" w:fill="auto"/>
            <w:noWrap/>
            <w:vAlign w:val="center"/>
            <w:hideMark/>
          </w:tcPr>
          <w:p w:rsidR="001B62DC" w:rsidRPr="001B62DC" w:rsidRDefault="001B62DC" w:rsidP="001B62DC">
            <w:pPr>
              <w:pStyle w:val="afffff2"/>
            </w:pPr>
            <w:r w:rsidRPr="001B62DC">
              <w:t>3495049,91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45</w:t>
            </w:r>
          </w:p>
        </w:tc>
        <w:tc>
          <w:tcPr>
            <w:tcW w:w="1607" w:type="dxa"/>
            <w:shd w:val="clear" w:color="auto" w:fill="auto"/>
            <w:noWrap/>
            <w:vAlign w:val="center"/>
            <w:hideMark/>
          </w:tcPr>
          <w:p w:rsidR="001B62DC" w:rsidRPr="001B62DC" w:rsidRDefault="001B62DC" w:rsidP="001B62DC">
            <w:pPr>
              <w:pStyle w:val="afffff2"/>
            </w:pPr>
            <w:r w:rsidRPr="001B62DC">
              <w:t>954485,88</w:t>
            </w:r>
          </w:p>
        </w:tc>
        <w:tc>
          <w:tcPr>
            <w:tcW w:w="1607" w:type="dxa"/>
            <w:shd w:val="clear" w:color="auto" w:fill="auto"/>
            <w:noWrap/>
            <w:vAlign w:val="center"/>
            <w:hideMark/>
          </w:tcPr>
          <w:p w:rsidR="001B62DC" w:rsidRPr="001B62DC" w:rsidRDefault="001B62DC" w:rsidP="001B62DC">
            <w:pPr>
              <w:pStyle w:val="afffff2"/>
            </w:pPr>
            <w:r w:rsidRPr="001B62DC">
              <w:t>3495039,68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46</w:t>
            </w:r>
          </w:p>
        </w:tc>
        <w:tc>
          <w:tcPr>
            <w:tcW w:w="1607" w:type="dxa"/>
            <w:shd w:val="clear" w:color="auto" w:fill="auto"/>
            <w:noWrap/>
            <w:vAlign w:val="center"/>
            <w:hideMark/>
          </w:tcPr>
          <w:p w:rsidR="001B62DC" w:rsidRPr="001B62DC" w:rsidRDefault="001B62DC" w:rsidP="001B62DC">
            <w:pPr>
              <w:pStyle w:val="afffff2"/>
            </w:pPr>
            <w:r w:rsidRPr="001B62DC">
              <w:t>954486,44</w:t>
            </w:r>
          </w:p>
        </w:tc>
        <w:tc>
          <w:tcPr>
            <w:tcW w:w="1607" w:type="dxa"/>
            <w:shd w:val="clear" w:color="auto" w:fill="auto"/>
            <w:noWrap/>
            <w:vAlign w:val="center"/>
            <w:hideMark/>
          </w:tcPr>
          <w:p w:rsidR="001B62DC" w:rsidRPr="001B62DC" w:rsidRDefault="001B62DC" w:rsidP="001B62DC">
            <w:pPr>
              <w:pStyle w:val="afffff2"/>
            </w:pPr>
            <w:r w:rsidRPr="001B62DC">
              <w:t>3495038,28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47</w:t>
            </w:r>
          </w:p>
        </w:tc>
        <w:tc>
          <w:tcPr>
            <w:tcW w:w="1607" w:type="dxa"/>
            <w:shd w:val="clear" w:color="auto" w:fill="auto"/>
            <w:noWrap/>
            <w:vAlign w:val="center"/>
            <w:hideMark/>
          </w:tcPr>
          <w:p w:rsidR="001B62DC" w:rsidRPr="001B62DC" w:rsidRDefault="001B62DC" w:rsidP="001B62DC">
            <w:pPr>
              <w:pStyle w:val="afffff2"/>
            </w:pPr>
            <w:r w:rsidRPr="001B62DC">
              <w:t>954491,64</w:t>
            </w:r>
          </w:p>
        </w:tc>
        <w:tc>
          <w:tcPr>
            <w:tcW w:w="1607" w:type="dxa"/>
            <w:shd w:val="clear" w:color="auto" w:fill="auto"/>
            <w:noWrap/>
            <w:vAlign w:val="center"/>
            <w:hideMark/>
          </w:tcPr>
          <w:p w:rsidR="001B62DC" w:rsidRPr="001B62DC" w:rsidRDefault="001B62DC" w:rsidP="001B62DC">
            <w:pPr>
              <w:pStyle w:val="afffff2"/>
            </w:pPr>
            <w:r w:rsidRPr="001B62DC">
              <w:t>3495025,36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48</w:t>
            </w:r>
          </w:p>
        </w:tc>
        <w:tc>
          <w:tcPr>
            <w:tcW w:w="1607" w:type="dxa"/>
            <w:shd w:val="clear" w:color="auto" w:fill="auto"/>
            <w:noWrap/>
            <w:vAlign w:val="center"/>
            <w:hideMark/>
          </w:tcPr>
          <w:p w:rsidR="001B62DC" w:rsidRPr="001B62DC" w:rsidRDefault="001B62DC" w:rsidP="001B62DC">
            <w:pPr>
              <w:pStyle w:val="afffff2"/>
            </w:pPr>
            <w:r w:rsidRPr="001B62DC">
              <w:t>954493,70</w:t>
            </w:r>
          </w:p>
        </w:tc>
        <w:tc>
          <w:tcPr>
            <w:tcW w:w="1607" w:type="dxa"/>
            <w:shd w:val="clear" w:color="auto" w:fill="auto"/>
            <w:noWrap/>
            <w:vAlign w:val="center"/>
            <w:hideMark/>
          </w:tcPr>
          <w:p w:rsidR="001B62DC" w:rsidRPr="001B62DC" w:rsidRDefault="001B62DC" w:rsidP="001B62DC">
            <w:pPr>
              <w:pStyle w:val="afffff2"/>
            </w:pPr>
            <w:r w:rsidRPr="001B62DC">
              <w:t>3495019,74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49</w:t>
            </w:r>
          </w:p>
        </w:tc>
        <w:tc>
          <w:tcPr>
            <w:tcW w:w="1607" w:type="dxa"/>
            <w:shd w:val="clear" w:color="auto" w:fill="auto"/>
            <w:noWrap/>
            <w:vAlign w:val="center"/>
            <w:hideMark/>
          </w:tcPr>
          <w:p w:rsidR="001B62DC" w:rsidRPr="001B62DC" w:rsidRDefault="001B62DC" w:rsidP="001B62DC">
            <w:pPr>
              <w:pStyle w:val="afffff2"/>
            </w:pPr>
            <w:r w:rsidRPr="001B62DC">
              <w:t>954495,02</w:t>
            </w:r>
          </w:p>
        </w:tc>
        <w:tc>
          <w:tcPr>
            <w:tcW w:w="1607" w:type="dxa"/>
            <w:shd w:val="clear" w:color="auto" w:fill="auto"/>
            <w:noWrap/>
            <w:vAlign w:val="center"/>
            <w:hideMark/>
          </w:tcPr>
          <w:p w:rsidR="001B62DC" w:rsidRPr="001B62DC" w:rsidRDefault="001B62DC" w:rsidP="001B62DC">
            <w:pPr>
              <w:pStyle w:val="afffff2"/>
            </w:pPr>
            <w:r w:rsidRPr="001B62DC">
              <w:t>3495016,12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50</w:t>
            </w:r>
          </w:p>
        </w:tc>
        <w:tc>
          <w:tcPr>
            <w:tcW w:w="1607" w:type="dxa"/>
            <w:shd w:val="clear" w:color="auto" w:fill="auto"/>
            <w:noWrap/>
            <w:vAlign w:val="center"/>
            <w:hideMark/>
          </w:tcPr>
          <w:p w:rsidR="001B62DC" w:rsidRPr="001B62DC" w:rsidRDefault="001B62DC" w:rsidP="001B62DC">
            <w:pPr>
              <w:pStyle w:val="afffff2"/>
            </w:pPr>
            <w:r w:rsidRPr="001B62DC">
              <w:t>954495,88</w:t>
            </w:r>
          </w:p>
        </w:tc>
        <w:tc>
          <w:tcPr>
            <w:tcW w:w="1607" w:type="dxa"/>
            <w:shd w:val="clear" w:color="auto" w:fill="auto"/>
            <w:noWrap/>
            <w:vAlign w:val="center"/>
            <w:hideMark/>
          </w:tcPr>
          <w:p w:rsidR="001B62DC" w:rsidRPr="001B62DC" w:rsidRDefault="001B62DC" w:rsidP="001B62DC">
            <w:pPr>
              <w:pStyle w:val="afffff2"/>
            </w:pPr>
            <w:r w:rsidRPr="001B62DC">
              <w:t>3495013,64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51</w:t>
            </w:r>
          </w:p>
        </w:tc>
        <w:tc>
          <w:tcPr>
            <w:tcW w:w="1607" w:type="dxa"/>
            <w:shd w:val="clear" w:color="auto" w:fill="auto"/>
            <w:noWrap/>
            <w:vAlign w:val="center"/>
            <w:hideMark/>
          </w:tcPr>
          <w:p w:rsidR="001B62DC" w:rsidRPr="001B62DC" w:rsidRDefault="001B62DC" w:rsidP="001B62DC">
            <w:pPr>
              <w:pStyle w:val="afffff2"/>
            </w:pPr>
            <w:r w:rsidRPr="001B62DC">
              <w:t>954497,90</w:t>
            </w:r>
          </w:p>
        </w:tc>
        <w:tc>
          <w:tcPr>
            <w:tcW w:w="1607" w:type="dxa"/>
            <w:shd w:val="clear" w:color="auto" w:fill="auto"/>
            <w:noWrap/>
            <w:vAlign w:val="center"/>
            <w:hideMark/>
          </w:tcPr>
          <w:p w:rsidR="001B62DC" w:rsidRPr="001B62DC" w:rsidRDefault="001B62DC" w:rsidP="001B62DC">
            <w:pPr>
              <w:pStyle w:val="afffff2"/>
            </w:pPr>
            <w:r w:rsidRPr="001B62DC">
              <w:t>3495007,83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52</w:t>
            </w:r>
          </w:p>
        </w:tc>
        <w:tc>
          <w:tcPr>
            <w:tcW w:w="1607" w:type="dxa"/>
            <w:shd w:val="clear" w:color="auto" w:fill="auto"/>
            <w:noWrap/>
            <w:vAlign w:val="center"/>
            <w:hideMark/>
          </w:tcPr>
          <w:p w:rsidR="001B62DC" w:rsidRPr="001B62DC" w:rsidRDefault="001B62DC" w:rsidP="001B62DC">
            <w:pPr>
              <w:pStyle w:val="afffff2"/>
            </w:pPr>
            <w:r w:rsidRPr="001B62DC">
              <w:t>954499,22</w:t>
            </w:r>
          </w:p>
        </w:tc>
        <w:tc>
          <w:tcPr>
            <w:tcW w:w="1607" w:type="dxa"/>
            <w:shd w:val="clear" w:color="auto" w:fill="auto"/>
            <w:noWrap/>
            <w:vAlign w:val="center"/>
            <w:hideMark/>
          </w:tcPr>
          <w:p w:rsidR="001B62DC" w:rsidRPr="001B62DC" w:rsidRDefault="001B62DC" w:rsidP="001B62DC">
            <w:pPr>
              <w:pStyle w:val="afffff2"/>
            </w:pPr>
            <w:r w:rsidRPr="001B62DC">
              <w:t>3495004,04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53</w:t>
            </w:r>
          </w:p>
        </w:tc>
        <w:tc>
          <w:tcPr>
            <w:tcW w:w="1607" w:type="dxa"/>
            <w:shd w:val="clear" w:color="auto" w:fill="auto"/>
            <w:noWrap/>
            <w:vAlign w:val="center"/>
            <w:hideMark/>
          </w:tcPr>
          <w:p w:rsidR="001B62DC" w:rsidRPr="001B62DC" w:rsidRDefault="001B62DC" w:rsidP="001B62DC">
            <w:pPr>
              <w:pStyle w:val="afffff2"/>
            </w:pPr>
            <w:r w:rsidRPr="001B62DC">
              <w:t>954502,72</w:t>
            </w:r>
          </w:p>
        </w:tc>
        <w:tc>
          <w:tcPr>
            <w:tcW w:w="1607" w:type="dxa"/>
            <w:shd w:val="clear" w:color="auto" w:fill="auto"/>
            <w:noWrap/>
            <w:vAlign w:val="center"/>
            <w:hideMark/>
          </w:tcPr>
          <w:p w:rsidR="001B62DC" w:rsidRPr="001B62DC" w:rsidRDefault="001B62DC" w:rsidP="001B62DC">
            <w:pPr>
              <w:pStyle w:val="afffff2"/>
            </w:pPr>
            <w:r w:rsidRPr="001B62DC">
              <w:t>3494993,66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54</w:t>
            </w:r>
          </w:p>
        </w:tc>
        <w:tc>
          <w:tcPr>
            <w:tcW w:w="1607" w:type="dxa"/>
            <w:shd w:val="clear" w:color="auto" w:fill="auto"/>
            <w:noWrap/>
            <w:vAlign w:val="center"/>
            <w:hideMark/>
          </w:tcPr>
          <w:p w:rsidR="001B62DC" w:rsidRPr="001B62DC" w:rsidRDefault="001B62DC" w:rsidP="001B62DC">
            <w:pPr>
              <w:pStyle w:val="afffff2"/>
            </w:pPr>
            <w:r w:rsidRPr="001B62DC">
              <w:t>954503,14</w:t>
            </w:r>
          </w:p>
        </w:tc>
        <w:tc>
          <w:tcPr>
            <w:tcW w:w="1607" w:type="dxa"/>
            <w:shd w:val="clear" w:color="auto" w:fill="auto"/>
            <w:noWrap/>
            <w:vAlign w:val="center"/>
            <w:hideMark/>
          </w:tcPr>
          <w:p w:rsidR="001B62DC" w:rsidRPr="001B62DC" w:rsidRDefault="001B62DC" w:rsidP="001B62DC">
            <w:pPr>
              <w:pStyle w:val="afffff2"/>
            </w:pPr>
            <w:r w:rsidRPr="001B62DC">
              <w:t>3494992,40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lastRenderedPageBreak/>
              <w:t>55</w:t>
            </w:r>
          </w:p>
        </w:tc>
        <w:tc>
          <w:tcPr>
            <w:tcW w:w="1607" w:type="dxa"/>
            <w:shd w:val="clear" w:color="auto" w:fill="auto"/>
            <w:noWrap/>
            <w:vAlign w:val="center"/>
            <w:hideMark/>
          </w:tcPr>
          <w:p w:rsidR="001B62DC" w:rsidRPr="001B62DC" w:rsidRDefault="001B62DC" w:rsidP="001B62DC">
            <w:pPr>
              <w:pStyle w:val="afffff2"/>
            </w:pPr>
            <w:r w:rsidRPr="001B62DC">
              <w:t>954507,96</w:t>
            </w:r>
          </w:p>
        </w:tc>
        <w:tc>
          <w:tcPr>
            <w:tcW w:w="1607" w:type="dxa"/>
            <w:shd w:val="clear" w:color="auto" w:fill="auto"/>
            <w:noWrap/>
            <w:vAlign w:val="center"/>
            <w:hideMark/>
          </w:tcPr>
          <w:p w:rsidR="001B62DC" w:rsidRPr="001B62DC" w:rsidRDefault="001B62DC" w:rsidP="001B62DC">
            <w:pPr>
              <w:pStyle w:val="afffff2"/>
            </w:pPr>
            <w:r w:rsidRPr="001B62DC">
              <w:t>3494978,14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56</w:t>
            </w:r>
          </w:p>
        </w:tc>
        <w:tc>
          <w:tcPr>
            <w:tcW w:w="1607" w:type="dxa"/>
            <w:shd w:val="clear" w:color="auto" w:fill="auto"/>
            <w:noWrap/>
            <w:vAlign w:val="center"/>
            <w:hideMark/>
          </w:tcPr>
          <w:p w:rsidR="001B62DC" w:rsidRPr="001B62DC" w:rsidRDefault="001B62DC" w:rsidP="001B62DC">
            <w:pPr>
              <w:pStyle w:val="afffff2"/>
            </w:pPr>
            <w:r w:rsidRPr="001B62DC">
              <w:t>954512,42</w:t>
            </w:r>
          </w:p>
        </w:tc>
        <w:tc>
          <w:tcPr>
            <w:tcW w:w="1607" w:type="dxa"/>
            <w:shd w:val="clear" w:color="auto" w:fill="auto"/>
            <w:noWrap/>
            <w:vAlign w:val="center"/>
            <w:hideMark/>
          </w:tcPr>
          <w:p w:rsidR="001B62DC" w:rsidRPr="001B62DC" w:rsidRDefault="001B62DC" w:rsidP="001B62DC">
            <w:pPr>
              <w:pStyle w:val="afffff2"/>
            </w:pPr>
            <w:r w:rsidRPr="001B62DC">
              <w:t>3494967,46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57</w:t>
            </w:r>
          </w:p>
        </w:tc>
        <w:tc>
          <w:tcPr>
            <w:tcW w:w="1607" w:type="dxa"/>
            <w:shd w:val="clear" w:color="auto" w:fill="auto"/>
            <w:noWrap/>
            <w:vAlign w:val="center"/>
            <w:hideMark/>
          </w:tcPr>
          <w:p w:rsidR="001B62DC" w:rsidRPr="001B62DC" w:rsidRDefault="001B62DC" w:rsidP="001B62DC">
            <w:pPr>
              <w:pStyle w:val="afffff2"/>
            </w:pPr>
            <w:r w:rsidRPr="001B62DC">
              <w:t>954513,86</w:t>
            </w:r>
          </w:p>
        </w:tc>
        <w:tc>
          <w:tcPr>
            <w:tcW w:w="1607" w:type="dxa"/>
            <w:shd w:val="clear" w:color="auto" w:fill="auto"/>
            <w:noWrap/>
            <w:vAlign w:val="center"/>
            <w:hideMark/>
          </w:tcPr>
          <w:p w:rsidR="001B62DC" w:rsidRPr="001B62DC" w:rsidRDefault="001B62DC" w:rsidP="001B62DC">
            <w:pPr>
              <w:pStyle w:val="afffff2"/>
            </w:pPr>
            <w:r w:rsidRPr="001B62DC">
              <w:t>3494963,10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58</w:t>
            </w:r>
          </w:p>
        </w:tc>
        <w:tc>
          <w:tcPr>
            <w:tcW w:w="1607" w:type="dxa"/>
            <w:shd w:val="clear" w:color="auto" w:fill="auto"/>
            <w:noWrap/>
            <w:vAlign w:val="center"/>
            <w:hideMark/>
          </w:tcPr>
          <w:p w:rsidR="001B62DC" w:rsidRPr="001B62DC" w:rsidRDefault="001B62DC" w:rsidP="001B62DC">
            <w:pPr>
              <w:pStyle w:val="afffff2"/>
            </w:pPr>
            <w:r w:rsidRPr="001B62DC">
              <w:t>954516,26</w:t>
            </w:r>
          </w:p>
        </w:tc>
        <w:tc>
          <w:tcPr>
            <w:tcW w:w="1607" w:type="dxa"/>
            <w:shd w:val="clear" w:color="auto" w:fill="auto"/>
            <w:noWrap/>
            <w:vAlign w:val="center"/>
            <w:hideMark/>
          </w:tcPr>
          <w:p w:rsidR="001B62DC" w:rsidRPr="001B62DC" w:rsidRDefault="001B62DC" w:rsidP="001B62DC">
            <w:pPr>
              <w:pStyle w:val="afffff2"/>
            </w:pPr>
            <w:r w:rsidRPr="001B62DC">
              <w:t>3494955,84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59</w:t>
            </w:r>
          </w:p>
        </w:tc>
        <w:tc>
          <w:tcPr>
            <w:tcW w:w="1607" w:type="dxa"/>
            <w:shd w:val="clear" w:color="auto" w:fill="auto"/>
            <w:noWrap/>
            <w:vAlign w:val="center"/>
            <w:hideMark/>
          </w:tcPr>
          <w:p w:rsidR="001B62DC" w:rsidRPr="001B62DC" w:rsidRDefault="001B62DC" w:rsidP="001B62DC">
            <w:pPr>
              <w:pStyle w:val="afffff2"/>
            </w:pPr>
            <w:r w:rsidRPr="001B62DC">
              <w:t>954518,58</w:t>
            </w:r>
          </w:p>
        </w:tc>
        <w:tc>
          <w:tcPr>
            <w:tcW w:w="1607" w:type="dxa"/>
            <w:shd w:val="clear" w:color="auto" w:fill="auto"/>
            <w:noWrap/>
            <w:vAlign w:val="center"/>
            <w:hideMark/>
          </w:tcPr>
          <w:p w:rsidR="001B62DC" w:rsidRPr="001B62DC" w:rsidRDefault="001B62DC" w:rsidP="001B62DC">
            <w:pPr>
              <w:pStyle w:val="afffff2"/>
            </w:pPr>
            <w:r w:rsidRPr="001B62DC">
              <w:t>3494949,52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60</w:t>
            </w:r>
          </w:p>
        </w:tc>
        <w:tc>
          <w:tcPr>
            <w:tcW w:w="1607" w:type="dxa"/>
            <w:shd w:val="clear" w:color="auto" w:fill="auto"/>
            <w:noWrap/>
            <w:vAlign w:val="center"/>
            <w:hideMark/>
          </w:tcPr>
          <w:p w:rsidR="001B62DC" w:rsidRPr="001B62DC" w:rsidRDefault="001B62DC" w:rsidP="001B62DC">
            <w:pPr>
              <w:pStyle w:val="afffff2"/>
            </w:pPr>
            <w:r w:rsidRPr="001B62DC">
              <w:t>954520,88</w:t>
            </w:r>
          </w:p>
        </w:tc>
        <w:tc>
          <w:tcPr>
            <w:tcW w:w="1607" w:type="dxa"/>
            <w:shd w:val="clear" w:color="auto" w:fill="auto"/>
            <w:noWrap/>
            <w:vAlign w:val="center"/>
            <w:hideMark/>
          </w:tcPr>
          <w:p w:rsidR="001B62DC" w:rsidRPr="001B62DC" w:rsidRDefault="001B62DC" w:rsidP="001B62DC">
            <w:pPr>
              <w:pStyle w:val="afffff2"/>
            </w:pPr>
            <w:r w:rsidRPr="001B62DC">
              <w:t>3494943,20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61</w:t>
            </w:r>
          </w:p>
        </w:tc>
        <w:tc>
          <w:tcPr>
            <w:tcW w:w="1607" w:type="dxa"/>
            <w:shd w:val="clear" w:color="auto" w:fill="auto"/>
            <w:noWrap/>
            <w:vAlign w:val="center"/>
            <w:hideMark/>
          </w:tcPr>
          <w:p w:rsidR="001B62DC" w:rsidRPr="001B62DC" w:rsidRDefault="001B62DC" w:rsidP="001B62DC">
            <w:pPr>
              <w:pStyle w:val="afffff2"/>
            </w:pPr>
            <w:r w:rsidRPr="001B62DC">
              <w:t>954521,86</w:t>
            </w:r>
          </w:p>
        </w:tc>
        <w:tc>
          <w:tcPr>
            <w:tcW w:w="1607" w:type="dxa"/>
            <w:shd w:val="clear" w:color="auto" w:fill="auto"/>
            <w:noWrap/>
            <w:vAlign w:val="center"/>
            <w:hideMark/>
          </w:tcPr>
          <w:p w:rsidR="001B62DC" w:rsidRPr="001B62DC" w:rsidRDefault="001B62DC" w:rsidP="001B62DC">
            <w:pPr>
              <w:pStyle w:val="afffff2"/>
            </w:pPr>
            <w:r w:rsidRPr="001B62DC">
              <w:t>3494940,62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62</w:t>
            </w:r>
          </w:p>
        </w:tc>
        <w:tc>
          <w:tcPr>
            <w:tcW w:w="1607" w:type="dxa"/>
            <w:shd w:val="clear" w:color="auto" w:fill="auto"/>
            <w:noWrap/>
            <w:vAlign w:val="center"/>
            <w:hideMark/>
          </w:tcPr>
          <w:p w:rsidR="001B62DC" w:rsidRPr="001B62DC" w:rsidRDefault="001B62DC" w:rsidP="001B62DC">
            <w:pPr>
              <w:pStyle w:val="afffff2"/>
            </w:pPr>
            <w:r w:rsidRPr="001B62DC">
              <w:t>954525,31</w:t>
            </w:r>
          </w:p>
        </w:tc>
        <w:tc>
          <w:tcPr>
            <w:tcW w:w="1607" w:type="dxa"/>
            <w:shd w:val="clear" w:color="auto" w:fill="auto"/>
            <w:noWrap/>
            <w:vAlign w:val="center"/>
            <w:hideMark/>
          </w:tcPr>
          <w:p w:rsidR="001B62DC" w:rsidRPr="001B62DC" w:rsidRDefault="001B62DC" w:rsidP="001B62DC">
            <w:pPr>
              <w:pStyle w:val="afffff2"/>
            </w:pPr>
            <w:r w:rsidRPr="001B62DC">
              <w:t>3494931,41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63</w:t>
            </w:r>
          </w:p>
        </w:tc>
        <w:tc>
          <w:tcPr>
            <w:tcW w:w="1607" w:type="dxa"/>
            <w:shd w:val="clear" w:color="auto" w:fill="auto"/>
            <w:noWrap/>
            <w:vAlign w:val="center"/>
            <w:hideMark/>
          </w:tcPr>
          <w:p w:rsidR="001B62DC" w:rsidRPr="001B62DC" w:rsidRDefault="001B62DC" w:rsidP="001B62DC">
            <w:pPr>
              <w:pStyle w:val="afffff2"/>
            </w:pPr>
            <w:r w:rsidRPr="001B62DC">
              <w:t>954526,30</w:t>
            </w:r>
          </w:p>
        </w:tc>
        <w:tc>
          <w:tcPr>
            <w:tcW w:w="1607" w:type="dxa"/>
            <w:shd w:val="clear" w:color="auto" w:fill="auto"/>
            <w:noWrap/>
            <w:vAlign w:val="center"/>
            <w:hideMark/>
          </w:tcPr>
          <w:p w:rsidR="001B62DC" w:rsidRPr="001B62DC" w:rsidRDefault="001B62DC" w:rsidP="001B62DC">
            <w:pPr>
              <w:pStyle w:val="afffff2"/>
            </w:pPr>
            <w:r w:rsidRPr="001B62DC">
              <w:t>3494928,78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64</w:t>
            </w:r>
          </w:p>
        </w:tc>
        <w:tc>
          <w:tcPr>
            <w:tcW w:w="1607" w:type="dxa"/>
            <w:shd w:val="clear" w:color="auto" w:fill="auto"/>
            <w:noWrap/>
            <w:vAlign w:val="center"/>
            <w:hideMark/>
          </w:tcPr>
          <w:p w:rsidR="001B62DC" w:rsidRPr="001B62DC" w:rsidRDefault="001B62DC" w:rsidP="001B62DC">
            <w:pPr>
              <w:pStyle w:val="afffff2"/>
            </w:pPr>
            <w:r w:rsidRPr="001B62DC">
              <w:t>954527,62</w:t>
            </w:r>
          </w:p>
        </w:tc>
        <w:tc>
          <w:tcPr>
            <w:tcW w:w="1607" w:type="dxa"/>
            <w:shd w:val="clear" w:color="auto" w:fill="auto"/>
            <w:noWrap/>
            <w:vAlign w:val="center"/>
            <w:hideMark/>
          </w:tcPr>
          <w:p w:rsidR="001B62DC" w:rsidRPr="001B62DC" w:rsidRDefault="001B62DC" w:rsidP="001B62DC">
            <w:pPr>
              <w:pStyle w:val="afffff2"/>
            </w:pPr>
            <w:r w:rsidRPr="001B62DC">
              <w:t>3494925,26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65</w:t>
            </w:r>
          </w:p>
        </w:tc>
        <w:tc>
          <w:tcPr>
            <w:tcW w:w="1607" w:type="dxa"/>
            <w:shd w:val="clear" w:color="auto" w:fill="auto"/>
            <w:noWrap/>
            <w:vAlign w:val="center"/>
            <w:hideMark/>
          </w:tcPr>
          <w:p w:rsidR="001B62DC" w:rsidRPr="001B62DC" w:rsidRDefault="001B62DC" w:rsidP="001B62DC">
            <w:pPr>
              <w:pStyle w:val="afffff2"/>
            </w:pPr>
            <w:r w:rsidRPr="001B62DC">
              <w:t>954530,10</w:t>
            </w:r>
          </w:p>
        </w:tc>
        <w:tc>
          <w:tcPr>
            <w:tcW w:w="1607" w:type="dxa"/>
            <w:shd w:val="clear" w:color="auto" w:fill="auto"/>
            <w:noWrap/>
            <w:vAlign w:val="center"/>
            <w:hideMark/>
          </w:tcPr>
          <w:p w:rsidR="001B62DC" w:rsidRPr="001B62DC" w:rsidRDefault="001B62DC" w:rsidP="001B62DC">
            <w:pPr>
              <w:pStyle w:val="afffff2"/>
            </w:pPr>
            <w:r w:rsidRPr="001B62DC">
              <w:t>3494918,65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66</w:t>
            </w:r>
          </w:p>
        </w:tc>
        <w:tc>
          <w:tcPr>
            <w:tcW w:w="1607" w:type="dxa"/>
            <w:shd w:val="clear" w:color="auto" w:fill="auto"/>
            <w:noWrap/>
            <w:vAlign w:val="center"/>
            <w:hideMark/>
          </w:tcPr>
          <w:p w:rsidR="001B62DC" w:rsidRPr="001B62DC" w:rsidRDefault="001B62DC" w:rsidP="001B62DC">
            <w:pPr>
              <w:pStyle w:val="afffff2"/>
            </w:pPr>
            <w:r w:rsidRPr="001B62DC">
              <w:t>954534,49</w:t>
            </w:r>
          </w:p>
        </w:tc>
        <w:tc>
          <w:tcPr>
            <w:tcW w:w="1607" w:type="dxa"/>
            <w:shd w:val="clear" w:color="auto" w:fill="auto"/>
            <w:noWrap/>
            <w:vAlign w:val="center"/>
            <w:hideMark/>
          </w:tcPr>
          <w:p w:rsidR="001B62DC" w:rsidRPr="001B62DC" w:rsidRDefault="001B62DC" w:rsidP="001B62DC">
            <w:pPr>
              <w:pStyle w:val="afffff2"/>
            </w:pPr>
            <w:r w:rsidRPr="001B62DC">
              <w:t>3494908,60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67</w:t>
            </w:r>
          </w:p>
        </w:tc>
        <w:tc>
          <w:tcPr>
            <w:tcW w:w="1607" w:type="dxa"/>
            <w:shd w:val="clear" w:color="auto" w:fill="auto"/>
            <w:noWrap/>
            <w:vAlign w:val="center"/>
            <w:hideMark/>
          </w:tcPr>
          <w:p w:rsidR="001B62DC" w:rsidRPr="001B62DC" w:rsidRDefault="001B62DC" w:rsidP="001B62DC">
            <w:pPr>
              <w:pStyle w:val="afffff2"/>
            </w:pPr>
            <w:r w:rsidRPr="001B62DC">
              <w:t>954535,34</w:t>
            </w:r>
          </w:p>
        </w:tc>
        <w:tc>
          <w:tcPr>
            <w:tcW w:w="1607" w:type="dxa"/>
            <w:shd w:val="clear" w:color="auto" w:fill="auto"/>
            <w:noWrap/>
            <w:vAlign w:val="center"/>
            <w:hideMark/>
          </w:tcPr>
          <w:p w:rsidR="001B62DC" w:rsidRPr="001B62DC" w:rsidRDefault="001B62DC" w:rsidP="001B62DC">
            <w:pPr>
              <w:pStyle w:val="afffff2"/>
            </w:pPr>
            <w:r w:rsidRPr="001B62DC">
              <w:t>3494906,64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68</w:t>
            </w:r>
          </w:p>
        </w:tc>
        <w:tc>
          <w:tcPr>
            <w:tcW w:w="1607" w:type="dxa"/>
            <w:shd w:val="clear" w:color="auto" w:fill="auto"/>
            <w:noWrap/>
            <w:vAlign w:val="center"/>
            <w:hideMark/>
          </w:tcPr>
          <w:p w:rsidR="001B62DC" w:rsidRPr="001B62DC" w:rsidRDefault="001B62DC" w:rsidP="001B62DC">
            <w:pPr>
              <w:pStyle w:val="afffff2"/>
            </w:pPr>
            <w:r w:rsidRPr="001B62DC">
              <w:t>954536,84</w:t>
            </w:r>
          </w:p>
        </w:tc>
        <w:tc>
          <w:tcPr>
            <w:tcW w:w="1607" w:type="dxa"/>
            <w:shd w:val="clear" w:color="auto" w:fill="auto"/>
            <w:noWrap/>
            <w:vAlign w:val="center"/>
            <w:hideMark/>
          </w:tcPr>
          <w:p w:rsidR="001B62DC" w:rsidRPr="001B62DC" w:rsidRDefault="001B62DC" w:rsidP="001B62DC">
            <w:pPr>
              <w:pStyle w:val="afffff2"/>
            </w:pPr>
            <w:r w:rsidRPr="001B62DC">
              <w:t>3494903,22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69</w:t>
            </w:r>
          </w:p>
        </w:tc>
        <w:tc>
          <w:tcPr>
            <w:tcW w:w="1607" w:type="dxa"/>
            <w:shd w:val="clear" w:color="auto" w:fill="auto"/>
            <w:noWrap/>
            <w:vAlign w:val="center"/>
            <w:hideMark/>
          </w:tcPr>
          <w:p w:rsidR="001B62DC" w:rsidRPr="001B62DC" w:rsidRDefault="001B62DC" w:rsidP="001B62DC">
            <w:pPr>
              <w:pStyle w:val="afffff2"/>
            </w:pPr>
            <w:r w:rsidRPr="001B62DC">
              <w:t>954539,42</w:t>
            </w:r>
          </w:p>
        </w:tc>
        <w:tc>
          <w:tcPr>
            <w:tcW w:w="1607" w:type="dxa"/>
            <w:shd w:val="clear" w:color="auto" w:fill="auto"/>
            <w:noWrap/>
            <w:vAlign w:val="center"/>
            <w:hideMark/>
          </w:tcPr>
          <w:p w:rsidR="001B62DC" w:rsidRPr="001B62DC" w:rsidRDefault="001B62DC" w:rsidP="001B62DC">
            <w:pPr>
              <w:pStyle w:val="afffff2"/>
            </w:pPr>
            <w:r w:rsidRPr="001B62DC">
              <w:t>3494897,26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70</w:t>
            </w:r>
          </w:p>
        </w:tc>
        <w:tc>
          <w:tcPr>
            <w:tcW w:w="1607" w:type="dxa"/>
            <w:shd w:val="clear" w:color="auto" w:fill="auto"/>
            <w:noWrap/>
            <w:vAlign w:val="center"/>
            <w:hideMark/>
          </w:tcPr>
          <w:p w:rsidR="001B62DC" w:rsidRPr="001B62DC" w:rsidRDefault="001B62DC" w:rsidP="001B62DC">
            <w:pPr>
              <w:pStyle w:val="afffff2"/>
            </w:pPr>
            <w:r w:rsidRPr="001B62DC">
              <w:t>954543,78</w:t>
            </w:r>
          </w:p>
        </w:tc>
        <w:tc>
          <w:tcPr>
            <w:tcW w:w="1607" w:type="dxa"/>
            <w:shd w:val="clear" w:color="auto" w:fill="auto"/>
            <w:noWrap/>
            <w:vAlign w:val="center"/>
            <w:hideMark/>
          </w:tcPr>
          <w:p w:rsidR="001B62DC" w:rsidRPr="001B62DC" w:rsidRDefault="001B62DC" w:rsidP="001B62DC">
            <w:pPr>
              <w:pStyle w:val="afffff2"/>
            </w:pPr>
            <w:r w:rsidRPr="001B62DC">
              <w:t>3494886,92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71</w:t>
            </w:r>
          </w:p>
        </w:tc>
        <w:tc>
          <w:tcPr>
            <w:tcW w:w="1607" w:type="dxa"/>
            <w:shd w:val="clear" w:color="auto" w:fill="auto"/>
            <w:noWrap/>
            <w:vAlign w:val="center"/>
            <w:hideMark/>
          </w:tcPr>
          <w:p w:rsidR="001B62DC" w:rsidRPr="001B62DC" w:rsidRDefault="001B62DC" w:rsidP="001B62DC">
            <w:pPr>
              <w:pStyle w:val="afffff2"/>
            </w:pPr>
            <w:r w:rsidRPr="001B62DC">
              <w:t>954547,74</w:t>
            </w:r>
          </w:p>
        </w:tc>
        <w:tc>
          <w:tcPr>
            <w:tcW w:w="1607" w:type="dxa"/>
            <w:shd w:val="clear" w:color="auto" w:fill="auto"/>
            <w:noWrap/>
            <w:vAlign w:val="center"/>
            <w:hideMark/>
          </w:tcPr>
          <w:p w:rsidR="001B62DC" w:rsidRPr="001B62DC" w:rsidRDefault="001B62DC" w:rsidP="001B62DC">
            <w:pPr>
              <w:pStyle w:val="afffff2"/>
            </w:pPr>
            <w:r w:rsidRPr="001B62DC">
              <w:t>3494877,54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72</w:t>
            </w:r>
          </w:p>
        </w:tc>
        <w:tc>
          <w:tcPr>
            <w:tcW w:w="1607" w:type="dxa"/>
            <w:shd w:val="clear" w:color="auto" w:fill="auto"/>
            <w:noWrap/>
            <w:vAlign w:val="center"/>
            <w:hideMark/>
          </w:tcPr>
          <w:p w:rsidR="001B62DC" w:rsidRPr="001B62DC" w:rsidRDefault="001B62DC" w:rsidP="001B62DC">
            <w:pPr>
              <w:pStyle w:val="afffff2"/>
            </w:pPr>
            <w:r w:rsidRPr="001B62DC">
              <w:t>954548,46</w:t>
            </w:r>
          </w:p>
        </w:tc>
        <w:tc>
          <w:tcPr>
            <w:tcW w:w="1607" w:type="dxa"/>
            <w:shd w:val="clear" w:color="auto" w:fill="auto"/>
            <w:noWrap/>
            <w:vAlign w:val="center"/>
            <w:hideMark/>
          </w:tcPr>
          <w:p w:rsidR="001B62DC" w:rsidRPr="001B62DC" w:rsidRDefault="001B62DC" w:rsidP="001B62DC">
            <w:pPr>
              <w:pStyle w:val="afffff2"/>
            </w:pPr>
            <w:r w:rsidRPr="001B62DC">
              <w:t>3494875,82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73</w:t>
            </w:r>
          </w:p>
        </w:tc>
        <w:tc>
          <w:tcPr>
            <w:tcW w:w="1607" w:type="dxa"/>
            <w:shd w:val="clear" w:color="auto" w:fill="auto"/>
            <w:noWrap/>
            <w:vAlign w:val="center"/>
            <w:hideMark/>
          </w:tcPr>
          <w:p w:rsidR="001B62DC" w:rsidRPr="001B62DC" w:rsidRDefault="001B62DC" w:rsidP="001B62DC">
            <w:pPr>
              <w:pStyle w:val="afffff2"/>
            </w:pPr>
            <w:r w:rsidRPr="001B62DC">
              <w:t>954552,28</w:t>
            </w:r>
          </w:p>
        </w:tc>
        <w:tc>
          <w:tcPr>
            <w:tcW w:w="1607" w:type="dxa"/>
            <w:shd w:val="clear" w:color="auto" w:fill="auto"/>
            <w:noWrap/>
            <w:vAlign w:val="center"/>
            <w:hideMark/>
          </w:tcPr>
          <w:p w:rsidR="001B62DC" w:rsidRPr="001B62DC" w:rsidRDefault="001B62DC" w:rsidP="001B62DC">
            <w:pPr>
              <w:pStyle w:val="afffff2"/>
            </w:pPr>
            <w:r w:rsidRPr="001B62DC">
              <w:t>3494866,10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74</w:t>
            </w:r>
          </w:p>
        </w:tc>
        <w:tc>
          <w:tcPr>
            <w:tcW w:w="1607" w:type="dxa"/>
            <w:shd w:val="clear" w:color="auto" w:fill="auto"/>
            <w:noWrap/>
            <w:vAlign w:val="center"/>
            <w:hideMark/>
          </w:tcPr>
          <w:p w:rsidR="001B62DC" w:rsidRPr="001B62DC" w:rsidRDefault="001B62DC" w:rsidP="001B62DC">
            <w:pPr>
              <w:pStyle w:val="afffff2"/>
            </w:pPr>
            <w:r w:rsidRPr="001B62DC">
              <w:t>954554,94</w:t>
            </w:r>
          </w:p>
        </w:tc>
        <w:tc>
          <w:tcPr>
            <w:tcW w:w="1607" w:type="dxa"/>
            <w:shd w:val="clear" w:color="auto" w:fill="auto"/>
            <w:noWrap/>
            <w:vAlign w:val="center"/>
            <w:hideMark/>
          </w:tcPr>
          <w:p w:rsidR="001B62DC" w:rsidRPr="001B62DC" w:rsidRDefault="001B62DC" w:rsidP="001B62DC">
            <w:pPr>
              <w:pStyle w:val="afffff2"/>
            </w:pPr>
            <w:r w:rsidRPr="001B62DC">
              <w:t>3494859,26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75</w:t>
            </w:r>
          </w:p>
        </w:tc>
        <w:tc>
          <w:tcPr>
            <w:tcW w:w="1607" w:type="dxa"/>
            <w:shd w:val="clear" w:color="auto" w:fill="auto"/>
            <w:noWrap/>
            <w:vAlign w:val="center"/>
            <w:hideMark/>
          </w:tcPr>
          <w:p w:rsidR="001B62DC" w:rsidRPr="001B62DC" w:rsidRDefault="001B62DC" w:rsidP="001B62DC">
            <w:pPr>
              <w:pStyle w:val="afffff2"/>
            </w:pPr>
            <w:r w:rsidRPr="001B62DC">
              <w:t>954560,40</w:t>
            </w:r>
          </w:p>
        </w:tc>
        <w:tc>
          <w:tcPr>
            <w:tcW w:w="1607" w:type="dxa"/>
            <w:shd w:val="clear" w:color="auto" w:fill="auto"/>
            <w:noWrap/>
            <w:vAlign w:val="center"/>
            <w:hideMark/>
          </w:tcPr>
          <w:p w:rsidR="001B62DC" w:rsidRPr="001B62DC" w:rsidRDefault="001B62DC" w:rsidP="001B62DC">
            <w:pPr>
              <w:pStyle w:val="afffff2"/>
            </w:pPr>
            <w:r w:rsidRPr="001B62DC">
              <w:t>3494844,52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76</w:t>
            </w:r>
          </w:p>
        </w:tc>
        <w:tc>
          <w:tcPr>
            <w:tcW w:w="1607" w:type="dxa"/>
            <w:shd w:val="clear" w:color="auto" w:fill="auto"/>
            <w:noWrap/>
            <w:vAlign w:val="center"/>
            <w:hideMark/>
          </w:tcPr>
          <w:p w:rsidR="001B62DC" w:rsidRPr="001B62DC" w:rsidRDefault="001B62DC" w:rsidP="001B62DC">
            <w:pPr>
              <w:pStyle w:val="afffff2"/>
            </w:pPr>
            <w:r w:rsidRPr="001B62DC">
              <w:t>954560,66</w:t>
            </w:r>
          </w:p>
        </w:tc>
        <w:tc>
          <w:tcPr>
            <w:tcW w:w="1607" w:type="dxa"/>
            <w:shd w:val="clear" w:color="auto" w:fill="auto"/>
            <w:noWrap/>
            <w:vAlign w:val="center"/>
            <w:hideMark/>
          </w:tcPr>
          <w:p w:rsidR="001B62DC" w:rsidRPr="001B62DC" w:rsidRDefault="001B62DC" w:rsidP="001B62DC">
            <w:pPr>
              <w:pStyle w:val="afffff2"/>
            </w:pPr>
            <w:r w:rsidRPr="001B62DC">
              <w:t>3494843,84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77</w:t>
            </w:r>
          </w:p>
        </w:tc>
        <w:tc>
          <w:tcPr>
            <w:tcW w:w="1607" w:type="dxa"/>
            <w:shd w:val="clear" w:color="auto" w:fill="auto"/>
            <w:noWrap/>
            <w:vAlign w:val="center"/>
            <w:hideMark/>
          </w:tcPr>
          <w:p w:rsidR="001B62DC" w:rsidRPr="001B62DC" w:rsidRDefault="001B62DC" w:rsidP="001B62DC">
            <w:pPr>
              <w:pStyle w:val="afffff2"/>
            </w:pPr>
            <w:r w:rsidRPr="001B62DC">
              <w:t>954563,61</w:t>
            </w:r>
          </w:p>
        </w:tc>
        <w:tc>
          <w:tcPr>
            <w:tcW w:w="1607" w:type="dxa"/>
            <w:shd w:val="clear" w:color="auto" w:fill="auto"/>
            <w:noWrap/>
            <w:vAlign w:val="center"/>
            <w:hideMark/>
          </w:tcPr>
          <w:p w:rsidR="001B62DC" w:rsidRPr="001B62DC" w:rsidRDefault="001B62DC" w:rsidP="001B62DC">
            <w:pPr>
              <w:pStyle w:val="afffff2"/>
            </w:pPr>
            <w:r w:rsidRPr="001B62DC">
              <w:t>3494833,47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78</w:t>
            </w:r>
          </w:p>
        </w:tc>
        <w:tc>
          <w:tcPr>
            <w:tcW w:w="1607" w:type="dxa"/>
            <w:shd w:val="clear" w:color="auto" w:fill="auto"/>
            <w:noWrap/>
            <w:vAlign w:val="center"/>
            <w:hideMark/>
          </w:tcPr>
          <w:p w:rsidR="001B62DC" w:rsidRPr="001B62DC" w:rsidRDefault="001B62DC" w:rsidP="001B62DC">
            <w:pPr>
              <w:pStyle w:val="afffff2"/>
            </w:pPr>
            <w:r w:rsidRPr="001B62DC">
              <w:t>954558,99</w:t>
            </w:r>
          </w:p>
        </w:tc>
        <w:tc>
          <w:tcPr>
            <w:tcW w:w="1607" w:type="dxa"/>
            <w:shd w:val="clear" w:color="auto" w:fill="auto"/>
            <w:noWrap/>
            <w:vAlign w:val="center"/>
            <w:hideMark/>
          </w:tcPr>
          <w:p w:rsidR="001B62DC" w:rsidRPr="001B62DC" w:rsidRDefault="001B62DC" w:rsidP="001B62DC">
            <w:pPr>
              <w:pStyle w:val="afffff2"/>
            </w:pPr>
            <w:r w:rsidRPr="001B62DC">
              <w:t>3494831,63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79</w:t>
            </w:r>
          </w:p>
        </w:tc>
        <w:tc>
          <w:tcPr>
            <w:tcW w:w="1607" w:type="dxa"/>
            <w:shd w:val="clear" w:color="auto" w:fill="auto"/>
            <w:noWrap/>
            <w:vAlign w:val="center"/>
            <w:hideMark/>
          </w:tcPr>
          <w:p w:rsidR="001B62DC" w:rsidRPr="001B62DC" w:rsidRDefault="001B62DC" w:rsidP="001B62DC">
            <w:pPr>
              <w:pStyle w:val="afffff2"/>
            </w:pPr>
            <w:r w:rsidRPr="001B62DC">
              <w:t>954563,49</w:t>
            </w:r>
          </w:p>
        </w:tc>
        <w:tc>
          <w:tcPr>
            <w:tcW w:w="1607" w:type="dxa"/>
            <w:shd w:val="clear" w:color="auto" w:fill="auto"/>
            <w:noWrap/>
            <w:vAlign w:val="center"/>
            <w:hideMark/>
          </w:tcPr>
          <w:p w:rsidR="001B62DC" w:rsidRPr="001B62DC" w:rsidRDefault="001B62DC" w:rsidP="001B62DC">
            <w:pPr>
              <w:pStyle w:val="afffff2"/>
            </w:pPr>
            <w:r w:rsidRPr="001B62DC">
              <w:t>3494821,31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80</w:t>
            </w:r>
          </w:p>
        </w:tc>
        <w:tc>
          <w:tcPr>
            <w:tcW w:w="1607" w:type="dxa"/>
            <w:shd w:val="clear" w:color="auto" w:fill="auto"/>
            <w:noWrap/>
            <w:vAlign w:val="center"/>
            <w:hideMark/>
          </w:tcPr>
          <w:p w:rsidR="001B62DC" w:rsidRPr="001B62DC" w:rsidRDefault="001B62DC" w:rsidP="001B62DC">
            <w:pPr>
              <w:pStyle w:val="afffff2"/>
            </w:pPr>
            <w:r w:rsidRPr="001B62DC">
              <w:t>954579,24</w:t>
            </w:r>
          </w:p>
        </w:tc>
        <w:tc>
          <w:tcPr>
            <w:tcW w:w="1607" w:type="dxa"/>
            <w:shd w:val="clear" w:color="auto" w:fill="auto"/>
            <w:noWrap/>
            <w:vAlign w:val="center"/>
            <w:hideMark/>
          </w:tcPr>
          <w:p w:rsidR="001B62DC" w:rsidRPr="001B62DC" w:rsidRDefault="001B62DC" w:rsidP="001B62DC">
            <w:pPr>
              <w:pStyle w:val="afffff2"/>
            </w:pPr>
            <w:r w:rsidRPr="001B62DC">
              <w:t>3494775,96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81</w:t>
            </w:r>
          </w:p>
        </w:tc>
        <w:tc>
          <w:tcPr>
            <w:tcW w:w="1607" w:type="dxa"/>
            <w:shd w:val="clear" w:color="auto" w:fill="auto"/>
            <w:noWrap/>
            <w:vAlign w:val="center"/>
            <w:hideMark/>
          </w:tcPr>
          <w:p w:rsidR="001B62DC" w:rsidRPr="001B62DC" w:rsidRDefault="001B62DC" w:rsidP="001B62DC">
            <w:pPr>
              <w:pStyle w:val="afffff2"/>
            </w:pPr>
            <w:r w:rsidRPr="001B62DC">
              <w:t>954581,95</w:t>
            </w:r>
          </w:p>
        </w:tc>
        <w:tc>
          <w:tcPr>
            <w:tcW w:w="1607" w:type="dxa"/>
            <w:shd w:val="clear" w:color="auto" w:fill="auto"/>
            <w:noWrap/>
            <w:vAlign w:val="center"/>
            <w:hideMark/>
          </w:tcPr>
          <w:p w:rsidR="001B62DC" w:rsidRPr="001B62DC" w:rsidRDefault="001B62DC" w:rsidP="001B62DC">
            <w:pPr>
              <w:pStyle w:val="afffff2"/>
            </w:pPr>
            <w:r w:rsidRPr="001B62DC">
              <w:t>3494776,53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82</w:t>
            </w:r>
          </w:p>
        </w:tc>
        <w:tc>
          <w:tcPr>
            <w:tcW w:w="1607" w:type="dxa"/>
            <w:shd w:val="clear" w:color="auto" w:fill="auto"/>
            <w:noWrap/>
            <w:vAlign w:val="center"/>
            <w:hideMark/>
          </w:tcPr>
          <w:p w:rsidR="001B62DC" w:rsidRPr="001B62DC" w:rsidRDefault="001B62DC" w:rsidP="001B62DC">
            <w:pPr>
              <w:pStyle w:val="afffff2"/>
            </w:pPr>
            <w:r w:rsidRPr="001B62DC">
              <w:t>954606,13</w:t>
            </w:r>
          </w:p>
        </w:tc>
        <w:tc>
          <w:tcPr>
            <w:tcW w:w="1607" w:type="dxa"/>
            <w:shd w:val="clear" w:color="auto" w:fill="auto"/>
            <w:noWrap/>
            <w:vAlign w:val="center"/>
            <w:hideMark/>
          </w:tcPr>
          <w:p w:rsidR="001B62DC" w:rsidRPr="001B62DC" w:rsidRDefault="001B62DC" w:rsidP="001B62DC">
            <w:pPr>
              <w:pStyle w:val="afffff2"/>
            </w:pPr>
            <w:r w:rsidRPr="001B62DC">
              <w:t>3494781,64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83</w:t>
            </w:r>
          </w:p>
        </w:tc>
        <w:tc>
          <w:tcPr>
            <w:tcW w:w="1607" w:type="dxa"/>
            <w:shd w:val="clear" w:color="auto" w:fill="auto"/>
            <w:noWrap/>
            <w:vAlign w:val="center"/>
            <w:hideMark/>
          </w:tcPr>
          <w:p w:rsidR="001B62DC" w:rsidRPr="001B62DC" w:rsidRDefault="001B62DC" w:rsidP="001B62DC">
            <w:pPr>
              <w:pStyle w:val="afffff2"/>
            </w:pPr>
            <w:r w:rsidRPr="001B62DC">
              <w:t>954607,75</w:t>
            </w:r>
          </w:p>
        </w:tc>
        <w:tc>
          <w:tcPr>
            <w:tcW w:w="1607" w:type="dxa"/>
            <w:shd w:val="clear" w:color="auto" w:fill="auto"/>
            <w:noWrap/>
            <w:vAlign w:val="center"/>
            <w:hideMark/>
          </w:tcPr>
          <w:p w:rsidR="001B62DC" w:rsidRPr="001B62DC" w:rsidRDefault="001B62DC" w:rsidP="001B62DC">
            <w:pPr>
              <w:pStyle w:val="afffff2"/>
            </w:pPr>
            <w:r w:rsidRPr="001B62DC">
              <w:t>3494781,99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84</w:t>
            </w:r>
          </w:p>
        </w:tc>
        <w:tc>
          <w:tcPr>
            <w:tcW w:w="1607" w:type="dxa"/>
            <w:shd w:val="clear" w:color="auto" w:fill="auto"/>
            <w:noWrap/>
            <w:vAlign w:val="center"/>
            <w:hideMark/>
          </w:tcPr>
          <w:p w:rsidR="001B62DC" w:rsidRPr="001B62DC" w:rsidRDefault="001B62DC" w:rsidP="001B62DC">
            <w:pPr>
              <w:pStyle w:val="afffff2"/>
            </w:pPr>
            <w:r w:rsidRPr="001B62DC">
              <w:t>954603,87</w:t>
            </w:r>
          </w:p>
        </w:tc>
        <w:tc>
          <w:tcPr>
            <w:tcW w:w="1607" w:type="dxa"/>
            <w:shd w:val="clear" w:color="auto" w:fill="auto"/>
            <w:noWrap/>
            <w:vAlign w:val="center"/>
            <w:hideMark/>
          </w:tcPr>
          <w:p w:rsidR="001B62DC" w:rsidRPr="001B62DC" w:rsidRDefault="001B62DC" w:rsidP="001B62DC">
            <w:pPr>
              <w:pStyle w:val="afffff2"/>
            </w:pPr>
            <w:r w:rsidRPr="001B62DC">
              <w:t>3494798,54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85</w:t>
            </w:r>
          </w:p>
        </w:tc>
        <w:tc>
          <w:tcPr>
            <w:tcW w:w="1607" w:type="dxa"/>
            <w:shd w:val="clear" w:color="auto" w:fill="auto"/>
            <w:noWrap/>
            <w:vAlign w:val="center"/>
            <w:hideMark/>
          </w:tcPr>
          <w:p w:rsidR="001B62DC" w:rsidRPr="001B62DC" w:rsidRDefault="001B62DC" w:rsidP="001B62DC">
            <w:pPr>
              <w:pStyle w:val="afffff2"/>
            </w:pPr>
            <w:r w:rsidRPr="001B62DC">
              <w:t>954635,62</w:t>
            </w:r>
          </w:p>
        </w:tc>
        <w:tc>
          <w:tcPr>
            <w:tcW w:w="1607" w:type="dxa"/>
            <w:shd w:val="clear" w:color="auto" w:fill="auto"/>
            <w:noWrap/>
            <w:vAlign w:val="center"/>
            <w:hideMark/>
          </w:tcPr>
          <w:p w:rsidR="001B62DC" w:rsidRPr="001B62DC" w:rsidRDefault="001B62DC" w:rsidP="001B62DC">
            <w:pPr>
              <w:pStyle w:val="afffff2"/>
            </w:pPr>
            <w:r w:rsidRPr="001B62DC">
              <w:t>3494801,62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86</w:t>
            </w:r>
          </w:p>
        </w:tc>
        <w:tc>
          <w:tcPr>
            <w:tcW w:w="1607" w:type="dxa"/>
            <w:shd w:val="clear" w:color="auto" w:fill="auto"/>
            <w:noWrap/>
            <w:vAlign w:val="center"/>
            <w:hideMark/>
          </w:tcPr>
          <w:p w:rsidR="001B62DC" w:rsidRPr="001B62DC" w:rsidRDefault="001B62DC" w:rsidP="001B62DC">
            <w:pPr>
              <w:pStyle w:val="afffff2"/>
            </w:pPr>
            <w:r w:rsidRPr="001B62DC">
              <w:t>954637,34</w:t>
            </w:r>
          </w:p>
        </w:tc>
        <w:tc>
          <w:tcPr>
            <w:tcW w:w="1607" w:type="dxa"/>
            <w:shd w:val="clear" w:color="auto" w:fill="auto"/>
            <w:noWrap/>
            <w:vAlign w:val="center"/>
            <w:hideMark/>
          </w:tcPr>
          <w:p w:rsidR="001B62DC" w:rsidRPr="001B62DC" w:rsidRDefault="001B62DC" w:rsidP="001B62DC">
            <w:pPr>
              <w:pStyle w:val="afffff2"/>
            </w:pPr>
            <w:r w:rsidRPr="001B62DC">
              <w:t>3494803,65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87</w:t>
            </w:r>
          </w:p>
        </w:tc>
        <w:tc>
          <w:tcPr>
            <w:tcW w:w="1607" w:type="dxa"/>
            <w:shd w:val="clear" w:color="auto" w:fill="auto"/>
            <w:noWrap/>
            <w:vAlign w:val="center"/>
            <w:hideMark/>
          </w:tcPr>
          <w:p w:rsidR="001B62DC" w:rsidRPr="001B62DC" w:rsidRDefault="001B62DC" w:rsidP="001B62DC">
            <w:pPr>
              <w:pStyle w:val="afffff2"/>
            </w:pPr>
            <w:r w:rsidRPr="001B62DC">
              <w:t>954636,98</w:t>
            </w:r>
          </w:p>
        </w:tc>
        <w:tc>
          <w:tcPr>
            <w:tcW w:w="1607" w:type="dxa"/>
            <w:shd w:val="clear" w:color="auto" w:fill="auto"/>
            <w:noWrap/>
            <w:vAlign w:val="center"/>
            <w:hideMark/>
          </w:tcPr>
          <w:p w:rsidR="001B62DC" w:rsidRPr="001B62DC" w:rsidRDefault="001B62DC" w:rsidP="001B62DC">
            <w:pPr>
              <w:pStyle w:val="afffff2"/>
            </w:pPr>
            <w:r w:rsidRPr="001B62DC">
              <w:t>3494808,47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88</w:t>
            </w:r>
          </w:p>
        </w:tc>
        <w:tc>
          <w:tcPr>
            <w:tcW w:w="1607" w:type="dxa"/>
            <w:shd w:val="clear" w:color="auto" w:fill="auto"/>
            <w:noWrap/>
            <w:vAlign w:val="center"/>
            <w:hideMark/>
          </w:tcPr>
          <w:p w:rsidR="001B62DC" w:rsidRPr="001B62DC" w:rsidRDefault="001B62DC" w:rsidP="001B62DC">
            <w:pPr>
              <w:pStyle w:val="afffff2"/>
            </w:pPr>
            <w:r w:rsidRPr="001B62DC">
              <w:t>954634,60</w:t>
            </w:r>
          </w:p>
        </w:tc>
        <w:tc>
          <w:tcPr>
            <w:tcW w:w="1607" w:type="dxa"/>
            <w:shd w:val="clear" w:color="auto" w:fill="auto"/>
            <w:noWrap/>
            <w:vAlign w:val="center"/>
            <w:hideMark/>
          </w:tcPr>
          <w:p w:rsidR="001B62DC" w:rsidRPr="001B62DC" w:rsidRDefault="001B62DC" w:rsidP="001B62DC">
            <w:pPr>
              <w:pStyle w:val="afffff2"/>
            </w:pPr>
            <w:r w:rsidRPr="001B62DC">
              <w:t>3494830,51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89</w:t>
            </w:r>
          </w:p>
        </w:tc>
        <w:tc>
          <w:tcPr>
            <w:tcW w:w="1607" w:type="dxa"/>
            <w:shd w:val="clear" w:color="auto" w:fill="auto"/>
            <w:noWrap/>
            <w:vAlign w:val="center"/>
            <w:hideMark/>
          </w:tcPr>
          <w:p w:rsidR="001B62DC" w:rsidRPr="001B62DC" w:rsidRDefault="001B62DC" w:rsidP="001B62DC">
            <w:pPr>
              <w:pStyle w:val="afffff2"/>
            </w:pPr>
            <w:r w:rsidRPr="001B62DC">
              <w:t>954622,92</w:t>
            </w:r>
          </w:p>
        </w:tc>
        <w:tc>
          <w:tcPr>
            <w:tcW w:w="1607" w:type="dxa"/>
            <w:shd w:val="clear" w:color="auto" w:fill="auto"/>
            <w:noWrap/>
            <w:vAlign w:val="center"/>
            <w:hideMark/>
          </w:tcPr>
          <w:p w:rsidR="001B62DC" w:rsidRPr="001B62DC" w:rsidRDefault="001B62DC" w:rsidP="001B62DC">
            <w:pPr>
              <w:pStyle w:val="afffff2"/>
            </w:pPr>
            <w:r w:rsidRPr="001B62DC">
              <w:t>3494854,26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90</w:t>
            </w:r>
          </w:p>
        </w:tc>
        <w:tc>
          <w:tcPr>
            <w:tcW w:w="1607" w:type="dxa"/>
            <w:shd w:val="clear" w:color="auto" w:fill="auto"/>
            <w:noWrap/>
            <w:vAlign w:val="center"/>
            <w:hideMark/>
          </w:tcPr>
          <w:p w:rsidR="001B62DC" w:rsidRPr="001B62DC" w:rsidRDefault="001B62DC" w:rsidP="001B62DC">
            <w:pPr>
              <w:pStyle w:val="afffff2"/>
            </w:pPr>
            <w:r w:rsidRPr="001B62DC">
              <w:t>954632,66</w:t>
            </w:r>
          </w:p>
        </w:tc>
        <w:tc>
          <w:tcPr>
            <w:tcW w:w="1607" w:type="dxa"/>
            <w:shd w:val="clear" w:color="auto" w:fill="auto"/>
            <w:noWrap/>
            <w:vAlign w:val="center"/>
            <w:hideMark/>
          </w:tcPr>
          <w:p w:rsidR="001B62DC" w:rsidRPr="001B62DC" w:rsidRDefault="001B62DC" w:rsidP="001B62DC">
            <w:pPr>
              <w:pStyle w:val="afffff2"/>
            </w:pPr>
            <w:r w:rsidRPr="001B62DC">
              <w:t>3494856,54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91</w:t>
            </w:r>
          </w:p>
        </w:tc>
        <w:tc>
          <w:tcPr>
            <w:tcW w:w="1607" w:type="dxa"/>
            <w:shd w:val="clear" w:color="auto" w:fill="auto"/>
            <w:noWrap/>
            <w:vAlign w:val="center"/>
            <w:hideMark/>
          </w:tcPr>
          <w:p w:rsidR="001B62DC" w:rsidRPr="001B62DC" w:rsidRDefault="001B62DC" w:rsidP="001B62DC">
            <w:pPr>
              <w:pStyle w:val="afffff2"/>
            </w:pPr>
            <w:r w:rsidRPr="001B62DC">
              <w:t>954656,93</w:t>
            </w:r>
          </w:p>
        </w:tc>
        <w:tc>
          <w:tcPr>
            <w:tcW w:w="1607" w:type="dxa"/>
            <w:shd w:val="clear" w:color="auto" w:fill="auto"/>
            <w:noWrap/>
            <w:vAlign w:val="center"/>
            <w:hideMark/>
          </w:tcPr>
          <w:p w:rsidR="001B62DC" w:rsidRPr="001B62DC" w:rsidRDefault="001B62DC" w:rsidP="001B62DC">
            <w:pPr>
              <w:pStyle w:val="afffff2"/>
            </w:pPr>
            <w:r w:rsidRPr="001B62DC">
              <w:t>3494850,99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92</w:t>
            </w:r>
          </w:p>
        </w:tc>
        <w:tc>
          <w:tcPr>
            <w:tcW w:w="1607" w:type="dxa"/>
            <w:shd w:val="clear" w:color="auto" w:fill="auto"/>
            <w:noWrap/>
            <w:vAlign w:val="center"/>
            <w:hideMark/>
          </w:tcPr>
          <w:p w:rsidR="001B62DC" w:rsidRPr="001B62DC" w:rsidRDefault="001B62DC" w:rsidP="001B62DC">
            <w:pPr>
              <w:pStyle w:val="afffff2"/>
            </w:pPr>
            <w:r w:rsidRPr="001B62DC">
              <w:t>954673,90</w:t>
            </w:r>
          </w:p>
        </w:tc>
        <w:tc>
          <w:tcPr>
            <w:tcW w:w="1607" w:type="dxa"/>
            <w:shd w:val="clear" w:color="auto" w:fill="auto"/>
            <w:noWrap/>
            <w:vAlign w:val="center"/>
            <w:hideMark/>
          </w:tcPr>
          <w:p w:rsidR="001B62DC" w:rsidRPr="001B62DC" w:rsidRDefault="001B62DC" w:rsidP="001B62DC">
            <w:pPr>
              <w:pStyle w:val="afffff2"/>
            </w:pPr>
            <w:r w:rsidRPr="001B62DC">
              <w:t>3494857,16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93</w:t>
            </w:r>
          </w:p>
        </w:tc>
        <w:tc>
          <w:tcPr>
            <w:tcW w:w="1607" w:type="dxa"/>
            <w:shd w:val="clear" w:color="auto" w:fill="auto"/>
            <w:noWrap/>
            <w:vAlign w:val="center"/>
            <w:hideMark/>
          </w:tcPr>
          <w:p w:rsidR="001B62DC" w:rsidRPr="001B62DC" w:rsidRDefault="001B62DC" w:rsidP="001B62DC">
            <w:pPr>
              <w:pStyle w:val="afffff2"/>
            </w:pPr>
            <w:r w:rsidRPr="001B62DC">
              <w:t>954684,48</w:t>
            </w:r>
          </w:p>
        </w:tc>
        <w:tc>
          <w:tcPr>
            <w:tcW w:w="1607" w:type="dxa"/>
            <w:shd w:val="clear" w:color="auto" w:fill="auto"/>
            <w:noWrap/>
            <w:vAlign w:val="center"/>
            <w:hideMark/>
          </w:tcPr>
          <w:p w:rsidR="001B62DC" w:rsidRPr="001B62DC" w:rsidRDefault="001B62DC" w:rsidP="001B62DC">
            <w:pPr>
              <w:pStyle w:val="afffff2"/>
            </w:pPr>
            <w:r w:rsidRPr="001B62DC">
              <w:t>3494865,38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94</w:t>
            </w:r>
          </w:p>
        </w:tc>
        <w:tc>
          <w:tcPr>
            <w:tcW w:w="1607" w:type="dxa"/>
            <w:shd w:val="clear" w:color="auto" w:fill="auto"/>
            <w:noWrap/>
            <w:vAlign w:val="center"/>
            <w:hideMark/>
          </w:tcPr>
          <w:p w:rsidR="001B62DC" w:rsidRPr="001B62DC" w:rsidRDefault="001B62DC" w:rsidP="001B62DC">
            <w:pPr>
              <w:pStyle w:val="afffff2"/>
            </w:pPr>
            <w:r w:rsidRPr="001B62DC">
              <w:t>954681,98</w:t>
            </w:r>
          </w:p>
        </w:tc>
        <w:tc>
          <w:tcPr>
            <w:tcW w:w="1607" w:type="dxa"/>
            <w:shd w:val="clear" w:color="auto" w:fill="auto"/>
            <w:noWrap/>
            <w:vAlign w:val="center"/>
            <w:hideMark/>
          </w:tcPr>
          <w:p w:rsidR="001B62DC" w:rsidRPr="001B62DC" w:rsidRDefault="001B62DC" w:rsidP="001B62DC">
            <w:pPr>
              <w:pStyle w:val="afffff2"/>
            </w:pPr>
            <w:r w:rsidRPr="001B62DC">
              <w:t>3494868,96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95</w:t>
            </w:r>
          </w:p>
        </w:tc>
        <w:tc>
          <w:tcPr>
            <w:tcW w:w="1607" w:type="dxa"/>
            <w:shd w:val="clear" w:color="auto" w:fill="auto"/>
            <w:noWrap/>
            <w:vAlign w:val="center"/>
            <w:hideMark/>
          </w:tcPr>
          <w:p w:rsidR="001B62DC" w:rsidRPr="001B62DC" w:rsidRDefault="001B62DC" w:rsidP="001B62DC">
            <w:pPr>
              <w:pStyle w:val="afffff2"/>
            </w:pPr>
            <w:r w:rsidRPr="001B62DC">
              <w:t>954689,82</w:t>
            </w:r>
          </w:p>
        </w:tc>
        <w:tc>
          <w:tcPr>
            <w:tcW w:w="1607" w:type="dxa"/>
            <w:shd w:val="clear" w:color="auto" w:fill="auto"/>
            <w:noWrap/>
            <w:vAlign w:val="center"/>
            <w:hideMark/>
          </w:tcPr>
          <w:p w:rsidR="001B62DC" w:rsidRPr="001B62DC" w:rsidRDefault="001B62DC" w:rsidP="001B62DC">
            <w:pPr>
              <w:pStyle w:val="afffff2"/>
            </w:pPr>
            <w:r w:rsidRPr="001B62DC">
              <w:t>3494875,84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96</w:t>
            </w:r>
          </w:p>
        </w:tc>
        <w:tc>
          <w:tcPr>
            <w:tcW w:w="1607" w:type="dxa"/>
            <w:shd w:val="clear" w:color="auto" w:fill="auto"/>
            <w:noWrap/>
            <w:vAlign w:val="center"/>
            <w:hideMark/>
          </w:tcPr>
          <w:p w:rsidR="001B62DC" w:rsidRPr="001B62DC" w:rsidRDefault="001B62DC" w:rsidP="001B62DC">
            <w:pPr>
              <w:pStyle w:val="afffff2"/>
            </w:pPr>
            <w:r w:rsidRPr="001B62DC">
              <w:t>954687,58</w:t>
            </w:r>
          </w:p>
        </w:tc>
        <w:tc>
          <w:tcPr>
            <w:tcW w:w="1607" w:type="dxa"/>
            <w:shd w:val="clear" w:color="auto" w:fill="auto"/>
            <w:noWrap/>
            <w:vAlign w:val="center"/>
            <w:hideMark/>
          </w:tcPr>
          <w:p w:rsidR="001B62DC" w:rsidRPr="001B62DC" w:rsidRDefault="001B62DC" w:rsidP="001B62DC">
            <w:pPr>
              <w:pStyle w:val="afffff2"/>
            </w:pPr>
            <w:r w:rsidRPr="001B62DC">
              <w:t>3494879,00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97</w:t>
            </w:r>
          </w:p>
        </w:tc>
        <w:tc>
          <w:tcPr>
            <w:tcW w:w="1607" w:type="dxa"/>
            <w:shd w:val="clear" w:color="auto" w:fill="auto"/>
            <w:noWrap/>
            <w:vAlign w:val="center"/>
            <w:hideMark/>
          </w:tcPr>
          <w:p w:rsidR="001B62DC" w:rsidRPr="001B62DC" w:rsidRDefault="001B62DC" w:rsidP="001B62DC">
            <w:pPr>
              <w:pStyle w:val="afffff2"/>
            </w:pPr>
            <w:r w:rsidRPr="001B62DC">
              <w:t>954705,98</w:t>
            </w:r>
          </w:p>
        </w:tc>
        <w:tc>
          <w:tcPr>
            <w:tcW w:w="1607" w:type="dxa"/>
            <w:shd w:val="clear" w:color="auto" w:fill="auto"/>
            <w:noWrap/>
            <w:vAlign w:val="center"/>
            <w:hideMark/>
          </w:tcPr>
          <w:p w:rsidR="001B62DC" w:rsidRPr="001B62DC" w:rsidRDefault="001B62DC" w:rsidP="001B62DC">
            <w:pPr>
              <w:pStyle w:val="afffff2"/>
            </w:pPr>
            <w:r w:rsidRPr="001B62DC">
              <w:t>3494890,04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98</w:t>
            </w:r>
          </w:p>
        </w:tc>
        <w:tc>
          <w:tcPr>
            <w:tcW w:w="1607" w:type="dxa"/>
            <w:shd w:val="clear" w:color="auto" w:fill="auto"/>
            <w:noWrap/>
            <w:vAlign w:val="center"/>
            <w:hideMark/>
          </w:tcPr>
          <w:p w:rsidR="001B62DC" w:rsidRPr="001B62DC" w:rsidRDefault="001B62DC" w:rsidP="001B62DC">
            <w:pPr>
              <w:pStyle w:val="afffff2"/>
            </w:pPr>
            <w:r w:rsidRPr="001B62DC">
              <w:t>954719,40</w:t>
            </w:r>
          </w:p>
        </w:tc>
        <w:tc>
          <w:tcPr>
            <w:tcW w:w="1607" w:type="dxa"/>
            <w:shd w:val="clear" w:color="auto" w:fill="auto"/>
            <w:noWrap/>
            <w:vAlign w:val="center"/>
            <w:hideMark/>
          </w:tcPr>
          <w:p w:rsidR="001B62DC" w:rsidRPr="001B62DC" w:rsidRDefault="001B62DC" w:rsidP="001B62DC">
            <w:pPr>
              <w:pStyle w:val="afffff2"/>
            </w:pPr>
            <w:r w:rsidRPr="001B62DC">
              <w:t>3494896,98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99</w:t>
            </w:r>
          </w:p>
        </w:tc>
        <w:tc>
          <w:tcPr>
            <w:tcW w:w="1607" w:type="dxa"/>
            <w:shd w:val="clear" w:color="auto" w:fill="auto"/>
            <w:noWrap/>
            <w:vAlign w:val="center"/>
            <w:hideMark/>
          </w:tcPr>
          <w:p w:rsidR="001B62DC" w:rsidRPr="001B62DC" w:rsidRDefault="001B62DC" w:rsidP="001B62DC">
            <w:pPr>
              <w:pStyle w:val="afffff2"/>
            </w:pPr>
            <w:r w:rsidRPr="001B62DC">
              <w:t>954721,30</w:t>
            </w:r>
          </w:p>
        </w:tc>
        <w:tc>
          <w:tcPr>
            <w:tcW w:w="1607" w:type="dxa"/>
            <w:shd w:val="clear" w:color="auto" w:fill="auto"/>
            <w:noWrap/>
            <w:vAlign w:val="center"/>
            <w:hideMark/>
          </w:tcPr>
          <w:p w:rsidR="001B62DC" w:rsidRPr="001B62DC" w:rsidRDefault="001B62DC" w:rsidP="001B62DC">
            <w:pPr>
              <w:pStyle w:val="afffff2"/>
            </w:pPr>
            <w:r w:rsidRPr="001B62DC">
              <w:t>3494893,62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100</w:t>
            </w:r>
          </w:p>
        </w:tc>
        <w:tc>
          <w:tcPr>
            <w:tcW w:w="1607" w:type="dxa"/>
            <w:shd w:val="clear" w:color="auto" w:fill="auto"/>
            <w:noWrap/>
            <w:vAlign w:val="center"/>
            <w:hideMark/>
          </w:tcPr>
          <w:p w:rsidR="001B62DC" w:rsidRPr="001B62DC" w:rsidRDefault="001B62DC" w:rsidP="001B62DC">
            <w:pPr>
              <w:pStyle w:val="afffff2"/>
            </w:pPr>
            <w:r w:rsidRPr="001B62DC">
              <w:t>954725,16</w:t>
            </w:r>
          </w:p>
        </w:tc>
        <w:tc>
          <w:tcPr>
            <w:tcW w:w="1607" w:type="dxa"/>
            <w:shd w:val="clear" w:color="auto" w:fill="auto"/>
            <w:noWrap/>
            <w:vAlign w:val="center"/>
            <w:hideMark/>
          </w:tcPr>
          <w:p w:rsidR="001B62DC" w:rsidRPr="001B62DC" w:rsidRDefault="001B62DC" w:rsidP="001B62DC">
            <w:pPr>
              <w:pStyle w:val="afffff2"/>
            </w:pPr>
            <w:r w:rsidRPr="001B62DC">
              <w:t>3494895,78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101</w:t>
            </w:r>
          </w:p>
        </w:tc>
        <w:tc>
          <w:tcPr>
            <w:tcW w:w="1607" w:type="dxa"/>
            <w:shd w:val="clear" w:color="auto" w:fill="auto"/>
            <w:noWrap/>
            <w:vAlign w:val="center"/>
            <w:hideMark/>
          </w:tcPr>
          <w:p w:rsidR="001B62DC" w:rsidRPr="001B62DC" w:rsidRDefault="001B62DC" w:rsidP="001B62DC">
            <w:pPr>
              <w:pStyle w:val="afffff2"/>
            </w:pPr>
            <w:r w:rsidRPr="001B62DC">
              <w:t>954732,30</w:t>
            </w:r>
          </w:p>
        </w:tc>
        <w:tc>
          <w:tcPr>
            <w:tcW w:w="1607" w:type="dxa"/>
            <w:shd w:val="clear" w:color="auto" w:fill="auto"/>
            <w:noWrap/>
            <w:vAlign w:val="center"/>
            <w:hideMark/>
          </w:tcPr>
          <w:p w:rsidR="001B62DC" w:rsidRPr="001B62DC" w:rsidRDefault="001B62DC" w:rsidP="001B62DC">
            <w:pPr>
              <w:pStyle w:val="afffff2"/>
            </w:pPr>
            <w:r w:rsidRPr="001B62DC">
              <w:t>3494899,84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102</w:t>
            </w:r>
          </w:p>
        </w:tc>
        <w:tc>
          <w:tcPr>
            <w:tcW w:w="1607" w:type="dxa"/>
            <w:shd w:val="clear" w:color="auto" w:fill="auto"/>
            <w:noWrap/>
            <w:vAlign w:val="center"/>
            <w:hideMark/>
          </w:tcPr>
          <w:p w:rsidR="001B62DC" w:rsidRPr="001B62DC" w:rsidRDefault="001B62DC" w:rsidP="001B62DC">
            <w:pPr>
              <w:pStyle w:val="afffff2"/>
            </w:pPr>
            <w:r w:rsidRPr="001B62DC">
              <w:t>954744,78</w:t>
            </w:r>
          </w:p>
        </w:tc>
        <w:tc>
          <w:tcPr>
            <w:tcW w:w="1607" w:type="dxa"/>
            <w:shd w:val="clear" w:color="auto" w:fill="auto"/>
            <w:noWrap/>
            <w:vAlign w:val="center"/>
            <w:hideMark/>
          </w:tcPr>
          <w:p w:rsidR="001B62DC" w:rsidRPr="001B62DC" w:rsidRDefault="001B62DC" w:rsidP="001B62DC">
            <w:pPr>
              <w:pStyle w:val="afffff2"/>
            </w:pPr>
            <w:r w:rsidRPr="001B62DC">
              <w:t>3494906,74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103</w:t>
            </w:r>
          </w:p>
        </w:tc>
        <w:tc>
          <w:tcPr>
            <w:tcW w:w="1607" w:type="dxa"/>
            <w:shd w:val="clear" w:color="auto" w:fill="auto"/>
            <w:noWrap/>
            <w:vAlign w:val="center"/>
            <w:hideMark/>
          </w:tcPr>
          <w:p w:rsidR="001B62DC" w:rsidRPr="001B62DC" w:rsidRDefault="001B62DC" w:rsidP="001B62DC">
            <w:pPr>
              <w:pStyle w:val="afffff2"/>
            </w:pPr>
            <w:r w:rsidRPr="001B62DC">
              <w:t>954750,48</w:t>
            </w:r>
          </w:p>
        </w:tc>
        <w:tc>
          <w:tcPr>
            <w:tcW w:w="1607" w:type="dxa"/>
            <w:shd w:val="clear" w:color="auto" w:fill="auto"/>
            <w:noWrap/>
            <w:vAlign w:val="center"/>
            <w:hideMark/>
          </w:tcPr>
          <w:p w:rsidR="001B62DC" w:rsidRPr="001B62DC" w:rsidRDefault="001B62DC" w:rsidP="001B62DC">
            <w:pPr>
              <w:pStyle w:val="afffff2"/>
            </w:pPr>
            <w:r w:rsidRPr="001B62DC">
              <w:t>3494896,70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104</w:t>
            </w:r>
          </w:p>
        </w:tc>
        <w:tc>
          <w:tcPr>
            <w:tcW w:w="1607" w:type="dxa"/>
            <w:shd w:val="clear" w:color="auto" w:fill="auto"/>
            <w:noWrap/>
            <w:vAlign w:val="center"/>
            <w:hideMark/>
          </w:tcPr>
          <w:p w:rsidR="001B62DC" w:rsidRPr="001B62DC" w:rsidRDefault="001B62DC" w:rsidP="001B62DC">
            <w:pPr>
              <w:pStyle w:val="afffff2"/>
            </w:pPr>
            <w:r w:rsidRPr="001B62DC">
              <w:t>954763,74</w:t>
            </w:r>
          </w:p>
        </w:tc>
        <w:tc>
          <w:tcPr>
            <w:tcW w:w="1607" w:type="dxa"/>
            <w:shd w:val="clear" w:color="auto" w:fill="auto"/>
            <w:noWrap/>
            <w:vAlign w:val="center"/>
            <w:hideMark/>
          </w:tcPr>
          <w:p w:rsidR="001B62DC" w:rsidRPr="001B62DC" w:rsidRDefault="001B62DC" w:rsidP="001B62DC">
            <w:pPr>
              <w:pStyle w:val="afffff2"/>
            </w:pPr>
            <w:r w:rsidRPr="001B62DC">
              <w:t>3494904,90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lastRenderedPageBreak/>
              <w:t>105</w:t>
            </w:r>
          </w:p>
        </w:tc>
        <w:tc>
          <w:tcPr>
            <w:tcW w:w="1607" w:type="dxa"/>
            <w:shd w:val="clear" w:color="auto" w:fill="auto"/>
            <w:noWrap/>
            <w:vAlign w:val="center"/>
            <w:hideMark/>
          </w:tcPr>
          <w:p w:rsidR="001B62DC" w:rsidRPr="001B62DC" w:rsidRDefault="001B62DC" w:rsidP="001B62DC">
            <w:pPr>
              <w:pStyle w:val="afffff2"/>
            </w:pPr>
            <w:r w:rsidRPr="001B62DC">
              <w:t>954776,26</w:t>
            </w:r>
          </w:p>
        </w:tc>
        <w:tc>
          <w:tcPr>
            <w:tcW w:w="1607" w:type="dxa"/>
            <w:shd w:val="clear" w:color="auto" w:fill="auto"/>
            <w:noWrap/>
            <w:vAlign w:val="center"/>
            <w:hideMark/>
          </w:tcPr>
          <w:p w:rsidR="001B62DC" w:rsidRPr="001B62DC" w:rsidRDefault="001B62DC" w:rsidP="001B62DC">
            <w:pPr>
              <w:pStyle w:val="afffff2"/>
            </w:pPr>
            <w:r w:rsidRPr="001B62DC">
              <w:t>3494913,60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106</w:t>
            </w:r>
          </w:p>
        </w:tc>
        <w:tc>
          <w:tcPr>
            <w:tcW w:w="1607" w:type="dxa"/>
            <w:shd w:val="clear" w:color="auto" w:fill="auto"/>
            <w:noWrap/>
            <w:vAlign w:val="center"/>
            <w:hideMark/>
          </w:tcPr>
          <w:p w:rsidR="001B62DC" w:rsidRPr="001B62DC" w:rsidRDefault="001B62DC" w:rsidP="001B62DC">
            <w:pPr>
              <w:pStyle w:val="afffff2"/>
            </w:pPr>
            <w:r w:rsidRPr="001B62DC">
              <w:t>954787,12</w:t>
            </w:r>
          </w:p>
        </w:tc>
        <w:tc>
          <w:tcPr>
            <w:tcW w:w="1607" w:type="dxa"/>
            <w:shd w:val="clear" w:color="auto" w:fill="auto"/>
            <w:noWrap/>
            <w:vAlign w:val="center"/>
            <w:hideMark/>
          </w:tcPr>
          <w:p w:rsidR="001B62DC" w:rsidRPr="001B62DC" w:rsidRDefault="001B62DC" w:rsidP="001B62DC">
            <w:pPr>
              <w:pStyle w:val="afffff2"/>
            </w:pPr>
            <w:r w:rsidRPr="001B62DC">
              <w:t>3494921,34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107</w:t>
            </w:r>
          </w:p>
        </w:tc>
        <w:tc>
          <w:tcPr>
            <w:tcW w:w="1607" w:type="dxa"/>
            <w:shd w:val="clear" w:color="auto" w:fill="auto"/>
            <w:noWrap/>
            <w:vAlign w:val="center"/>
            <w:hideMark/>
          </w:tcPr>
          <w:p w:rsidR="001B62DC" w:rsidRPr="001B62DC" w:rsidRDefault="001B62DC" w:rsidP="001B62DC">
            <w:pPr>
              <w:pStyle w:val="afffff2"/>
            </w:pPr>
            <w:r w:rsidRPr="001B62DC">
              <w:t>954784,96</w:t>
            </w:r>
          </w:p>
        </w:tc>
        <w:tc>
          <w:tcPr>
            <w:tcW w:w="1607" w:type="dxa"/>
            <w:shd w:val="clear" w:color="auto" w:fill="auto"/>
            <w:noWrap/>
            <w:vAlign w:val="center"/>
            <w:hideMark/>
          </w:tcPr>
          <w:p w:rsidR="001B62DC" w:rsidRPr="001B62DC" w:rsidRDefault="001B62DC" w:rsidP="001B62DC">
            <w:pPr>
              <w:pStyle w:val="afffff2"/>
            </w:pPr>
            <w:r w:rsidRPr="001B62DC">
              <w:t>3494924,84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108</w:t>
            </w:r>
          </w:p>
        </w:tc>
        <w:tc>
          <w:tcPr>
            <w:tcW w:w="1607" w:type="dxa"/>
            <w:shd w:val="clear" w:color="auto" w:fill="auto"/>
            <w:noWrap/>
            <w:vAlign w:val="center"/>
            <w:hideMark/>
          </w:tcPr>
          <w:p w:rsidR="001B62DC" w:rsidRPr="001B62DC" w:rsidRDefault="001B62DC" w:rsidP="001B62DC">
            <w:pPr>
              <w:pStyle w:val="afffff2"/>
            </w:pPr>
            <w:r w:rsidRPr="001B62DC">
              <w:t>954797,68</w:t>
            </w:r>
          </w:p>
        </w:tc>
        <w:tc>
          <w:tcPr>
            <w:tcW w:w="1607" w:type="dxa"/>
            <w:shd w:val="clear" w:color="auto" w:fill="auto"/>
            <w:noWrap/>
            <w:vAlign w:val="center"/>
            <w:hideMark/>
          </w:tcPr>
          <w:p w:rsidR="001B62DC" w:rsidRPr="001B62DC" w:rsidRDefault="001B62DC" w:rsidP="001B62DC">
            <w:pPr>
              <w:pStyle w:val="afffff2"/>
            </w:pPr>
            <w:r w:rsidRPr="001B62DC">
              <w:t>3494932,64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109</w:t>
            </w:r>
          </w:p>
        </w:tc>
        <w:tc>
          <w:tcPr>
            <w:tcW w:w="1607" w:type="dxa"/>
            <w:shd w:val="clear" w:color="auto" w:fill="auto"/>
            <w:noWrap/>
            <w:vAlign w:val="center"/>
            <w:hideMark/>
          </w:tcPr>
          <w:p w:rsidR="001B62DC" w:rsidRPr="001B62DC" w:rsidRDefault="001B62DC" w:rsidP="001B62DC">
            <w:pPr>
              <w:pStyle w:val="afffff2"/>
            </w:pPr>
            <w:r w:rsidRPr="001B62DC">
              <w:t>954799,61</w:t>
            </w:r>
          </w:p>
        </w:tc>
        <w:tc>
          <w:tcPr>
            <w:tcW w:w="1607" w:type="dxa"/>
            <w:shd w:val="clear" w:color="auto" w:fill="auto"/>
            <w:noWrap/>
            <w:vAlign w:val="center"/>
            <w:hideMark/>
          </w:tcPr>
          <w:p w:rsidR="001B62DC" w:rsidRPr="001B62DC" w:rsidRDefault="001B62DC" w:rsidP="001B62DC">
            <w:pPr>
              <w:pStyle w:val="afffff2"/>
            </w:pPr>
            <w:r w:rsidRPr="001B62DC">
              <w:t>3494933,64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110</w:t>
            </w:r>
          </w:p>
        </w:tc>
        <w:tc>
          <w:tcPr>
            <w:tcW w:w="1607" w:type="dxa"/>
            <w:shd w:val="clear" w:color="auto" w:fill="auto"/>
            <w:noWrap/>
            <w:vAlign w:val="center"/>
            <w:hideMark/>
          </w:tcPr>
          <w:p w:rsidR="001B62DC" w:rsidRPr="001B62DC" w:rsidRDefault="001B62DC" w:rsidP="001B62DC">
            <w:pPr>
              <w:pStyle w:val="afffff2"/>
            </w:pPr>
            <w:r w:rsidRPr="001B62DC">
              <w:t>954814,82</w:t>
            </w:r>
          </w:p>
        </w:tc>
        <w:tc>
          <w:tcPr>
            <w:tcW w:w="1607" w:type="dxa"/>
            <w:shd w:val="clear" w:color="auto" w:fill="auto"/>
            <w:noWrap/>
            <w:vAlign w:val="center"/>
            <w:hideMark/>
          </w:tcPr>
          <w:p w:rsidR="001B62DC" w:rsidRPr="001B62DC" w:rsidRDefault="001B62DC" w:rsidP="001B62DC">
            <w:pPr>
              <w:pStyle w:val="afffff2"/>
            </w:pPr>
            <w:r w:rsidRPr="001B62DC">
              <w:t>3494941,52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111</w:t>
            </w:r>
          </w:p>
        </w:tc>
        <w:tc>
          <w:tcPr>
            <w:tcW w:w="1607" w:type="dxa"/>
            <w:shd w:val="clear" w:color="auto" w:fill="auto"/>
            <w:noWrap/>
            <w:vAlign w:val="center"/>
            <w:hideMark/>
          </w:tcPr>
          <w:p w:rsidR="001B62DC" w:rsidRPr="001B62DC" w:rsidRDefault="001B62DC" w:rsidP="001B62DC">
            <w:pPr>
              <w:pStyle w:val="afffff2"/>
            </w:pPr>
            <w:r w:rsidRPr="001B62DC">
              <w:t>954828,67</w:t>
            </w:r>
          </w:p>
        </w:tc>
        <w:tc>
          <w:tcPr>
            <w:tcW w:w="1607" w:type="dxa"/>
            <w:shd w:val="clear" w:color="auto" w:fill="auto"/>
            <w:noWrap/>
            <w:vAlign w:val="center"/>
            <w:hideMark/>
          </w:tcPr>
          <w:p w:rsidR="001B62DC" w:rsidRPr="001B62DC" w:rsidRDefault="001B62DC" w:rsidP="001B62DC">
            <w:pPr>
              <w:pStyle w:val="afffff2"/>
            </w:pPr>
            <w:r w:rsidRPr="001B62DC">
              <w:t>3494948,90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112</w:t>
            </w:r>
          </w:p>
        </w:tc>
        <w:tc>
          <w:tcPr>
            <w:tcW w:w="1607" w:type="dxa"/>
            <w:shd w:val="clear" w:color="auto" w:fill="auto"/>
            <w:noWrap/>
            <w:vAlign w:val="center"/>
            <w:hideMark/>
          </w:tcPr>
          <w:p w:rsidR="001B62DC" w:rsidRPr="001B62DC" w:rsidRDefault="001B62DC" w:rsidP="001B62DC">
            <w:pPr>
              <w:pStyle w:val="afffff2"/>
            </w:pPr>
            <w:r w:rsidRPr="001B62DC">
              <w:t>954846,24</w:t>
            </w:r>
          </w:p>
        </w:tc>
        <w:tc>
          <w:tcPr>
            <w:tcW w:w="1607" w:type="dxa"/>
            <w:shd w:val="clear" w:color="auto" w:fill="auto"/>
            <w:noWrap/>
            <w:vAlign w:val="center"/>
            <w:hideMark/>
          </w:tcPr>
          <w:p w:rsidR="001B62DC" w:rsidRPr="001B62DC" w:rsidRDefault="001B62DC" w:rsidP="001B62DC">
            <w:pPr>
              <w:pStyle w:val="afffff2"/>
            </w:pPr>
            <w:r w:rsidRPr="001B62DC">
              <w:t>3494958,46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113</w:t>
            </w:r>
          </w:p>
        </w:tc>
        <w:tc>
          <w:tcPr>
            <w:tcW w:w="1607" w:type="dxa"/>
            <w:shd w:val="clear" w:color="auto" w:fill="auto"/>
            <w:noWrap/>
            <w:vAlign w:val="center"/>
            <w:hideMark/>
          </w:tcPr>
          <w:p w:rsidR="001B62DC" w:rsidRPr="001B62DC" w:rsidRDefault="001B62DC" w:rsidP="001B62DC">
            <w:pPr>
              <w:pStyle w:val="afffff2"/>
            </w:pPr>
            <w:r w:rsidRPr="001B62DC">
              <w:t>954839,52</w:t>
            </w:r>
          </w:p>
        </w:tc>
        <w:tc>
          <w:tcPr>
            <w:tcW w:w="1607" w:type="dxa"/>
            <w:shd w:val="clear" w:color="auto" w:fill="auto"/>
            <w:noWrap/>
            <w:vAlign w:val="center"/>
            <w:hideMark/>
          </w:tcPr>
          <w:p w:rsidR="001B62DC" w:rsidRPr="001B62DC" w:rsidRDefault="001B62DC" w:rsidP="001B62DC">
            <w:pPr>
              <w:pStyle w:val="afffff2"/>
            </w:pPr>
            <w:r w:rsidRPr="001B62DC">
              <w:t>3494968,86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114</w:t>
            </w:r>
          </w:p>
        </w:tc>
        <w:tc>
          <w:tcPr>
            <w:tcW w:w="1607" w:type="dxa"/>
            <w:shd w:val="clear" w:color="auto" w:fill="auto"/>
            <w:noWrap/>
            <w:vAlign w:val="center"/>
            <w:hideMark/>
          </w:tcPr>
          <w:p w:rsidR="001B62DC" w:rsidRPr="001B62DC" w:rsidRDefault="001B62DC" w:rsidP="001B62DC">
            <w:pPr>
              <w:pStyle w:val="afffff2"/>
            </w:pPr>
            <w:r w:rsidRPr="001B62DC">
              <w:t>954852,22</w:t>
            </w:r>
          </w:p>
        </w:tc>
        <w:tc>
          <w:tcPr>
            <w:tcW w:w="1607" w:type="dxa"/>
            <w:shd w:val="clear" w:color="auto" w:fill="auto"/>
            <w:noWrap/>
            <w:vAlign w:val="center"/>
            <w:hideMark/>
          </w:tcPr>
          <w:p w:rsidR="001B62DC" w:rsidRPr="001B62DC" w:rsidRDefault="001B62DC" w:rsidP="001B62DC">
            <w:pPr>
              <w:pStyle w:val="afffff2"/>
            </w:pPr>
            <w:r w:rsidRPr="001B62DC">
              <w:t>3494977,36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115</w:t>
            </w:r>
          </w:p>
        </w:tc>
        <w:tc>
          <w:tcPr>
            <w:tcW w:w="1607" w:type="dxa"/>
            <w:shd w:val="clear" w:color="auto" w:fill="auto"/>
            <w:noWrap/>
            <w:vAlign w:val="center"/>
            <w:hideMark/>
          </w:tcPr>
          <w:p w:rsidR="001B62DC" w:rsidRPr="001B62DC" w:rsidRDefault="001B62DC" w:rsidP="001B62DC">
            <w:pPr>
              <w:pStyle w:val="afffff2"/>
            </w:pPr>
            <w:r w:rsidRPr="001B62DC">
              <w:t>954866,24</w:t>
            </w:r>
          </w:p>
        </w:tc>
        <w:tc>
          <w:tcPr>
            <w:tcW w:w="1607" w:type="dxa"/>
            <w:shd w:val="clear" w:color="auto" w:fill="auto"/>
            <w:noWrap/>
            <w:vAlign w:val="center"/>
            <w:hideMark/>
          </w:tcPr>
          <w:p w:rsidR="001B62DC" w:rsidRPr="001B62DC" w:rsidRDefault="001B62DC" w:rsidP="001B62DC">
            <w:pPr>
              <w:pStyle w:val="afffff2"/>
            </w:pPr>
            <w:r w:rsidRPr="001B62DC">
              <w:t>3494985,74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116</w:t>
            </w:r>
          </w:p>
        </w:tc>
        <w:tc>
          <w:tcPr>
            <w:tcW w:w="1607" w:type="dxa"/>
            <w:shd w:val="clear" w:color="auto" w:fill="auto"/>
            <w:noWrap/>
            <w:vAlign w:val="center"/>
            <w:hideMark/>
          </w:tcPr>
          <w:p w:rsidR="001B62DC" w:rsidRPr="001B62DC" w:rsidRDefault="001B62DC" w:rsidP="001B62DC">
            <w:pPr>
              <w:pStyle w:val="afffff2"/>
            </w:pPr>
            <w:r w:rsidRPr="001B62DC">
              <w:t>954869,76</w:t>
            </w:r>
          </w:p>
        </w:tc>
        <w:tc>
          <w:tcPr>
            <w:tcW w:w="1607" w:type="dxa"/>
            <w:shd w:val="clear" w:color="auto" w:fill="auto"/>
            <w:noWrap/>
            <w:vAlign w:val="center"/>
            <w:hideMark/>
          </w:tcPr>
          <w:p w:rsidR="001B62DC" w:rsidRPr="001B62DC" w:rsidRDefault="001B62DC" w:rsidP="001B62DC">
            <w:pPr>
              <w:pStyle w:val="afffff2"/>
            </w:pPr>
            <w:r w:rsidRPr="001B62DC">
              <w:t>3494980,03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117</w:t>
            </w:r>
          </w:p>
        </w:tc>
        <w:tc>
          <w:tcPr>
            <w:tcW w:w="1607" w:type="dxa"/>
            <w:shd w:val="clear" w:color="auto" w:fill="auto"/>
            <w:noWrap/>
            <w:vAlign w:val="center"/>
            <w:hideMark/>
          </w:tcPr>
          <w:p w:rsidR="001B62DC" w:rsidRPr="001B62DC" w:rsidRDefault="001B62DC" w:rsidP="001B62DC">
            <w:pPr>
              <w:pStyle w:val="afffff2"/>
            </w:pPr>
            <w:r w:rsidRPr="001B62DC">
              <w:t>954896,55</w:t>
            </w:r>
          </w:p>
        </w:tc>
        <w:tc>
          <w:tcPr>
            <w:tcW w:w="1607" w:type="dxa"/>
            <w:shd w:val="clear" w:color="auto" w:fill="auto"/>
            <w:noWrap/>
            <w:vAlign w:val="center"/>
            <w:hideMark/>
          </w:tcPr>
          <w:p w:rsidR="001B62DC" w:rsidRPr="001B62DC" w:rsidRDefault="001B62DC" w:rsidP="001B62DC">
            <w:pPr>
              <w:pStyle w:val="afffff2"/>
            </w:pPr>
            <w:r w:rsidRPr="001B62DC">
              <w:t>3494996,10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118</w:t>
            </w:r>
          </w:p>
        </w:tc>
        <w:tc>
          <w:tcPr>
            <w:tcW w:w="1607" w:type="dxa"/>
            <w:shd w:val="clear" w:color="auto" w:fill="auto"/>
            <w:noWrap/>
            <w:vAlign w:val="center"/>
            <w:hideMark/>
          </w:tcPr>
          <w:p w:rsidR="001B62DC" w:rsidRPr="001B62DC" w:rsidRDefault="001B62DC" w:rsidP="001B62DC">
            <w:pPr>
              <w:pStyle w:val="afffff2"/>
            </w:pPr>
            <w:r w:rsidRPr="001B62DC">
              <w:t>954898,28</w:t>
            </w:r>
          </w:p>
        </w:tc>
        <w:tc>
          <w:tcPr>
            <w:tcW w:w="1607" w:type="dxa"/>
            <w:shd w:val="clear" w:color="auto" w:fill="auto"/>
            <w:noWrap/>
            <w:vAlign w:val="center"/>
            <w:hideMark/>
          </w:tcPr>
          <w:p w:rsidR="001B62DC" w:rsidRPr="001B62DC" w:rsidRDefault="001B62DC" w:rsidP="001B62DC">
            <w:pPr>
              <w:pStyle w:val="afffff2"/>
            </w:pPr>
            <w:r w:rsidRPr="001B62DC">
              <w:t>3494997,50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119</w:t>
            </w:r>
          </w:p>
        </w:tc>
        <w:tc>
          <w:tcPr>
            <w:tcW w:w="1607" w:type="dxa"/>
            <w:shd w:val="clear" w:color="auto" w:fill="auto"/>
            <w:noWrap/>
            <w:vAlign w:val="center"/>
            <w:hideMark/>
          </w:tcPr>
          <w:p w:rsidR="001B62DC" w:rsidRPr="001B62DC" w:rsidRDefault="001B62DC" w:rsidP="001B62DC">
            <w:pPr>
              <w:pStyle w:val="afffff2"/>
            </w:pPr>
            <w:r w:rsidRPr="001B62DC">
              <w:t>954902,92</w:t>
            </w:r>
          </w:p>
        </w:tc>
        <w:tc>
          <w:tcPr>
            <w:tcW w:w="1607" w:type="dxa"/>
            <w:shd w:val="clear" w:color="auto" w:fill="auto"/>
            <w:noWrap/>
            <w:vAlign w:val="center"/>
            <w:hideMark/>
          </w:tcPr>
          <w:p w:rsidR="001B62DC" w:rsidRPr="001B62DC" w:rsidRDefault="001B62DC" w:rsidP="001B62DC">
            <w:pPr>
              <w:pStyle w:val="afffff2"/>
            </w:pPr>
            <w:r w:rsidRPr="001B62DC">
              <w:t>3495001,30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120</w:t>
            </w:r>
          </w:p>
        </w:tc>
        <w:tc>
          <w:tcPr>
            <w:tcW w:w="1607" w:type="dxa"/>
            <w:shd w:val="clear" w:color="auto" w:fill="auto"/>
            <w:noWrap/>
            <w:vAlign w:val="center"/>
            <w:hideMark/>
          </w:tcPr>
          <w:p w:rsidR="001B62DC" w:rsidRPr="001B62DC" w:rsidRDefault="001B62DC" w:rsidP="001B62DC">
            <w:pPr>
              <w:pStyle w:val="afffff2"/>
            </w:pPr>
            <w:r w:rsidRPr="001B62DC">
              <w:t>954907,16</w:t>
            </w:r>
          </w:p>
        </w:tc>
        <w:tc>
          <w:tcPr>
            <w:tcW w:w="1607" w:type="dxa"/>
            <w:shd w:val="clear" w:color="auto" w:fill="auto"/>
            <w:noWrap/>
            <w:vAlign w:val="center"/>
            <w:hideMark/>
          </w:tcPr>
          <w:p w:rsidR="001B62DC" w:rsidRPr="001B62DC" w:rsidRDefault="001B62DC" w:rsidP="001B62DC">
            <w:pPr>
              <w:pStyle w:val="afffff2"/>
            </w:pPr>
            <w:r w:rsidRPr="001B62DC">
              <w:t>3495004,83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121</w:t>
            </w:r>
          </w:p>
        </w:tc>
        <w:tc>
          <w:tcPr>
            <w:tcW w:w="1607" w:type="dxa"/>
            <w:shd w:val="clear" w:color="auto" w:fill="auto"/>
            <w:noWrap/>
            <w:vAlign w:val="center"/>
            <w:hideMark/>
          </w:tcPr>
          <w:p w:rsidR="001B62DC" w:rsidRPr="001B62DC" w:rsidRDefault="001B62DC" w:rsidP="001B62DC">
            <w:pPr>
              <w:pStyle w:val="afffff2"/>
            </w:pPr>
            <w:r w:rsidRPr="001B62DC">
              <w:t>954922,59</w:t>
            </w:r>
          </w:p>
        </w:tc>
        <w:tc>
          <w:tcPr>
            <w:tcW w:w="1607" w:type="dxa"/>
            <w:shd w:val="clear" w:color="auto" w:fill="auto"/>
            <w:noWrap/>
            <w:vAlign w:val="center"/>
            <w:hideMark/>
          </w:tcPr>
          <w:p w:rsidR="001B62DC" w:rsidRPr="001B62DC" w:rsidRDefault="001B62DC" w:rsidP="001B62DC">
            <w:pPr>
              <w:pStyle w:val="afffff2"/>
            </w:pPr>
            <w:r w:rsidRPr="001B62DC">
              <w:t>3495015,46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122</w:t>
            </w:r>
          </w:p>
        </w:tc>
        <w:tc>
          <w:tcPr>
            <w:tcW w:w="1607" w:type="dxa"/>
            <w:shd w:val="clear" w:color="auto" w:fill="auto"/>
            <w:noWrap/>
            <w:vAlign w:val="center"/>
            <w:hideMark/>
          </w:tcPr>
          <w:p w:rsidR="001B62DC" w:rsidRPr="001B62DC" w:rsidRDefault="001B62DC" w:rsidP="001B62DC">
            <w:pPr>
              <w:pStyle w:val="afffff2"/>
            </w:pPr>
            <w:r w:rsidRPr="001B62DC">
              <w:t>954951,09</w:t>
            </w:r>
          </w:p>
        </w:tc>
        <w:tc>
          <w:tcPr>
            <w:tcW w:w="1607" w:type="dxa"/>
            <w:shd w:val="clear" w:color="auto" w:fill="auto"/>
            <w:noWrap/>
            <w:vAlign w:val="center"/>
            <w:hideMark/>
          </w:tcPr>
          <w:p w:rsidR="001B62DC" w:rsidRPr="001B62DC" w:rsidRDefault="001B62DC" w:rsidP="001B62DC">
            <w:pPr>
              <w:pStyle w:val="afffff2"/>
            </w:pPr>
            <w:r w:rsidRPr="001B62DC">
              <w:t>3495034,62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123</w:t>
            </w:r>
          </w:p>
        </w:tc>
        <w:tc>
          <w:tcPr>
            <w:tcW w:w="1607" w:type="dxa"/>
            <w:shd w:val="clear" w:color="auto" w:fill="auto"/>
            <w:noWrap/>
            <w:vAlign w:val="center"/>
            <w:hideMark/>
          </w:tcPr>
          <w:p w:rsidR="001B62DC" w:rsidRPr="001B62DC" w:rsidRDefault="001B62DC" w:rsidP="001B62DC">
            <w:pPr>
              <w:pStyle w:val="afffff2"/>
            </w:pPr>
            <w:r w:rsidRPr="001B62DC">
              <w:t>954952,72</w:t>
            </w:r>
          </w:p>
        </w:tc>
        <w:tc>
          <w:tcPr>
            <w:tcW w:w="1607" w:type="dxa"/>
            <w:shd w:val="clear" w:color="auto" w:fill="auto"/>
            <w:noWrap/>
            <w:vAlign w:val="center"/>
            <w:hideMark/>
          </w:tcPr>
          <w:p w:rsidR="001B62DC" w:rsidRPr="001B62DC" w:rsidRDefault="001B62DC" w:rsidP="001B62DC">
            <w:pPr>
              <w:pStyle w:val="afffff2"/>
            </w:pPr>
            <w:r w:rsidRPr="001B62DC">
              <w:t>3495036,33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124</w:t>
            </w:r>
          </w:p>
        </w:tc>
        <w:tc>
          <w:tcPr>
            <w:tcW w:w="1607" w:type="dxa"/>
            <w:shd w:val="clear" w:color="auto" w:fill="auto"/>
            <w:noWrap/>
            <w:vAlign w:val="center"/>
            <w:hideMark/>
          </w:tcPr>
          <w:p w:rsidR="001B62DC" w:rsidRPr="001B62DC" w:rsidRDefault="001B62DC" w:rsidP="001B62DC">
            <w:pPr>
              <w:pStyle w:val="afffff2"/>
            </w:pPr>
            <w:r w:rsidRPr="001B62DC">
              <w:t>954960,35</w:t>
            </w:r>
          </w:p>
        </w:tc>
        <w:tc>
          <w:tcPr>
            <w:tcW w:w="1607" w:type="dxa"/>
            <w:shd w:val="clear" w:color="auto" w:fill="auto"/>
            <w:noWrap/>
            <w:vAlign w:val="center"/>
            <w:hideMark/>
          </w:tcPr>
          <w:p w:rsidR="001B62DC" w:rsidRPr="001B62DC" w:rsidRDefault="001B62DC" w:rsidP="001B62DC">
            <w:pPr>
              <w:pStyle w:val="afffff2"/>
            </w:pPr>
            <w:r w:rsidRPr="001B62DC">
              <w:t>3495021,53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125</w:t>
            </w:r>
          </w:p>
        </w:tc>
        <w:tc>
          <w:tcPr>
            <w:tcW w:w="1607" w:type="dxa"/>
            <w:shd w:val="clear" w:color="auto" w:fill="auto"/>
            <w:noWrap/>
            <w:vAlign w:val="center"/>
            <w:hideMark/>
          </w:tcPr>
          <w:p w:rsidR="001B62DC" w:rsidRPr="001B62DC" w:rsidRDefault="001B62DC" w:rsidP="001B62DC">
            <w:pPr>
              <w:pStyle w:val="afffff2"/>
            </w:pPr>
            <w:r w:rsidRPr="001B62DC">
              <w:t>954935,69</w:t>
            </w:r>
          </w:p>
        </w:tc>
        <w:tc>
          <w:tcPr>
            <w:tcW w:w="1607" w:type="dxa"/>
            <w:shd w:val="clear" w:color="auto" w:fill="auto"/>
            <w:noWrap/>
            <w:vAlign w:val="center"/>
            <w:hideMark/>
          </w:tcPr>
          <w:p w:rsidR="001B62DC" w:rsidRPr="001B62DC" w:rsidRDefault="001B62DC" w:rsidP="001B62DC">
            <w:pPr>
              <w:pStyle w:val="afffff2"/>
            </w:pPr>
            <w:r w:rsidRPr="001B62DC">
              <w:t>3494994,75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126</w:t>
            </w:r>
          </w:p>
        </w:tc>
        <w:tc>
          <w:tcPr>
            <w:tcW w:w="1607" w:type="dxa"/>
            <w:shd w:val="clear" w:color="auto" w:fill="auto"/>
            <w:noWrap/>
            <w:vAlign w:val="center"/>
            <w:hideMark/>
          </w:tcPr>
          <w:p w:rsidR="001B62DC" w:rsidRPr="001B62DC" w:rsidRDefault="001B62DC" w:rsidP="001B62DC">
            <w:pPr>
              <w:pStyle w:val="afffff2"/>
            </w:pPr>
            <w:r w:rsidRPr="001B62DC">
              <w:t>954954,49</w:t>
            </w:r>
          </w:p>
        </w:tc>
        <w:tc>
          <w:tcPr>
            <w:tcW w:w="1607" w:type="dxa"/>
            <w:shd w:val="clear" w:color="auto" w:fill="auto"/>
            <w:noWrap/>
            <w:vAlign w:val="center"/>
            <w:hideMark/>
          </w:tcPr>
          <w:p w:rsidR="001B62DC" w:rsidRPr="001B62DC" w:rsidRDefault="001B62DC" w:rsidP="001B62DC">
            <w:pPr>
              <w:pStyle w:val="afffff2"/>
            </w:pPr>
            <w:r w:rsidRPr="001B62DC">
              <w:t>3494965,03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127</w:t>
            </w:r>
          </w:p>
        </w:tc>
        <w:tc>
          <w:tcPr>
            <w:tcW w:w="1607" w:type="dxa"/>
            <w:shd w:val="clear" w:color="auto" w:fill="auto"/>
            <w:noWrap/>
            <w:vAlign w:val="center"/>
            <w:hideMark/>
          </w:tcPr>
          <w:p w:rsidR="001B62DC" w:rsidRPr="001B62DC" w:rsidRDefault="001B62DC" w:rsidP="001B62DC">
            <w:pPr>
              <w:pStyle w:val="afffff2"/>
            </w:pPr>
            <w:r w:rsidRPr="001B62DC">
              <w:t>954970,03</w:t>
            </w:r>
          </w:p>
        </w:tc>
        <w:tc>
          <w:tcPr>
            <w:tcW w:w="1607" w:type="dxa"/>
            <w:shd w:val="clear" w:color="auto" w:fill="auto"/>
            <w:noWrap/>
            <w:vAlign w:val="center"/>
            <w:hideMark/>
          </w:tcPr>
          <w:p w:rsidR="001B62DC" w:rsidRPr="001B62DC" w:rsidRDefault="001B62DC" w:rsidP="001B62DC">
            <w:pPr>
              <w:pStyle w:val="afffff2"/>
            </w:pPr>
            <w:r w:rsidRPr="001B62DC">
              <w:t>3494940,45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128</w:t>
            </w:r>
          </w:p>
        </w:tc>
        <w:tc>
          <w:tcPr>
            <w:tcW w:w="1607" w:type="dxa"/>
            <w:shd w:val="clear" w:color="auto" w:fill="auto"/>
            <w:noWrap/>
            <w:vAlign w:val="center"/>
            <w:hideMark/>
          </w:tcPr>
          <w:p w:rsidR="001B62DC" w:rsidRPr="001B62DC" w:rsidRDefault="001B62DC" w:rsidP="001B62DC">
            <w:pPr>
              <w:pStyle w:val="afffff2"/>
            </w:pPr>
            <w:r w:rsidRPr="001B62DC">
              <w:t>954962,72</w:t>
            </w:r>
          </w:p>
        </w:tc>
        <w:tc>
          <w:tcPr>
            <w:tcW w:w="1607" w:type="dxa"/>
            <w:shd w:val="clear" w:color="auto" w:fill="auto"/>
            <w:noWrap/>
            <w:vAlign w:val="center"/>
            <w:hideMark/>
          </w:tcPr>
          <w:p w:rsidR="001B62DC" w:rsidRPr="001B62DC" w:rsidRDefault="001B62DC" w:rsidP="001B62DC">
            <w:pPr>
              <w:pStyle w:val="afffff2"/>
            </w:pPr>
            <w:r w:rsidRPr="001B62DC">
              <w:t>3494930,18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129</w:t>
            </w:r>
          </w:p>
        </w:tc>
        <w:tc>
          <w:tcPr>
            <w:tcW w:w="1607" w:type="dxa"/>
            <w:shd w:val="clear" w:color="auto" w:fill="auto"/>
            <w:noWrap/>
            <w:vAlign w:val="center"/>
            <w:hideMark/>
          </w:tcPr>
          <w:p w:rsidR="001B62DC" w:rsidRPr="001B62DC" w:rsidRDefault="001B62DC" w:rsidP="001B62DC">
            <w:pPr>
              <w:pStyle w:val="afffff2"/>
            </w:pPr>
            <w:r w:rsidRPr="001B62DC">
              <w:t>954951,21</w:t>
            </w:r>
          </w:p>
        </w:tc>
        <w:tc>
          <w:tcPr>
            <w:tcW w:w="1607" w:type="dxa"/>
            <w:shd w:val="clear" w:color="auto" w:fill="auto"/>
            <w:noWrap/>
            <w:vAlign w:val="center"/>
            <w:hideMark/>
          </w:tcPr>
          <w:p w:rsidR="001B62DC" w:rsidRPr="001B62DC" w:rsidRDefault="001B62DC" w:rsidP="001B62DC">
            <w:pPr>
              <w:pStyle w:val="afffff2"/>
            </w:pPr>
            <w:r w:rsidRPr="001B62DC">
              <w:t>3494914,05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130</w:t>
            </w:r>
          </w:p>
        </w:tc>
        <w:tc>
          <w:tcPr>
            <w:tcW w:w="1607" w:type="dxa"/>
            <w:shd w:val="clear" w:color="auto" w:fill="auto"/>
            <w:noWrap/>
            <w:vAlign w:val="center"/>
            <w:hideMark/>
          </w:tcPr>
          <w:p w:rsidR="001B62DC" w:rsidRPr="001B62DC" w:rsidRDefault="001B62DC" w:rsidP="001B62DC">
            <w:pPr>
              <w:pStyle w:val="afffff2"/>
            </w:pPr>
            <w:r w:rsidRPr="001B62DC">
              <w:t>954939,71</w:t>
            </w:r>
          </w:p>
        </w:tc>
        <w:tc>
          <w:tcPr>
            <w:tcW w:w="1607" w:type="dxa"/>
            <w:shd w:val="clear" w:color="auto" w:fill="auto"/>
            <w:noWrap/>
            <w:vAlign w:val="center"/>
            <w:hideMark/>
          </w:tcPr>
          <w:p w:rsidR="001B62DC" w:rsidRPr="001B62DC" w:rsidRDefault="001B62DC" w:rsidP="001B62DC">
            <w:pPr>
              <w:pStyle w:val="afffff2"/>
            </w:pPr>
            <w:r w:rsidRPr="001B62DC">
              <w:t>3494897,90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131</w:t>
            </w:r>
          </w:p>
        </w:tc>
        <w:tc>
          <w:tcPr>
            <w:tcW w:w="1607" w:type="dxa"/>
            <w:shd w:val="clear" w:color="auto" w:fill="auto"/>
            <w:noWrap/>
            <w:vAlign w:val="center"/>
            <w:hideMark/>
          </w:tcPr>
          <w:p w:rsidR="001B62DC" w:rsidRPr="001B62DC" w:rsidRDefault="001B62DC" w:rsidP="001B62DC">
            <w:pPr>
              <w:pStyle w:val="afffff2"/>
            </w:pPr>
            <w:r w:rsidRPr="001B62DC">
              <w:t>954928,23</w:t>
            </w:r>
          </w:p>
        </w:tc>
        <w:tc>
          <w:tcPr>
            <w:tcW w:w="1607" w:type="dxa"/>
            <w:shd w:val="clear" w:color="auto" w:fill="auto"/>
            <w:noWrap/>
            <w:vAlign w:val="center"/>
            <w:hideMark/>
          </w:tcPr>
          <w:p w:rsidR="001B62DC" w:rsidRPr="001B62DC" w:rsidRDefault="001B62DC" w:rsidP="001B62DC">
            <w:pPr>
              <w:pStyle w:val="afffff2"/>
            </w:pPr>
            <w:r w:rsidRPr="001B62DC">
              <w:t>3494881,78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132</w:t>
            </w:r>
          </w:p>
        </w:tc>
        <w:tc>
          <w:tcPr>
            <w:tcW w:w="1607" w:type="dxa"/>
            <w:shd w:val="clear" w:color="auto" w:fill="auto"/>
            <w:noWrap/>
            <w:vAlign w:val="center"/>
            <w:hideMark/>
          </w:tcPr>
          <w:p w:rsidR="001B62DC" w:rsidRPr="001B62DC" w:rsidRDefault="001B62DC" w:rsidP="001B62DC">
            <w:pPr>
              <w:pStyle w:val="afffff2"/>
            </w:pPr>
            <w:r w:rsidRPr="001B62DC">
              <w:t>954916,71</w:t>
            </w:r>
          </w:p>
        </w:tc>
        <w:tc>
          <w:tcPr>
            <w:tcW w:w="1607" w:type="dxa"/>
            <w:shd w:val="clear" w:color="auto" w:fill="auto"/>
            <w:noWrap/>
            <w:vAlign w:val="center"/>
            <w:hideMark/>
          </w:tcPr>
          <w:p w:rsidR="001B62DC" w:rsidRPr="001B62DC" w:rsidRDefault="001B62DC" w:rsidP="001B62DC">
            <w:pPr>
              <w:pStyle w:val="afffff2"/>
            </w:pPr>
            <w:r w:rsidRPr="001B62DC">
              <w:t>3494865,62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133</w:t>
            </w:r>
          </w:p>
        </w:tc>
        <w:tc>
          <w:tcPr>
            <w:tcW w:w="1607" w:type="dxa"/>
            <w:shd w:val="clear" w:color="auto" w:fill="auto"/>
            <w:noWrap/>
            <w:vAlign w:val="center"/>
            <w:hideMark/>
          </w:tcPr>
          <w:p w:rsidR="001B62DC" w:rsidRPr="001B62DC" w:rsidRDefault="001B62DC" w:rsidP="001B62DC">
            <w:pPr>
              <w:pStyle w:val="afffff2"/>
            </w:pPr>
            <w:r w:rsidRPr="001B62DC">
              <w:t>954905,24</w:t>
            </w:r>
          </w:p>
        </w:tc>
        <w:tc>
          <w:tcPr>
            <w:tcW w:w="1607" w:type="dxa"/>
            <w:shd w:val="clear" w:color="auto" w:fill="auto"/>
            <w:noWrap/>
            <w:vAlign w:val="center"/>
            <w:hideMark/>
          </w:tcPr>
          <w:p w:rsidR="001B62DC" w:rsidRPr="001B62DC" w:rsidRDefault="001B62DC" w:rsidP="001B62DC">
            <w:pPr>
              <w:pStyle w:val="afffff2"/>
            </w:pPr>
            <w:r w:rsidRPr="001B62DC">
              <w:t>3494849,52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134</w:t>
            </w:r>
          </w:p>
        </w:tc>
        <w:tc>
          <w:tcPr>
            <w:tcW w:w="1607" w:type="dxa"/>
            <w:shd w:val="clear" w:color="auto" w:fill="auto"/>
            <w:noWrap/>
            <w:vAlign w:val="center"/>
            <w:hideMark/>
          </w:tcPr>
          <w:p w:rsidR="001B62DC" w:rsidRPr="001B62DC" w:rsidRDefault="001B62DC" w:rsidP="001B62DC">
            <w:pPr>
              <w:pStyle w:val="afffff2"/>
            </w:pPr>
            <w:r w:rsidRPr="001B62DC">
              <w:t>954893,83</w:t>
            </w:r>
          </w:p>
        </w:tc>
        <w:tc>
          <w:tcPr>
            <w:tcW w:w="1607" w:type="dxa"/>
            <w:shd w:val="clear" w:color="auto" w:fill="auto"/>
            <w:noWrap/>
            <w:vAlign w:val="center"/>
            <w:hideMark/>
          </w:tcPr>
          <w:p w:rsidR="001B62DC" w:rsidRPr="001B62DC" w:rsidRDefault="001B62DC" w:rsidP="001B62DC">
            <w:pPr>
              <w:pStyle w:val="afffff2"/>
            </w:pPr>
            <w:r w:rsidRPr="001B62DC">
              <w:t>3494833,49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135</w:t>
            </w:r>
          </w:p>
        </w:tc>
        <w:tc>
          <w:tcPr>
            <w:tcW w:w="1607" w:type="dxa"/>
            <w:shd w:val="clear" w:color="auto" w:fill="auto"/>
            <w:noWrap/>
            <w:vAlign w:val="center"/>
            <w:hideMark/>
          </w:tcPr>
          <w:p w:rsidR="001B62DC" w:rsidRPr="001B62DC" w:rsidRDefault="001B62DC" w:rsidP="001B62DC">
            <w:pPr>
              <w:pStyle w:val="afffff2"/>
            </w:pPr>
            <w:r w:rsidRPr="001B62DC">
              <w:t>954890,20</w:t>
            </w:r>
          </w:p>
        </w:tc>
        <w:tc>
          <w:tcPr>
            <w:tcW w:w="1607" w:type="dxa"/>
            <w:shd w:val="clear" w:color="auto" w:fill="auto"/>
            <w:noWrap/>
            <w:vAlign w:val="center"/>
            <w:hideMark/>
          </w:tcPr>
          <w:p w:rsidR="001B62DC" w:rsidRPr="001B62DC" w:rsidRDefault="001B62DC" w:rsidP="001B62DC">
            <w:pPr>
              <w:pStyle w:val="afffff2"/>
            </w:pPr>
            <w:r w:rsidRPr="001B62DC">
              <w:t>3494827,82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136</w:t>
            </w:r>
          </w:p>
        </w:tc>
        <w:tc>
          <w:tcPr>
            <w:tcW w:w="1607" w:type="dxa"/>
            <w:shd w:val="clear" w:color="auto" w:fill="auto"/>
            <w:noWrap/>
            <w:vAlign w:val="center"/>
            <w:hideMark/>
          </w:tcPr>
          <w:p w:rsidR="001B62DC" w:rsidRPr="001B62DC" w:rsidRDefault="001B62DC" w:rsidP="001B62DC">
            <w:pPr>
              <w:pStyle w:val="afffff2"/>
            </w:pPr>
            <w:r w:rsidRPr="001B62DC">
              <w:t>954889,88</w:t>
            </w:r>
          </w:p>
        </w:tc>
        <w:tc>
          <w:tcPr>
            <w:tcW w:w="1607" w:type="dxa"/>
            <w:shd w:val="clear" w:color="auto" w:fill="auto"/>
            <w:noWrap/>
            <w:vAlign w:val="center"/>
            <w:hideMark/>
          </w:tcPr>
          <w:p w:rsidR="001B62DC" w:rsidRPr="001B62DC" w:rsidRDefault="001B62DC" w:rsidP="001B62DC">
            <w:pPr>
              <w:pStyle w:val="afffff2"/>
            </w:pPr>
            <w:r w:rsidRPr="001B62DC">
              <w:t>3494827,81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137</w:t>
            </w:r>
          </w:p>
        </w:tc>
        <w:tc>
          <w:tcPr>
            <w:tcW w:w="1607" w:type="dxa"/>
            <w:shd w:val="clear" w:color="auto" w:fill="auto"/>
            <w:noWrap/>
            <w:vAlign w:val="center"/>
            <w:hideMark/>
          </w:tcPr>
          <w:p w:rsidR="001B62DC" w:rsidRPr="001B62DC" w:rsidRDefault="001B62DC" w:rsidP="001B62DC">
            <w:pPr>
              <w:pStyle w:val="afffff2"/>
            </w:pPr>
            <w:r w:rsidRPr="001B62DC">
              <w:t>954883,71</w:t>
            </w:r>
          </w:p>
        </w:tc>
        <w:tc>
          <w:tcPr>
            <w:tcW w:w="1607" w:type="dxa"/>
            <w:shd w:val="clear" w:color="auto" w:fill="auto"/>
            <w:noWrap/>
            <w:vAlign w:val="center"/>
            <w:hideMark/>
          </w:tcPr>
          <w:p w:rsidR="001B62DC" w:rsidRPr="001B62DC" w:rsidRDefault="001B62DC" w:rsidP="001B62DC">
            <w:pPr>
              <w:pStyle w:val="afffff2"/>
            </w:pPr>
            <w:r w:rsidRPr="001B62DC">
              <w:t>3494817,70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138</w:t>
            </w:r>
          </w:p>
        </w:tc>
        <w:tc>
          <w:tcPr>
            <w:tcW w:w="1607" w:type="dxa"/>
            <w:shd w:val="clear" w:color="auto" w:fill="auto"/>
            <w:noWrap/>
            <w:vAlign w:val="center"/>
            <w:hideMark/>
          </w:tcPr>
          <w:p w:rsidR="001B62DC" w:rsidRPr="001B62DC" w:rsidRDefault="001B62DC" w:rsidP="001B62DC">
            <w:pPr>
              <w:pStyle w:val="afffff2"/>
            </w:pPr>
            <w:r w:rsidRPr="001B62DC">
              <w:t>954887,80</w:t>
            </w:r>
          </w:p>
        </w:tc>
        <w:tc>
          <w:tcPr>
            <w:tcW w:w="1607" w:type="dxa"/>
            <w:shd w:val="clear" w:color="auto" w:fill="auto"/>
            <w:noWrap/>
            <w:vAlign w:val="center"/>
            <w:hideMark/>
          </w:tcPr>
          <w:p w:rsidR="001B62DC" w:rsidRPr="001B62DC" w:rsidRDefault="001B62DC" w:rsidP="001B62DC">
            <w:pPr>
              <w:pStyle w:val="afffff2"/>
            </w:pPr>
            <w:r w:rsidRPr="001B62DC">
              <w:t>3494792,83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139</w:t>
            </w:r>
          </w:p>
        </w:tc>
        <w:tc>
          <w:tcPr>
            <w:tcW w:w="1607" w:type="dxa"/>
            <w:shd w:val="clear" w:color="auto" w:fill="auto"/>
            <w:noWrap/>
            <w:vAlign w:val="center"/>
            <w:hideMark/>
          </w:tcPr>
          <w:p w:rsidR="001B62DC" w:rsidRPr="001B62DC" w:rsidRDefault="001B62DC" w:rsidP="001B62DC">
            <w:pPr>
              <w:pStyle w:val="afffff2"/>
            </w:pPr>
            <w:r w:rsidRPr="001B62DC">
              <w:t>954891,89</w:t>
            </w:r>
          </w:p>
        </w:tc>
        <w:tc>
          <w:tcPr>
            <w:tcW w:w="1607" w:type="dxa"/>
            <w:shd w:val="clear" w:color="auto" w:fill="auto"/>
            <w:noWrap/>
            <w:vAlign w:val="center"/>
            <w:hideMark/>
          </w:tcPr>
          <w:p w:rsidR="001B62DC" w:rsidRPr="001B62DC" w:rsidRDefault="001B62DC" w:rsidP="001B62DC">
            <w:pPr>
              <w:pStyle w:val="afffff2"/>
            </w:pPr>
            <w:r w:rsidRPr="001B62DC">
              <w:t>3494767,95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140</w:t>
            </w:r>
          </w:p>
        </w:tc>
        <w:tc>
          <w:tcPr>
            <w:tcW w:w="1607" w:type="dxa"/>
            <w:shd w:val="clear" w:color="auto" w:fill="auto"/>
            <w:noWrap/>
            <w:vAlign w:val="center"/>
            <w:hideMark/>
          </w:tcPr>
          <w:p w:rsidR="001B62DC" w:rsidRPr="001B62DC" w:rsidRDefault="001B62DC" w:rsidP="001B62DC">
            <w:pPr>
              <w:pStyle w:val="afffff2"/>
            </w:pPr>
            <w:r w:rsidRPr="001B62DC">
              <w:t>954895,98</w:t>
            </w:r>
          </w:p>
        </w:tc>
        <w:tc>
          <w:tcPr>
            <w:tcW w:w="1607" w:type="dxa"/>
            <w:shd w:val="clear" w:color="auto" w:fill="auto"/>
            <w:noWrap/>
            <w:vAlign w:val="center"/>
            <w:hideMark/>
          </w:tcPr>
          <w:p w:rsidR="001B62DC" w:rsidRPr="001B62DC" w:rsidRDefault="001B62DC" w:rsidP="001B62DC">
            <w:pPr>
              <w:pStyle w:val="afffff2"/>
            </w:pPr>
            <w:r w:rsidRPr="001B62DC">
              <w:t>3494743,08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141</w:t>
            </w:r>
          </w:p>
        </w:tc>
        <w:tc>
          <w:tcPr>
            <w:tcW w:w="1607" w:type="dxa"/>
            <w:shd w:val="clear" w:color="auto" w:fill="auto"/>
            <w:noWrap/>
            <w:vAlign w:val="center"/>
            <w:hideMark/>
          </w:tcPr>
          <w:p w:rsidR="001B62DC" w:rsidRPr="001B62DC" w:rsidRDefault="001B62DC" w:rsidP="001B62DC">
            <w:pPr>
              <w:pStyle w:val="afffff2"/>
            </w:pPr>
            <w:r w:rsidRPr="001B62DC">
              <w:t>954900,07</w:t>
            </w:r>
          </w:p>
        </w:tc>
        <w:tc>
          <w:tcPr>
            <w:tcW w:w="1607" w:type="dxa"/>
            <w:shd w:val="clear" w:color="auto" w:fill="auto"/>
            <w:noWrap/>
            <w:vAlign w:val="center"/>
            <w:hideMark/>
          </w:tcPr>
          <w:p w:rsidR="001B62DC" w:rsidRPr="001B62DC" w:rsidRDefault="001B62DC" w:rsidP="001B62DC">
            <w:pPr>
              <w:pStyle w:val="afffff2"/>
            </w:pPr>
            <w:r w:rsidRPr="001B62DC">
              <w:t>3494718,21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142</w:t>
            </w:r>
          </w:p>
        </w:tc>
        <w:tc>
          <w:tcPr>
            <w:tcW w:w="1607" w:type="dxa"/>
            <w:shd w:val="clear" w:color="auto" w:fill="auto"/>
            <w:noWrap/>
            <w:vAlign w:val="center"/>
            <w:hideMark/>
          </w:tcPr>
          <w:p w:rsidR="001B62DC" w:rsidRPr="001B62DC" w:rsidRDefault="001B62DC" w:rsidP="001B62DC">
            <w:pPr>
              <w:pStyle w:val="afffff2"/>
            </w:pPr>
            <w:r w:rsidRPr="001B62DC">
              <w:t>954892,11</w:t>
            </w:r>
          </w:p>
        </w:tc>
        <w:tc>
          <w:tcPr>
            <w:tcW w:w="1607" w:type="dxa"/>
            <w:shd w:val="clear" w:color="auto" w:fill="auto"/>
            <w:noWrap/>
            <w:vAlign w:val="center"/>
            <w:hideMark/>
          </w:tcPr>
          <w:p w:rsidR="001B62DC" w:rsidRPr="001B62DC" w:rsidRDefault="001B62DC" w:rsidP="001B62DC">
            <w:pPr>
              <w:pStyle w:val="afffff2"/>
            </w:pPr>
            <w:r w:rsidRPr="001B62DC">
              <w:t>3494715,31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143</w:t>
            </w:r>
          </w:p>
        </w:tc>
        <w:tc>
          <w:tcPr>
            <w:tcW w:w="1607" w:type="dxa"/>
            <w:shd w:val="clear" w:color="auto" w:fill="auto"/>
            <w:noWrap/>
            <w:vAlign w:val="center"/>
            <w:hideMark/>
          </w:tcPr>
          <w:p w:rsidR="001B62DC" w:rsidRPr="001B62DC" w:rsidRDefault="001B62DC" w:rsidP="001B62DC">
            <w:pPr>
              <w:pStyle w:val="afffff2"/>
            </w:pPr>
            <w:r w:rsidRPr="001B62DC">
              <w:t>954898,44</w:t>
            </w:r>
          </w:p>
        </w:tc>
        <w:tc>
          <w:tcPr>
            <w:tcW w:w="1607" w:type="dxa"/>
            <w:shd w:val="clear" w:color="auto" w:fill="auto"/>
            <w:noWrap/>
            <w:vAlign w:val="center"/>
            <w:hideMark/>
          </w:tcPr>
          <w:p w:rsidR="001B62DC" w:rsidRPr="001B62DC" w:rsidRDefault="001B62DC" w:rsidP="001B62DC">
            <w:pPr>
              <w:pStyle w:val="afffff2"/>
            </w:pPr>
            <w:r w:rsidRPr="001B62DC">
              <w:t>3494676,56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144</w:t>
            </w:r>
          </w:p>
        </w:tc>
        <w:tc>
          <w:tcPr>
            <w:tcW w:w="1607" w:type="dxa"/>
            <w:shd w:val="clear" w:color="auto" w:fill="auto"/>
            <w:noWrap/>
            <w:vAlign w:val="center"/>
            <w:hideMark/>
          </w:tcPr>
          <w:p w:rsidR="001B62DC" w:rsidRPr="001B62DC" w:rsidRDefault="001B62DC" w:rsidP="001B62DC">
            <w:pPr>
              <w:pStyle w:val="afffff2"/>
            </w:pPr>
            <w:r w:rsidRPr="001B62DC">
              <w:t>954902,88</w:t>
            </w:r>
          </w:p>
        </w:tc>
        <w:tc>
          <w:tcPr>
            <w:tcW w:w="1607" w:type="dxa"/>
            <w:shd w:val="clear" w:color="auto" w:fill="auto"/>
            <w:noWrap/>
            <w:vAlign w:val="center"/>
            <w:hideMark/>
          </w:tcPr>
          <w:p w:rsidR="001B62DC" w:rsidRPr="001B62DC" w:rsidRDefault="001B62DC" w:rsidP="001B62DC">
            <w:pPr>
              <w:pStyle w:val="afffff2"/>
            </w:pPr>
            <w:r w:rsidRPr="001B62DC">
              <w:t>3494648,12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145</w:t>
            </w:r>
          </w:p>
        </w:tc>
        <w:tc>
          <w:tcPr>
            <w:tcW w:w="1607" w:type="dxa"/>
            <w:shd w:val="clear" w:color="auto" w:fill="auto"/>
            <w:noWrap/>
            <w:vAlign w:val="center"/>
            <w:hideMark/>
          </w:tcPr>
          <w:p w:rsidR="001B62DC" w:rsidRPr="001B62DC" w:rsidRDefault="001B62DC" w:rsidP="001B62DC">
            <w:pPr>
              <w:pStyle w:val="afffff2"/>
            </w:pPr>
            <w:r w:rsidRPr="001B62DC">
              <w:t>954908,60</w:t>
            </w:r>
          </w:p>
        </w:tc>
        <w:tc>
          <w:tcPr>
            <w:tcW w:w="1607" w:type="dxa"/>
            <w:shd w:val="clear" w:color="auto" w:fill="auto"/>
            <w:noWrap/>
            <w:vAlign w:val="center"/>
            <w:hideMark/>
          </w:tcPr>
          <w:p w:rsidR="001B62DC" w:rsidRPr="001B62DC" w:rsidRDefault="001B62DC" w:rsidP="001B62DC">
            <w:pPr>
              <w:pStyle w:val="afffff2"/>
            </w:pPr>
            <w:r w:rsidRPr="001B62DC">
              <w:t>3494612,06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146</w:t>
            </w:r>
          </w:p>
        </w:tc>
        <w:tc>
          <w:tcPr>
            <w:tcW w:w="1607" w:type="dxa"/>
            <w:shd w:val="clear" w:color="auto" w:fill="auto"/>
            <w:noWrap/>
            <w:vAlign w:val="center"/>
            <w:hideMark/>
          </w:tcPr>
          <w:p w:rsidR="001B62DC" w:rsidRPr="001B62DC" w:rsidRDefault="001B62DC" w:rsidP="001B62DC">
            <w:pPr>
              <w:pStyle w:val="afffff2"/>
            </w:pPr>
            <w:r w:rsidRPr="001B62DC">
              <w:t>954913,48</w:t>
            </w:r>
          </w:p>
        </w:tc>
        <w:tc>
          <w:tcPr>
            <w:tcW w:w="1607" w:type="dxa"/>
            <w:shd w:val="clear" w:color="auto" w:fill="auto"/>
            <w:noWrap/>
            <w:vAlign w:val="center"/>
            <w:hideMark/>
          </w:tcPr>
          <w:p w:rsidR="001B62DC" w:rsidRPr="001B62DC" w:rsidRDefault="001B62DC" w:rsidP="001B62DC">
            <w:pPr>
              <w:pStyle w:val="afffff2"/>
            </w:pPr>
            <w:r w:rsidRPr="001B62DC">
              <w:t>3494582,60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147</w:t>
            </w:r>
          </w:p>
        </w:tc>
        <w:tc>
          <w:tcPr>
            <w:tcW w:w="1607" w:type="dxa"/>
            <w:shd w:val="clear" w:color="auto" w:fill="auto"/>
            <w:noWrap/>
            <w:vAlign w:val="center"/>
            <w:hideMark/>
          </w:tcPr>
          <w:p w:rsidR="001B62DC" w:rsidRPr="001B62DC" w:rsidRDefault="001B62DC" w:rsidP="001B62DC">
            <w:pPr>
              <w:pStyle w:val="afffff2"/>
            </w:pPr>
            <w:r w:rsidRPr="001B62DC">
              <w:t>954912,19</w:t>
            </w:r>
          </w:p>
        </w:tc>
        <w:tc>
          <w:tcPr>
            <w:tcW w:w="1607" w:type="dxa"/>
            <w:shd w:val="clear" w:color="auto" w:fill="auto"/>
            <w:noWrap/>
            <w:vAlign w:val="center"/>
            <w:hideMark/>
          </w:tcPr>
          <w:p w:rsidR="001B62DC" w:rsidRPr="001B62DC" w:rsidRDefault="001B62DC" w:rsidP="001B62DC">
            <w:pPr>
              <w:pStyle w:val="afffff2"/>
            </w:pPr>
            <w:r w:rsidRPr="001B62DC">
              <w:t>3494565,28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148</w:t>
            </w:r>
          </w:p>
        </w:tc>
        <w:tc>
          <w:tcPr>
            <w:tcW w:w="1607" w:type="dxa"/>
            <w:shd w:val="clear" w:color="auto" w:fill="auto"/>
            <w:noWrap/>
            <w:vAlign w:val="center"/>
            <w:hideMark/>
          </w:tcPr>
          <w:p w:rsidR="001B62DC" w:rsidRPr="001B62DC" w:rsidRDefault="001B62DC" w:rsidP="001B62DC">
            <w:pPr>
              <w:pStyle w:val="afffff2"/>
            </w:pPr>
            <w:r w:rsidRPr="001B62DC">
              <w:t>954913,07</w:t>
            </w:r>
          </w:p>
        </w:tc>
        <w:tc>
          <w:tcPr>
            <w:tcW w:w="1607" w:type="dxa"/>
            <w:shd w:val="clear" w:color="auto" w:fill="auto"/>
            <w:noWrap/>
            <w:vAlign w:val="center"/>
            <w:hideMark/>
          </w:tcPr>
          <w:p w:rsidR="001B62DC" w:rsidRPr="001B62DC" w:rsidRDefault="001B62DC" w:rsidP="001B62DC">
            <w:pPr>
              <w:pStyle w:val="afffff2"/>
            </w:pPr>
            <w:r w:rsidRPr="001B62DC">
              <w:t>3494560,99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149</w:t>
            </w:r>
          </w:p>
        </w:tc>
        <w:tc>
          <w:tcPr>
            <w:tcW w:w="1607" w:type="dxa"/>
            <w:shd w:val="clear" w:color="auto" w:fill="auto"/>
            <w:noWrap/>
            <w:vAlign w:val="center"/>
            <w:hideMark/>
          </w:tcPr>
          <w:p w:rsidR="001B62DC" w:rsidRPr="001B62DC" w:rsidRDefault="001B62DC" w:rsidP="001B62DC">
            <w:pPr>
              <w:pStyle w:val="afffff2"/>
            </w:pPr>
            <w:r w:rsidRPr="001B62DC">
              <w:t>954911,83</w:t>
            </w:r>
          </w:p>
        </w:tc>
        <w:tc>
          <w:tcPr>
            <w:tcW w:w="1607" w:type="dxa"/>
            <w:shd w:val="clear" w:color="auto" w:fill="auto"/>
            <w:noWrap/>
            <w:vAlign w:val="center"/>
            <w:hideMark/>
          </w:tcPr>
          <w:p w:rsidR="001B62DC" w:rsidRPr="001B62DC" w:rsidRDefault="001B62DC" w:rsidP="001B62DC">
            <w:pPr>
              <w:pStyle w:val="afffff2"/>
            </w:pPr>
            <w:r w:rsidRPr="001B62DC">
              <w:t>3494560,37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150</w:t>
            </w:r>
          </w:p>
        </w:tc>
        <w:tc>
          <w:tcPr>
            <w:tcW w:w="1607" w:type="dxa"/>
            <w:shd w:val="clear" w:color="auto" w:fill="auto"/>
            <w:noWrap/>
            <w:vAlign w:val="center"/>
            <w:hideMark/>
          </w:tcPr>
          <w:p w:rsidR="001B62DC" w:rsidRPr="001B62DC" w:rsidRDefault="001B62DC" w:rsidP="001B62DC">
            <w:pPr>
              <w:pStyle w:val="afffff2"/>
            </w:pPr>
            <w:r w:rsidRPr="001B62DC">
              <w:t>954911,78</w:t>
            </w:r>
          </w:p>
        </w:tc>
        <w:tc>
          <w:tcPr>
            <w:tcW w:w="1607" w:type="dxa"/>
            <w:shd w:val="clear" w:color="auto" w:fill="auto"/>
            <w:noWrap/>
            <w:vAlign w:val="center"/>
            <w:hideMark/>
          </w:tcPr>
          <w:p w:rsidR="001B62DC" w:rsidRPr="001B62DC" w:rsidRDefault="001B62DC" w:rsidP="001B62DC">
            <w:pPr>
              <w:pStyle w:val="afffff2"/>
            </w:pPr>
            <w:r w:rsidRPr="001B62DC">
              <w:t>3494559,69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151</w:t>
            </w:r>
          </w:p>
        </w:tc>
        <w:tc>
          <w:tcPr>
            <w:tcW w:w="1607" w:type="dxa"/>
            <w:shd w:val="clear" w:color="auto" w:fill="auto"/>
            <w:noWrap/>
            <w:vAlign w:val="center"/>
            <w:hideMark/>
          </w:tcPr>
          <w:p w:rsidR="001B62DC" w:rsidRPr="001B62DC" w:rsidRDefault="001B62DC" w:rsidP="001B62DC">
            <w:pPr>
              <w:pStyle w:val="afffff2"/>
            </w:pPr>
            <w:r w:rsidRPr="001B62DC">
              <w:t>954913,29</w:t>
            </w:r>
          </w:p>
        </w:tc>
        <w:tc>
          <w:tcPr>
            <w:tcW w:w="1607" w:type="dxa"/>
            <w:shd w:val="clear" w:color="auto" w:fill="auto"/>
            <w:noWrap/>
            <w:vAlign w:val="center"/>
            <w:hideMark/>
          </w:tcPr>
          <w:p w:rsidR="001B62DC" w:rsidRPr="001B62DC" w:rsidRDefault="001B62DC" w:rsidP="001B62DC">
            <w:pPr>
              <w:pStyle w:val="afffff2"/>
            </w:pPr>
            <w:r w:rsidRPr="001B62DC">
              <w:t>3494559,89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152</w:t>
            </w:r>
          </w:p>
        </w:tc>
        <w:tc>
          <w:tcPr>
            <w:tcW w:w="1607" w:type="dxa"/>
            <w:shd w:val="clear" w:color="auto" w:fill="auto"/>
            <w:noWrap/>
            <w:vAlign w:val="center"/>
            <w:hideMark/>
          </w:tcPr>
          <w:p w:rsidR="001B62DC" w:rsidRPr="001B62DC" w:rsidRDefault="001B62DC" w:rsidP="001B62DC">
            <w:pPr>
              <w:pStyle w:val="afffff2"/>
            </w:pPr>
            <w:r w:rsidRPr="001B62DC">
              <w:t>954915,24</w:t>
            </w:r>
          </w:p>
        </w:tc>
        <w:tc>
          <w:tcPr>
            <w:tcW w:w="1607" w:type="dxa"/>
            <w:shd w:val="clear" w:color="auto" w:fill="auto"/>
            <w:noWrap/>
            <w:vAlign w:val="center"/>
            <w:hideMark/>
          </w:tcPr>
          <w:p w:rsidR="001B62DC" w:rsidRPr="001B62DC" w:rsidRDefault="001B62DC" w:rsidP="001B62DC">
            <w:pPr>
              <w:pStyle w:val="afffff2"/>
            </w:pPr>
            <w:r w:rsidRPr="001B62DC">
              <w:t>3494548,38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153</w:t>
            </w:r>
          </w:p>
        </w:tc>
        <w:tc>
          <w:tcPr>
            <w:tcW w:w="1607" w:type="dxa"/>
            <w:shd w:val="clear" w:color="auto" w:fill="auto"/>
            <w:noWrap/>
            <w:vAlign w:val="center"/>
            <w:hideMark/>
          </w:tcPr>
          <w:p w:rsidR="001B62DC" w:rsidRPr="001B62DC" w:rsidRDefault="001B62DC" w:rsidP="001B62DC">
            <w:pPr>
              <w:pStyle w:val="afffff2"/>
            </w:pPr>
            <w:r w:rsidRPr="001B62DC">
              <w:t>954910,90</w:t>
            </w:r>
          </w:p>
        </w:tc>
        <w:tc>
          <w:tcPr>
            <w:tcW w:w="1607" w:type="dxa"/>
            <w:shd w:val="clear" w:color="auto" w:fill="auto"/>
            <w:noWrap/>
            <w:vAlign w:val="center"/>
            <w:hideMark/>
          </w:tcPr>
          <w:p w:rsidR="001B62DC" w:rsidRPr="001B62DC" w:rsidRDefault="001B62DC" w:rsidP="001B62DC">
            <w:pPr>
              <w:pStyle w:val="afffff2"/>
            </w:pPr>
            <w:r w:rsidRPr="001B62DC">
              <w:t>3494547,91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154</w:t>
            </w:r>
          </w:p>
        </w:tc>
        <w:tc>
          <w:tcPr>
            <w:tcW w:w="1607" w:type="dxa"/>
            <w:shd w:val="clear" w:color="auto" w:fill="auto"/>
            <w:noWrap/>
            <w:vAlign w:val="center"/>
            <w:hideMark/>
          </w:tcPr>
          <w:p w:rsidR="001B62DC" w:rsidRPr="001B62DC" w:rsidRDefault="001B62DC" w:rsidP="001B62DC">
            <w:pPr>
              <w:pStyle w:val="afffff2"/>
            </w:pPr>
            <w:r w:rsidRPr="001B62DC">
              <w:t>954909,96</w:t>
            </w:r>
          </w:p>
        </w:tc>
        <w:tc>
          <w:tcPr>
            <w:tcW w:w="1607" w:type="dxa"/>
            <w:shd w:val="clear" w:color="auto" w:fill="auto"/>
            <w:noWrap/>
            <w:vAlign w:val="center"/>
            <w:hideMark/>
          </w:tcPr>
          <w:p w:rsidR="001B62DC" w:rsidRPr="001B62DC" w:rsidRDefault="001B62DC" w:rsidP="001B62DC">
            <w:pPr>
              <w:pStyle w:val="afffff2"/>
            </w:pPr>
            <w:r w:rsidRPr="001B62DC">
              <w:t>3494535,24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lastRenderedPageBreak/>
              <w:t>155</w:t>
            </w:r>
          </w:p>
        </w:tc>
        <w:tc>
          <w:tcPr>
            <w:tcW w:w="1607" w:type="dxa"/>
            <w:shd w:val="clear" w:color="auto" w:fill="auto"/>
            <w:noWrap/>
            <w:vAlign w:val="center"/>
            <w:hideMark/>
          </w:tcPr>
          <w:p w:rsidR="001B62DC" w:rsidRPr="001B62DC" w:rsidRDefault="001B62DC" w:rsidP="001B62DC">
            <w:pPr>
              <w:pStyle w:val="afffff2"/>
            </w:pPr>
            <w:r w:rsidRPr="001B62DC">
              <w:t>954908,09</w:t>
            </w:r>
          </w:p>
        </w:tc>
        <w:tc>
          <w:tcPr>
            <w:tcW w:w="1607" w:type="dxa"/>
            <w:shd w:val="clear" w:color="auto" w:fill="auto"/>
            <w:noWrap/>
            <w:vAlign w:val="center"/>
            <w:hideMark/>
          </w:tcPr>
          <w:p w:rsidR="001B62DC" w:rsidRPr="001B62DC" w:rsidRDefault="001B62DC" w:rsidP="001B62DC">
            <w:pPr>
              <w:pStyle w:val="afffff2"/>
            </w:pPr>
            <w:r w:rsidRPr="001B62DC">
              <w:t>3494510,01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156</w:t>
            </w:r>
          </w:p>
        </w:tc>
        <w:tc>
          <w:tcPr>
            <w:tcW w:w="1607" w:type="dxa"/>
            <w:shd w:val="clear" w:color="auto" w:fill="auto"/>
            <w:noWrap/>
            <w:vAlign w:val="center"/>
            <w:hideMark/>
          </w:tcPr>
          <w:p w:rsidR="001B62DC" w:rsidRPr="001B62DC" w:rsidRDefault="001B62DC" w:rsidP="001B62DC">
            <w:pPr>
              <w:pStyle w:val="afffff2"/>
            </w:pPr>
            <w:r w:rsidRPr="001B62DC">
              <w:t>954908,03</w:t>
            </w:r>
          </w:p>
        </w:tc>
        <w:tc>
          <w:tcPr>
            <w:tcW w:w="1607" w:type="dxa"/>
            <w:shd w:val="clear" w:color="auto" w:fill="auto"/>
            <w:noWrap/>
            <w:vAlign w:val="center"/>
            <w:hideMark/>
          </w:tcPr>
          <w:p w:rsidR="001B62DC" w:rsidRPr="001B62DC" w:rsidRDefault="001B62DC" w:rsidP="001B62DC">
            <w:pPr>
              <w:pStyle w:val="afffff2"/>
            </w:pPr>
            <w:r w:rsidRPr="001B62DC">
              <w:t>3494509,21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157</w:t>
            </w:r>
          </w:p>
        </w:tc>
        <w:tc>
          <w:tcPr>
            <w:tcW w:w="1607" w:type="dxa"/>
            <w:shd w:val="clear" w:color="auto" w:fill="auto"/>
            <w:noWrap/>
            <w:vAlign w:val="center"/>
            <w:hideMark/>
          </w:tcPr>
          <w:p w:rsidR="001B62DC" w:rsidRPr="001B62DC" w:rsidRDefault="001B62DC" w:rsidP="001B62DC">
            <w:pPr>
              <w:pStyle w:val="afffff2"/>
            </w:pPr>
            <w:r w:rsidRPr="001B62DC">
              <w:t>954908,96</w:t>
            </w:r>
          </w:p>
        </w:tc>
        <w:tc>
          <w:tcPr>
            <w:tcW w:w="1607" w:type="dxa"/>
            <w:shd w:val="clear" w:color="auto" w:fill="auto"/>
            <w:noWrap/>
            <w:vAlign w:val="center"/>
            <w:hideMark/>
          </w:tcPr>
          <w:p w:rsidR="001B62DC" w:rsidRPr="001B62DC" w:rsidRDefault="001B62DC" w:rsidP="001B62DC">
            <w:pPr>
              <w:pStyle w:val="afffff2"/>
            </w:pPr>
            <w:r w:rsidRPr="001B62DC">
              <w:t>3494509,29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158</w:t>
            </w:r>
          </w:p>
        </w:tc>
        <w:tc>
          <w:tcPr>
            <w:tcW w:w="1607" w:type="dxa"/>
            <w:shd w:val="clear" w:color="auto" w:fill="auto"/>
            <w:noWrap/>
            <w:vAlign w:val="center"/>
            <w:hideMark/>
          </w:tcPr>
          <w:p w:rsidR="001B62DC" w:rsidRPr="001B62DC" w:rsidRDefault="001B62DC" w:rsidP="001B62DC">
            <w:pPr>
              <w:pStyle w:val="afffff2"/>
            </w:pPr>
            <w:r w:rsidRPr="001B62DC">
              <w:t>954908,15</w:t>
            </w:r>
          </w:p>
        </w:tc>
        <w:tc>
          <w:tcPr>
            <w:tcW w:w="1607" w:type="dxa"/>
            <w:shd w:val="clear" w:color="auto" w:fill="auto"/>
            <w:noWrap/>
            <w:vAlign w:val="center"/>
            <w:hideMark/>
          </w:tcPr>
          <w:p w:rsidR="001B62DC" w:rsidRPr="001B62DC" w:rsidRDefault="001B62DC" w:rsidP="001B62DC">
            <w:pPr>
              <w:pStyle w:val="afffff2"/>
            </w:pPr>
            <w:r w:rsidRPr="001B62DC">
              <w:t>3494481,12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159</w:t>
            </w:r>
          </w:p>
        </w:tc>
        <w:tc>
          <w:tcPr>
            <w:tcW w:w="1607" w:type="dxa"/>
            <w:shd w:val="clear" w:color="auto" w:fill="auto"/>
            <w:noWrap/>
            <w:vAlign w:val="center"/>
            <w:hideMark/>
          </w:tcPr>
          <w:p w:rsidR="001B62DC" w:rsidRPr="001B62DC" w:rsidRDefault="001B62DC" w:rsidP="001B62DC">
            <w:pPr>
              <w:pStyle w:val="afffff2"/>
            </w:pPr>
            <w:r w:rsidRPr="001B62DC">
              <w:t>954906,30</w:t>
            </w:r>
          </w:p>
        </w:tc>
        <w:tc>
          <w:tcPr>
            <w:tcW w:w="1607" w:type="dxa"/>
            <w:shd w:val="clear" w:color="auto" w:fill="auto"/>
            <w:noWrap/>
            <w:vAlign w:val="center"/>
            <w:hideMark/>
          </w:tcPr>
          <w:p w:rsidR="001B62DC" w:rsidRPr="001B62DC" w:rsidRDefault="001B62DC" w:rsidP="001B62DC">
            <w:pPr>
              <w:pStyle w:val="afffff2"/>
            </w:pPr>
            <w:r w:rsidRPr="001B62DC">
              <w:t>3494481,03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160</w:t>
            </w:r>
          </w:p>
        </w:tc>
        <w:tc>
          <w:tcPr>
            <w:tcW w:w="1607" w:type="dxa"/>
            <w:shd w:val="clear" w:color="auto" w:fill="auto"/>
            <w:noWrap/>
            <w:vAlign w:val="center"/>
            <w:hideMark/>
          </w:tcPr>
          <w:p w:rsidR="001B62DC" w:rsidRPr="001B62DC" w:rsidRDefault="001B62DC" w:rsidP="001B62DC">
            <w:pPr>
              <w:pStyle w:val="afffff2"/>
            </w:pPr>
            <w:r w:rsidRPr="001B62DC">
              <w:t>954906,73</w:t>
            </w:r>
          </w:p>
        </w:tc>
        <w:tc>
          <w:tcPr>
            <w:tcW w:w="1607" w:type="dxa"/>
            <w:shd w:val="clear" w:color="auto" w:fill="auto"/>
            <w:noWrap/>
            <w:vAlign w:val="center"/>
            <w:hideMark/>
          </w:tcPr>
          <w:p w:rsidR="001B62DC" w:rsidRPr="001B62DC" w:rsidRDefault="001B62DC" w:rsidP="001B62DC">
            <w:pPr>
              <w:pStyle w:val="afffff2"/>
            </w:pPr>
            <w:r w:rsidRPr="001B62DC">
              <w:t>3494431,27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161</w:t>
            </w:r>
          </w:p>
        </w:tc>
        <w:tc>
          <w:tcPr>
            <w:tcW w:w="1607" w:type="dxa"/>
            <w:shd w:val="clear" w:color="auto" w:fill="auto"/>
            <w:noWrap/>
            <w:vAlign w:val="center"/>
            <w:hideMark/>
          </w:tcPr>
          <w:p w:rsidR="001B62DC" w:rsidRPr="001B62DC" w:rsidRDefault="001B62DC" w:rsidP="001B62DC">
            <w:pPr>
              <w:pStyle w:val="afffff2"/>
            </w:pPr>
            <w:r w:rsidRPr="001B62DC">
              <w:t>954906,74</w:t>
            </w:r>
          </w:p>
        </w:tc>
        <w:tc>
          <w:tcPr>
            <w:tcW w:w="1607" w:type="dxa"/>
            <w:shd w:val="clear" w:color="auto" w:fill="auto"/>
            <w:noWrap/>
            <w:vAlign w:val="center"/>
            <w:hideMark/>
          </w:tcPr>
          <w:p w:rsidR="001B62DC" w:rsidRPr="001B62DC" w:rsidRDefault="001B62DC" w:rsidP="001B62DC">
            <w:pPr>
              <w:pStyle w:val="afffff2"/>
            </w:pPr>
            <w:r w:rsidRPr="001B62DC">
              <w:t>3494415,05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162</w:t>
            </w:r>
          </w:p>
        </w:tc>
        <w:tc>
          <w:tcPr>
            <w:tcW w:w="1607" w:type="dxa"/>
            <w:shd w:val="clear" w:color="auto" w:fill="auto"/>
            <w:noWrap/>
            <w:vAlign w:val="center"/>
            <w:hideMark/>
          </w:tcPr>
          <w:p w:rsidR="001B62DC" w:rsidRPr="001B62DC" w:rsidRDefault="001B62DC" w:rsidP="001B62DC">
            <w:pPr>
              <w:pStyle w:val="afffff2"/>
            </w:pPr>
            <w:r w:rsidRPr="001B62DC">
              <w:t>954906,74</w:t>
            </w:r>
          </w:p>
        </w:tc>
        <w:tc>
          <w:tcPr>
            <w:tcW w:w="1607" w:type="dxa"/>
            <w:shd w:val="clear" w:color="auto" w:fill="auto"/>
            <w:noWrap/>
            <w:vAlign w:val="center"/>
            <w:hideMark/>
          </w:tcPr>
          <w:p w:rsidR="001B62DC" w:rsidRPr="001B62DC" w:rsidRDefault="001B62DC" w:rsidP="001B62DC">
            <w:pPr>
              <w:pStyle w:val="afffff2"/>
            </w:pPr>
            <w:r w:rsidRPr="001B62DC">
              <w:t>3494411,50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163</w:t>
            </w:r>
          </w:p>
        </w:tc>
        <w:tc>
          <w:tcPr>
            <w:tcW w:w="1607" w:type="dxa"/>
            <w:shd w:val="clear" w:color="auto" w:fill="auto"/>
            <w:noWrap/>
            <w:vAlign w:val="center"/>
            <w:hideMark/>
          </w:tcPr>
          <w:p w:rsidR="001B62DC" w:rsidRPr="001B62DC" w:rsidRDefault="001B62DC" w:rsidP="001B62DC">
            <w:pPr>
              <w:pStyle w:val="afffff2"/>
            </w:pPr>
            <w:r w:rsidRPr="001B62DC">
              <w:t>954899,82</w:t>
            </w:r>
          </w:p>
        </w:tc>
        <w:tc>
          <w:tcPr>
            <w:tcW w:w="1607" w:type="dxa"/>
            <w:shd w:val="clear" w:color="auto" w:fill="auto"/>
            <w:noWrap/>
            <w:vAlign w:val="center"/>
            <w:hideMark/>
          </w:tcPr>
          <w:p w:rsidR="001B62DC" w:rsidRPr="001B62DC" w:rsidRDefault="001B62DC" w:rsidP="001B62DC">
            <w:pPr>
              <w:pStyle w:val="afffff2"/>
            </w:pPr>
            <w:r w:rsidRPr="001B62DC">
              <w:t>3494402,70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164</w:t>
            </w:r>
          </w:p>
        </w:tc>
        <w:tc>
          <w:tcPr>
            <w:tcW w:w="1607" w:type="dxa"/>
            <w:shd w:val="clear" w:color="auto" w:fill="auto"/>
            <w:noWrap/>
            <w:vAlign w:val="center"/>
            <w:hideMark/>
          </w:tcPr>
          <w:p w:rsidR="001B62DC" w:rsidRPr="001B62DC" w:rsidRDefault="001B62DC" w:rsidP="001B62DC">
            <w:pPr>
              <w:pStyle w:val="afffff2"/>
            </w:pPr>
            <w:r w:rsidRPr="001B62DC">
              <w:t>954889,67</w:t>
            </w:r>
          </w:p>
        </w:tc>
        <w:tc>
          <w:tcPr>
            <w:tcW w:w="1607" w:type="dxa"/>
            <w:shd w:val="clear" w:color="auto" w:fill="auto"/>
            <w:noWrap/>
            <w:vAlign w:val="center"/>
            <w:hideMark/>
          </w:tcPr>
          <w:p w:rsidR="001B62DC" w:rsidRPr="001B62DC" w:rsidRDefault="001B62DC" w:rsidP="001B62DC">
            <w:pPr>
              <w:pStyle w:val="afffff2"/>
            </w:pPr>
            <w:r w:rsidRPr="001B62DC">
              <w:t>3494389,78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165</w:t>
            </w:r>
          </w:p>
        </w:tc>
        <w:tc>
          <w:tcPr>
            <w:tcW w:w="1607" w:type="dxa"/>
            <w:shd w:val="clear" w:color="auto" w:fill="auto"/>
            <w:noWrap/>
            <w:vAlign w:val="center"/>
            <w:hideMark/>
          </w:tcPr>
          <w:p w:rsidR="001B62DC" w:rsidRPr="001B62DC" w:rsidRDefault="001B62DC" w:rsidP="001B62DC">
            <w:pPr>
              <w:pStyle w:val="afffff2"/>
            </w:pPr>
            <w:r w:rsidRPr="001B62DC">
              <w:t>954878,79</w:t>
            </w:r>
          </w:p>
        </w:tc>
        <w:tc>
          <w:tcPr>
            <w:tcW w:w="1607" w:type="dxa"/>
            <w:shd w:val="clear" w:color="auto" w:fill="auto"/>
            <w:noWrap/>
            <w:vAlign w:val="center"/>
            <w:hideMark/>
          </w:tcPr>
          <w:p w:rsidR="001B62DC" w:rsidRPr="001B62DC" w:rsidRDefault="001B62DC" w:rsidP="001B62DC">
            <w:pPr>
              <w:pStyle w:val="afffff2"/>
            </w:pPr>
            <w:r w:rsidRPr="001B62DC">
              <w:t>3494375,94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166</w:t>
            </w:r>
          </w:p>
        </w:tc>
        <w:tc>
          <w:tcPr>
            <w:tcW w:w="1607" w:type="dxa"/>
            <w:shd w:val="clear" w:color="auto" w:fill="auto"/>
            <w:noWrap/>
            <w:vAlign w:val="center"/>
            <w:hideMark/>
          </w:tcPr>
          <w:p w:rsidR="001B62DC" w:rsidRPr="001B62DC" w:rsidRDefault="001B62DC" w:rsidP="001B62DC">
            <w:pPr>
              <w:pStyle w:val="afffff2"/>
            </w:pPr>
            <w:r w:rsidRPr="001B62DC">
              <w:t>954856,99</w:t>
            </w:r>
          </w:p>
        </w:tc>
        <w:tc>
          <w:tcPr>
            <w:tcW w:w="1607" w:type="dxa"/>
            <w:shd w:val="clear" w:color="auto" w:fill="auto"/>
            <w:noWrap/>
            <w:vAlign w:val="center"/>
            <w:hideMark/>
          </w:tcPr>
          <w:p w:rsidR="001B62DC" w:rsidRPr="001B62DC" w:rsidRDefault="001B62DC" w:rsidP="001B62DC">
            <w:pPr>
              <w:pStyle w:val="afffff2"/>
            </w:pPr>
            <w:r w:rsidRPr="001B62DC">
              <w:t>3494371,99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167</w:t>
            </w:r>
          </w:p>
        </w:tc>
        <w:tc>
          <w:tcPr>
            <w:tcW w:w="1607" w:type="dxa"/>
            <w:shd w:val="clear" w:color="auto" w:fill="auto"/>
            <w:noWrap/>
            <w:vAlign w:val="center"/>
            <w:hideMark/>
          </w:tcPr>
          <w:p w:rsidR="001B62DC" w:rsidRPr="001B62DC" w:rsidRDefault="001B62DC" w:rsidP="001B62DC">
            <w:pPr>
              <w:pStyle w:val="afffff2"/>
            </w:pPr>
            <w:r w:rsidRPr="001B62DC">
              <w:t>954830,41</w:t>
            </w:r>
          </w:p>
        </w:tc>
        <w:tc>
          <w:tcPr>
            <w:tcW w:w="1607" w:type="dxa"/>
            <w:shd w:val="clear" w:color="auto" w:fill="auto"/>
            <w:noWrap/>
            <w:vAlign w:val="center"/>
            <w:hideMark/>
          </w:tcPr>
          <w:p w:rsidR="001B62DC" w:rsidRPr="001B62DC" w:rsidRDefault="001B62DC" w:rsidP="001B62DC">
            <w:pPr>
              <w:pStyle w:val="afffff2"/>
            </w:pPr>
            <w:r w:rsidRPr="001B62DC">
              <w:t>3494367,15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168</w:t>
            </w:r>
          </w:p>
        </w:tc>
        <w:tc>
          <w:tcPr>
            <w:tcW w:w="1607" w:type="dxa"/>
            <w:shd w:val="clear" w:color="auto" w:fill="auto"/>
            <w:noWrap/>
            <w:vAlign w:val="center"/>
            <w:hideMark/>
          </w:tcPr>
          <w:p w:rsidR="001B62DC" w:rsidRPr="001B62DC" w:rsidRDefault="001B62DC" w:rsidP="001B62DC">
            <w:pPr>
              <w:pStyle w:val="afffff2"/>
            </w:pPr>
            <w:r w:rsidRPr="001B62DC">
              <w:t>954830,04</w:t>
            </w:r>
          </w:p>
        </w:tc>
        <w:tc>
          <w:tcPr>
            <w:tcW w:w="1607" w:type="dxa"/>
            <w:shd w:val="clear" w:color="auto" w:fill="auto"/>
            <w:noWrap/>
            <w:vAlign w:val="center"/>
            <w:hideMark/>
          </w:tcPr>
          <w:p w:rsidR="001B62DC" w:rsidRPr="001B62DC" w:rsidRDefault="001B62DC" w:rsidP="001B62DC">
            <w:pPr>
              <w:pStyle w:val="afffff2"/>
            </w:pPr>
            <w:r w:rsidRPr="001B62DC">
              <w:t>3494367,09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169</w:t>
            </w:r>
          </w:p>
        </w:tc>
        <w:tc>
          <w:tcPr>
            <w:tcW w:w="1607" w:type="dxa"/>
            <w:shd w:val="clear" w:color="auto" w:fill="auto"/>
            <w:noWrap/>
            <w:vAlign w:val="center"/>
            <w:hideMark/>
          </w:tcPr>
          <w:p w:rsidR="001B62DC" w:rsidRPr="001B62DC" w:rsidRDefault="001B62DC" w:rsidP="001B62DC">
            <w:pPr>
              <w:pStyle w:val="afffff2"/>
            </w:pPr>
            <w:r w:rsidRPr="001B62DC">
              <w:t>954829,36</w:t>
            </w:r>
          </w:p>
        </w:tc>
        <w:tc>
          <w:tcPr>
            <w:tcW w:w="1607" w:type="dxa"/>
            <w:shd w:val="clear" w:color="auto" w:fill="auto"/>
            <w:noWrap/>
            <w:vAlign w:val="center"/>
            <w:hideMark/>
          </w:tcPr>
          <w:p w:rsidR="001B62DC" w:rsidRPr="001B62DC" w:rsidRDefault="001B62DC" w:rsidP="001B62DC">
            <w:pPr>
              <w:pStyle w:val="afffff2"/>
            </w:pPr>
            <w:r w:rsidRPr="001B62DC">
              <w:t>3494366,96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170</w:t>
            </w:r>
          </w:p>
        </w:tc>
        <w:tc>
          <w:tcPr>
            <w:tcW w:w="1607" w:type="dxa"/>
            <w:shd w:val="clear" w:color="auto" w:fill="auto"/>
            <w:noWrap/>
            <w:vAlign w:val="center"/>
            <w:hideMark/>
          </w:tcPr>
          <w:p w:rsidR="001B62DC" w:rsidRPr="001B62DC" w:rsidRDefault="001B62DC" w:rsidP="001B62DC">
            <w:pPr>
              <w:pStyle w:val="afffff2"/>
            </w:pPr>
            <w:r w:rsidRPr="001B62DC">
              <w:t>954809,69</w:t>
            </w:r>
          </w:p>
        </w:tc>
        <w:tc>
          <w:tcPr>
            <w:tcW w:w="1607" w:type="dxa"/>
            <w:shd w:val="clear" w:color="auto" w:fill="auto"/>
            <w:noWrap/>
            <w:vAlign w:val="center"/>
            <w:hideMark/>
          </w:tcPr>
          <w:p w:rsidR="001B62DC" w:rsidRPr="001B62DC" w:rsidRDefault="001B62DC" w:rsidP="001B62DC">
            <w:pPr>
              <w:pStyle w:val="afffff2"/>
            </w:pPr>
            <w:r w:rsidRPr="001B62DC">
              <w:t>3494363,38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171</w:t>
            </w:r>
          </w:p>
        </w:tc>
        <w:tc>
          <w:tcPr>
            <w:tcW w:w="1607" w:type="dxa"/>
            <w:shd w:val="clear" w:color="auto" w:fill="auto"/>
            <w:noWrap/>
            <w:vAlign w:val="center"/>
            <w:hideMark/>
          </w:tcPr>
          <w:p w:rsidR="001B62DC" w:rsidRPr="001B62DC" w:rsidRDefault="001B62DC" w:rsidP="001B62DC">
            <w:pPr>
              <w:pStyle w:val="afffff2"/>
            </w:pPr>
            <w:r w:rsidRPr="001B62DC">
              <w:t>954783,65</w:t>
            </w:r>
          </w:p>
        </w:tc>
        <w:tc>
          <w:tcPr>
            <w:tcW w:w="1607" w:type="dxa"/>
            <w:shd w:val="clear" w:color="auto" w:fill="auto"/>
            <w:noWrap/>
            <w:vAlign w:val="center"/>
            <w:hideMark/>
          </w:tcPr>
          <w:p w:rsidR="001B62DC" w:rsidRPr="001B62DC" w:rsidRDefault="001B62DC" w:rsidP="001B62DC">
            <w:pPr>
              <w:pStyle w:val="afffff2"/>
            </w:pPr>
            <w:r w:rsidRPr="001B62DC">
              <w:t>3494358,65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172</w:t>
            </w:r>
          </w:p>
        </w:tc>
        <w:tc>
          <w:tcPr>
            <w:tcW w:w="1607" w:type="dxa"/>
            <w:shd w:val="clear" w:color="auto" w:fill="auto"/>
            <w:noWrap/>
            <w:vAlign w:val="center"/>
            <w:hideMark/>
          </w:tcPr>
          <w:p w:rsidR="001B62DC" w:rsidRPr="001B62DC" w:rsidRDefault="001B62DC" w:rsidP="001B62DC">
            <w:pPr>
              <w:pStyle w:val="afffff2"/>
            </w:pPr>
            <w:r w:rsidRPr="001B62DC">
              <w:t>954764,87</w:t>
            </w:r>
          </w:p>
        </w:tc>
        <w:tc>
          <w:tcPr>
            <w:tcW w:w="1607" w:type="dxa"/>
            <w:shd w:val="clear" w:color="auto" w:fill="auto"/>
            <w:noWrap/>
            <w:vAlign w:val="center"/>
            <w:hideMark/>
          </w:tcPr>
          <w:p w:rsidR="001B62DC" w:rsidRPr="001B62DC" w:rsidRDefault="001B62DC" w:rsidP="001B62DC">
            <w:pPr>
              <w:pStyle w:val="afffff2"/>
            </w:pPr>
            <w:r w:rsidRPr="001B62DC">
              <w:t>3494365,91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173</w:t>
            </w:r>
          </w:p>
        </w:tc>
        <w:tc>
          <w:tcPr>
            <w:tcW w:w="1607" w:type="dxa"/>
            <w:shd w:val="clear" w:color="auto" w:fill="auto"/>
            <w:noWrap/>
            <w:vAlign w:val="center"/>
            <w:hideMark/>
          </w:tcPr>
          <w:p w:rsidR="001B62DC" w:rsidRPr="001B62DC" w:rsidRDefault="001B62DC" w:rsidP="001B62DC">
            <w:pPr>
              <w:pStyle w:val="afffff2"/>
            </w:pPr>
            <w:r w:rsidRPr="001B62DC">
              <w:t>954733,96</w:t>
            </w:r>
          </w:p>
        </w:tc>
        <w:tc>
          <w:tcPr>
            <w:tcW w:w="1607" w:type="dxa"/>
            <w:shd w:val="clear" w:color="auto" w:fill="auto"/>
            <w:noWrap/>
            <w:vAlign w:val="center"/>
            <w:hideMark/>
          </w:tcPr>
          <w:p w:rsidR="001B62DC" w:rsidRPr="001B62DC" w:rsidRDefault="001B62DC" w:rsidP="001B62DC">
            <w:pPr>
              <w:pStyle w:val="afffff2"/>
            </w:pPr>
            <w:r w:rsidRPr="001B62DC">
              <w:t>3494392,20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174</w:t>
            </w:r>
          </w:p>
        </w:tc>
        <w:tc>
          <w:tcPr>
            <w:tcW w:w="1607" w:type="dxa"/>
            <w:shd w:val="clear" w:color="auto" w:fill="auto"/>
            <w:noWrap/>
            <w:vAlign w:val="center"/>
            <w:hideMark/>
          </w:tcPr>
          <w:p w:rsidR="001B62DC" w:rsidRPr="001B62DC" w:rsidRDefault="001B62DC" w:rsidP="001B62DC">
            <w:pPr>
              <w:pStyle w:val="afffff2"/>
            </w:pPr>
            <w:r w:rsidRPr="001B62DC">
              <w:t>954720,59</w:t>
            </w:r>
          </w:p>
        </w:tc>
        <w:tc>
          <w:tcPr>
            <w:tcW w:w="1607" w:type="dxa"/>
            <w:shd w:val="clear" w:color="auto" w:fill="auto"/>
            <w:noWrap/>
            <w:vAlign w:val="center"/>
            <w:hideMark/>
          </w:tcPr>
          <w:p w:rsidR="001B62DC" w:rsidRPr="001B62DC" w:rsidRDefault="001B62DC" w:rsidP="001B62DC">
            <w:pPr>
              <w:pStyle w:val="afffff2"/>
            </w:pPr>
            <w:r w:rsidRPr="001B62DC">
              <w:t>3494403,49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175</w:t>
            </w:r>
          </w:p>
        </w:tc>
        <w:tc>
          <w:tcPr>
            <w:tcW w:w="1607" w:type="dxa"/>
            <w:shd w:val="clear" w:color="auto" w:fill="auto"/>
            <w:noWrap/>
            <w:vAlign w:val="center"/>
            <w:hideMark/>
          </w:tcPr>
          <w:p w:rsidR="001B62DC" w:rsidRPr="001B62DC" w:rsidRDefault="001B62DC" w:rsidP="001B62DC">
            <w:pPr>
              <w:pStyle w:val="afffff2"/>
            </w:pPr>
            <w:r w:rsidRPr="001B62DC">
              <w:t>954714,38</w:t>
            </w:r>
          </w:p>
        </w:tc>
        <w:tc>
          <w:tcPr>
            <w:tcW w:w="1607" w:type="dxa"/>
            <w:shd w:val="clear" w:color="auto" w:fill="auto"/>
            <w:noWrap/>
            <w:vAlign w:val="center"/>
            <w:hideMark/>
          </w:tcPr>
          <w:p w:rsidR="001B62DC" w:rsidRPr="001B62DC" w:rsidRDefault="001B62DC" w:rsidP="001B62DC">
            <w:pPr>
              <w:pStyle w:val="afffff2"/>
            </w:pPr>
            <w:r w:rsidRPr="001B62DC">
              <w:t>3494415,82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176</w:t>
            </w:r>
          </w:p>
        </w:tc>
        <w:tc>
          <w:tcPr>
            <w:tcW w:w="1607" w:type="dxa"/>
            <w:shd w:val="clear" w:color="auto" w:fill="auto"/>
            <w:noWrap/>
            <w:vAlign w:val="center"/>
            <w:hideMark/>
          </w:tcPr>
          <w:p w:rsidR="001B62DC" w:rsidRPr="001B62DC" w:rsidRDefault="001B62DC" w:rsidP="001B62DC">
            <w:pPr>
              <w:pStyle w:val="afffff2"/>
            </w:pPr>
            <w:r w:rsidRPr="001B62DC">
              <w:t>954712,08</w:t>
            </w:r>
          </w:p>
        </w:tc>
        <w:tc>
          <w:tcPr>
            <w:tcW w:w="1607" w:type="dxa"/>
            <w:shd w:val="clear" w:color="auto" w:fill="auto"/>
            <w:noWrap/>
            <w:vAlign w:val="center"/>
            <w:hideMark/>
          </w:tcPr>
          <w:p w:rsidR="001B62DC" w:rsidRPr="001B62DC" w:rsidRDefault="001B62DC" w:rsidP="001B62DC">
            <w:pPr>
              <w:pStyle w:val="afffff2"/>
            </w:pPr>
            <w:r w:rsidRPr="001B62DC">
              <w:t>3494421,70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177</w:t>
            </w:r>
          </w:p>
        </w:tc>
        <w:tc>
          <w:tcPr>
            <w:tcW w:w="1607" w:type="dxa"/>
            <w:shd w:val="clear" w:color="auto" w:fill="auto"/>
            <w:noWrap/>
            <w:vAlign w:val="center"/>
            <w:hideMark/>
          </w:tcPr>
          <w:p w:rsidR="001B62DC" w:rsidRPr="001B62DC" w:rsidRDefault="001B62DC" w:rsidP="001B62DC">
            <w:pPr>
              <w:pStyle w:val="afffff2"/>
            </w:pPr>
            <w:r w:rsidRPr="001B62DC">
              <w:t>954683,52</w:t>
            </w:r>
          </w:p>
        </w:tc>
        <w:tc>
          <w:tcPr>
            <w:tcW w:w="1607" w:type="dxa"/>
            <w:shd w:val="clear" w:color="auto" w:fill="auto"/>
            <w:noWrap/>
            <w:vAlign w:val="center"/>
            <w:hideMark/>
          </w:tcPr>
          <w:p w:rsidR="001B62DC" w:rsidRPr="001B62DC" w:rsidRDefault="001B62DC" w:rsidP="001B62DC">
            <w:pPr>
              <w:pStyle w:val="afffff2"/>
            </w:pPr>
            <w:r w:rsidRPr="001B62DC">
              <w:t>3494422,50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178</w:t>
            </w:r>
          </w:p>
        </w:tc>
        <w:tc>
          <w:tcPr>
            <w:tcW w:w="1607" w:type="dxa"/>
            <w:shd w:val="clear" w:color="auto" w:fill="auto"/>
            <w:noWrap/>
            <w:vAlign w:val="center"/>
            <w:hideMark/>
          </w:tcPr>
          <w:p w:rsidR="001B62DC" w:rsidRPr="001B62DC" w:rsidRDefault="001B62DC" w:rsidP="001B62DC">
            <w:pPr>
              <w:pStyle w:val="afffff2"/>
            </w:pPr>
            <w:r w:rsidRPr="001B62DC">
              <w:t>954685,32</w:t>
            </w:r>
          </w:p>
        </w:tc>
        <w:tc>
          <w:tcPr>
            <w:tcW w:w="1607" w:type="dxa"/>
            <w:shd w:val="clear" w:color="auto" w:fill="auto"/>
            <w:noWrap/>
            <w:vAlign w:val="center"/>
            <w:hideMark/>
          </w:tcPr>
          <w:p w:rsidR="001B62DC" w:rsidRPr="001B62DC" w:rsidRDefault="001B62DC" w:rsidP="001B62DC">
            <w:pPr>
              <w:pStyle w:val="afffff2"/>
            </w:pPr>
            <w:r w:rsidRPr="001B62DC">
              <w:t>3494407,37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179</w:t>
            </w:r>
          </w:p>
        </w:tc>
        <w:tc>
          <w:tcPr>
            <w:tcW w:w="1607" w:type="dxa"/>
            <w:shd w:val="clear" w:color="auto" w:fill="auto"/>
            <w:noWrap/>
            <w:vAlign w:val="center"/>
            <w:hideMark/>
          </w:tcPr>
          <w:p w:rsidR="001B62DC" w:rsidRPr="001B62DC" w:rsidRDefault="001B62DC" w:rsidP="001B62DC">
            <w:pPr>
              <w:pStyle w:val="afffff2"/>
            </w:pPr>
            <w:r w:rsidRPr="001B62DC">
              <w:t>954661,09</w:t>
            </w:r>
          </w:p>
        </w:tc>
        <w:tc>
          <w:tcPr>
            <w:tcW w:w="1607" w:type="dxa"/>
            <w:shd w:val="clear" w:color="auto" w:fill="auto"/>
            <w:noWrap/>
            <w:vAlign w:val="center"/>
            <w:hideMark/>
          </w:tcPr>
          <w:p w:rsidR="001B62DC" w:rsidRPr="001B62DC" w:rsidRDefault="001B62DC" w:rsidP="001B62DC">
            <w:pPr>
              <w:pStyle w:val="afffff2"/>
            </w:pPr>
            <w:r w:rsidRPr="001B62DC">
              <w:t>3494404,89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180</w:t>
            </w:r>
          </w:p>
        </w:tc>
        <w:tc>
          <w:tcPr>
            <w:tcW w:w="1607" w:type="dxa"/>
            <w:shd w:val="clear" w:color="auto" w:fill="auto"/>
            <w:noWrap/>
            <w:vAlign w:val="center"/>
            <w:hideMark/>
          </w:tcPr>
          <w:p w:rsidR="001B62DC" w:rsidRPr="001B62DC" w:rsidRDefault="001B62DC" w:rsidP="001B62DC">
            <w:pPr>
              <w:pStyle w:val="afffff2"/>
            </w:pPr>
            <w:r w:rsidRPr="001B62DC">
              <w:t>954655,82</w:t>
            </w:r>
          </w:p>
        </w:tc>
        <w:tc>
          <w:tcPr>
            <w:tcW w:w="1607" w:type="dxa"/>
            <w:shd w:val="clear" w:color="auto" w:fill="auto"/>
            <w:noWrap/>
            <w:vAlign w:val="center"/>
            <w:hideMark/>
          </w:tcPr>
          <w:p w:rsidR="001B62DC" w:rsidRPr="001B62DC" w:rsidRDefault="001B62DC" w:rsidP="001B62DC">
            <w:pPr>
              <w:pStyle w:val="afffff2"/>
            </w:pPr>
            <w:r w:rsidRPr="001B62DC">
              <w:t>3494449,86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181</w:t>
            </w:r>
          </w:p>
        </w:tc>
        <w:tc>
          <w:tcPr>
            <w:tcW w:w="1607" w:type="dxa"/>
            <w:shd w:val="clear" w:color="auto" w:fill="auto"/>
            <w:noWrap/>
            <w:vAlign w:val="center"/>
            <w:hideMark/>
          </w:tcPr>
          <w:p w:rsidR="001B62DC" w:rsidRPr="001B62DC" w:rsidRDefault="001B62DC" w:rsidP="001B62DC">
            <w:pPr>
              <w:pStyle w:val="afffff2"/>
            </w:pPr>
            <w:r w:rsidRPr="001B62DC">
              <w:t>954647,65</w:t>
            </w:r>
          </w:p>
        </w:tc>
        <w:tc>
          <w:tcPr>
            <w:tcW w:w="1607" w:type="dxa"/>
            <w:shd w:val="clear" w:color="auto" w:fill="auto"/>
            <w:noWrap/>
            <w:vAlign w:val="center"/>
            <w:hideMark/>
          </w:tcPr>
          <w:p w:rsidR="001B62DC" w:rsidRPr="001B62DC" w:rsidRDefault="001B62DC" w:rsidP="001B62DC">
            <w:pPr>
              <w:pStyle w:val="afffff2"/>
            </w:pPr>
            <w:r w:rsidRPr="001B62DC">
              <w:t>3494452,56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182</w:t>
            </w:r>
          </w:p>
        </w:tc>
        <w:tc>
          <w:tcPr>
            <w:tcW w:w="1607" w:type="dxa"/>
            <w:shd w:val="clear" w:color="auto" w:fill="auto"/>
            <w:noWrap/>
            <w:vAlign w:val="center"/>
            <w:hideMark/>
          </w:tcPr>
          <w:p w:rsidR="001B62DC" w:rsidRPr="001B62DC" w:rsidRDefault="001B62DC" w:rsidP="001B62DC">
            <w:pPr>
              <w:pStyle w:val="afffff2"/>
            </w:pPr>
            <w:r w:rsidRPr="001B62DC">
              <w:t>954646,58</w:t>
            </w:r>
          </w:p>
        </w:tc>
        <w:tc>
          <w:tcPr>
            <w:tcW w:w="1607" w:type="dxa"/>
            <w:shd w:val="clear" w:color="auto" w:fill="auto"/>
            <w:noWrap/>
            <w:vAlign w:val="center"/>
            <w:hideMark/>
          </w:tcPr>
          <w:p w:rsidR="001B62DC" w:rsidRPr="001B62DC" w:rsidRDefault="001B62DC" w:rsidP="001B62DC">
            <w:pPr>
              <w:pStyle w:val="afffff2"/>
            </w:pPr>
            <w:r w:rsidRPr="001B62DC">
              <w:t>3494450,30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183</w:t>
            </w:r>
          </w:p>
        </w:tc>
        <w:tc>
          <w:tcPr>
            <w:tcW w:w="1607" w:type="dxa"/>
            <w:shd w:val="clear" w:color="auto" w:fill="auto"/>
            <w:noWrap/>
            <w:vAlign w:val="center"/>
            <w:hideMark/>
          </w:tcPr>
          <w:p w:rsidR="001B62DC" w:rsidRPr="001B62DC" w:rsidRDefault="001B62DC" w:rsidP="001B62DC">
            <w:pPr>
              <w:pStyle w:val="afffff2"/>
            </w:pPr>
            <w:r w:rsidRPr="001B62DC">
              <w:t>954654,70</w:t>
            </w:r>
          </w:p>
        </w:tc>
        <w:tc>
          <w:tcPr>
            <w:tcW w:w="1607" w:type="dxa"/>
            <w:shd w:val="clear" w:color="auto" w:fill="auto"/>
            <w:noWrap/>
            <w:vAlign w:val="center"/>
            <w:hideMark/>
          </w:tcPr>
          <w:p w:rsidR="001B62DC" w:rsidRPr="001B62DC" w:rsidRDefault="001B62DC" w:rsidP="001B62DC">
            <w:pPr>
              <w:pStyle w:val="afffff2"/>
            </w:pPr>
            <w:r w:rsidRPr="001B62DC">
              <w:t>3494404,43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184</w:t>
            </w:r>
          </w:p>
        </w:tc>
        <w:tc>
          <w:tcPr>
            <w:tcW w:w="1607" w:type="dxa"/>
            <w:shd w:val="clear" w:color="auto" w:fill="auto"/>
            <w:noWrap/>
            <w:vAlign w:val="center"/>
            <w:hideMark/>
          </w:tcPr>
          <w:p w:rsidR="001B62DC" w:rsidRPr="001B62DC" w:rsidRDefault="001B62DC" w:rsidP="001B62DC">
            <w:pPr>
              <w:pStyle w:val="afffff2"/>
            </w:pPr>
            <w:r w:rsidRPr="001B62DC">
              <w:t>954660,04</w:t>
            </w:r>
          </w:p>
        </w:tc>
        <w:tc>
          <w:tcPr>
            <w:tcW w:w="1607" w:type="dxa"/>
            <w:shd w:val="clear" w:color="auto" w:fill="auto"/>
            <w:noWrap/>
            <w:vAlign w:val="center"/>
            <w:hideMark/>
          </w:tcPr>
          <w:p w:rsidR="001B62DC" w:rsidRPr="001B62DC" w:rsidRDefault="001B62DC" w:rsidP="001B62DC">
            <w:pPr>
              <w:pStyle w:val="afffff2"/>
            </w:pPr>
            <w:r w:rsidRPr="001B62DC">
              <w:t>3494386,20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185</w:t>
            </w:r>
          </w:p>
        </w:tc>
        <w:tc>
          <w:tcPr>
            <w:tcW w:w="1607" w:type="dxa"/>
            <w:shd w:val="clear" w:color="auto" w:fill="auto"/>
            <w:noWrap/>
            <w:vAlign w:val="center"/>
            <w:hideMark/>
          </w:tcPr>
          <w:p w:rsidR="001B62DC" w:rsidRPr="001B62DC" w:rsidRDefault="001B62DC" w:rsidP="001B62DC">
            <w:pPr>
              <w:pStyle w:val="afffff2"/>
            </w:pPr>
            <w:r w:rsidRPr="001B62DC">
              <w:t>954705,29</w:t>
            </w:r>
          </w:p>
        </w:tc>
        <w:tc>
          <w:tcPr>
            <w:tcW w:w="1607" w:type="dxa"/>
            <w:shd w:val="clear" w:color="auto" w:fill="auto"/>
            <w:noWrap/>
            <w:vAlign w:val="center"/>
            <w:hideMark/>
          </w:tcPr>
          <w:p w:rsidR="001B62DC" w:rsidRPr="001B62DC" w:rsidRDefault="001B62DC" w:rsidP="001B62DC">
            <w:pPr>
              <w:pStyle w:val="afffff2"/>
            </w:pPr>
            <w:r w:rsidRPr="001B62DC">
              <w:t>3494346,25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186</w:t>
            </w:r>
          </w:p>
        </w:tc>
        <w:tc>
          <w:tcPr>
            <w:tcW w:w="1607" w:type="dxa"/>
            <w:shd w:val="clear" w:color="auto" w:fill="auto"/>
            <w:noWrap/>
            <w:vAlign w:val="center"/>
            <w:hideMark/>
          </w:tcPr>
          <w:p w:rsidR="001B62DC" w:rsidRPr="001B62DC" w:rsidRDefault="001B62DC" w:rsidP="001B62DC">
            <w:pPr>
              <w:pStyle w:val="afffff2"/>
            </w:pPr>
            <w:r w:rsidRPr="001B62DC">
              <w:t>954691,47</w:t>
            </w:r>
          </w:p>
        </w:tc>
        <w:tc>
          <w:tcPr>
            <w:tcW w:w="1607" w:type="dxa"/>
            <w:shd w:val="clear" w:color="auto" w:fill="auto"/>
            <w:noWrap/>
            <w:vAlign w:val="center"/>
            <w:hideMark/>
          </w:tcPr>
          <w:p w:rsidR="001B62DC" w:rsidRPr="001B62DC" w:rsidRDefault="001B62DC" w:rsidP="001B62DC">
            <w:pPr>
              <w:pStyle w:val="afffff2"/>
            </w:pPr>
            <w:r w:rsidRPr="001B62DC">
              <w:t>3494310,17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187</w:t>
            </w:r>
          </w:p>
        </w:tc>
        <w:tc>
          <w:tcPr>
            <w:tcW w:w="1607" w:type="dxa"/>
            <w:shd w:val="clear" w:color="auto" w:fill="auto"/>
            <w:noWrap/>
            <w:vAlign w:val="center"/>
            <w:hideMark/>
          </w:tcPr>
          <w:p w:rsidR="001B62DC" w:rsidRPr="001B62DC" w:rsidRDefault="001B62DC" w:rsidP="001B62DC">
            <w:pPr>
              <w:pStyle w:val="afffff2"/>
            </w:pPr>
            <w:r w:rsidRPr="001B62DC">
              <w:t>954685,97</w:t>
            </w:r>
          </w:p>
        </w:tc>
        <w:tc>
          <w:tcPr>
            <w:tcW w:w="1607" w:type="dxa"/>
            <w:shd w:val="clear" w:color="auto" w:fill="auto"/>
            <w:noWrap/>
            <w:vAlign w:val="center"/>
            <w:hideMark/>
          </w:tcPr>
          <w:p w:rsidR="001B62DC" w:rsidRPr="001B62DC" w:rsidRDefault="001B62DC" w:rsidP="001B62DC">
            <w:pPr>
              <w:pStyle w:val="afffff2"/>
            </w:pPr>
            <w:r w:rsidRPr="001B62DC">
              <w:t>3494286,04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188</w:t>
            </w:r>
          </w:p>
        </w:tc>
        <w:tc>
          <w:tcPr>
            <w:tcW w:w="1607" w:type="dxa"/>
            <w:shd w:val="clear" w:color="auto" w:fill="auto"/>
            <w:noWrap/>
            <w:vAlign w:val="center"/>
            <w:hideMark/>
          </w:tcPr>
          <w:p w:rsidR="001B62DC" w:rsidRPr="001B62DC" w:rsidRDefault="001B62DC" w:rsidP="001B62DC">
            <w:pPr>
              <w:pStyle w:val="afffff2"/>
            </w:pPr>
            <w:r w:rsidRPr="001B62DC">
              <w:t>954671,00</w:t>
            </w:r>
          </w:p>
        </w:tc>
        <w:tc>
          <w:tcPr>
            <w:tcW w:w="1607" w:type="dxa"/>
            <w:shd w:val="clear" w:color="auto" w:fill="auto"/>
            <w:noWrap/>
            <w:vAlign w:val="center"/>
            <w:hideMark/>
          </w:tcPr>
          <w:p w:rsidR="001B62DC" w:rsidRPr="001B62DC" w:rsidRDefault="001B62DC" w:rsidP="001B62DC">
            <w:pPr>
              <w:pStyle w:val="afffff2"/>
            </w:pPr>
            <w:r w:rsidRPr="001B62DC">
              <w:t>3494290,10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189</w:t>
            </w:r>
          </w:p>
        </w:tc>
        <w:tc>
          <w:tcPr>
            <w:tcW w:w="1607" w:type="dxa"/>
            <w:shd w:val="clear" w:color="auto" w:fill="auto"/>
            <w:noWrap/>
            <w:vAlign w:val="center"/>
            <w:hideMark/>
          </w:tcPr>
          <w:p w:rsidR="001B62DC" w:rsidRPr="001B62DC" w:rsidRDefault="001B62DC" w:rsidP="001B62DC">
            <w:pPr>
              <w:pStyle w:val="afffff2"/>
            </w:pPr>
            <w:r w:rsidRPr="001B62DC">
              <w:t>954631,72</w:t>
            </w:r>
          </w:p>
        </w:tc>
        <w:tc>
          <w:tcPr>
            <w:tcW w:w="1607" w:type="dxa"/>
            <w:shd w:val="clear" w:color="auto" w:fill="auto"/>
            <w:noWrap/>
            <w:vAlign w:val="center"/>
            <w:hideMark/>
          </w:tcPr>
          <w:p w:rsidR="001B62DC" w:rsidRPr="001B62DC" w:rsidRDefault="001B62DC" w:rsidP="001B62DC">
            <w:pPr>
              <w:pStyle w:val="afffff2"/>
            </w:pPr>
            <w:r w:rsidRPr="001B62DC">
              <w:t>3494272,19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190</w:t>
            </w:r>
          </w:p>
        </w:tc>
        <w:tc>
          <w:tcPr>
            <w:tcW w:w="1607" w:type="dxa"/>
            <w:shd w:val="clear" w:color="auto" w:fill="auto"/>
            <w:noWrap/>
            <w:vAlign w:val="center"/>
            <w:hideMark/>
          </w:tcPr>
          <w:p w:rsidR="001B62DC" w:rsidRPr="001B62DC" w:rsidRDefault="001B62DC" w:rsidP="001B62DC">
            <w:pPr>
              <w:pStyle w:val="afffff2"/>
            </w:pPr>
            <w:r w:rsidRPr="001B62DC">
              <w:t>954630,15</w:t>
            </w:r>
          </w:p>
        </w:tc>
        <w:tc>
          <w:tcPr>
            <w:tcW w:w="1607" w:type="dxa"/>
            <w:shd w:val="clear" w:color="auto" w:fill="auto"/>
            <w:noWrap/>
            <w:vAlign w:val="center"/>
            <w:hideMark/>
          </w:tcPr>
          <w:p w:rsidR="001B62DC" w:rsidRPr="001B62DC" w:rsidRDefault="001B62DC" w:rsidP="001B62DC">
            <w:pPr>
              <w:pStyle w:val="afffff2"/>
            </w:pPr>
            <w:r w:rsidRPr="001B62DC">
              <w:t>3494268,69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191</w:t>
            </w:r>
          </w:p>
        </w:tc>
        <w:tc>
          <w:tcPr>
            <w:tcW w:w="1607" w:type="dxa"/>
            <w:shd w:val="clear" w:color="auto" w:fill="auto"/>
            <w:noWrap/>
            <w:vAlign w:val="center"/>
            <w:hideMark/>
          </w:tcPr>
          <w:p w:rsidR="001B62DC" w:rsidRPr="001B62DC" w:rsidRDefault="001B62DC" w:rsidP="001B62DC">
            <w:pPr>
              <w:pStyle w:val="afffff2"/>
            </w:pPr>
            <w:r w:rsidRPr="001B62DC">
              <w:t>954629,52</w:t>
            </w:r>
          </w:p>
        </w:tc>
        <w:tc>
          <w:tcPr>
            <w:tcW w:w="1607" w:type="dxa"/>
            <w:shd w:val="clear" w:color="auto" w:fill="auto"/>
            <w:noWrap/>
            <w:vAlign w:val="center"/>
            <w:hideMark/>
          </w:tcPr>
          <w:p w:rsidR="001B62DC" w:rsidRPr="001B62DC" w:rsidRDefault="001B62DC" w:rsidP="001B62DC">
            <w:pPr>
              <w:pStyle w:val="afffff2"/>
            </w:pPr>
            <w:r w:rsidRPr="001B62DC">
              <w:t>3494256,89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192</w:t>
            </w:r>
          </w:p>
        </w:tc>
        <w:tc>
          <w:tcPr>
            <w:tcW w:w="1607" w:type="dxa"/>
            <w:shd w:val="clear" w:color="auto" w:fill="auto"/>
            <w:noWrap/>
            <w:vAlign w:val="center"/>
            <w:hideMark/>
          </w:tcPr>
          <w:p w:rsidR="001B62DC" w:rsidRPr="001B62DC" w:rsidRDefault="001B62DC" w:rsidP="001B62DC">
            <w:pPr>
              <w:pStyle w:val="afffff2"/>
            </w:pPr>
            <w:r w:rsidRPr="001B62DC">
              <w:t>954625,28</w:t>
            </w:r>
          </w:p>
        </w:tc>
        <w:tc>
          <w:tcPr>
            <w:tcW w:w="1607" w:type="dxa"/>
            <w:shd w:val="clear" w:color="auto" w:fill="auto"/>
            <w:noWrap/>
            <w:vAlign w:val="center"/>
            <w:hideMark/>
          </w:tcPr>
          <w:p w:rsidR="001B62DC" w:rsidRPr="001B62DC" w:rsidRDefault="001B62DC" w:rsidP="001B62DC">
            <w:pPr>
              <w:pStyle w:val="afffff2"/>
            </w:pPr>
            <w:r w:rsidRPr="001B62DC">
              <w:t>3494252,93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193</w:t>
            </w:r>
          </w:p>
        </w:tc>
        <w:tc>
          <w:tcPr>
            <w:tcW w:w="1607" w:type="dxa"/>
            <w:shd w:val="clear" w:color="auto" w:fill="auto"/>
            <w:noWrap/>
            <w:vAlign w:val="center"/>
            <w:hideMark/>
          </w:tcPr>
          <w:p w:rsidR="001B62DC" w:rsidRPr="001B62DC" w:rsidRDefault="001B62DC" w:rsidP="001B62DC">
            <w:pPr>
              <w:pStyle w:val="afffff2"/>
            </w:pPr>
            <w:r w:rsidRPr="001B62DC">
              <w:t>954633,02</w:t>
            </w:r>
          </w:p>
        </w:tc>
        <w:tc>
          <w:tcPr>
            <w:tcW w:w="1607" w:type="dxa"/>
            <w:shd w:val="clear" w:color="auto" w:fill="auto"/>
            <w:noWrap/>
            <w:vAlign w:val="center"/>
            <w:hideMark/>
          </w:tcPr>
          <w:p w:rsidR="001B62DC" w:rsidRPr="001B62DC" w:rsidRDefault="001B62DC" w:rsidP="001B62DC">
            <w:pPr>
              <w:pStyle w:val="afffff2"/>
            </w:pPr>
            <w:r w:rsidRPr="001B62DC">
              <w:t>3494237,26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194</w:t>
            </w:r>
          </w:p>
        </w:tc>
        <w:tc>
          <w:tcPr>
            <w:tcW w:w="1607" w:type="dxa"/>
            <w:shd w:val="clear" w:color="auto" w:fill="auto"/>
            <w:noWrap/>
            <w:vAlign w:val="center"/>
            <w:hideMark/>
          </w:tcPr>
          <w:p w:rsidR="001B62DC" w:rsidRPr="001B62DC" w:rsidRDefault="001B62DC" w:rsidP="001B62DC">
            <w:pPr>
              <w:pStyle w:val="afffff2"/>
            </w:pPr>
            <w:r w:rsidRPr="001B62DC">
              <w:t>954615,48</w:t>
            </w:r>
          </w:p>
        </w:tc>
        <w:tc>
          <w:tcPr>
            <w:tcW w:w="1607" w:type="dxa"/>
            <w:shd w:val="clear" w:color="auto" w:fill="auto"/>
            <w:noWrap/>
            <w:vAlign w:val="center"/>
            <w:hideMark/>
          </w:tcPr>
          <w:p w:rsidR="001B62DC" w:rsidRPr="001B62DC" w:rsidRDefault="001B62DC" w:rsidP="001B62DC">
            <w:pPr>
              <w:pStyle w:val="afffff2"/>
            </w:pPr>
            <w:r w:rsidRPr="001B62DC">
              <w:t>3494228,06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195</w:t>
            </w:r>
          </w:p>
        </w:tc>
        <w:tc>
          <w:tcPr>
            <w:tcW w:w="1607" w:type="dxa"/>
            <w:shd w:val="clear" w:color="auto" w:fill="auto"/>
            <w:noWrap/>
            <w:vAlign w:val="center"/>
            <w:hideMark/>
          </w:tcPr>
          <w:p w:rsidR="001B62DC" w:rsidRPr="001B62DC" w:rsidRDefault="001B62DC" w:rsidP="001B62DC">
            <w:pPr>
              <w:pStyle w:val="afffff2"/>
            </w:pPr>
            <w:r w:rsidRPr="001B62DC">
              <w:t>954608,80</w:t>
            </w:r>
          </w:p>
        </w:tc>
        <w:tc>
          <w:tcPr>
            <w:tcW w:w="1607" w:type="dxa"/>
            <w:shd w:val="clear" w:color="auto" w:fill="auto"/>
            <w:noWrap/>
            <w:vAlign w:val="center"/>
            <w:hideMark/>
          </w:tcPr>
          <w:p w:rsidR="001B62DC" w:rsidRPr="001B62DC" w:rsidRDefault="001B62DC" w:rsidP="001B62DC">
            <w:pPr>
              <w:pStyle w:val="afffff2"/>
            </w:pPr>
            <w:r w:rsidRPr="001B62DC">
              <w:t>3494216,42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196</w:t>
            </w:r>
          </w:p>
        </w:tc>
        <w:tc>
          <w:tcPr>
            <w:tcW w:w="1607" w:type="dxa"/>
            <w:shd w:val="clear" w:color="auto" w:fill="auto"/>
            <w:noWrap/>
            <w:vAlign w:val="center"/>
            <w:hideMark/>
          </w:tcPr>
          <w:p w:rsidR="001B62DC" w:rsidRPr="001B62DC" w:rsidRDefault="001B62DC" w:rsidP="001B62DC">
            <w:pPr>
              <w:pStyle w:val="afffff2"/>
            </w:pPr>
            <w:r w:rsidRPr="001B62DC">
              <w:t>954586,56</w:t>
            </w:r>
          </w:p>
        </w:tc>
        <w:tc>
          <w:tcPr>
            <w:tcW w:w="1607" w:type="dxa"/>
            <w:shd w:val="clear" w:color="auto" w:fill="auto"/>
            <w:noWrap/>
            <w:vAlign w:val="center"/>
            <w:hideMark/>
          </w:tcPr>
          <w:p w:rsidR="001B62DC" w:rsidRPr="001B62DC" w:rsidRDefault="001B62DC" w:rsidP="001B62DC">
            <w:pPr>
              <w:pStyle w:val="afffff2"/>
            </w:pPr>
            <w:r w:rsidRPr="001B62DC">
              <w:t>3494199,22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197</w:t>
            </w:r>
          </w:p>
        </w:tc>
        <w:tc>
          <w:tcPr>
            <w:tcW w:w="1607" w:type="dxa"/>
            <w:shd w:val="clear" w:color="auto" w:fill="auto"/>
            <w:noWrap/>
            <w:vAlign w:val="center"/>
            <w:hideMark/>
          </w:tcPr>
          <w:p w:rsidR="001B62DC" w:rsidRPr="001B62DC" w:rsidRDefault="001B62DC" w:rsidP="001B62DC">
            <w:pPr>
              <w:pStyle w:val="afffff2"/>
            </w:pPr>
            <w:r w:rsidRPr="001B62DC">
              <w:t>954577,56</w:t>
            </w:r>
          </w:p>
        </w:tc>
        <w:tc>
          <w:tcPr>
            <w:tcW w:w="1607" w:type="dxa"/>
            <w:shd w:val="clear" w:color="auto" w:fill="auto"/>
            <w:noWrap/>
            <w:vAlign w:val="center"/>
            <w:hideMark/>
          </w:tcPr>
          <w:p w:rsidR="001B62DC" w:rsidRPr="001B62DC" w:rsidRDefault="001B62DC" w:rsidP="001B62DC">
            <w:pPr>
              <w:pStyle w:val="afffff2"/>
            </w:pPr>
            <w:r w:rsidRPr="001B62DC">
              <w:t>3494196,70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198</w:t>
            </w:r>
          </w:p>
        </w:tc>
        <w:tc>
          <w:tcPr>
            <w:tcW w:w="1607" w:type="dxa"/>
            <w:shd w:val="clear" w:color="auto" w:fill="auto"/>
            <w:noWrap/>
            <w:vAlign w:val="center"/>
            <w:hideMark/>
          </w:tcPr>
          <w:p w:rsidR="001B62DC" w:rsidRPr="001B62DC" w:rsidRDefault="001B62DC" w:rsidP="001B62DC">
            <w:pPr>
              <w:pStyle w:val="afffff2"/>
            </w:pPr>
            <w:r w:rsidRPr="001B62DC">
              <w:t>954568,02</w:t>
            </w:r>
          </w:p>
        </w:tc>
        <w:tc>
          <w:tcPr>
            <w:tcW w:w="1607" w:type="dxa"/>
            <w:shd w:val="clear" w:color="auto" w:fill="auto"/>
            <w:noWrap/>
            <w:vAlign w:val="center"/>
            <w:hideMark/>
          </w:tcPr>
          <w:p w:rsidR="001B62DC" w:rsidRPr="001B62DC" w:rsidRDefault="001B62DC" w:rsidP="001B62DC">
            <w:pPr>
              <w:pStyle w:val="afffff2"/>
            </w:pPr>
            <w:r w:rsidRPr="001B62DC">
              <w:t>3494193,42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199</w:t>
            </w:r>
          </w:p>
        </w:tc>
        <w:tc>
          <w:tcPr>
            <w:tcW w:w="1607" w:type="dxa"/>
            <w:shd w:val="clear" w:color="auto" w:fill="auto"/>
            <w:noWrap/>
            <w:vAlign w:val="center"/>
            <w:hideMark/>
          </w:tcPr>
          <w:p w:rsidR="001B62DC" w:rsidRPr="001B62DC" w:rsidRDefault="001B62DC" w:rsidP="001B62DC">
            <w:pPr>
              <w:pStyle w:val="afffff2"/>
            </w:pPr>
            <w:r w:rsidRPr="001B62DC">
              <w:t>954559,30</w:t>
            </w:r>
          </w:p>
        </w:tc>
        <w:tc>
          <w:tcPr>
            <w:tcW w:w="1607" w:type="dxa"/>
            <w:shd w:val="clear" w:color="auto" w:fill="auto"/>
            <w:noWrap/>
            <w:vAlign w:val="center"/>
            <w:hideMark/>
          </w:tcPr>
          <w:p w:rsidR="001B62DC" w:rsidRPr="001B62DC" w:rsidRDefault="001B62DC" w:rsidP="001B62DC">
            <w:pPr>
              <w:pStyle w:val="afffff2"/>
            </w:pPr>
            <w:r w:rsidRPr="001B62DC">
              <w:t>3494190,32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200</w:t>
            </w:r>
          </w:p>
        </w:tc>
        <w:tc>
          <w:tcPr>
            <w:tcW w:w="1607" w:type="dxa"/>
            <w:shd w:val="clear" w:color="auto" w:fill="auto"/>
            <w:noWrap/>
            <w:vAlign w:val="center"/>
            <w:hideMark/>
          </w:tcPr>
          <w:p w:rsidR="001B62DC" w:rsidRPr="001B62DC" w:rsidRDefault="001B62DC" w:rsidP="001B62DC">
            <w:pPr>
              <w:pStyle w:val="afffff2"/>
            </w:pPr>
            <w:r w:rsidRPr="001B62DC">
              <w:t>954560,22</w:t>
            </w:r>
          </w:p>
        </w:tc>
        <w:tc>
          <w:tcPr>
            <w:tcW w:w="1607" w:type="dxa"/>
            <w:shd w:val="clear" w:color="auto" w:fill="auto"/>
            <w:noWrap/>
            <w:vAlign w:val="center"/>
            <w:hideMark/>
          </w:tcPr>
          <w:p w:rsidR="001B62DC" w:rsidRPr="001B62DC" w:rsidRDefault="001B62DC" w:rsidP="001B62DC">
            <w:pPr>
              <w:pStyle w:val="afffff2"/>
            </w:pPr>
            <w:r w:rsidRPr="001B62DC">
              <w:t>3494187,64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201</w:t>
            </w:r>
          </w:p>
        </w:tc>
        <w:tc>
          <w:tcPr>
            <w:tcW w:w="1607" w:type="dxa"/>
            <w:shd w:val="clear" w:color="auto" w:fill="auto"/>
            <w:noWrap/>
            <w:vAlign w:val="center"/>
            <w:hideMark/>
          </w:tcPr>
          <w:p w:rsidR="001B62DC" w:rsidRPr="001B62DC" w:rsidRDefault="001B62DC" w:rsidP="001B62DC">
            <w:pPr>
              <w:pStyle w:val="afffff2"/>
            </w:pPr>
            <w:r w:rsidRPr="001B62DC">
              <w:t>954551,86</w:t>
            </w:r>
          </w:p>
        </w:tc>
        <w:tc>
          <w:tcPr>
            <w:tcW w:w="1607" w:type="dxa"/>
            <w:shd w:val="clear" w:color="auto" w:fill="auto"/>
            <w:noWrap/>
            <w:vAlign w:val="center"/>
            <w:hideMark/>
          </w:tcPr>
          <w:p w:rsidR="001B62DC" w:rsidRPr="001B62DC" w:rsidRDefault="001B62DC" w:rsidP="001B62DC">
            <w:pPr>
              <w:pStyle w:val="afffff2"/>
            </w:pPr>
            <w:r w:rsidRPr="001B62DC">
              <w:t>3494184,96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202</w:t>
            </w:r>
          </w:p>
        </w:tc>
        <w:tc>
          <w:tcPr>
            <w:tcW w:w="1607" w:type="dxa"/>
            <w:shd w:val="clear" w:color="auto" w:fill="auto"/>
            <w:noWrap/>
            <w:vAlign w:val="center"/>
            <w:hideMark/>
          </w:tcPr>
          <w:p w:rsidR="001B62DC" w:rsidRPr="001B62DC" w:rsidRDefault="001B62DC" w:rsidP="001B62DC">
            <w:pPr>
              <w:pStyle w:val="afffff2"/>
            </w:pPr>
            <w:r w:rsidRPr="001B62DC">
              <w:t>954551,00</w:t>
            </w:r>
          </w:p>
        </w:tc>
        <w:tc>
          <w:tcPr>
            <w:tcW w:w="1607" w:type="dxa"/>
            <w:shd w:val="clear" w:color="auto" w:fill="auto"/>
            <w:noWrap/>
            <w:vAlign w:val="center"/>
            <w:hideMark/>
          </w:tcPr>
          <w:p w:rsidR="001B62DC" w:rsidRPr="001B62DC" w:rsidRDefault="001B62DC" w:rsidP="001B62DC">
            <w:pPr>
              <w:pStyle w:val="afffff2"/>
            </w:pPr>
            <w:r w:rsidRPr="001B62DC">
              <w:t>3494187,64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lastRenderedPageBreak/>
              <w:t>203</w:t>
            </w:r>
          </w:p>
        </w:tc>
        <w:tc>
          <w:tcPr>
            <w:tcW w:w="1607" w:type="dxa"/>
            <w:shd w:val="clear" w:color="auto" w:fill="auto"/>
            <w:noWrap/>
            <w:vAlign w:val="center"/>
            <w:hideMark/>
          </w:tcPr>
          <w:p w:rsidR="001B62DC" w:rsidRPr="001B62DC" w:rsidRDefault="001B62DC" w:rsidP="001B62DC">
            <w:pPr>
              <w:pStyle w:val="afffff2"/>
            </w:pPr>
            <w:r w:rsidRPr="001B62DC">
              <w:t>954535,64</w:t>
            </w:r>
          </w:p>
        </w:tc>
        <w:tc>
          <w:tcPr>
            <w:tcW w:w="1607" w:type="dxa"/>
            <w:shd w:val="clear" w:color="auto" w:fill="auto"/>
            <w:noWrap/>
            <w:vAlign w:val="center"/>
            <w:hideMark/>
          </w:tcPr>
          <w:p w:rsidR="001B62DC" w:rsidRPr="001B62DC" w:rsidRDefault="001B62DC" w:rsidP="001B62DC">
            <w:pPr>
              <w:pStyle w:val="afffff2"/>
            </w:pPr>
            <w:r w:rsidRPr="001B62DC">
              <w:t>3494182,20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204</w:t>
            </w:r>
          </w:p>
        </w:tc>
        <w:tc>
          <w:tcPr>
            <w:tcW w:w="1607" w:type="dxa"/>
            <w:shd w:val="clear" w:color="auto" w:fill="auto"/>
            <w:noWrap/>
            <w:vAlign w:val="center"/>
            <w:hideMark/>
          </w:tcPr>
          <w:p w:rsidR="001B62DC" w:rsidRPr="001B62DC" w:rsidRDefault="001B62DC" w:rsidP="001B62DC">
            <w:pPr>
              <w:pStyle w:val="afffff2"/>
            </w:pPr>
            <w:r w:rsidRPr="001B62DC">
              <w:t>954528,75</w:t>
            </w:r>
          </w:p>
        </w:tc>
        <w:tc>
          <w:tcPr>
            <w:tcW w:w="1607" w:type="dxa"/>
            <w:shd w:val="clear" w:color="auto" w:fill="auto"/>
            <w:noWrap/>
            <w:vAlign w:val="center"/>
            <w:hideMark/>
          </w:tcPr>
          <w:p w:rsidR="001B62DC" w:rsidRPr="001B62DC" w:rsidRDefault="001B62DC" w:rsidP="001B62DC">
            <w:pPr>
              <w:pStyle w:val="afffff2"/>
            </w:pPr>
            <w:r w:rsidRPr="001B62DC">
              <w:t>3494201,81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205</w:t>
            </w:r>
          </w:p>
        </w:tc>
        <w:tc>
          <w:tcPr>
            <w:tcW w:w="1607" w:type="dxa"/>
            <w:shd w:val="clear" w:color="auto" w:fill="auto"/>
            <w:noWrap/>
            <w:vAlign w:val="center"/>
            <w:hideMark/>
          </w:tcPr>
          <w:p w:rsidR="001B62DC" w:rsidRPr="001B62DC" w:rsidRDefault="001B62DC" w:rsidP="001B62DC">
            <w:pPr>
              <w:pStyle w:val="afffff2"/>
            </w:pPr>
            <w:r w:rsidRPr="001B62DC">
              <w:t>954524,54</w:t>
            </w:r>
          </w:p>
        </w:tc>
        <w:tc>
          <w:tcPr>
            <w:tcW w:w="1607" w:type="dxa"/>
            <w:shd w:val="clear" w:color="auto" w:fill="auto"/>
            <w:noWrap/>
            <w:vAlign w:val="center"/>
            <w:hideMark/>
          </w:tcPr>
          <w:p w:rsidR="001B62DC" w:rsidRPr="001B62DC" w:rsidRDefault="001B62DC" w:rsidP="001B62DC">
            <w:pPr>
              <w:pStyle w:val="afffff2"/>
            </w:pPr>
            <w:r w:rsidRPr="001B62DC">
              <w:t>3494204,84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206</w:t>
            </w:r>
          </w:p>
        </w:tc>
        <w:tc>
          <w:tcPr>
            <w:tcW w:w="1607" w:type="dxa"/>
            <w:shd w:val="clear" w:color="auto" w:fill="auto"/>
            <w:noWrap/>
            <w:vAlign w:val="center"/>
            <w:hideMark/>
          </w:tcPr>
          <w:p w:rsidR="001B62DC" w:rsidRPr="001B62DC" w:rsidRDefault="001B62DC" w:rsidP="001B62DC">
            <w:pPr>
              <w:pStyle w:val="afffff2"/>
            </w:pPr>
            <w:r w:rsidRPr="001B62DC">
              <w:t>954520,69</w:t>
            </w:r>
          </w:p>
        </w:tc>
        <w:tc>
          <w:tcPr>
            <w:tcW w:w="1607" w:type="dxa"/>
            <w:shd w:val="clear" w:color="auto" w:fill="auto"/>
            <w:noWrap/>
            <w:vAlign w:val="center"/>
            <w:hideMark/>
          </w:tcPr>
          <w:p w:rsidR="001B62DC" w:rsidRPr="001B62DC" w:rsidRDefault="001B62DC" w:rsidP="001B62DC">
            <w:pPr>
              <w:pStyle w:val="afffff2"/>
            </w:pPr>
            <w:r w:rsidRPr="001B62DC">
              <w:t>3494205,47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207</w:t>
            </w:r>
          </w:p>
        </w:tc>
        <w:tc>
          <w:tcPr>
            <w:tcW w:w="1607" w:type="dxa"/>
            <w:shd w:val="clear" w:color="auto" w:fill="auto"/>
            <w:noWrap/>
            <w:vAlign w:val="center"/>
            <w:hideMark/>
          </w:tcPr>
          <w:p w:rsidR="001B62DC" w:rsidRPr="001B62DC" w:rsidRDefault="001B62DC" w:rsidP="001B62DC">
            <w:pPr>
              <w:pStyle w:val="afffff2"/>
            </w:pPr>
            <w:r w:rsidRPr="001B62DC">
              <w:t>954516,69</w:t>
            </w:r>
          </w:p>
        </w:tc>
        <w:tc>
          <w:tcPr>
            <w:tcW w:w="1607" w:type="dxa"/>
            <w:shd w:val="clear" w:color="auto" w:fill="auto"/>
            <w:noWrap/>
            <w:vAlign w:val="center"/>
            <w:hideMark/>
          </w:tcPr>
          <w:p w:rsidR="001B62DC" w:rsidRPr="001B62DC" w:rsidRDefault="001B62DC" w:rsidP="001B62DC">
            <w:pPr>
              <w:pStyle w:val="afffff2"/>
            </w:pPr>
            <w:r w:rsidRPr="001B62DC">
              <w:t>3494210,50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208</w:t>
            </w:r>
          </w:p>
        </w:tc>
        <w:tc>
          <w:tcPr>
            <w:tcW w:w="1607" w:type="dxa"/>
            <w:shd w:val="clear" w:color="auto" w:fill="auto"/>
            <w:noWrap/>
            <w:vAlign w:val="center"/>
            <w:hideMark/>
          </w:tcPr>
          <w:p w:rsidR="001B62DC" w:rsidRPr="001B62DC" w:rsidRDefault="001B62DC" w:rsidP="001B62DC">
            <w:pPr>
              <w:pStyle w:val="afffff2"/>
            </w:pPr>
            <w:r w:rsidRPr="001B62DC">
              <w:t>954510,60</w:t>
            </w:r>
          </w:p>
        </w:tc>
        <w:tc>
          <w:tcPr>
            <w:tcW w:w="1607" w:type="dxa"/>
            <w:shd w:val="clear" w:color="auto" w:fill="auto"/>
            <w:noWrap/>
            <w:vAlign w:val="center"/>
            <w:hideMark/>
          </w:tcPr>
          <w:p w:rsidR="001B62DC" w:rsidRPr="001B62DC" w:rsidRDefault="001B62DC" w:rsidP="001B62DC">
            <w:pPr>
              <w:pStyle w:val="afffff2"/>
            </w:pPr>
            <w:r w:rsidRPr="001B62DC">
              <w:t>3494214,90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209</w:t>
            </w:r>
          </w:p>
        </w:tc>
        <w:tc>
          <w:tcPr>
            <w:tcW w:w="1607" w:type="dxa"/>
            <w:shd w:val="clear" w:color="auto" w:fill="auto"/>
            <w:noWrap/>
            <w:vAlign w:val="center"/>
            <w:hideMark/>
          </w:tcPr>
          <w:p w:rsidR="001B62DC" w:rsidRPr="001B62DC" w:rsidRDefault="001B62DC" w:rsidP="001B62DC">
            <w:pPr>
              <w:pStyle w:val="afffff2"/>
            </w:pPr>
            <w:r w:rsidRPr="001B62DC">
              <w:t>954482,82</w:t>
            </w:r>
          </w:p>
        </w:tc>
        <w:tc>
          <w:tcPr>
            <w:tcW w:w="1607" w:type="dxa"/>
            <w:shd w:val="clear" w:color="auto" w:fill="auto"/>
            <w:noWrap/>
            <w:vAlign w:val="center"/>
            <w:hideMark/>
          </w:tcPr>
          <w:p w:rsidR="001B62DC" w:rsidRPr="001B62DC" w:rsidRDefault="001B62DC" w:rsidP="001B62DC">
            <w:pPr>
              <w:pStyle w:val="afffff2"/>
            </w:pPr>
            <w:r w:rsidRPr="001B62DC">
              <w:t>3494245,36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210</w:t>
            </w:r>
          </w:p>
        </w:tc>
        <w:tc>
          <w:tcPr>
            <w:tcW w:w="1607" w:type="dxa"/>
            <w:shd w:val="clear" w:color="auto" w:fill="auto"/>
            <w:noWrap/>
            <w:vAlign w:val="center"/>
            <w:hideMark/>
          </w:tcPr>
          <w:p w:rsidR="001B62DC" w:rsidRPr="001B62DC" w:rsidRDefault="001B62DC" w:rsidP="001B62DC">
            <w:pPr>
              <w:pStyle w:val="afffff2"/>
            </w:pPr>
            <w:r w:rsidRPr="001B62DC">
              <w:t>954486,26</w:t>
            </w:r>
          </w:p>
        </w:tc>
        <w:tc>
          <w:tcPr>
            <w:tcW w:w="1607" w:type="dxa"/>
            <w:shd w:val="clear" w:color="auto" w:fill="auto"/>
            <w:noWrap/>
            <w:vAlign w:val="center"/>
            <w:hideMark/>
          </w:tcPr>
          <w:p w:rsidR="001B62DC" w:rsidRPr="001B62DC" w:rsidRDefault="001B62DC" w:rsidP="001B62DC">
            <w:pPr>
              <w:pStyle w:val="afffff2"/>
            </w:pPr>
            <w:r w:rsidRPr="001B62DC">
              <w:t>3494249,94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211</w:t>
            </w:r>
          </w:p>
        </w:tc>
        <w:tc>
          <w:tcPr>
            <w:tcW w:w="1607" w:type="dxa"/>
            <w:shd w:val="clear" w:color="auto" w:fill="auto"/>
            <w:noWrap/>
            <w:vAlign w:val="center"/>
            <w:hideMark/>
          </w:tcPr>
          <w:p w:rsidR="001B62DC" w:rsidRPr="001B62DC" w:rsidRDefault="001B62DC" w:rsidP="001B62DC">
            <w:pPr>
              <w:pStyle w:val="afffff2"/>
            </w:pPr>
            <w:r w:rsidRPr="001B62DC">
              <w:t>954473,46</w:t>
            </w:r>
          </w:p>
        </w:tc>
        <w:tc>
          <w:tcPr>
            <w:tcW w:w="1607" w:type="dxa"/>
            <w:shd w:val="clear" w:color="auto" w:fill="auto"/>
            <w:noWrap/>
            <w:vAlign w:val="center"/>
            <w:hideMark/>
          </w:tcPr>
          <w:p w:rsidR="001B62DC" w:rsidRPr="001B62DC" w:rsidRDefault="001B62DC" w:rsidP="001B62DC">
            <w:pPr>
              <w:pStyle w:val="afffff2"/>
            </w:pPr>
            <w:r w:rsidRPr="001B62DC">
              <w:t>3494257,96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212</w:t>
            </w:r>
          </w:p>
        </w:tc>
        <w:tc>
          <w:tcPr>
            <w:tcW w:w="1607" w:type="dxa"/>
            <w:shd w:val="clear" w:color="auto" w:fill="auto"/>
            <w:noWrap/>
            <w:vAlign w:val="center"/>
            <w:hideMark/>
          </w:tcPr>
          <w:p w:rsidR="001B62DC" w:rsidRPr="001B62DC" w:rsidRDefault="001B62DC" w:rsidP="001B62DC">
            <w:pPr>
              <w:pStyle w:val="afffff2"/>
            </w:pPr>
            <w:r w:rsidRPr="001B62DC">
              <w:t>954461,56</w:t>
            </w:r>
          </w:p>
        </w:tc>
        <w:tc>
          <w:tcPr>
            <w:tcW w:w="1607" w:type="dxa"/>
            <w:shd w:val="clear" w:color="auto" w:fill="auto"/>
            <w:noWrap/>
            <w:vAlign w:val="center"/>
            <w:hideMark/>
          </w:tcPr>
          <w:p w:rsidR="001B62DC" w:rsidRPr="001B62DC" w:rsidRDefault="001B62DC" w:rsidP="001B62DC">
            <w:pPr>
              <w:pStyle w:val="afffff2"/>
            </w:pPr>
            <w:r w:rsidRPr="001B62DC">
              <w:t>3494265,84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213</w:t>
            </w:r>
          </w:p>
        </w:tc>
        <w:tc>
          <w:tcPr>
            <w:tcW w:w="1607" w:type="dxa"/>
            <w:shd w:val="clear" w:color="auto" w:fill="auto"/>
            <w:noWrap/>
            <w:vAlign w:val="center"/>
            <w:hideMark/>
          </w:tcPr>
          <w:p w:rsidR="001B62DC" w:rsidRPr="001B62DC" w:rsidRDefault="001B62DC" w:rsidP="001B62DC">
            <w:pPr>
              <w:pStyle w:val="afffff2"/>
            </w:pPr>
            <w:r w:rsidRPr="001B62DC">
              <w:t>954461,67</w:t>
            </w:r>
          </w:p>
        </w:tc>
        <w:tc>
          <w:tcPr>
            <w:tcW w:w="1607" w:type="dxa"/>
            <w:shd w:val="clear" w:color="auto" w:fill="auto"/>
            <w:noWrap/>
            <w:vAlign w:val="center"/>
            <w:hideMark/>
          </w:tcPr>
          <w:p w:rsidR="001B62DC" w:rsidRPr="001B62DC" w:rsidRDefault="001B62DC" w:rsidP="001B62DC">
            <w:pPr>
              <w:pStyle w:val="afffff2"/>
            </w:pPr>
            <w:r w:rsidRPr="001B62DC">
              <w:t>3494261,14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214</w:t>
            </w:r>
          </w:p>
        </w:tc>
        <w:tc>
          <w:tcPr>
            <w:tcW w:w="1607" w:type="dxa"/>
            <w:shd w:val="clear" w:color="auto" w:fill="auto"/>
            <w:noWrap/>
            <w:vAlign w:val="center"/>
            <w:hideMark/>
          </w:tcPr>
          <w:p w:rsidR="001B62DC" w:rsidRPr="001B62DC" w:rsidRDefault="001B62DC" w:rsidP="001B62DC">
            <w:pPr>
              <w:pStyle w:val="afffff2"/>
            </w:pPr>
            <w:r w:rsidRPr="001B62DC">
              <w:t>954451,00</w:t>
            </w:r>
          </w:p>
        </w:tc>
        <w:tc>
          <w:tcPr>
            <w:tcW w:w="1607" w:type="dxa"/>
            <w:shd w:val="clear" w:color="auto" w:fill="auto"/>
            <w:noWrap/>
            <w:vAlign w:val="center"/>
            <w:hideMark/>
          </w:tcPr>
          <w:p w:rsidR="001B62DC" w:rsidRPr="001B62DC" w:rsidRDefault="001B62DC" w:rsidP="001B62DC">
            <w:pPr>
              <w:pStyle w:val="afffff2"/>
            </w:pPr>
            <w:r w:rsidRPr="001B62DC">
              <w:t>3494263,00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215</w:t>
            </w:r>
          </w:p>
        </w:tc>
        <w:tc>
          <w:tcPr>
            <w:tcW w:w="1607" w:type="dxa"/>
            <w:shd w:val="clear" w:color="auto" w:fill="auto"/>
            <w:noWrap/>
            <w:vAlign w:val="center"/>
            <w:hideMark/>
          </w:tcPr>
          <w:p w:rsidR="001B62DC" w:rsidRPr="001B62DC" w:rsidRDefault="001B62DC" w:rsidP="001B62DC">
            <w:pPr>
              <w:pStyle w:val="afffff2"/>
            </w:pPr>
            <w:r w:rsidRPr="001B62DC">
              <w:t>954431,00</w:t>
            </w:r>
          </w:p>
        </w:tc>
        <w:tc>
          <w:tcPr>
            <w:tcW w:w="1607" w:type="dxa"/>
            <w:shd w:val="clear" w:color="auto" w:fill="auto"/>
            <w:noWrap/>
            <w:vAlign w:val="center"/>
            <w:hideMark/>
          </w:tcPr>
          <w:p w:rsidR="001B62DC" w:rsidRPr="001B62DC" w:rsidRDefault="001B62DC" w:rsidP="001B62DC">
            <w:pPr>
              <w:pStyle w:val="afffff2"/>
            </w:pPr>
            <w:r w:rsidRPr="001B62DC">
              <w:t>3494267,00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216</w:t>
            </w:r>
          </w:p>
        </w:tc>
        <w:tc>
          <w:tcPr>
            <w:tcW w:w="1607" w:type="dxa"/>
            <w:shd w:val="clear" w:color="auto" w:fill="auto"/>
            <w:noWrap/>
            <w:vAlign w:val="center"/>
            <w:hideMark/>
          </w:tcPr>
          <w:p w:rsidR="001B62DC" w:rsidRPr="001B62DC" w:rsidRDefault="001B62DC" w:rsidP="001B62DC">
            <w:pPr>
              <w:pStyle w:val="afffff2"/>
            </w:pPr>
            <w:r w:rsidRPr="001B62DC">
              <w:t>954409,31</w:t>
            </w:r>
          </w:p>
        </w:tc>
        <w:tc>
          <w:tcPr>
            <w:tcW w:w="1607" w:type="dxa"/>
            <w:shd w:val="clear" w:color="auto" w:fill="auto"/>
            <w:noWrap/>
            <w:vAlign w:val="center"/>
            <w:hideMark/>
          </w:tcPr>
          <w:p w:rsidR="001B62DC" w:rsidRPr="001B62DC" w:rsidRDefault="001B62DC" w:rsidP="001B62DC">
            <w:pPr>
              <w:pStyle w:val="afffff2"/>
            </w:pPr>
            <w:r w:rsidRPr="001B62DC">
              <w:t>3494272,62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217</w:t>
            </w:r>
          </w:p>
        </w:tc>
        <w:tc>
          <w:tcPr>
            <w:tcW w:w="1607" w:type="dxa"/>
            <w:shd w:val="clear" w:color="auto" w:fill="auto"/>
            <w:noWrap/>
            <w:vAlign w:val="center"/>
            <w:hideMark/>
          </w:tcPr>
          <w:p w:rsidR="001B62DC" w:rsidRPr="001B62DC" w:rsidRDefault="001B62DC" w:rsidP="001B62DC">
            <w:pPr>
              <w:pStyle w:val="afffff2"/>
            </w:pPr>
            <w:r w:rsidRPr="001B62DC">
              <w:t>954388,83</w:t>
            </w:r>
          </w:p>
        </w:tc>
        <w:tc>
          <w:tcPr>
            <w:tcW w:w="1607" w:type="dxa"/>
            <w:shd w:val="clear" w:color="auto" w:fill="auto"/>
            <w:noWrap/>
            <w:vAlign w:val="center"/>
            <w:hideMark/>
          </w:tcPr>
          <w:p w:rsidR="001B62DC" w:rsidRPr="001B62DC" w:rsidRDefault="001B62DC" w:rsidP="001B62DC">
            <w:pPr>
              <w:pStyle w:val="afffff2"/>
            </w:pPr>
            <w:r w:rsidRPr="001B62DC">
              <w:t>3494284,56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218</w:t>
            </w:r>
          </w:p>
        </w:tc>
        <w:tc>
          <w:tcPr>
            <w:tcW w:w="1607" w:type="dxa"/>
            <w:shd w:val="clear" w:color="auto" w:fill="auto"/>
            <w:noWrap/>
            <w:vAlign w:val="center"/>
            <w:hideMark/>
          </w:tcPr>
          <w:p w:rsidR="001B62DC" w:rsidRPr="001B62DC" w:rsidRDefault="001B62DC" w:rsidP="001B62DC">
            <w:pPr>
              <w:pStyle w:val="afffff2"/>
            </w:pPr>
            <w:r w:rsidRPr="001B62DC">
              <w:t>954365,88</w:t>
            </w:r>
          </w:p>
        </w:tc>
        <w:tc>
          <w:tcPr>
            <w:tcW w:w="1607" w:type="dxa"/>
            <w:shd w:val="clear" w:color="auto" w:fill="auto"/>
            <w:noWrap/>
            <w:vAlign w:val="center"/>
            <w:hideMark/>
          </w:tcPr>
          <w:p w:rsidR="001B62DC" w:rsidRPr="001B62DC" w:rsidRDefault="001B62DC" w:rsidP="001B62DC">
            <w:pPr>
              <w:pStyle w:val="afffff2"/>
            </w:pPr>
            <w:r w:rsidRPr="001B62DC">
              <w:t>3494296,55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219</w:t>
            </w:r>
          </w:p>
        </w:tc>
        <w:tc>
          <w:tcPr>
            <w:tcW w:w="1607" w:type="dxa"/>
            <w:shd w:val="clear" w:color="auto" w:fill="auto"/>
            <w:noWrap/>
            <w:vAlign w:val="center"/>
            <w:hideMark/>
          </w:tcPr>
          <w:p w:rsidR="001B62DC" w:rsidRPr="001B62DC" w:rsidRDefault="001B62DC" w:rsidP="001B62DC">
            <w:pPr>
              <w:pStyle w:val="afffff2"/>
            </w:pPr>
            <w:r w:rsidRPr="001B62DC">
              <w:t>954336,52</w:t>
            </w:r>
          </w:p>
        </w:tc>
        <w:tc>
          <w:tcPr>
            <w:tcW w:w="1607" w:type="dxa"/>
            <w:shd w:val="clear" w:color="auto" w:fill="auto"/>
            <w:noWrap/>
            <w:vAlign w:val="center"/>
            <w:hideMark/>
          </w:tcPr>
          <w:p w:rsidR="001B62DC" w:rsidRPr="001B62DC" w:rsidRDefault="001B62DC" w:rsidP="001B62DC">
            <w:pPr>
              <w:pStyle w:val="afffff2"/>
            </w:pPr>
            <w:r w:rsidRPr="001B62DC">
              <w:t>3494312,10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220</w:t>
            </w:r>
          </w:p>
        </w:tc>
        <w:tc>
          <w:tcPr>
            <w:tcW w:w="1607" w:type="dxa"/>
            <w:shd w:val="clear" w:color="auto" w:fill="auto"/>
            <w:noWrap/>
            <w:vAlign w:val="center"/>
            <w:hideMark/>
          </w:tcPr>
          <w:p w:rsidR="001B62DC" w:rsidRPr="001B62DC" w:rsidRDefault="001B62DC" w:rsidP="001B62DC">
            <w:pPr>
              <w:pStyle w:val="afffff2"/>
            </w:pPr>
            <w:r w:rsidRPr="001B62DC">
              <w:t>954327,77</w:t>
            </w:r>
          </w:p>
        </w:tc>
        <w:tc>
          <w:tcPr>
            <w:tcW w:w="1607" w:type="dxa"/>
            <w:shd w:val="clear" w:color="auto" w:fill="auto"/>
            <w:noWrap/>
            <w:vAlign w:val="center"/>
            <w:hideMark/>
          </w:tcPr>
          <w:p w:rsidR="001B62DC" w:rsidRPr="001B62DC" w:rsidRDefault="001B62DC" w:rsidP="001B62DC">
            <w:pPr>
              <w:pStyle w:val="afffff2"/>
            </w:pPr>
            <w:r w:rsidRPr="001B62DC">
              <w:t>3494316,68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221</w:t>
            </w:r>
          </w:p>
        </w:tc>
        <w:tc>
          <w:tcPr>
            <w:tcW w:w="1607" w:type="dxa"/>
            <w:shd w:val="clear" w:color="auto" w:fill="auto"/>
            <w:noWrap/>
            <w:vAlign w:val="center"/>
            <w:hideMark/>
          </w:tcPr>
          <w:p w:rsidR="001B62DC" w:rsidRPr="001B62DC" w:rsidRDefault="001B62DC" w:rsidP="001B62DC">
            <w:pPr>
              <w:pStyle w:val="afffff2"/>
            </w:pPr>
            <w:r w:rsidRPr="001B62DC">
              <w:t>954321,03</w:t>
            </w:r>
          </w:p>
        </w:tc>
        <w:tc>
          <w:tcPr>
            <w:tcW w:w="1607" w:type="dxa"/>
            <w:shd w:val="clear" w:color="auto" w:fill="auto"/>
            <w:noWrap/>
            <w:vAlign w:val="center"/>
            <w:hideMark/>
          </w:tcPr>
          <w:p w:rsidR="001B62DC" w:rsidRPr="001B62DC" w:rsidRDefault="001B62DC" w:rsidP="001B62DC">
            <w:pPr>
              <w:pStyle w:val="afffff2"/>
            </w:pPr>
            <w:r w:rsidRPr="001B62DC">
              <w:t>3494335,76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222</w:t>
            </w:r>
          </w:p>
        </w:tc>
        <w:tc>
          <w:tcPr>
            <w:tcW w:w="1607" w:type="dxa"/>
            <w:shd w:val="clear" w:color="auto" w:fill="auto"/>
            <w:noWrap/>
            <w:vAlign w:val="center"/>
            <w:hideMark/>
          </w:tcPr>
          <w:p w:rsidR="001B62DC" w:rsidRPr="001B62DC" w:rsidRDefault="001B62DC" w:rsidP="001B62DC">
            <w:pPr>
              <w:pStyle w:val="afffff2"/>
            </w:pPr>
            <w:r w:rsidRPr="001B62DC">
              <w:t>954311,99</w:t>
            </w:r>
          </w:p>
        </w:tc>
        <w:tc>
          <w:tcPr>
            <w:tcW w:w="1607" w:type="dxa"/>
            <w:shd w:val="clear" w:color="auto" w:fill="auto"/>
            <w:noWrap/>
            <w:vAlign w:val="center"/>
            <w:hideMark/>
          </w:tcPr>
          <w:p w:rsidR="001B62DC" w:rsidRPr="001B62DC" w:rsidRDefault="001B62DC" w:rsidP="001B62DC">
            <w:pPr>
              <w:pStyle w:val="afffff2"/>
            </w:pPr>
            <w:r w:rsidRPr="001B62DC">
              <w:t>3494361,35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223</w:t>
            </w:r>
          </w:p>
        </w:tc>
        <w:tc>
          <w:tcPr>
            <w:tcW w:w="1607" w:type="dxa"/>
            <w:shd w:val="clear" w:color="auto" w:fill="auto"/>
            <w:noWrap/>
            <w:vAlign w:val="center"/>
            <w:hideMark/>
          </w:tcPr>
          <w:p w:rsidR="001B62DC" w:rsidRPr="001B62DC" w:rsidRDefault="001B62DC" w:rsidP="001B62DC">
            <w:pPr>
              <w:pStyle w:val="afffff2"/>
            </w:pPr>
            <w:r w:rsidRPr="001B62DC">
              <w:t>954294,38</w:t>
            </w:r>
          </w:p>
        </w:tc>
        <w:tc>
          <w:tcPr>
            <w:tcW w:w="1607" w:type="dxa"/>
            <w:shd w:val="clear" w:color="auto" w:fill="auto"/>
            <w:noWrap/>
            <w:vAlign w:val="center"/>
            <w:hideMark/>
          </w:tcPr>
          <w:p w:rsidR="001B62DC" w:rsidRPr="001B62DC" w:rsidRDefault="001B62DC" w:rsidP="001B62DC">
            <w:pPr>
              <w:pStyle w:val="afffff2"/>
            </w:pPr>
            <w:r w:rsidRPr="001B62DC">
              <w:t>3494411,18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224</w:t>
            </w:r>
          </w:p>
        </w:tc>
        <w:tc>
          <w:tcPr>
            <w:tcW w:w="1607" w:type="dxa"/>
            <w:shd w:val="clear" w:color="auto" w:fill="auto"/>
            <w:noWrap/>
            <w:vAlign w:val="center"/>
            <w:hideMark/>
          </w:tcPr>
          <w:p w:rsidR="001B62DC" w:rsidRPr="001B62DC" w:rsidRDefault="001B62DC" w:rsidP="001B62DC">
            <w:pPr>
              <w:pStyle w:val="afffff2"/>
            </w:pPr>
            <w:r w:rsidRPr="001B62DC">
              <w:t>954284,36</w:t>
            </w:r>
          </w:p>
        </w:tc>
        <w:tc>
          <w:tcPr>
            <w:tcW w:w="1607" w:type="dxa"/>
            <w:shd w:val="clear" w:color="auto" w:fill="auto"/>
            <w:noWrap/>
            <w:vAlign w:val="center"/>
            <w:hideMark/>
          </w:tcPr>
          <w:p w:rsidR="001B62DC" w:rsidRPr="001B62DC" w:rsidRDefault="001B62DC" w:rsidP="001B62DC">
            <w:pPr>
              <w:pStyle w:val="afffff2"/>
            </w:pPr>
            <w:r w:rsidRPr="001B62DC">
              <w:t>3494418,50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225</w:t>
            </w:r>
          </w:p>
        </w:tc>
        <w:tc>
          <w:tcPr>
            <w:tcW w:w="1607" w:type="dxa"/>
            <w:shd w:val="clear" w:color="auto" w:fill="auto"/>
            <w:noWrap/>
            <w:vAlign w:val="center"/>
            <w:hideMark/>
          </w:tcPr>
          <w:p w:rsidR="001B62DC" w:rsidRPr="001B62DC" w:rsidRDefault="001B62DC" w:rsidP="001B62DC">
            <w:pPr>
              <w:pStyle w:val="afffff2"/>
            </w:pPr>
            <w:r w:rsidRPr="001B62DC">
              <w:t>954273,88</w:t>
            </w:r>
          </w:p>
        </w:tc>
        <w:tc>
          <w:tcPr>
            <w:tcW w:w="1607" w:type="dxa"/>
            <w:shd w:val="clear" w:color="auto" w:fill="auto"/>
            <w:noWrap/>
            <w:vAlign w:val="center"/>
            <w:hideMark/>
          </w:tcPr>
          <w:p w:rsidR="001B62DC" w:rsidRPr="001B62DC" w:rsidRDefault="001B62DC" w:rsidP="001B62DC">
            <w:pPr>
              <w:pStyle w:val="afffff2"/>
            </w:pPr>
            <w:r w:rsidRPr="001B62DC">
              <w:t>3494425,32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226</w:t>
            </w:r>
          </w:p>
        </w:tc>
        <w:tc>
          <w:tcPr>
            <w:tcW w:w="1607" w:type="dxa"/>
            <w:shd w:val="clear" w:color="auto" w:fill="auto"/>
            <w:noWrap/>
            <w:vAlign w:val="center"/>
            <w:hideMark/>
          </w:tcPr>
          <w:p w:rsidR="001B62DC" w:rsidRPr="001B62DC" w:rsidRDefault="001B62DC" w:rsidP="001B62DC">
            <w:pPr>
              <w:pStyle w:val="afffff2"/>
            </w:pPr>
            <w:r w:rsidRPr="001B62DC">
              <w:t>954259,88</w:t>
            </w:r>
          </w:p>
        </w:tc>
        <w:tc>
          <w:tcPr>
            <w:tcW w:w="1607" w:type="dxa"/>
            <w:shd w:val="clear" w:color="auto" w:fill="auto"/>
            <w:noWrap/>
            <w:vAlign w:val="center"/>
            <w:hideMark/>
          </w:tcPr>
          <w:p w:rsidR="001B62DC" w:rsidRPr="001B62DC" w:rsidRDefault="001B62DC" w:rsidP="001B62DC">
            <w:pPr>
              <w:pStyle w:val="afffff2"/>
            </w:pPr>
            <w:r w:rsidRPr="001B62DC">
              <w:t>3494452,96</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227</w:t>
            </w:r>
          </w:p>
        </w:tc>
        <w:tc>
          <w:tcPr>
            <w:tcW w:w="1607" w:type="dxa"/>
            <w:shd w:val="clear" w:color="auto" w:fill="auto"/>
            <w:noWrap/>
            <w:vAlign w:val="center"/>
            <w:hideMark/>
          </w:tcPr>
          <w:p w:rsidR="001B62DC" w:rsidRPr="001B62DC" w:rsidRDefault="001B62DC" w:rsidP="001B62DC">
            <w:pPr>
              <w:pStyle w:val="afffff2"/>
            </w:pPr>
            <w:r w:rsidRPr="001B62DC">
              <w:t>954241,23</w:t>
            </w:r>
          </w:p>
        </w:tc>
        <w:tc>
          <w:tcPr>
            <w:tcW w:w="1607" w:type="dxa"/>
            <w:shd w:val="clear" w:color="auto" w:fill="auto"/>
            <w:noWrap/>
            <w:vAlign w:val="center"/>
            <w:hideMark/>
          </w:tcPr>
          <w:p w:rsidR="001B62DC" w:rsidRPr="001B62DC" w:rsidRDefault="001B62DC" w:rsidP="001B62DC">
            <w:pPr>
              <w:pStyle w:val="afffff2"/>
            </w:pPr>
            <w:r w:rsidRPr="001B62DC">
              <w:t>3494489,93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228</w:t>
            </w:r>
          </w:p>
        </w:tc>
        <w:tc>
          <w:tcPr>
            <w:tcW w:w="1607" w:type="dxa"/>
            <w:shd w:val="clear" w:color="auto" w:fill="auto"/>
            <w:noWrap/>
            <w:vAlign w:val="center"/>
            <w:hideMark/>
          </w:tcPr>
          <w:p w:rsidR="001B62DC" w:rsidRPr="001B62DC" w:rsidRDefault="001B62DC" w:rsidP="001B62DC">
            <w:pPr>
              <w:pStyle w:val="afffff2"/>
            </w:pPr>
            <w:r w:rsidRPr="001B62DC">
              <w:t>954224,51</w:t>
            </w:r>
          </w:p>
        </w:tc>
        <w:tc>
          <w:tcPr>
            <w:tcW w:w="1607" w:type="dxa"/>
            <w:shd w:val="clear" w:color="auto" w:fill="auto"/>
            <w:noWrap/>
            <w:vAlign w:val="center"/>
            <w:hideMark/>
          </w:tcPr>
          <w:p w:rsidR="001B62DC" w:rsidRPr="001B62DC" w:rsidRDefault="001B62DC" w:rsidP="001B62DC">
            <w:pPr>
              <w:pStyle w:val="afffff2"/>
            </w:pPr>
            <w:r w:rsidRPr="001B62DC">
              <w:t>3494523,12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229</w:t>
            </w:r>
          </w:p>
        </w:tc>
        <w:tc>
          <w:tcPr>
            <w:tcW w:w="1607" w:type="dxa"/>
            <w:shd w:val="clear" w:color="auto" w:fill="auto"/>
            <w:noWrap/>
            <w:vAlign w:val="center"/>
            <w:hideMark/>
          </w:tcPr>
          <w:p w:rsidR="001B62DC" w:rsidRPr="001B62DC" w:rsidRDefault="001B62DC" w:rsidP="001B62DC">
            <w:pPr>
              <w:pStyle w:val="afffff2"/>
            </w:pPr>
            <w:r w:rsidRPr="001B62DC">
              <w:t>954210,56</w:t>
            </w:r>
          </w:p>
        </w:tc>
        <w:tc>
          <w:tcPr>
            <w:tcW w:w="1607" w:type="dxa"/>
            <w:shd w:val="clear" w:color="auto" w:fill="auto"/>
            <w:noWrap/>
            <w:vAlign w:val="center"/>
            <w:hideMark/>
          </w:tcPr>
          <w:p w:rsidR="001B62DC" w:rsidRPr="001B62DC" w:rsidRDefault="001B62DC" w:rsidP="001B62DC">
            <w:pPr>
              <w:pStyle w:val="afffff2"/>
            </w:pPr>
            <w:r w:rsidRPr="001B62DC">
              <w:t>3494549,34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230</w:t>
            </w:r>
          </w:p>
        </w:tc>
        <w:tc>
          <w:tcPr>
            <w:tcW w:w="1607" w:type="dxa"/>
            <w:shd w:val="clear" w:color="auto" w:fill="auto"/>
            <w:noWrap/>
            <w:vAlign w:val="center"/>
            <w:hideMark/>
          </w:tcPr>
          <w:p w:rsidR="001B62DC" w:rsidRPr="001B62DC" w:rsidRDefault="001B62DC" w:rsidP="001B62DC">
            <w:pPr>
              <w:pStyle w:val="afffff2"/>
            </w:pPr>
            <w:r w:rsidRPr="001B62DC">
              <w:t>954210,08</w:t>
            </w:r>
          </w:p>
        </w:tc>
        <w:tc>
          <w:tcPr>
            <w:tcW w:w="1607" w:type="dxa"/>
            <w:shd w:val="clear" w:color="auto" w:fill="auto"/>
            <w:noWrap/>
            <w:vAlign w:val="center"/>
            <w:hideMark/>
          </w:tcPr>
          <w:p w:rsidR="001B62DC" w:rsidRPr="001B62DC" w:rsidRDefault="001B62DC" w:rsidP="001B62DC">
            <w:pPr>
              <w:pStyle w:val="afffff2"/>
            </w:pPr>
            <w:r w:rsidRPr="001B62DC">
              <w:t>3494550,17</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231</w:t>
            </w:r>
          </w:p>
        </w:tc>
        <w:tc>
          <w:tcPr>
            <w:tcW w:w="1607" w:type="dxa"/>
            <w:shd w:val="clear" w:color="auto" w:fill="auto"/>
            <w:noWrap/>
            <w:vAlign w:val="center"/>
            <w:hideMark/>
          </w:tcPr>
          <w:p w:rsidR="001B62DC" w:rsidRPr="001B62DC" w:rsidRDefault="001B62DC" w:rsidP="001B62DC">
            <w:pPr>
              <w:pStyle w:val="afffff2"/>
            </w:pPr>
            <w:r w:rsidRPr="001B62DC">
              <w:t>954207,92</w:t>
            </w:r>
          </w:p>
        </w:tc>
        <w:tc>
          <w:tcPr>
            <w:tcW w:w="1607" w:type="dxa"/>
            <w:shd w:val="clear" w:color="auto" w:fill="auto"/>
            <w:noWrap/>
            <w:vAlign w:val="center"/>
            <w:hideMark/>
          </w:tcPr>
          <w:p w:rsidR="001B62DC" w:rsidRPr="001B62DC" w:rsidRDefault="001B62DC" w:rsidP="001B62DC">
            <w:pPr>
              <w:pStyle w:val="afffff2"/>
            </w:pPr>
            <w:r w:rsidRPr="001B62DC">
              <w:t>3494553,69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232</w:t>
            </w:r>
          </w:p>
        </w:tc>
        <w:tc>
          <w:tcPr>
            <w:tcW w:w="1607" w:type="dxa"/>
            <w:shd w:val="clear" w:color="auto" w:fill="auto"/>
            <w:noWrap/>
            <w:vAlign w:val="center"/>
            <w:hideMark/>
          </w:tcPr>
          <w:p w:rsidR="001B62DC" w:rsidRPr="001B62DC" w:rsidRDefault="001B62DC" w:rsidP="001B62DC">
            <w:pPr>
              <w:pStyle w:val="afffff2"/>
            </w:pPr>
            <w:r w:rsidRPr="001B62DC">
              <w:t>954198,61</w:t>
            </w:r>
          </w:p>
        </w:tc>
        <w:tc>
          <w:tcPr>
            <w:tcW w:w="1607" w:type="dxa"/>
            <w:shd w:val="clear" w:color="auto" w:fill="auto"/>
            <w:noWrap/>
            <w:vAlign w:val="center"/>
            <w:hideMark/>
          </w:tcPr>
          <w:p w:rsidR="001B62DC" w:rsidRPr="001B62DC" w:rsidRDefault="001B62DC" w:rsidP="001B62DC">
            <w:pPr>
              <w:pStyle w:val="afffff2"/>
            </w:pPr>
            <w:r w:rsidRPr="001B62DC">
              <w:t>3494568,95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233</w:t>
            </w:r>
          </w:p>
        </w:tc>
        <w:tc>
          <w:tcPr>
            <w:tcW w:w="1607" w:type="dxa"/>
            <w:shd w:val="clear" w:color="auto" w:fill="auto"/>
            <w:noWrap/>
            <w:vAlign w:val="center"/>
            <w:hideMark/>
          </w:tcPr>
          <w:p w:rsidR="001B62DC" w:rsidRPr="001B62DC" w:rsidRDefault="001B62DC" w:rsidP="001B62DC">
            <w:pPr>
              <w:pStyle w:val="afffff2"/>
            </w:pPr>
            <w:r w:rsidRPr="001B62DC">
              <w:t>954188,52</w:t>
            </w:r>
          </w:p>
        </w:tc>
        <w:tc>
          <w:tcPr>
            <w:tcW w:w="1607" w:type="dxa"/>
            <w:shd w:val="clear" w:color="auto" w:fill="auto"/>
            <w:noWrap/>
            <w:vAlign w:val="center"/>
            <w:hideMark/>
          </w:tcPr>
          <w:p w:rsidR="001B62DC" w:rsidRPr="001B62DC" w:rsidRDefault="001B62DC" w:rsidP="001B62DC">
            <w:pPr>
              <w:pStyle w:val="afffff2"/>
            </w:pPr>
            <w:r w:rsidRPr="001B62DC">
              <w:t>3494585,29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234</w:t>
            </w:r>
          </w:p>
        </w:tc>
        <w:tc>
          <w:tcPr>
            <w:tcW w:w="1607" w:type="dxa"/>
            <w:shd w:val="clear" w:color="auto" w:fill="auto"/>
            <w:noWrap/>
            <w:vAlign w:val="center"/>
            <w:hideMark/>
          </w:tcPr>
          <w:p w:rsidR="001B62DC" w:rsidRPr="001B62DC" w:rsidRDefault="001B62DC" w:rsidP="001B62DC">
            <w:pPr>
              <w:pStyle w:val="afffff2"/>
            </w:pPr>
            <w:r w:rsidRPr="001B62DC">
              <w:t>954168,69</w:t>
            </w:r>
          </w:p>
        </w:tc>
        <w:tc>
          <w:tcPr>
            <w:tcW w:w="1607" w:type="dxa"/>
            <w:shd w:val="clear" w:color="auto" w:fill="auto"/>
            <w:noWrap/>
            <w:vAlign w:val="center"/>
            <w:hideMark/>
          </w:tcPr>
          <w:p w:rsidR="001B62DC" w:rsidRPr="001B62DC" w:rsidRDefault="001B62DC" w:rsidP="001B62DC">
            <w:pPr>
              <w:pStyle w:val="afffff2"/>
            </w:pPr>
            <w:r w:rsidRPr="001B62DC">
              <w:t>3494615,52</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235</w:t>
            </w:r>
          </w:p>
        </w:tc>
        <w:tc>
          <w:tcPr>
            <w:tcW w:w="1607" w:type="dxa"/>
            <w:shd w:val="clear" w:color="auto" w:fill="auto"/>
            <w:noWrap/>
            <w:vAlign w:val="center"/>
            <w:hideMark/>
          </w:tcPr>
          <w:p w:rsidR="001B62DC" w:rsidRPr="001B62DC" w:rsidRDefault="001B62DC" w:rsidP="001B62DC">
            <w:pPr>
              <w:pStyle w:val="afffff2"/>
            </w:pPr>
            <w:r w:rsidRPr="001B62DC">
              <w:t>954154,21</w:t>
            </w:r>
          </w:p>
        </w:tc>
        <w:tc>
          <w:tcPr>
            <w:tcW w:w="1607" w:type="dxa"/>
            <w:shd w:val="clear" w:color="auto" w:fill="auto"/>
            <w:noWrap/>
            <w:vAlign w:val="center"/>
            <w:hideMark/>
          </w:tcPr>
          <w:p w:rsidR="001B62DC" w:rsidRPr="001B62DC" w:rsidRDefault="001B62DC" w:rsidP="001B62DC">
            <w:pPr>
              <w:pStyle w:val="afffff2"/>
            </w:pPr>
            <w:r w:rsidRPr="001B62DC">
              <w:t>3494638,34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236</w:t>
            </w:r>
          </w:p>
        </w:tc>
        <w:tc>
          <w:tcPr>
            <w:tcW w:w="1607" w:type="dxa"/>
            <w:shd w:val="clear" w:color="auto" w:fill="auto"/>
            <w:noWrap/>
            <w:vAlign w:val="center"/>
            <w:hideMark/>
          </w:tcPr>
          <w:p w:rsidR="001B62DC" w:rsidRPr="001B62DC" w:rsidRDefault="001B62DC" w:rsidP="001B62DC">
            <w:pPr>
              <w:pStyle w:val="afffff2"/>
            </w:pPr>
            <w:r w:rsidRPr="001B62DC">
              <w:t>954145,60</w:t>
            </w:r>
          </w:p>
        </w:tc>
        <w:tc>
          <w:tcPr>
            <w:tcW w:w="1607" w:type="dxa"/>
            <w:shd w:val="clear" w:color="auto" w:fill="auto"/>
            <w:noWrap/>
            <w:vAlign w:val="center"/>
            <w:hideMark/>
          </w:tcPr>
          <w:p w:rsidR="001B62DC" w:rsidRPr="001B62DC" w:rsidRDefault="001B62DC" w:rsidP="001B62DC">
            <w:pPr>
              <w:pStyle w:val="afffff2"/>
            </w:pPr>
            <w:r w:rsidRPr="001B62DC">
              <w:t>3494652,83</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237</w:t>
            </w:r>
          </w:p>
        </w:tc>
        <w:tc>
          <w:tcPr>
            <w:tcW w:w="1607" w:type="dxa"/>
            <w:shd w:val="clear" w:color="auto" w:fill="auto"/>
            <w:noWrap/>
            <w:vAlign w:val="center"/>
            <w:hideMark/>
          </w:tcPr>
          <w:p w:rsidR="001B62DC" w:rsidRPr="001B62DC" w:rsidRDefault="001B62DC" w:rsidP="001B62DC">
            <w:pPr>
              <w:pStyle w:val="afffff2"/>
            </w:pPr>
            <w:r w:rsidRPr="001B62DC">
              <w:t>954144,92</w:t>
            </w:r>
          </w:p>
        </w:tc>
        <w:tc>
          <w:tcPr>
            <w:tcW w:w="1607" w:type="dxa"/>
            <w:shd w:val="clear" w:color="auto" w:fill="auto"/>
            <w:noWrap/>
            <w:vAlign w:val="center"/>
            <w:hideMark/>
          </w:tcPr>
          <w:p w:rsidR="001B62DC" w:rsidRPr="001B62DC" w:rsidRDefault="001B62DC" w:rsidP="001B62DC">
            <w:pPr>
              <w:pStyle w:val="afffff2"/>
            </w:pPr>
            <w:r w:rsidRPr="001B62DC">
              <w:t>3494653,89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238</w:t>
            </w:r>
          </w:p>
        </w:tc>
        <w:tc>
          <w:tcPr>
            <w:tcW w:w="1607" w:type="dxa"/>
            <w:shd w:val="clear" w:color="auto" w:fill="auto"/>
            <w:noWrap/>
            <w:vAlign w:val="center"/>
            <w:hideMark/>
          </w:tcPr>
          <w:p w:rsidR="001B62DC" w:rsidRPr="001B62DC" w:rsidRDefault="001B62DC" w:rsidP="001B62DC">
            <w:pPr>
              <w:pStyle w:val="afffff2"/>
            </w:pPr>
            <w:r w:rsidRPr="001B62DC">
              <w:t>954139,80</w:t>
            </w:r>
          </w:p>
        </w:tc>
        <w:tc>
          <w:tcPr>
            <w:tcW w:w="1607" w:type="dxa"/>
            <w:shd w:val="clear" w:color="auto" w:fill="auto"/>
            <w:noWrap/>
            <w:vAlign w:val="center"/>
            <w:hideMark/>
          </w:tcPr>
          <w:p w:rsidR="001B62DC" w:rsidRPr="001B62DC" w:rsidRDefault="001B62DC" w:rsidP="001B62DC">
            <w:pPr>
              <w:pStyle w:val="afffff2"/>
            </w:pPr>
            <w:r w:rsidRPr="001B62DC">
              <w:t>3494661,25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239</w:t>
            </w:r>
          </w:p>
        </w:tc>
        <w:tc>
          <w:tcPr>
            <w:tcW w:w="1607" w:type="dxa"/>
            <w:shd w:val="clear" w:color="auto" w:fill="auto"/>
            <w:noWrap/>
            <w:vAlign w:val="center"/>
            <w:hideMark/>
          </w:tcPr>
          <w:p w:rsidR="001B62DC" w:rsidRPr="001B62DC" w:rsidRDefault="001B62DC" w:rsidP="001B62DC">
            <w:pPr>
              <w:pStyle w:val="afffff2"/>
            </w:pPr>
            <w:r w:rsidRPr="001B62DC">
              <w:t>954122,75</w:t>
            </w:r>
          </w:p>
        </w:tc>
        <w:tc>
          <w:tcPr>
            <w:tcW w:w="1607" w:type="dxa"/>
            <w:shd w:val="clear" w:color="auto" w:fill="auto"/>
            <w:noWrap/>
            <w:vAlign w:val="center"/>
            <w:hideMark/>
          </w:tcPr>
          <w:p w:rsidR="001B62DC" w:rsidRPr="001B62DC" w:rsidRDefault="001B62DC" w:rsidP="001B62DC">
            <w:pPr>
              <w:pStyle w:val="afffff2"/>
            </w:pPr>
            <w:r w:rsidRPr="001B62DC">
              <w:t>3494684,94</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240</w:t>
            </w:r>
          </w:p>
        </w:tc>
        <w:tc>
          <w:tcPr>
            <w:tcW w:w="1607" w:type="dxa"/>
            <w:shd w:val="clear" w:color="auto" w:fill="auto"/>
            <w:noWrap/>
            <w:vAlign w:val="center"/>
            <w:hideMark/>
          </w:tcPr>
          <w:p w:rsidR="001B62DC" w:rsidRPr="001B62DC" w:rsidRDefault="001B62DC" w:rsidP="001B62DC">
            <w:pPr>
              <w:pStyle w:val="afffff2"/>
            </w:pPr>
            <w:r w:rsidRPr="001B62DC">
              <w:t>954103,81</w:t>
            </w:r>
          </w:p>
        </w:tc>
        <w:tc>
          <w:tcPr>
            <w:tcW w:w="1607" w:type="dxa"/>
            <w:shd w:val="clear" w:color="auto" w:fill="auto"/>
            <w:noWrap/>
            <w:vAlign w:val="center"/>
            <w:hideMark/>
          </w:tcPr>
          <w:p w:rsidR="001B62DC" w:rsidRPr="001B62DC" w:rsidRDefault="001B62DC" w:rsidP="001B62DC">
            <w:pPr>
              <w:pStyle w:val="afffff2"/>
            </w:pPr>
            <w:r w:rsidRPr="001B62DC">
              <w:t>3494710,21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241</w:t>
            </w:r>
          </w:p>
        </w:tc>
        <w:tc>
          <w:tcPr>
            <w:tcW w:w="1607" w:type="dxa"/>
            <w:shd w:val="clear" w:color="auto" w:fill="auto"/>
            <w:noWrap/>
            <w:vAlign w:val="center"/>
            <w:hideMark/>
          </w:tcPr>
          <w:p w:rsidR="001B62DC" w:rsidRPr="001B62DC" w:rsidRDefault="001B62DC" w:rsidP="001B62DC">
            <w:pPr>
              <w:pStyle w:val="afffff2"/>
            </w:pPr>
            <w:r w:rsidRPr="001B62DC">
              <w:t>954085,01</w:t>
            </w:r>
          </w:p>
        </w:tc>
        <w:tc>
          <w:tcPr>
            <w:tcW w:w="1607" w:type="dxa"/>
            <w:shd w:val="clear" w:color="auto" w:fill="auto"/>
            <w:noWrap/>
            <w:vAlign w:val="center"/>
            <w:hideMark/>
          </w:tcPr>
          <w:p w:rsidR="001B62DC" w:rsidRPr="001B62DC" w:rsidRDefault="001B62DC" w:rsidP="001B62DC">
            <w:pPr>
              <w:pStyle w:val="afffff2"/>
            </w:pPr>
            <w:r w:rsidRPr="001B62DC">
              <w:t>3494733,71</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242</w:t>
            </w:r>
          </w:p>
        </w:tc>
        <w:tc>
          <w:tcPr>
            <w:tcW w:w="1607" w:type="dxa"/>
            <w:shd w:val="clear" w:color="auto" w:fill="auto"/>
            <w:noWrap/>
            <w:vAlign w:val="center"/>
            <w:hideMark/>
          </w:tcPr>
          <w:p w:rsidR="001B62DC" w:rsidRPr="001B62DC" w:rsidRDefault="001B62DC" w:rsidP="001B62DC">
            <w:pPr>
              <w:pStyle w:val="afffff2"/>
            </w:pPr>
            <w:r w:rsidRPr="001B62DC">
              <w:t>954073,02</w:t>
            </w:r>
          </w:p>
        </w:tc>
        <w:tc>
          <w:tcPr>
            <w:tcW w:w="1607" w:type="dxa"/>
            <w:shd w:val="clear" w:color="auto" w:fill="auto"/>
            <w:noWrap/>
            <w:vAlign w:val="center"/>
            <w:hideMark/>
          </w:tcPr>
          <w:p w:rsidR="001B62DC" w:rsidRPr="001B62DC" w:rsidRDefault="001B62DC" w:rsidP="001B62DC">
            <w:pPr>
              <w:pStyle w:val="afffff2"/>
            </w:pPr>
            <w:r w:rsidRPr="001B62DC">
              <w:t>3494748,65</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243</w:t>
            </w:r>
          </w:p>
        </w:tc>
        <w:tc>
          <w:tcPr>
            <w:tcW w:w="1607" w:type="dxa"/>
            <w:shd w:val="clear" w:color="auto" w:fill="auto"/>
            <w:noWrap/>
            <w:vAlign w:val="center"/>
            <w:hideMark/>
          </w:tcPr>
          <w:p w:rsidR="001B62DC" w:rsidRPr="001B62DC" w:rsidRDefault="001B62DC" w:rsidP="001B62DC">
            <w:pPr>
              <w:pStyle w:val="afffff2"/>
            </w:pPr>
            <w:r w:rsidRPr="001B62DC">
              <w:t>954080,46</w:t>
            </w:r>
          </w:p>
        </w:tc>
        <w:tc>
          <w:tcPr>
            <w:tcW w:w="1607" w:type="dxa"/>
            <w:shd w:val="clear" w:color="auto" w:fill="auto"/>
            <w:noWrap/>
            <w:vAlign w:val="center"/>
            <w:hideMark/>
          </w:tcPr>
          <w:p w:rsidR="001B62DC" w:rsidRPr="001B62DC" w:rsidRDefault="001B62DC" w:rsidP="001B62DC">
            <w:pPr>
              <w:pStyle w:val="afffff2"/>
            </w:pPr>
            <w:r w:rsidRPr="001B62DC">
              <w:t>3494756,30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244</w:t>
            </w:r>
          </w:p>
        </w:tc>
        <w:tc>
          <w:tcPr>
            <w:tcW w:w="1607" w:type="dxa"/>
            <w:shd w:val="clear" w:color="auto" w:fill="auto"/>
            <w:noWrap/>
            <w:vAlign w:val="center"/>
            <w:hideMark/>
          </w:tcPr>
          <w:p w:rsidR="001B62DC" w:rsidRPr="001B62DC" w:rsidRDefault="001B62DC" w:rsidP="001B62DC">
            <w:pPr>
              <w:pStyle w:val="afffff2"/>
            </w:pPr>
            <w:r w:rsidRPr="001B62DC">
              <w:t>954086,83</w:t>
            </w:r>
          </w:p>
        </w:tc>
        <w:tc>
          <w:tcPr>
            <w:tcW w:w="1607" w:type="dxa"/>
            <w:shd w:val="clear" w:color="auto" w:fill="auto"/>
            <w:noWrap/>
            <w:vAlign w:val="center"/>
            <w:hideMark/>
          </w:tcPr>
          <w:p w:rsidR="001B62DC" w:rsidRPr="001B62DC" w:rsidRDefault="001B62DC" w:rsidP="001B62DC">
            <w:pPr>
              <w:pStyle w:val="afffff2"/>
            </w:pPr>
            <w:r w:rsidRPr="001B62DC">
              <w:t>3494762,88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245</w:t>
            </w:r>
          </w:p>
        </w:tc>
        <w:tc>
          <w:tcPr>
            <w:tcW w:w="1607" w:type="dxa"/>
            <w:shd w:val="clear" w:color="auto" w:fill="auto"/>
            <w:noWrap/>
            <w:vAlign w:val="center"/>
            <w:hideMark/>
          </w:tcPr>
          <w:p w:rsidR="001B62DC" w:rsidRPr="001B62DC" w:rsidRDefault="001B62DC" w:rsidP="001B62DC">
            <w:pPr>
              <w:pStyle w:val="afffff2"/>
            </w:pPr>
            <w:r w:rsidRPr="001B62DC">
              <w:t>954103,12</w:t>
            </w:r>
          </w:p>
        </w:tc>
        <w:tc>
          <w:tcPr>
            <w:tcW w:w="1607" w:type="dxa"/>
            <w:shd w:val="clear" w:color="auto" w:fill="auto"/>
            <w:noWrap/>
            <w:vAlign w:val="center"/>
            <w:hideMark/>
          </w:tcPr>
          <w:p w:rsidR="001B62DC" w:rsidRPr="001B62DC" w:rsidRDefault="001B62DC" w:rsidP="001B62DC">
            <w:pPr>
              <w:pStyle w:val="afffff2"/>
            </w:pPr>
            <w:r w:rsidRPr="001B62DC">
              <w:t>3494779,70</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246</w:t>
            </w:r>
          </w:p>
        </w:tc>
        <w:tc>
          <w:tcPr>
            <w:tcW w:w="1607" w:type="dxa"/>
            <w:shd w:val="clear" w:color="auto" w:fill="auto"/>
            <w:noWrap/>
            <w:vAlign w:val="center"/>
            <w:hideMark/>
          </w:tcPr>
          <w:p w:rsidR="001B62DC" w:rsidRPr="001B62DC" w:rsidRDefault="001B62DC" w:rsidP="001B62DC">
            <w:pPr>
              <w:pStyle w:val="afffff2"/>
            </w:pPr>
            <w:r w:rsidRPr="001B62DC">
              <w:t>954075,55</w:t>
            </w:r>
          </w:p>
        </w:tc>
        <w:tc>
          <w:tcPr>
            <w:tcW w:w="1607" w:type="dxa"/>
            <w:shd w:val="clear" w:color="auto" w:fill="auto"/>
            <w:noWrap/>
            <w:vAlign w:val="center"/>
            <w:hideMark/>
          </w:tcPr>
          <w:p w:rsidR="001B62DC" w:rsidRPr="001B62DC" w:rsidRDefault="001B62DC" w:rsidP="001B62DC">
            <w:pPr>
              <w:pStyle w:val="afffff2"/>
            </w:pPr>
            <w:r w:rsidRPr="001B62DC">
              <w:t>3494807,19</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247</w:t>
            </w:r>
          </w:p>
        </w:tc>
        <w:tc>
          <w:tcPr>
            <w:tcW w:w="1607" w:type="dxa"/>
            <w:shd w:val="clear" w:color="auto" w:fill="auto"/>
            <w:noWrap/>
            <w:vAlign w:val="center"/>
            <w:hideMark/>
          </w:tcPr>
          <w:p w:rsidR="001B62DC" w:rsidRPr="001B62DC" w:rsidRDefault="001B62DC" w:rsidP="001B62DC">
            <w:pPr>
              <w:pStyle w:val="afffff2"/>
            </w:pPr>
            <w:r w:rsidRPr="001B62DC">
              <w:t>954074,26</w:t>
            </w:r>
          </w:p>
        </w:tc>
        <w:tc>
          <w:tcPr>
            <w:tcW w:w="1607" w:type="dxa"/>
            <w:shd w:val="clear" w:color="auto" w:fill="auto"/>
            <w:noWrap/>
            <w:vAlign w:val="center"/>
            <w:hideMark/>
          </w:tcPr>
          <w:p w:rsidR="001B62DC" w:rsidRPr="001B62DC" w:rsidRDefault="001B62DC" w:rsidP="001B62DC">
            <w:pPr>
              <w:pStyle w:val="afffff2"/>
            </w:pPr>
            <w:r w:rsidRPr="001B62DC">
              <w:t>3494808,48</w:t>
            </w:r>
          </w:p>
        </w:tc>
      </w:tr>
      <w:tr w:rsidR="001B62DC" w:rsidRPr="001B62DC" w:rsidTr="001B62DC">
        <w:tc>
          <w:tcPr>
            <w:tcW w:w="1606" w:type="dxa"/>
            <w:shd w:val="clear" w:color="auto" w:fill="auto"/>
            <w:noWrap/>
            <w:vAlign w:val="center"/>
            <w:hideMark/>
          </w:tcPr>
          <w:p w:rsidR="001B62DC" w:rsidRPr="001B62DC" w:rsidRDefault="001B62DC" w:rsidP="001B62DC">
            <w:pPr>
              <w:pStyle w:val="afffff2"/>
            </w:pPr>
            <w:r w:rsidRPr="001B62DC">
              <w:t>1</w:t>
            </w:r>
          </w:p>
        </w:tc>
        <w:tc>
          <w:tcPr>
            <w:tcW w:w="1607" w:type="dxa"/>
            <w:shd w:val="clear" w:color="auto" w:fill="auto"/>
            <w:noWrap/>
            <w:vAlign w:val="center"/>
            <w:hideMark/>
          </w:tcPr>
          <w:p w:rsidR="001B62DC" w:rsidRPr="001B62DC" w:rsidRDefault="001B62DC" w:rsidP="001B62DC">
            <w:pPr>
              <w:pStyle w:val="afffff2"/>
            </w:pPr>
            <w:r w:rsidRPr="001B62DC">
              <w:t>954052,44</w:t>
            </w:r>
          </w:p>
        </w:tc>
        <w:tc>
          <w:tcPr>
            <w:tcW w:w="1607" w:type="dxa"/>
            <w:shd w:val="clear" w:color="auto" w:fill="auto"/>
            <w:noWrap/>
            <w:vAlign w:val="center"/>
            <w:hideMark/>
          </w:tcPr>
          <w:p w:rsidR="001B62DC" w:rsidRPr="001B62DC" w:rsidRDefault="001B62DC" w:rsidP="001B62DC">
            <w:pPr>
              <w:pStyle w:val="afffff2"/>
            </w:pPr>
            <w:r w:rsidRPr="001B62DC">
              <w:t>3494827,72</w:t>
            </w:r>
          </w:p>
        </w:tc>
      </w:tr>
    </w:tbl>
    <w:p w:rsidR="00086F67" w:rsidRPr="001B62DC" w:rsidRDefault="00086F67" w:rsidP="001B62DC">
      <w:pPr>
        <w:rPr>
          <w:lang w:eastAsia="ru-RU"/>
        </w:rPr>
        <w:sectPr w:rsidR="00086F67" w:rsidRPr="001B62DC" w:rsidSect="00444524">
          <w:type w:val="continuous"/>
          <w:pgSz w:w="11907" w:h="16839" w:code="9"/>
          <w:pgMar w:top="851" w:right="851" w:bottom="851" w:left="1418" w:header="420" w:footer="176" w:gutter="0"/>
          <w:cols w:num="2" w:space="0"/>
          <w:docGrid w:linePitch="360"/>
        </w:sectPr>
      </w:pPr>
    </w:p>
    <w:p w:rsidR="00DF10FC" w:rsidRPr="00117868" w:rsidRDefault="00DF10FC" w:rsidP="00042EEE">
      <w:pPr>
        <w:rPr>
          <w:lang w:eastAsia="ru-RU"/>
        </w:rPr>
      </w:pPr>
    </w:p>
    <w:sectPr w:rsidR="00DF10FC" w:rsidRPr="00117868" w:rsidSect="00444524">
      <w:type w:val="continuous"/>
      <w:pgSz w:w="11907" w:h="16839" w:code="9"/>
      <w:pgMar w:top="851" w:right="851" w:bottom="851" w:left="1418" w:header="420" w:footer="176"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8CD" w:rsidRDefault="005278CD">
      <w:r>
        <w:separator/>
      </w:r>
    </w:p>
    <w:p w:rsidR="005278CD" w:rsidRDefault="005278CD"/>
  </w:endnote>
  <w:endnote w:type="continuationSeparator" w:id="0">
    <w:p w:rsidR="005278CD" w:rsidRDefault="005278CD">
      <w:r>
        <w:continuationSeparator/>
      </w:r>
    </w:p>
    <w:p w:rsidR="005278CD" w:rsidRDefault="005278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OST Type AU">
    <w:charset w:val="CC"/>
    <w:family w:val="auto"/>
    <w:pitch w:val="variable"/>
    <w:sig w:usb0="A000028F" w:usb1="1000004A"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GOST type A">
    <w:altName w:val="Calibri"/>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auto"/>
    <w:pitch w:val="variable"/>
    <w:sig w:usb0="00008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G_Souvenir">
    <w:altName w:val="Courier New"/>
    <w:charset w:val="00"/>
    <w:family w:val="swiss"/>
    <w:pitch w:val="variable"/>
  </w:font>
  <w:font w:name="Arial-BoldItalicMT">
    <w:altName w:val="MS Gothic"/>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FD6BB7">
    <w:pPr>
      <w:pStyle w:val="ab"/>
      <w:jc w:val="center"/>
      <w:rPr>
        <w:lang w:val="en-US" w:eastAsia="ru-RU"/>
      </w:rPr>
    </w:pPr>
  </w:p>
  <w:p w:rsidR="00944B9C" w:rsidRPr="00E9220B" w:rsidRDefault="00944B9C" w:rsidP="0042504C">
    <w:pPr>
      <w:pStyle w:val="ab"/>
      <w:ind w:right="357"/>
      <w:jc w:val="center"/>
      <w:rPr>
        <w:i/>
      </w:rPr>
    </w:pPr>
    <w:r>
      <w:t xml:space="preserve">Архитектурно-проектное бюро </w:t>
    </w:r>
    <w:r w:rsidRPr="001D0B31">
      <w:t>«</w:t>
    </w:r>
    <w:r>
      <w:t xml:space="preserve"> </w:t>
    </w:r>
    <w:r w:rsidRPr="001D0B31">
      <w:t>»</w:t>
    </w:r>
  </w:p>
  <w:p w:rsidR="00944B9C" w:rsidRPr="00FD6BB7" w:rsidRDefault="00944B9C" w:rsidP="00FD6BB7">
    <w:pPr>
      <w:pStyle w:val="ab"/>
      <w:jc w:val="right"/>
    </w:pPr>
    <w:r w:rsidRPr="00FD6BB7">
      <w:t xml:space="preserve"> </w:t>
    </w:r>
    <w:r>
      <w:fldChar w:fldCharType="begin"/>
    </w:r>
    <w:r>
      <w:instrText>PAGE   \* MERGEFORMAT</w:instrText>
    </w:r>
    <w:r>
      <w:fldChar w:fldCharType="separate"/>
    </w:r>
    <w:r>
      <w:rPr>
        <w:noProof/>
      </w:rPr>
      <w:t>2</w:t>
    </w:r>
    <w:r>
      <w:rPr>
        <w:noProof/>
      </w:rPr>
      <w:fldChar w:fldCharType="end"/>
    </w:r>
  </w:p>
  <w:p w:rsidR="00944B9C" w:rsidRDefault="00944B9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Pr="00FD6BB7" w:rsidRDefault="00944B9C" w:rsidP="00FD6BB7">
    <w:pPr>
      <w:tabs>
        <w:tab w:val="center" w:pos="4677"/>
        <w:tab w:val="right" w:pos="9355"/>
      </w:tabs>
      <w:suppressAutoHyphens w:val="0"/>
      <w:spacing w:line="360" w:lineRule="auto"/>
      <w:ind w:right="360"/>
      <w:jc w:val="center"/>
      <w:rPr>
        <w:sz w:val="20"/>
        <w:szCs w:val="20"/>
        <w:lang w:eastAsia="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FD6BB7">
    <w:pPr>
      <w:pStyle w:val="ab"/>
      <w:jc w:val="center"/>
      <w:rPr>
        <w:lang w:val="en-US" w:eastAsia="ru-RU"/>
      </w:rPr>
    </w:pPr>
  </w:p>
  <w:p w:rsidR="00944B9C" w:rsidRPr="00FD6BB7" w:rsidRDefault="00944B9C" w:rsidP="00FD6BB7">
    <w:pPr>
      <w:pStyle w:val="ab"/>
      <w:jc w:val="right"/>
    </w:pPr>
    <w:r>
      <w:fldChar w:fldCharType="begin"/>
    </w:r>
    <w:r>
      <w:instrText>PAGE   \* MERGEFORMAT</w:instrText>
    </w:r>
    <w:r>
      <w:fldChar w:fldCharType="separate"/>
    </w:r>
    <w:r w:rsidR="00CC0269">
      <w:rPr>
        <w:noProof/>
      </w:rPr>
      <w:t>40</w:t>
    </w:r>
    <w:r>
      <w:rPr>
        <w:noProof/>
      </w:rPr>
      <w:fldChar w:fldCharType="end"/>
    </w:r>
  </w:p>
  <w:p w:rsidR="00944B9C" w:rsidRDefault="00944B9C">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Pr="00FD6BB7" w:rsidRDefault="00944B9C" w:rsidP="00FD6BB7">
    <w:pPr>
      <w:tabs>
        <w:tab w:val="center" w:pos="4677"/>
        <w:tab w:val="right" w:pos="9355"/>
      </w:tabs>
      <w:suppressAutoHyphens w:val="0"/>
      <w:spacing w:line="360" w:lineRule="auto"/>
      <w:ind w:right="360"/>
      <w:jc w:val="center"/>
      <w:rPr>
        <w:sz w:val="20"/>
        <w:szCs w:val="20"/>
        <w:lang w:eastAsia="ru-RU"/>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FD6BB7">
    <w:pPr>
      <w:tabs>
        <w:tab w:val="center" w:pos="4677"/>
        <w:tab w:val="right" w:pos="9355"/>
      </w:tabs>
      <w:suppressAutoHyphens w:val="0"/>
      <w:spacing w:line="360" w:lineRule="auto"/>
      <w:ind w:right="360"/>
      <w:jc w:val="center"/>
      <w:rPr>
        <w:sz w:val="20"/>
        <w:szCs w:val="20"/>
        <w:lang w:val="en-US" w:eastAsia="ru-RU"/>
      </w:rPr>
    </w:pPr>
  </w:p>
  <w:p w:rsidR="00944B9C" w:rsidRPr="00FC3DD7" w:rsidRDefault="00944B9C" w:rsidP="00FD6BB7">
    <w:pPr>
      <w:pStyle w:val="ab"/>
      <w:jc w:val="center"/>
      <w:rPr>
        <w:lang w:eastAsia="ru-RU"/>
      </w:rPr>
    </w:pPr>
    <w:r w:rsidRPr="00FD6BB7">
      <w:rPr>
        <w:lang w:eastAsia="ru-RU"/>
      </w:rPr>
      <w:t>Общество с ограниченной ответственностью «</w:t>
    </w:r>
    <w:r>
      <w:rPr>
        <w:lang w:eastAsia="ru-RU"/>
      </w:rPr>
      <w:t xml:space="preserve"> </w:t>
    </w:r>
    <w:r w:rsidRPr="00FD6BB7">
      <w:rPr>
        <w:lang w:eastAsia="ru-RU"/>
      </w:rPr>
      <w:t>»</w:t>
    </w:r>
  </w:p>
  <w:p w:rsidR="00944B9C" w:rsidRPr="00FD6BB7" w:rsidRDefault="00944B9C" w:rsidP="00FD6BB7">
    <w:pPr>
      <w:pStyle w:val="ab"/>
      <w:jc w:val="right"/>
    </w:pPr>
    <w:r w:rsidRPr="00FD6BB7">
      <w:t xml:space="preserve"> </w:t>
    </w:r>
    <w:r>
      <w:fldChar w:fldCharType="begin"/>
    </w:r>
    <w:r>
      <w:instrText>PAGE   \* MERGEFORMAT</w:instrText>
    </w:r>
    <w:r>
      <w:fldChar w:fldCharType="separate"/>
    </w:r>
    <w:r>
      <w:rPr>
        <w:noProof/>
      </w:rPr>
      <w:t>4</w:t>
    </w:r>
    <w:r>
      <w:rPr>
        <w:noProof/>
      </w:rPr>
      <w:fldChar w:fldCharType="end"/>
    </w:r>
  </w:p>
  <w:p w:rsidR="00944B9C" w:rsidRPr="00FD6BB7" w:rsidRDefault="00944B9C" w:rsidP="00FD6BB7">
    <w:pPr>
      <w:tabs>
        <w:tab w:val="center" w:pos="4677"/>
        <w:tab w:val="right" w:pos="9355"/>
      </w:tabs>
      <w:suppressAutoHyphens w:val="0"/>
      <w:spacing w:line="360" w:lineRule="auto"/>
      <w:ind w:right="360"/>
      <w:jc w:val="center"/>
      <w:rPr>
        <w:sz w:val="20"/>
        <w:szCs w:val="20"/>
        <w:lang w:val="en-US" w:eastAsia="ru-RU"/>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FD6BB7">
    <w:pPr>
      <w:tabs>
        <w:tab w:val="center" w:pos="4677"/>
        <w:tab w:val="right" w:pos="9355"/>
      </w:tabs>
      <w:suppressAutoHyphens w:val="0"/>
      <w:spacing w:line="360" w:lineRule="auto"/>
      <w:ind w:right="360"/>
      <w:jc w:val="center"/>
      <w:rPr>
        <w:sz w:val="20"/>
        <w:szCs w:val="20"/>
        <w:lang w:val="en-US" w:eastAsia="ru-RU"/>
      </w:rPr>
    </w:pPr>
  </w:p>
  <w:p w:rsidR="00944B9C" w:rsidRPr="00CC4D2A" w:rsidRDefault="00944B9C" w:rsidP="00FD6BB7">
    <w:pPr>
      <w:pStyle w:val="ab"/>
      <w:jc w:val="center"/>
      <w:rPr>
        <w:lang w:eastAsia="ru-RU"/>
      </w:rPr>
    </w:pPr>
    <w:r w:rsidRPr="00FD6BB7">
      <w:rPr>
        <w:lang w:eastAsia="ru-RU"/>
      </w:rPr>
      <w:t>Общество с ограниченной ответственностью «</w:t>
    </w:r>
    <w:r>
      <w:rPr>
        <w:lang w:eastAsia="ru-RU"/>
      </w:rPr>
      <w:t xml:space="preserve"> </w:t>
    </w:r>
    <w:r w:rsidRPr="00FD6BB7">
      <w:rPr>
        <w:lang w:eastAsia="ru-RU"/>
      </w:rPr>
      <w:t>»</w:t>
    </w:r>
  </w:p>
  <w:p w:rsidR="00944B9C" w:rsidRPr="00FD6BB7" w:rsidRDefault="00944B9C" w:rsidP="00FD6BB7">
    <w:pPr>
      <w:pStyle w:val="ab"/>
      <w:jc w:val="right"/>
    </w:pPr>
    <w:r w:rsidRPr="00FD6BB7">
      <w:t xml:space="preserve"> </w:t>
    </w:r>
    <w:r>
      <w:fldChar w:fldCharType="begin"/>
    </w:r>
    <w:r>
      <w:instrText>PAGE   \* MERGEFORMAT</w:instrText>
    </w:r>
    <w:r>
      <w:fldChar w:fldCharType="separate"/>
    </w:r>
    <w:r>
      <w:rPr>
        <w:noProof/>
      </w:rPr>
      <w:t>43</w:t>
    </w:r>
    <w:r>
      <w:rPr>
        <w:noProof/>
      </w:rPr>
      <w:fldChar w:fldCharType="end"/>
    </w:r>
  </w:p>
  <w:p w:rsidR="00944B9C" w:rsidRPr="00FD6BB7" w:rsidRDefault="00944B9C" w:rsidP="00FD6BB7">
    <w:pPr>
      <w:tabs>
        <w:tab w:val="center" w:pos="4677"/>
        <w:tab w:val="right" w:pos="9355"/>
      </w:tabs>
      <w:suppressAutoHyphens w:val="0"/>
      <w:spacing w:line="360" w:lineRule="auto"/>
      <w:ind w:right="360"/>
      <w:jc w:val="center"/>
      <w:rPr>
        <w:sz w:val="20"/>
        <w:szCs w:val="20"/>
        <w:lang w:val="en-US" w:eastAsia="ru-RU"/>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1666DE">
    <w:pPr>
      <w:pStyle w:val="ab"/>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44B9C" w:rsidRDefault="00944B9C" w:rsidP="001666D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8CD" w:rsidRDefault="005278CD">
      <w:r>
        <w:separator/>
      </w:r>
    </w:p>
    <w:p w:rsidR="005278CD" w:rsidRDefault="005278CD"/>
  </w:footnote>
  <w:footnote w:type="continuationSeparator" w:id="0">
    <w:p w:rsidR="005278CD" w:rsidRDefault="005278CD">
      <w:r>
        <w:continuationSeparator/>
      </w:r>
    </w:p>
    <w:p w:rsidR="005278CD" w:rsidRDefault="005278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812EB8">
    <w:pPr>
      <w:pStyle w:val="a9"/>
      <w:jc w:val="center"/>
      <w:rPr>
        <w:color w:val="000000" w:themeColor="text1"/>
      </w:rPr>
    </w:pPr>
    <w:r w:rsidRPr="00812EB8">
      <w:rPr>
        <w:color w:val="000000" w:themeColor="text1"/>
      </w:rPr>
      <w:t xml:space="preserve">Документация по планировке территории </w:t>
    </w:r>
    <w:r>
      <w:rPr>
        <w:color w:val="000000" w:themeColor="text1"/>
      </w:rPr>
      <w:t>СНТ</w:t>
    </w:r>
    <w:r w:rsidRPr="00812EB8">
      <w:rPr>
        <w:color w:val="000000" w:themeColor="text1"/>
      </w:rPr>
      <w:t xml:space="preserve"> «Труженик»</w:t>
    </w:r>
  </w:p>
  <w:p w:rsidR="00944B9C" w:rsidRPr="00812EB8" w:rsidRDefault="00944B9C" w:rsidP="00812EB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rsidP="00812EB8">
    <w:pPr>
      <w:pStyle w:val="a9"/>
      <w:jc w:val="center"/>
      <w:rPr>
        <w:color w:val="000000" w:themeColor="text1"/>
      </w:rPr>
    </w:pPr>
    <w:r w:rsidRPr="00812EB8">
      <w:rPr>
        <w:color w:val="000000" w:themeColor="text1"/>
      </w:rPr>
      <w:t xml:space="preserve">Документация по планировке территории </w:t>
    </w:r>
    <w:r>
      <w:rPr>
        <w:color w:val="000000" w:themeColor="text1"/>
      </w:rPr>
      <w:t>СНТ</w:t>
    </w:r>
    <w:r w:rsidRPr="00812EB8">
      <w:rPr>
        <w:color w:val="000000" w:themeColor="text1"/>
      </w:rPr>
      <w:t xml:space="preserve"> «Труженик»</w:t>
    </w:r>
  </w:p>
  <w:p w:rsidR="00944B9C" w:rsidRPr="00812EB8" w:rsidRDefault="00944B9C" w:rsidP="00812EB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Pr="00C44736" w:rsidRDefault="00944B9C" w:rsidP="00C44736">
    <w:pPr>
      <w:autoSpaceDE w:val="0"/>
      <w:autoSpaceDN w:val="0"/>
      <w:adjustRightInd w:val="0"/>
      <w:jc w:val="center"/>
      <w:rPr>
        <w:iCs/>
        <w:sz w:val="20"/>
        <w:szCs w:val="20"/>
      </w:rPr>
    </w:pPr>
    <w:r>
      <w:rPr>
        <w:iCs/>
        <w:sz w:val="20"/>
        <w:szCs w:val="20"/>
      </w:rPr>
      <w:t>П</w:t>
    </w:r>
    <w:r w:rsidRPr="00C44736">
      <w:rPr>
        <w:iCs/>
        <w:sz w:val="20"/>
        <w:szCs w:val="20"/>
      </w:rPr>
      <w:t>роект планировки территории</w:t>
    </w:r>
    <w:r>
      <w:rPr>
        <w:iCs/>
        <w:sz w:val="20"/>
        <w:szCs w:val="20"/>
      </w:rPr>
      <w:t xml:space="preserve"> города М</w:t>
    </w:r>
    <w:r w:rsidRPr="00C44736">
      <w:rPr>
        <w:iCs/>
        <w:sz w:val="20"/>
        <w:szCs w:val="20"/>
      </w:rPr>
      <w:t xml:space="preserve">агнитогорска </w:t>
    </w:r>
  </w:p>
  <w:p w:rsidR="00944B9C" w:rsidRPr="00C44736" w:rsidRDefault="00944B9C" w:rsidP="00C44736">
    <w:pPr>
      <w:autoSpaceDE w:val="0"/>
      <w:autoSpaceDN w:val="0"/>
      <w:adjustRightInd w:val="0"/>
      <w:jc w:val="center"/>
      <w:rPr>
        <w:iCs/>
        <w:sz w:val="20"/>
        <w:szCs w:val="20"/>
      </w:rPr>
    </w:pPr>
    <w:r w:rsidRPr="00C44736">
      <w:rPr>
        <w:iCs/>
        <w:sz w:val="20"/>
        <w:szCs w:val="20"/>
      </w:rPr>
      <w:t xml:space="preserve">в границах улиц </w:t>
    </w:r>
    <w:r>
      <w:rPr>
        <w:iCs/>
        <w:sz w:val="20"/>
        <w:szCs w:val="20"/>
      </w:rPr>
      <w:t>Труда, К</w:t>
    </w:r>
    <w:r w:rsidRPr="00C44736">
      <w:rPr>
        <w:iCs/>
        <w:sz w:val="20"/>
        <w:szCs w:val="20"/>
      </w:rPr>
      <w:t xml:space="preserve">оробова, границ </w:t>
    </w:r>
    <w:r>
      <w:rPr>
        <w:iCs/>
        <w:sz w:val="20"/>
        <w:szCs w:val="20"/>
      </w:rPr>
      <w:t>СНТ «С</w:t>
    </w:r>
    <w:r w:rsidRPr="00C44736">
      <w:rPr>
        <w:iCs/>
        <w:sz w:val="20"/>
        <w:szCs w:val="20"/>
      </w:rPr>
      <w:t>троитель-3», береговая зона р.</w:t>
    </w:r>
    <w:r>
      <w:rPr>
        <w:iCs/>
        <w:sz w:val="20"/>
        <w:szCs w:val="20"/>
      </w:rPr>
      <w:t xml:space="preserve"> У</w:t>
    </w:r>
    <w:r w:rsidRPr="00C44736">
      <w:rPr>
        <w:iCs/>
        <w:sz w:val="20"/>
        <w:szCs w:val="20"/>
      </w:rPr>
      <w:t>рал</w:t>
    </w:r>
  </w:p>
  <w:p w:rsidR="00944B9C" w:rsidRDefault="00944B9C">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Pr="00CC4D2A" w:rsidRDefault="00944B9C" w:rsidP="00FD7DBC">
    <w:pPr>
      <w:autoSpaceDE w:val="0"/>
      <w:autoSpaceDN w:val="0"/>
      <w:adjustRightInd w:val="0"/>
      <w:jc w:val="center"/>
      <w:rPr>
        <w:iCs/>
        <w:sz w:val="20"/>
        <w:szCs w:val="20"/>
      </w:rPr>
    </w:pPr>
    <w:r w:rsidRPr="00CC4D2A">
      <w:rPr>
        <w:iCs/>
        <w:sz w:val="20"/>
        <w:szCs w:val="20"/>
      </w:rPr>
      <w:t>Проект межевания территории</w:t>
    </w:r>
    <w:r>
      <w:rPr>
        <w:iCs/>
        <w:sz w:val="20"/>
        <w:szCs w:val="20"/>
      </w:rPr>
      <w:t xml:space="preserve"> </w:t>
    </w:r>
    <w:proofErr w:type="spellStart"/>
    <w:r>
      <w:rPr>
        <w:iCs/>
        <w:sz w:val="20"/>
        <w:szCs w:val="20"/>
      </w:rPr>
      <w:t>г.М</w:t>
    </w:r>
    <w:r w:rsidRPr="00CC4D2A">
      <w:rPr>
        <w:iCs/>
        <w:sz w:val="20"/>
        <w:szCs w:val="20"/>
      </w:rPr>
      <w:t>агнитогорска</w:t>
    </w:r>
    <w:proofErr w:type="spellEnd"/>
  </w:p>
  <w:p w:rsidR="00944B9C" w:rsidRPr="00CC4D2A" w:rsidRDefault="00944B9C" w:rsidP="00FD7DBC">
    <w:pPr>
      <w:autoSpaceDE w:val="0"/>
      <w:autoSpaceDN w:val="0"/>
      <w:adjustRightInd w:val="0"/>
      <w:jc w:val="center"/>
      <w:rPr>
        <w:iCs/>
        <w:sz w:val="20"/>
        <w:szCs w:val="20"/>
      </w:rPr>
    </w:pPr>
    <w:r>
      <w:rPr>
        <w:iCs/>
        <w:sz w:val="20"/>
        <w:szCs w:val="20"/>
      </w:rPr>
      <w:t xml:space="preserve">в границах улиц Жемчужная, Калмыкова, </w:t>
    </w:r>
    <w:proofErr w:type="spellStart"/>
    <w:r>
      <w:rPr>
        <w:iCs/>
        <w:sz w:val="20"/>
        <w:szCs w:val="20"/>
      </w:rPr>
      <w:t>К</w:t>
    </w:r>
    <w:r w:rsidRPr="00CC4D2A">
      <w:rPr>
        <w:iCs/>
        <w:sz w:val="20"/>
        <w:szCs w:val="20"/>
      </w:rPr>
      <w:t>расносельская</w:t>
    </w:r>
    <w:proofErr w:type="spellEnd"/>
    <w:r w:rsidRPr="00CC4D2A">
      <w:rPr>
        <w:iCs/>
        <w:sz w:val="20"/>
        <w:szCs w:val="20"/>
      </w:rPr>
      <w:t>, пер. Уральский</w:t>
    </w:r>
  </w:p>
  <w:p w:rsidR="00944B9C" w:rsidRDefault="00944B9C">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B9C" w:rsidRDefault="00944B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37B3A23"/>
    <w:multiLevelType w:val="hybridMultilevel"/>
    <w:tmpl w:val="843A3D10"/>
    <w:lvl w:ilvl="0" w:tplc="04190001">
      <w:start w:val="1"/>
      <w:numFmt w:val="bullet"/>
      <w:lvlText w:val=""/>
      <w:lvlJc w:val="left"/>
      <w:pPr>
        <w:ind w:left="720" w:hanging="360"/>
      </w:pPr>
      <w:rPr>
        <w:rFonts w:ascii="Symbol" w:hAnsi="Symbol" w:hint="default"/>
      </w:rPr>
    </w:lvl>
    <w:lvl w:ilvl="1" w:tplc="2D3CC314">
      <w:start w:val="1"/>
      <w:numFmt w:val="bullet"/>
      <w:lvlText w:val=""/>
      <w:lvlJc w:val="left"/>
      <w:pPr>
        <w:ind w:left="1070" w:hanging="360"/>
      </w:pPr>
      <w:rPr>
        <w:rFonts w:ascii="Symbol" w:hAnsi="Symbol" w:hint="default"/>
        <w:color w:val="000000"/>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04DF1C32"/>
    <w:multiLevelType w:val="hybridMultilevel"/>
    <w:tmpl w:val="B086AE86"/>
    <w:styleLink w:val="WW8Num1621"/>
    <w:lvl w:ilvl="0" w:tplc="F1165C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05054C24"/>
    <w:multiLevelType w:val="hybridMultilevel"/>
    <w:tmpl w:val="1F0C600A"/>
    <w:lvl w:ilvl="0" w:tplc="FD82FC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nsid w:val="06FF1A8C"/>
    <w:multiLevelType w:val="hybridMultilevel"/>
    <w:tmpl w:val="32D2F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07921FBA"/>
    <w:multiLevelType w:val="multilevel"/>
    <w:tmpl w:val="9CDC1D7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5">
    <w:nsid w:val="081373CF"/>
    <w:multiLevelType w:val="hybridMultilevel"/>
    <w:tmpl w:val="C65E8E7C"/>
    <w:lvl w:ilvl="0" w:tplc="B77A3A4C">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0C8038E5"/>
    <w:multiLevelType w:val="hybridMultilevel"/>
    <w:tmpl w:val="6B0E7C44"/>
    <w:lvl w:ilvl="0" w:tplc="F45882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nsid w:val="0DC43871"/>
    <w:multiLevelType w:val="hybridMultilevel"/>
    <w:tmpl w:val="22D22F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8">
    <w:nsid w:val="187C70FC"/>
    <w:multiLevelType w:val="hybridMultilevel"/>
    <w:tmpl w:val="AD2E35C0"/>
    <w:lvl w:ilvl="0" w:tplc="2D3CC314">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20BD2BBC"/>
    <w:multiLevelType w:val="hybridMultilevel"/>
    <w:tmpl w:val="09963AD2"/>
    <w:lvl w:ilvl="0" w:tplc="5D144616">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20F46DFA"/>
    <w:multiLevelType w:val="hybridMultilevel"/>
    <w:tmpl w:val="8F36B2C8"/>
    <w:lvl w:ilvl="0" w:tplc="4A0041EC">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1">
    <w:nsid w:val="219D32FC"/>
    <w:multiLevelType w:val="multilevel"/>
    <w:tmpl w:val="04544284"/>
    <w:lvl w:ilvl="0">
      <w:start w:val="1"/>
      <w:numFmt w:val="decimal"/>
      <w:pStyle w:val="1"/>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2">
    <w:nsid w:val="23F52BB0"/>
    <w:multiLevelType w:val="hybridMultilevel"/>
    <w:tmpl w:val="5176AF0E"/>
    <w:lvl w:ilvl="0" w:tplc="266C44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8AE5C05"/>
    <w:multiLevelType w:val="hybridMultilevel"/>
    <w:tmpl w:val="D41E3A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5">
    <w:nsid w:val="354F42EA"/>
    <w:multiLevelType w:val="hybridMultilevel"/>
    <w:tmpl w:val="0DEEB388"/>
    <w:lvl w:ilvl="0" w:tplc="7A0A2E42">
      <w:numFmt w:val="bullet"/>
      <w:lvlText w:val="-"/>
      <w:lvlJc w:val="left"/>
      <w:pPr>
        <w:ind w:left="1080" w:hanging="360"/>
      </w:pPr>
      <w:rPr>
        <w:rFonts w:ascii="Times New Roman" w:eastAsia="Arial Unicode MS"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6">
    <w:nsid w:val="378A59BE"/>
    <w:multiLevelType w:val="hybridMultilevel"/>
    <w:tmpl w:val="08B450D6"/>
    <w:lvl w:ilvl="0" w:tplc="721E6A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nsid w:val="3B3A5DCA"/>
    <w:multiLevelType w:val="hybridMultilevel"/>
    <w:tmpl w:val="E4202FB2"/>
    <w:lvl w:ilvl="0" w:tplc="7750AC2E">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nsid w:val="3DD01E89"/>
    <w:multiLevelType w:val="hybridMultilevel"/>
    <w:tmpl w:val="76BEE0B4"/>
    <w:lvl w:ilvl="0" w:tplc="3D2E7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460A3DF2"/>
    <w:multiLevelType w:val="hybridMultilevel"/>
    <w:tmpl w:val="693C8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444D4C"/>
    <w:multiLevelType w:val="multilevel"/>
    <w:tmpl w:val="4F585744"/>
    <w:styleLink w:val="WW8Num161"/>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1">
    <w:nsid w:val="5780142C"/>
    <w:multiLevelType w:val="multilevel"/>
    <w:tmpl w:val="C310BB5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2">
    <w:nsid w:val="58A45CA0"/>
    <w:multiLevelType w:val="hybridMultilevel"/>
    <w:tmpl w:val="2EC6D072"/>
    <w:lvl w:ilvl="0" w:tplc="B0122948">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59402CD9"/>
    <w:multiLevelType w:val="hybridMultilevel"/>
    <w:tmpl w:val="234C86AE"/>
    <w:lvl w:ilvl="0" w:tplc="69905B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nsid w:val="595676DD"/>
    <w:multiLevelType w:val="hybridMultilevel"/>
    <w:tmpl w:val="8C76FA02"/>
    <w:lvl w:ilvl="0" w:tplc="BA5254CC">
      <w:numFmt w:val="bullet"/>
      <w:lvlText w:val=""/>
      <w:lvlJc w:val="left"/>
      <w:pPr>
        <w:ind w:left="1440" w:hanging="360"/>
      </w:pPr>
      <w:rPr>
        <w:rFonts w:ascii="Symbol" w:eastAsia="Calibr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nsid w:val="597355D6"/>
    <w:multiLevelType w:val="hybridMultilevel"/>
    <w:tmpl w:val="28360A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6">
    <w:nsid w:val="5CDE0814"/>
    <w:multiLevelType w:val="hybridMultilevel"/>
    <w:tmpl w:val="42F2C0D6"/>
    <w:lvl w:ilvl="0" w:tplc="2D3CC314">
      <w:start w:val="1"/>
      <w:numFmt w:val="bullet"/>
      <w:lvlText w:val=""/>
      <w:lvlJc w:val="left"/>
      <w:pPr>
        <w:ind w:left="720" w:hanging="360"/>
      </w:pPr>
      <w:rPr>
        <w:rFonts w:ascii="Symbol" w:hAnsi="Symbol"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2220B54"/>
    <w:multiLevelType w:val="hybridMultilevel"/>
    <w:tmpl w:val="87461DA0"/>
    <w:lvl w:ilvl="0" w:tplc="59684FC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8">
    <w:nsid w:val="62A10E69"/>
    <w:multiLevelType w:val="multilevel"/>
    <w:tmpl w:val="EE364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9">
    <w:nsid w:val="63754231"/>
    <w:multiLevelType w:val="hybridMultilevel"/>
    <w:tmpl w:val="6180DAEC"/>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80">
    <w:nsid w:val="669A6895"/>
    <w:multiLevelType w:val="hybridMultilevel"/>
    <w:tmpl w:val="C4ACA4D6"/>
    <w:lvl w:ilvl="0" w:tplc="2D3CC31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A1855AB"/>
    <w:multiLevelType w:val="hybridMultilevel"/>
    <w:tmpl w:val="AB4E7CE2"/>
    <w:lvl w:ilvl="0" w:tplc="2498442C">
      <w:start w:val="1"/>
      <w:numFmt w:val="decimal"/>
      <w:lvlText w:val="%1."/>
      <w:lvlJc w:val="left"/>
      <w:pPr>
        <w:tabs>
          <w:tab w:val="num" w:pos="1470"/>
        </w:tabs>
        <w:ind w:left="1470" w:hanging="11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6A726A7C"/>
    <w:multiLevelType w:val="hybridMultilevel"/>
    <w:tmpl w:val="D0E6BDAA"/>
    <w:lvl w:ilvl="0" w:tplc="4CEC65C8">
      <w:start w:val="1"/>
      <w:numFmt w:val="bullet"/>
      <w:lvlText w:val=""/>
      <w:lvlJc w:val="left"/>
      <w:pPr>
        <w:ind w:left="1134" w:hanging="360"/>
      </w:pPr>
      <w:rPr>
        <w:rFonts w:ascii="Symbol" w:hAnsi="Symbol" w:hint="default"/>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83">
    <w:nsid w:val="6A7A070A"/>
    <w:multiLevelType w:val="multilevel"/>
    <w:tmpl w:val="6AE07D4A"/>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4">
    <w:nsid w:val="6CC460CB"/>
    <w:multiLevelType w:val="hybridMultilevel"/>
    <w:tmpl w:val="D098CF58"/>
    <w:lvl w:ilvl="0" w:tplc="C1903FB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1650199"/>
    <w:multiLevelType w:val="hybridMultilevel"/>
    <w:tmpl w:val="0728040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2087BC7"/>
    <w:multiLevelType w:val="hybridMultilevel"/>
    <w:tmpl w:val="B162A54E"/>
    <w:lvl w:ilvl="0" w:tplc="29F858D4">
      <w:start w:val="1"/>
      <w:numFmt w:val="decimal"/>
      <w:lvlText w:val="%1."/>
      <w:lvlJc w:val="left"/>
      <w:pPr>
        <w:tabs>
          <w:tab w:val="num" w:pos="1575"/>
        </w:tabs>
        <w:ind w:left="1575" w:hanging="12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73C1108F"/>
    <w:multiLevelType w:val="multilevel"/>
    <w:tmpl w:val="6E542A7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3"/>
      <w:numFmt w:val="decimal"/>
      <w:lvlText w:val="%2"/>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8">
    <w:nsid w:val="75A805A3"/>
    <w:multiLevelType w:val="hybridMultilevel"/>
    <w:tmpl w:val="801E757C"/>
    <w:lvl w:ilvl="0" w:tplc="C63A4662">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9">
    <w:nsid w:val="76AF7181"/>
    <w:multiLevelType w:val="hybridMultilevel"/>
    <w:tmpl w:val="B530A760"/>
    <w:lvl w:ilvl="0" w:tplc="4FBC3286">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0">
    <w:nsid w:val="79B01FE0"/>
    <w:multiLevelType w:val="hybridMultilevel"/>
    <w:tmpl w:val="2CB46F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79C83C90"/>
    <w:multiLevelType w:val="hybridMultilevel"/>
    <w:tmpl w:val="CAF8033A"/>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2">
    <w:nsid w:val="7CA048D7"/>
    <w:multiLevelType w:val="hybridMultilevel"/>
    <w:tmpl w:val="2D242D9C"/>
    <w:lvl w:ilvl="0" w:tplc="2D3CC314">
      <w:start w:val="1"/>
      <w:numFmt w:val="bullet"/>
      <w:lvlText w:val=""/>
      <w:lvlJc w:val="left"/>
      <w:pPr>
        <w:ind w:left="1440" w:hanging="360"/>
      </w:pPr>
      <w:rPr>
        <w:rFonts w:ascii="Symbol" w:hAnsi="Symbol" w:hint="default"/>
        <w:color w:val="00000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4"/>
  </w:num>
  <w:num w:numId="2">
    <w:abstractNumId w:val="0"/>
  </w:num>
  <w:num w:numId="3">
    <w:abstractNumId w:val="61"/>
  </w:num>
  <w:num w:numId="4">
    <w:abstractNumId w:val="70"/>
  </w:num>
  <w:num w:numId="5">
    <w:abstractNumId w:val="62"/>
  </w:num>
  <w:num w:numId="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4"/>
  </w:num>
  <w:num w:numId="8">
    <w:abstractNumId w:val="50"/>
  </w:num>
  <w:num w:numId="9">
    <w:abstractNumId w:val="82"/>
  </w:num>
  <w:num w:numId="10">
    <w:abstractNumId w:val="53"/>
  </w:num>
  <w:num w:numId="11">
    <w:abstractNumId w:val="76"/>
  </w:num>
  <w:num w:numId="12">
    <w:abstractNumId w:val="80"/>
  </w:num>
  <w:num w:numId="13">
    <w:abstractNumId w:val="92"/>
  </w:num>
  <w:num w:numId="14">
    <w:abstractNumId w:val="58"/>
  </w:num>
  <w:num w:numId="15">
    <w:abstractNumId w:val="79"/>
  </w:num>
  <w:num w:numId="16">
    <w:abstractNumId w:val="69"/>
  </w:num>
  <w:num w:numId="17">
    <w:abstractNumId w:val="55"/>
  </w:num>
  <w:num w:numId="18">
    <w:abstractNumId w:val="63"/>
  </w:num>
  <w:num w:numId="19">
    <w:abstractNumId w:val="90"/>
  </w:num>
  <w:num w:numId="20">
    <w:abstractNumId w:val="86"/>
  </w:num>
  <w:num w:numId="21">
    <w:abstractNumId w:val="59"/>
  </w:num>
  <w:num w:numId="22">
    <w:abstractNumId w:val="72"/>
  </w:num>
  <w:num w:numId="23">
    <w:abstractNumId w:val="81"/>
  </w:num>
  <w:num w:numId="24">
    <w:abstractNumId w:val="71"/>
  </w:num>
  <w:num w:numId="25">
    <w:abstractNumId w:val="87"/>
  </w:num>
  <w:num w:numId="26">
    <w:abstractNumId w:val="54"/>
  </w:num>
  <w:num w:numId="27">
    <w:abstractNumId w:val="78"/>
  </w:num>
  <w:num w:numId="28">
    <w:abstractNumId w:val="83"/>
  </w:num>
  <w:num w:numId="29">
    <w:abstractNumId w:val="2"/>
  </w:num>
  <w:num w:numId="30">
    <w:abstractNumId w:val="3"/>
  </w:num>
  <w:num w:numId="31">
    <w:abstractNumId w:val="85"/>
  </w:num>
  <w:num w:numId="32">
    <w:abstractNumId w:val="89"/>
  </w:num>
  <w:num w:numId="33">
    <w:abstractNumId w:val="74"/>
  </w:num>
  <w:num w:numId="34">
    <w:abstractNumId w:val="67"/>
  </w:num>
  <w:num w:numId="35">
    <w:abstractNumId w:val="60"/>
  </w:num>
  <w:num w:numId="36">
    <w:abstractNumId w:val="88"/>
  </w:num>
  <w:num w:numId="3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num>
  <w:num w:numId="39">
    <w:abstractNumId w:val="57"/>
  </w:num>
  <w:num w:numId="40">
    <w:abstractNumId w:val="75"/>
  </w:num>
  <w:num w:numId="4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1"/>
  </w:num>
  <w:num w:numId="43">
    <w:abstractNumId w:val="56"/>
  </w:num>
  <w:num w:numId="44">
    <w:abstractNumId w:val="66"/>
  </w:num>
  <w:num w:numId="45">
    <w:abstractNumId w:val="52"/>
  </w:num>
  <w:num w:numId="46">
    <w:abstractNumId w:val="73"/>
  </w:num>
  <w:num w:numId="4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8"/>
  </w:num>
  <w:num w:numId="50">
    <w:abstractNumId w:val="5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049">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DE8"/>
    <w:rsid w:val="000010FB"/>
    <w:rsid w:val="00001487"/>
    <w:rsid w:val="00001A69"/>
    <w:rsid w:val="00001CB7"/>
    <w:rsid w:val="0000209A"/>
    <w:rsid w:val="00002C4C"/>
    <w:rsid w:val="00003371"/>
    <w:rsid w:val="000050C1"/>
    <w:rsid w:val="00005659"/>
    <w:rsid w:val="00005983"/>
    <w:rsid w:val="00005FE7"/>
    <w:rsid w:val="00006001"/>
    <w:rsid w:val="0000662E"/>
    <w:rsid w:val="00006A16"/>
    <w:rsid w:val="00007C78"/>
    <w:rsid w:val="00010268"/>
    <w:rsid w:val="000106FC"/>
    <w:rsid w:val="00011044"/>
    <w:rsid w:val="00011088"/>
    <w:rsid w:val="000127AC"/>
    <w:rsid w:val="00013D49"/>
    <w:rsid w:val="0001459A"/>
    <w:rsid w:val="00015406"/>
    <w:rsid w:val="000154A6"/>
    <w:rsid w:val="0001637A"/>
    <w:rsid w:val="000165F3"/>
    <w:rsid w:val="00016791"/>
    <w:rsid w:val="00017019"/>
    <w:rsid w:val="0001716B"/>
    <w:rsid w:val="00022882"/>
    <w:rsid w:val="000231D7"/>
    <w:rsid w:val="00023B28"/>
    <w:rsid w:val="000242FC"/>
    <w:rsid w:val="000249AF"/>
    <w:rsid w:val="00024D6D"/>
    <w:rsid w:val="00024ED2"/>
    <w:rsid w:val="000265D9"/>
    <w:rsid w:val="000271EA"/>
    <w:rsid w:val="000274B8"/>
    <w:rsid w:val="0002778C"/>
    <w:rsid w:val="000278A2"/>
    <w:rsid w:val="000318C4"/>
    <w:rsid w:val="0003205F"/>
    <w:rsid w:val="000323C2"/>
    <w:rsid w:val="000337E6"/>
    <w:rsid w:val="00033AC3"/>
    <w:rsid w:val="00034F98"/>
    <w:rsid w:val="000356D3"/>
    <w:rsid w:val="00035A16"/>
    <w:rsid w:val="00035E86"/>
    <w:rsid w:val="00036727"/>
    <w:rsid w:val="00036761"/>
    <w:rsid w:val="00036BD1"/>
    <w:rsid w:val="00040033"/>
    <w:rsid w:val="0004016B"/>
    <w:rsid w:val="000408D8"/>
    <w:rsid w:val="000409E9"/>
    <w:rsid w:val="00040BBD"/>
    <w:rsid w:val="00041C1A"/>
    <w:rsid w:val="00042C2C"/>
    <w:rsid w:val="00042EEE"/>
    <w:rsid w:val="00042F12"/>
    <w:rsid w:val="000433A1"/>
    <w:rsid w:val="00043827"/>
    <w:rsid w:val="00043877"/>
    <w:rsid w:val="00043B4C"/>
    <w:rsid w:val="000451B2"/>
    <w:rsid w:val="0004704F"/>
    <w:rsid w:val="0004732E"/>
    <w:rsid w:val="000476E8"/>
    <w:rsid w:val="00050D4B"/>
    <w:rsid w:val="00050EAA"/>
    <w:rsid w:val="00051272"/>
    <w:rsid w:val="00051464"/>
    <w:rsid w:val="000515C2"/>
    <w:rsid w:val="00052918"/>
    <w:rsid w:val="00052F62"/>
    <w:rsid w:val="00053533"/>
    <w:rsid w:val="00054385"/>
    <w:rsid w:val="000545A5"/>
    <w:rsid w:val="000545AD"/>
    <w:rsid w:val="0005468C"/>
    <w:rsid w:val="000549A9"/>
    <w:rsid w:val="00054C63"/>
    <w:rsid w:val="00055ADB"/>
    <w:rsid w:val="00055DDD"/>
    <w:rsid w:val="00055F9B"/>
    <w:rsid w:val="00056071"/>
    <w:rsid w:val="00056BB6"/>
    <w:rsid w:val="00056E40"/>
    <w:rsid w:val="00057543"/>
    <w:rsid w:val="000576C8"/>
    <w:rsid w:val="0005777E"/>
    <w:rsid w:val="000579EA"/>
    <w:rsid w:val="00057A0E"/>
    <w:rsid w:val="00057E11"/>
    <w:rsid w:val="000607D0"/>
    <w:rsid w:val="0006088C"/>
    <w:rsid w:val="0006100E"/>
    <w:rsid w:val="00062482"/>
    <w:rsid w:val="00062A7C"/>
    <w:rsid w:val="000644F2"/>
    <w:rsid w:val="000644FF"/>
    <w:rsid w:val="000657F1"/>
    <w:rsid w:val="00065B8E"/>
    <w:rsid w:val="00065BC3"/>
    <w:rsid w:val="00065D32"/>
    <w:rsid w:val="00065DFF"/>
    <w:rsid w:val="00066110"/>
    <w:rsid w:val="00066FD8"/>
    <w:rsid w:val="00066FF9"/>
    <w:rsid w:val="00071024"/>
    <w:rsid w:val="0007175D"/>
    <w:rsid w:val="00072E05"/>
    <w:rsid w:val="00073689"/>
    <w:rsid w:val="00073933"/>
    <w:rsid w:val="00073D28"/>
    <w:rsid w:val="000741B1"/>
    <w:rsid w:val="000748E0"/>
    <w:rsid w:val="000752DB"/>
    <w:rsid w:val="0007592B"/>
    <w:rsid w:val="00075E97"/>
    <w:rsid w:val="00075F0E"/>
    <w:rsid w:val="00076AE2"/>
    <w:rsid w:val="00077A41"/>
    <w:rsid w:val="0008044E"/>
    <w:rsid w:val="00080B9C"/>
    <w:rsid w:val="00080F74"/>
    <w:rsid w:val="00082D57"/>
    <w:rsid w:val="00082E86"/>
    <w:rsid w:val="0008372B"/>
    <w:rsid w:val="00083CB2"/>
    <w:rsid w:val="00083D91"/>
    <w:rsid w:val="00083F98"/>
    <w:rsid w:val="0008565E"/>
    <w:rsid w:val="00086D15"/>
    <w:rsid w:val="00086E5B"/>
    <w:rsid w:val="00086EB5"/>
    <w:rsid w:val="00086F67"/>
    <w:rsid w:val="0009063C"/>
    <w:rsid w:val="00090D8B"/>
    <w:rsid w:val="00091E36"/>
    <w:rsid w:val="00092180"/>
    <w:rsid w:val="000923B6"/>
    <w:rsid w:val="000926F7"/>
    <w:rsid w:val="00092C2E"/>
    <w:rsid w:val="00093837"/>
    <w:rsid w:val="00095408"/>
    <w:rsid w:val="0009580F"/>
    <w:rsid w:val="0009678C"/>
    <w:rsid w:val="00096959"/>
    <w:rsid w:val="00097158"/>
    <w:rsid w:val="000974B8"/>
    <w:rsid w:val="000977C9"/>
    <w:rsid w:val="00097BD6"/>
    <w:rsid w:val="000A012C"/>
    <w:rsid w:val="000A0381"/>
    <w:rsid w:val="000A065B"/>
    <w:rsid w:val="000A075F"/>
    <w:rsid w:val="000A11A3"/>
    <w:rsid w:val="000A1D1E"/>
    <w:rsid w:val="000A1F13"/>
    <w:rsid w:val="000A25A3"/>
    <w:rsid w:val="000A27C2"/>
    <w:rsid w:val="000A2B2E"/>
    <w:rsid w:val="000A3042"/>
    <w:rsid w:val="000A4735"/>
    <w:rsid w:val="000A5014"/>
    <w:rsid w:val="000A58B8"/>
    <w:rsid w:val="000A5AFF"/>
    <w:rsid w:val="000A639B"/>
    <w:rsid w:val="000A6511"/>
    <w:rsid w:val="000A73CB"/>
    <w:rsid w:val="000A74A3"/>
    <w:rsid w:val="000B0CEE"/>
    <w:rsid w:val="000B120B"/>
    <w:rsid w:val="000B1388"/>
    <w:rsid w:val="000B1484"/>
    <w:rsid w:val="000B1933"/>
    <w:rsid w:val="000B26FB"/>
    <w:rsid w:val="000B29E2"/>
    <w:rsid w:val="000B2A18"/>
    <w:rsid w:val="000B319E"/>
    <w:rsid w:val="000B3379"/>
    <w:rsid w:val="000B36FE"/>
    <w:rsid w:val="000B4016"/>
    <w:rsid w:val="000B4D36"/>
    <w:rsid w:val="000B5395"/>
    <w:rsid w:val="000B5BD7"/>
    <w:rsid w:val="000B6830"/>
    <w:rsid w:val="000B73AD"/>
    <w:rsid w:val="000C0811"/>
    <w:rsid w:val="000C188B"/>
    <w:rsid w:val="000C1AFB"/>
    <w:rsid w:val="000C2047"/>
    <w:rsid w:val="000C218A"/>
    <w:rsid w:val="000C4036"/>
    <w:rsid w:val="000C677E"/>
    <w:rsid w:val="000C7054"/>
    <w:rsid w:val="000C73CF"/>
    <w:rsid w:val="000C7A67"/>
    <w:rsid w:val="000C7B46"/>
    <w:rsid w:val="000D0B68"/>
    <w:rsid w:val="000D1B9D"/>
    <w:rsid w:val="000D284D"/>
    <w:rsid w:val="000D39AF"/>
    <w:rsid w:val="000D3B75"/>
    <w:rsid w:val="000D3C24"/>
    <w:rsid w:val="000D3C31"/>
    <w:rsid w:val="000D3D2C"/>
    <w:rsid w:val="000D3EC4"/>
    <w:rsid w:val="000D45B3"/>
    <w:rsid w:val="000D4A08"/>
    <w:rsid w:val="000D4EF5"/>
    <w:rsid w:val="000D61AC"/>
    <w:rsid w:val="000D66C1"/>
    <w:rsid w:val="000D680F"/>
    <w:rsid w:val="000D6912"/>
    <w:rsid w:val="000D708E"/>
    <w:rsid w:val="000D7215"/>
    <w:rsid w:val="000D725D"/>
    <w:rsid w:val="000D73C0"/>
    <w:rsid w:val="000D7939"/>
    <w:rsid w:val="000D7A08"/>
    <w:rsid w:val="000D7B8A"/>
    <w:rsid w:val="000D7F9C"/>
    <w:rsid w:val="000E01FB"/>
    <w:rsid w:val="000E0310"/>
    <w:rsid w:val="000E05D3"/>
    <w:rsid w:val="000E0D0D"/>
    <w:rsid w:val="000E1989"/>
    <w:rsid w:val="000E1E3F"/>
    <w:rsid w:val="000E2125"/>
    <w:rsid w:val="000E2542"/>
    <w:rsid w:val="000E2877"/>
    <w:rsid w:val="000E29A2"/>
    <w:rsid w:val="000E33BE"/>
    <w:rsid w:val="000E35D4"/>
    <w:rsid w:val="000E3CD5"/>
    <w:rsid w:val="000E3E74"/>
    <w:rsid w:val="000E5699"/>
    <w:rsid w:val="000E5EBB"/>
    <w:rsid w:val="000E6381"/>
    <w:rsid w:val="000E6392"/>
    <w:rsid w:val="000E7223"/>
    <w:rsid w:val="000E7A41"/>
    <w:rsid w:val="000F0167"/>
    <w:rsid w:val="000F0D58"/>
    <w:rsid w:val="000F1C31"/>
    <w:rsid w:val="000F22B9"/>
    <w:rsid w:val="000F22D9"/>
    <w:rsid w:val="000F499B"/>
    <w:rsid w:val="000F4A16"/>
    <w:rsid w:val="000F4DE7"/>
    <w:rsid w:val="000F522D"/>
    <w:rsid w:val="000F5CA4"/>
    <w:rsid w:val="000F5DF3"/>
    <w:rsid w:val="000F700B"/>
    <w:rsid w:val="00100119"/>
    <w:rsid w:val="00101D41"/>
    <w:rsid w:val="001020FE"/>
    <w:rsid w:val="001022AE"/>
    <w:rsid w:val="001027B4"/>
    <w:rsid w:val="001046F9"/>
    <w:rsid w:val="00104E46"/>
    <w:rsid w:val="00105BF9"/>
    <w:rsid w:val="0010628C"/>
    <w:rsid w:val="001063BC"/>
    <w:rsid w:val="00106BCC"/>
    <w:rsid w:val="00107D44"/>
    <w:rsid w:val="001101FC"/>
    <w:rsid w:val="00110740"/>
    <w:rsid w:val="00110952"/>
    <w:rsid w:val="00112669"/>
    <w:rsid w:val="00112EE7"/>
    <w:rsid w:val="001139DD"/>
    <w:rsid w:val="00113E3E"/>
    <w:rsid w:val="00116507"/>
    <w:rsid w:val="00117868"/>
    <w:rsid w:val="00117D95"/>
    <w:rsid w:val="00120427"/>
    <w:rsid w:val="00120F67"/>
    <w:rsid w:val="00121909"/>
    <w:rsid w:val="00121A21"/>
    <w:rsid w:val="00121C61"/>
    <w:rsid w:val="0012237C"/>
    <w:rsid w:val="00122789"/>
    <w:rsid w:val="001248B3"/>
    <w:rsid w:val="00124DD3"/>
    <w:rsid w:val="00126349"/>
    <w:rsid w:val="00126DF0"/>
    <w:rsid w:val="00127D74"/>
    <w:rsid w:val="00127EE6"/>
    <w:rsid w:val="001309DC"/>
    <w:rsid w:val="00130B64"/>
    <w:rsid w:val="0013203B"/>
    <w:rsid w:val="0013266D"/>
    <w:rsid w:val="00132965"/>
    <w:rsid w:val="00133037"/>
    <w:rsid w:val="00137034"/>
    <w:rsid w:val="001375DA"/>
    <w:rsid w:val="001379E2"/>
    <w:rsid w:val="00137BC3"/>
    <w:rsid w:val="00140148"/>
    <w:rsid w:val="0014050D"/>
    <w:rsid w:val="00140D24"/>
    <w:rsid w:val="00141170"/>
    <w:rsid w:val="0014161A"/>
    <w:rsid w:val="001422CF"/>
    <w:rsid w:val="00143820"/>
    <w:rsid w:val="00143E83"/>
    <w:rsid w:val="00144C98"/>
    <w:rsid w:val="00145AAE"/>
    <w:rsid w:val="00145D19"/>
    <w:rsid w:val="00145EB3"/>
    <w:rsid w:val="0014602A"/>
    <w:rsid w:val="00146245"/>
    <w:rsid w:val="00146B2B"/>
    <w:rsid w:val="00147639"/>
    <w:rsid w:val="00147CA4"/>
    <w:rsid w:val="00150B22"/>
    <w:rsid w:val="00150E17"/>
    <w:rsid w:val="001514C6"/>
    <w:rsid w:val="00151647"/>
    <w:rsid w:val="00153026"/>
    <w:rsid w:val="001539F8"/>
    <w:rsid w:val="001545D3"/>
    <w:rsid w:val="00155C32"/>
    <w:rsid w:val="00156A4A"/>
    <w:rsid w:val="00157538"/>
    <w:rsid w:val="00160813"/>
    <w:rsid w:val="001608B2"/>
    <w:rsid w:val="001618A5"/>
    <w:rsid w:val="00161A9F"/>
    <w:rsid w:val="00161BDF"/>
    <w:rsid w:val="00165373"/>
    <w:rsid w:val="00166103"/>
    <w:rsid w:val="00166410"/>
    <w:rsid w:val="001666DE"/>
    <w:rsid w:val="0016690D"/>
    <w:rsid w:val="001674B6"/>
    <w:rsid w:val="001674F5"/>
    <w:rsid w:val="00167F62"/>
    <w:rsid w:val="0017023F"/>
    <w:rsid w:val="001702FE"/>
    <w:rsid w:val="001711F4"/>
    <w:rsid w:val="0017217E"/>
    <w:rsid w:val="001723D4"/>
    <w:rsid w:val="001732EB"/>
    <w:rsid w:val="00173430"/>
    <w:rsid w:val="001748FE"/>
    <w:rsid w:val="001749F0"/>
    <w:rsid w:val="001752D8"/>
    <w:rsid w:val="001756BB"/>
    <w:rsid w:val="00176EC8"/>
    <w:rsid w:val="00177E30"/>
    <w:rsid w:val="0018059C"/>
    <w:rsid w:val="001809E0"/>
    <w:rsid w:val="00181256"/>
    <w:rsid w:val="00182277"/>
    <w:rsid w:val="001826F7"/>
    <w:rsid w:val="00182DD6"/>
    <w:rsid w:val="00182FB8"/>
    <w:rsid w:val="001832A3"/>
    <w:rsid w:val="00183BEC"/>
    <w:rsid w:val="00184D93"/>
    <w:rsid w:val="00185DC1"/>
    <w:rsid w:val="00186F52"/>
    <w:rsid w:val="001871C8"/>
    <w:rsid w:val="001900A6"/>
    <w:rsid w:val="001905A3"/>
    <w:rsid w:val="00190CC8"/>
    <w:rsid w:val="00191946"/>
    <w:rsid w:val="001919D3"/>
    <w:rsid w:val="00191A5E"/>
    <w:rsid w:val="00191E1A"/>
    <w:rsid w:val="001925FA"/>
    <w:rsid w:val="0019287A"/>
    <w:rsid w:val="00192C16"/>
    <w:rsid w:val="00193067"/>
    <w:rsid w:val="001930CC"/>
    <w:rsid w:val="001931EF"/>
    <w:rsid w:val="00193B57"/>
    <w:rsid w:val="00193BD0"/>
    <w:rsid w:val="00193DBF"/>
    <w:rsid w:val="00193E4F"/>
    <w:rsid w:val="0019431E"/>
    <w:rsid w:val="00195797"/>
    <w:rsid w:val="00195D3C"/>
    <w:rsid w:val="0019603F"/>
    <w:rsid w:val="00197A24"/>
    <w:rsid w:val="001A0510"/>
    <w:rsid w:val="001A0644"/>
    <w:rsid w:val="001A08B6"/>
    <w:rsid w:val="001A0970"/>
    <w:rsid w:val="001A10F8"/>
    <w:rsid w:val="001A21AA"/>
    <w:rsid w:val="001A2966"/>
    <w:rsid w:val="001A2B06"/>
    <w:rsid w:val="001A3273"/>
    <w:rsid w:val="001A349A"/>
    <w:rsid w:val="001A3B7D"/>
    <w:rsid w:val="001A3DE4"/>
    <w:rsid w:val="001A3FBF"/>
    <w:rsid w:val="001A4CED"/>
    <w:rsid w:val="001A5112"/>
    <w:rsid w:val="001A593C"/>
    <w:rsid w:val="001A5B91"/>
    <w:rsid w:val="001A6B25"/>
    <w:rsid w:val="001A6C9D"/>
    <w:rsid w:val="001A7675"/>
    <w:rsid w:val="001A7FC2"/>
    <w:rsid w:val="001B0903"/>
    <w:rsid w:val="001B0DE1"/>
    <w:rsid w:val="001B124E"/>
    <w:rsid w:val="001B22BB"/>
    <w:rsid w:val="001B249D"/>
    <w:rsid w:val="001B34FE"/>
    <w:rsid w:val="001B380E"/>
    <w:rsid w:val="001B5126"/>
    <w:rsid w:val="001B55EE"/>
    <w:rsid w:val="001B59BC"/>
    <w:rsid w:val="001B600F"/>
    <w:rsid w:val="001B62DC"/>
    <w:rsid w:val="001B641F"/>
    <w:rsid w:val="001B6433"/>
    <w:rsid w:val="001B6767"/>
    <w:rsid w:val="001B6D8B"/>
    <w:rsid w:val="001B6E05"/>
    <w:rsid w:val="001B7369"/>
    <w:rsid w:val="001B7EB7"/>
    <w:rsid w:val="001C1190"/>
    <w:rsid w:val="001C1EB4"/>
    <w:rsid w:val="001C1F98"/>
    <w:rsid w:val="001C2411"/>
    <w:rsid w:val="001C2A66"/>
    <w:rsid w:val="001C2CB4"/>
    <w:rsid w:val="001C3384"/>
    <w:rsid w:val="001C3B35"/>
    <w:rsid w:val="001C3F33"/>
    <w:rsid w:val="001C42CA"/>
    <w:rsid w:val="001C5020"/>
    <w:rsid w:val="001C55C0"/>
    <w:rsid w:val="001C661C"/>
    <w:rsid w:val="001C6923"/>
    <w:rsid w:val="001C7982"/>
    <w:rsid w:val="001C7D77"/>
    <w:rsid w:val="001D00D2"/>
    <w:rsid w:val="001D2B67"/>
    <w:rsid w:val="001D3314"/>
    <w:rsid w:val="001D3E7C"/>
    <w:rsid w:val="001D3EBD"/>
    <w:rsid w:val="001D4031"/>
    <w:rsid w:val="001D475B"/>
    <w:rsid w:val="001D510B"/>
    <w:rsid w:val="001D5848"/>
    <w:rsid w:val="001D68FE"/>
    <w:rsid w:val="001D7845"/>
    <w:rsid w:val="001E0CD9"/>
    <w:rsid w:val="001E0FD5"/>
    <w:rsid w:val="001E1224"/>
    <w:rsid w:val="001E21B3"/>
    <w:rsid w:val="001E22B3"/>
    <w:rsid w:val="001E25CE"/>
    <w:rsid w:val="001E5309"/>
    <w:rsid w:val="001E5DA2"/>
    <w:rsid w:val="001E5DE4"/>
    <w:rsid w:val="001E78C0"/>
    <w:rsid w:val="001E7B9F"/>
    <w:rsid w:val="001F06DA"/>
    <w:rsid w:val="001F0978"/>
    <w:rsid w:val="001F14E9"/>
    <w:rsid w:val="001F1DF7"/>
    <w:rsid w:val="001F2005"/>
    <w:rsid w:val="001F2E99"/>
    <w:rsid w:val="001F36D9"/>
    <w:rsid w:val="001F3B20"/>
    <w:rsid w:val="001F4023"/>
    <w:rsid w:val="001F4ABE"/>
    <w:rsid w:val="001F4FF3"/>
    <w:rsid w:val="001F51A3"/>
    <w:rsid w:val="001F53FA"/>
    <w:rsid w:val="001F5A44"/>
    <w:rsid w:val="001F5BCB"/>
    <w:rsid w:val="001F61D2"/>
    <w:rsid w:val="001F6CF4"/>
    <w:rsid w:val="001F74CD"/>
    <w:rsid w:val="002004B8"/>
    <w:rsid w:val="00201EFC"/>
    <w:rsid w:val="002041F1"/>
    <w:rsid w:val="002047A2"/>
    <w:rsid w:val="00205C88"/>
    <w:rsid w:val="00205C9F"/>
    <w:rsid w:val="00205EB4"/>
    <w:rsid w:val="002061D9"/>
    <w:rsid w:val="002068E3"/>
    <w:rsid w:val="00206E42"/>
    <w:rsid w:val="00206E84"/>
    <w:rsid w:val="00206FDB"/>
    <w:rsid w:val="002079A9"/>
    <w:rsid w:val="002107ED"/>
    <w:rsid w:val="00210B48"/>
    <w:rsid w:val="00210CE4"/>
    <w:rsid w:val="002123D4"/>
    <w:rsid w:val="002123F9"/>
    <w:rsid w:val="002131B5"/>
    <w:rsid w:val="00213BCE"/>
    <w:rsid w:val="00215073"/>
    <w:rsid w:val="0021551A"/>
    <w:rsid w:val="00215988"/>
    <w:rsid w:val="002162C8"/>
    <w:rsid w:val="00216532"/>
    <w:rsid w:val="00216728"/>
    <w:rsid w:val="00216A1F"/>
    <w:rsid w:val="0022036D"/>
    <w:rsid w:val="00220FAD"/>
    <w:rsid w:val="00221073"/>
    <w:rsid w:val="002231ED"/>
    <w:rsid w:val="0022438E"/>
    <w:rsid w:val="00224485"/>
    <w:rsid w:val="00224574"/>
    <w:rsid w:val="00224E1D"/>
    <w:rsid w:val="00225810"/>
    <w:rsid w:val="0022645D"/>
    <w:rsid w:val="00227248"/>
    <w:rsid w:val="00227D12"/>
    <w:rsid w:val="0023002E"/>
    <w:rsid w:val="002307BB"/>
    <w:rsid w:val="00230B67"/>
    <w:rsid w:val="0023161E"/>
    <w:rsid w:val="00231CC7"/>
    <w:rsid w:val="00231F03"/>
    <w:rsid w:val="002323B0"/>
    <w:rsid w:val="00232A04"/>
    <w:rsid w:val="0023443C"/>
    <w:rsid w:val="00235112"/>
    <w:rsid w:val="0023551D"/>
    <w:rsid w:val="002358C3"/>
    <w:rsid w:val="0023590A"/>
    <w:rsid w:val="00235A9C"/>
    <w:rsid w:val="0023726E"/>
    <w:rsid w:val="002376CF"/>
    <w:rsid w:val="002403C6"/>
    <w:rsid w:val="002407CF"/>
    <w:rsid w:val="00240A23"/>
    <w:rsid w:val="002412DB"/>
    <w:rsid w:val="0024150C"/>
    <w:rsid w:val="002424B1"/>
    <w:rsid w:val="00242881"/>
    <w:rsid w:val="00243BB4"/>
    <w:rsid w:val="00243CDF"/>
    <w:rsid w:val="00244E50"/>
    <w:rsid w:val="002457C6"/>
    <w:rsid w:val="00245A28"/>
    <w:rsid w:val="0024681E"/>
    <w:rsid w:val="002472DC"/>
    <w:rsid w:val="00247993"/>
    <w:rsid w:val="00250642"/>
    <w:rsid w:val="0025081B"/>
    <w:rsid w:val="00250ADE"/>
    <w:rsid w:val="00250DAA"/>
    <w:rsid w:val="00251275"/>
    <w:rsid w:val="00251300"/>
    <w:rsid w:val="00251360"/>
    <w:rsid w:val="00253360"/>
    <w:rsid w:val="002551F8"/>
    <w:rsid w:val="00255486"/>
    <w:rsid w:val="00255EBB"/>
    <w:rsid w:val="0025727E"/>
    <w:rsid w:val="00257B11"/>
    <w:rsid w:val="00257F65"/>
    <w:rsid w:val="0026079B"/>
    <w:rsid w:val="002616A0"/>
    <w:rsid w:val="002623E6"/>
    <w:rsid w:val="00263CEC"/>
    <w:rsid w:val="00264AFD"/>
    <w:rsid w:val="00264F32"/>
    <w:rsid w:val="0026501F"/>
    <w:rsid w:val="00265087"/>
    <w:rsid w:val="002656C5"/>
    <w:rsid w:val="00265F92"/>
    <w:rsid w:val="00266283"/>
    <w:rsid w:val="0026637D"/>
    <w:rsid w:val="002663DD"/>
    <w:rsid w:val="00266586"/>
    <w:rsid w:val="002668AD"/>
    <w:rsid w:val="00266C21"/>
    <w:rsid w:val="00267534"/>
    <w:rsid w:val="0027028F"/>
    <w:rsid w:val="00271EA6"/>
    <w:rsid w:val="00272631"/>
    <w:rsid w:val="002726DA"/>
    <w:rsid w:val="00273C74"/>
    <w:rsid w:val="00276B3B"/>
    <w:rsid w:val="002773F1"/>
    <w:rsid w:val="00277758"/>
    <w:rsid w:val="00277B90"/>
    <w:rsid w:val="00277E95"/>
    <w:rsid w:val="002800F5"/>
    <w:rsid w:val="00280AF4"/>
    <w:rsid w:val="002836A3"/>
    <w:rsid w:val="0028370C"/>
    <w:rsid w:val="00284362"/>
    <w:rsid w:val="00284D76"/>
    <w:rsid w:val="00284E2F"/>
    <w:rsid w:val="00285CC8"/>
    <w:rsid w:val="00286B64"/>
    <w:rsid w:val="002876D8"/>
    <w:rsid w:val="0029059A"/>
    <w:rsid w:val="002917E6"/>
    <w:rsid w:val="0029203A"/>
    <w:rsid w:val="00292F4E"/>
    <w:rsid w:val="00293068"/>
    <w:rsid w:val="00293CA0"/>
    <w:rsid w:val="00293F2D"/>
    <w:rsid w:val="0029548A"/>
    <w:rsid w:val="00295638"/>
    <w:rsid w:val="0029571B"/>
    <w:rsid w:val="00296DFD"/>
    <w:rsid w:val="00297A26"/>
    <w:rsid w:val="00297BDB"/>
    <w:rsid w:val="002A0291"/>
    <w:rsid w:val="002A10A2"/>
    <w:rsid w:val="002A28A1"/>
    <w:rsid w:val="002A3B0A"/>
    <w:rsid w:val="002A41BD"/>
    <w:rsid w:val="002A4334"/>
    <w:rsid w:val="002A49EE"/>
    <w:rsid w:val="002A4BE0"/>
    <w:rsid w:val="002A71E5"/>
    <w:rsid w:val="002A7AF1"/>
    <w:rsid w:val="002A7D21"/>
    <w:rsid w:val="002A7F46"/>
    <w:rsid w:val="002B01CF"/>
    <w:rsid w:val="002B035A"/>
    <w:rsid w:val="002B0B70"/>
    <w:rsid w:val="002B1873"/>
    <w:rsid w:val="002B53FE"/>
    <w:rsid w:val="002B6125"/>
    <w:rsid w:val="002B621A"/>
    <w:rsid w:val="002B697C"/>
    <w:rsid w:val="002B6EB3"/>
    <w:rsid w:val="002B6F27"/>
    <w:rsid w:val="002B759D"/>
    <w:rsid w:val="002B7E8E"/>
    <w:rsid w:val="002C02FE"/>
    <w:rsid w:val="002C0E2B"/>
    <w:rsid w:val="002C1DFC"/>
    <w:rsid w:val="002C233E"/>
    <w:rsid w:val="002C2C3A"/>
    <w:rsid w:val="002C448C"/>
    <w:rsid w:val="002C45A3"/>
    <w:rsid w:val="002C5100"/>
    <w:rsid w:val="002C56F0"/>
    <w:rsid w:val="002C6149"/>
    <w:rsid w:val="002C6FF1"/>
    <w:rsid w:val="002C7383"/>
    <w:rsid w:val="002C77C7"/>
    <w:rsid w:val="002C7CA0"/>
    <w:rsid w:val="002D025E"/>
    <w:rsid w:val="002D0FF0"/>
    <w:rsid w:val="002D2557"/>
    <w:rsid w:val="002D30E3"/>
    <w:rsid w:val="002D3159"/>
    <w:rsid w:val="002D358D"/>
    <w:rsid w:val="002D460B"/>
    <w:rsid w:val="002D5E86"/>
    <w:rsid w:val="002D6D99"/>
    <w:rsid w:val="002D7CDF"/>
    <w:rsid w:val="002E0323"/>
    <w:rsid w:val="002E09AB"/>
    <w:rsid w:val="002E0CC4"/>
    <w:rsid w:val="002E1E1E"/>
    <w:rsid w:val="002E3364"/>
    <w:rsid w:val="002E3C54"/>
    <w:rsid w:val="002E3E67"/>
    <w:rsid w:val="002E57B6"/>
    <w:rsid w:val="002E5FD2"/>
    <w:rsid w:val="002E6448"/>
    <w:rsid w:val="002E68CD"/>
    <w:rsid w:val="002E6950"/>
    <w:rsid w:val="002E6C0C"/>
    <w:rsid w:val="002E759E"/>
    <w:rsid w:val="002E7A18"/>
    <w:rsid w:val="002F03E3"/>
    <w:rsid w:val="002F053E"/>
    <w:rsid w:val="002F064A"/>
    <w:rsid w:val="002F0D57"/>
    <w:rsid w:val="002F12DA"/>
    <w:rsid w:val="002F1527"/>
    <w:rsid w:val="002F22D0"/>
    <w:rsid w:val="002F2909"/>
    <w:rsid w:val="002F2DEA"/>
    <w:rsid w:val="002F38A2"/>
    <w:rsid w:val="002F4592"/>
    <w:rsid w:val="002F5254"/>
    <w:rsid w:val="002F5770"/>
    <w:rsid w:val="002F62FB"/>
    <w:rsid w:val="002F7176"/>
    <w:rsid w:val="002F7AD6"/>
    <w:rsid w:val="003000E6"/>
    <w:rsid w:val="00300FF2"/>
    <w:rsid w:val="00301B41"/>
    <w:rsid w:val="00302733"/>
    <w:rsid w:val="00302795"/>
    <w:rsid w:val="0030296A"/>
    <w:rsid w:val="003029B5"/>
    <w:rsid w:val="00302A97"/>
    <w:rsid w:val="00303A64"/>
    <w:rsid w:val="00303C0C"/>
    <w:rsid w:val="00304189"/>
    <w:rsid w:val="003054C8"/>
    <w:rsid w:val="003057D7"/>
    <w:rsid w:val="00305A40"/>
    <w:rsid w:val="003066CE"/>
    <w:rsid w:val="003068D5"/>
    <w:rsid w:val="00306CF9"/>
    <w:rsid w:val="003075F8"/>
    <w:rsid w:val="00307722"/>
    <w:rsid w:val="003077F1"/>
    <w:rsid w:val="00307E55"/>
    <w:rsid w:val="00310370"/>
    <w:rsid w:val="003105A0"/>
    <w:rsid w:val="00311F82"/>
    <w:rsid w:val="0031279C"/>
    <w:rsid w:val="00312D48"/>
    <w:rsid w:val="00312F7E"/>
    <w:rsid w:val="0031358C"/>
    <w:rsid w:val="0031376B"/>
    <w:rsid w:val="00313FEB"/>
    <w:rsid w:val="0031473E"/>
    <w:rsid w:val="00314DBA"/>
    <w:rsid w:val="003151F9"/>
    <w:rsid w:val="00315D96"/>
    <w:rsid w:val="003163DF"/>
    <w:rsid w:val="00316AB5"/>
    <w:rsid w:val="00320487"/>
    <w:rsid w:val="00320EFB"/>
    <w:rsid w:val="003214F9"/>
    <w:rsid w:val="00322772"/>
    <w:rsid w:val="003228DE"/>
    <w:rsid w:val="00322BDA"/>
    <w:rsid w:val="00322FE1"/>
    <w:rsid w:val="00324205"/>
    <w:rsid w:val="00324D95"/>
    <w:rsid w:val="00324F57"/>
    <w:rsid w:val="00327030"/>
    <w:rsid w:val="003273F7"/>
    <w:rsid w:val="0032741E"/>
    <w:rsid w:val="003318C8"/>
    <w:rsid w:val="00332EA2"/>
    <w:rsid w:val="00333F50"/>
    <w:rsid w:val="00334B8B"/>
    <w:rsid w:val="00335458"/>
    <w:rsid w:val="00337CBE"/>
    <w:rsid w:val="0034004D"/>
    <w:rsid w:val="00340191"/>
    <w:rsid w:val="00341B9C"/>
    <w:rsid w:val="00341EC2"/>
    <w:rsid w:val="00342354"/>
    <w:rsid w:val="00342FE6"/>
    <w:rsid w:val="0034317E"/>
    <w:rsid w:val="00343A34"/>
    <w:rsid w:val="00344DAC"/>
    <w:rsid w:val="00345B0F"/>
    <w:rsid w:val="003464D3"/>
    <w:rsid w:val="003502A5"/>
    <w:rsid w:val="00350BA5"/>
    <w:rsid w:val="0035276C"/>
    <w:rsid w:val="00352771"/>
    <w:rsid w:val="00352A1A"/>
    <w:rsid w:val="00352A1F"/>
    <w:rsid w:val="00352F0D"/>
    <w:rsid w:val="00352FAF"/>
    <w:rsid w:val="00353873"/>
    <w:rsid w:val="0035393D"/>
    <w:rsid w:val="003547D5"/>
    <w:rsid w:val="00355312"/>
    <w:rsid w:val="0035731F"/>
    <w:rsid w:val="00360C20"/>
    <w:rsid w:val="00361B76"/>
    <w:rsid w:val="00362D66"/>
    <w:rsid w:val="00363101"/>
    <w:rsid w:val="003632FA"/>
    <w:rsid w:val="00363ED0"/>
    <w:rsid w:val="003647E0"/>
    <w:rsid w:val="0036663F"/>
    <w:rsid w:val="003675ED"/>
    <w:rsid w:val="003679AD"/>
    <w:rsid w:val="00370CE0"/>
    <w:rsid w:val="00371407"/>
    <w:rsid w:val="003719F6"/>
    <w:rsid w:val="00371BCD"/>
    <w:rsid w:val="00373385"/>
    <w:rsid w:val="00373453"/>
    <w:rsid w:val="0037370C"/>
    <w:rsid w:val="003742DA"/>
    <w:rsid w:val="00374BC0"/>
    <w:rsid w:val="00374D61"/>
    <w:rsid w:val="00375712"/>
    <w:rsid w:val="003766CF"/>
    <w:rsid w:val="003769D3"/>
    <w:rsid w:val="00377B36"/>
    <w:rsid w:val="00377E8F"/>
    <w:rsid w:val="003806AC"/>
    <w:rsid w:val="003809D2"/>
    <w:rsid w:val="00381143"/>
    <w:rsid w:val="003812EB"/>
    <w:rsid w:val="003819F7"/>
    <w:rsid w:val="00382202"/>
    <w:rsid w:val="003825FF"/>
    <w:rsid w:val="003831DB"/>
    <w:rsid w:val="003831F1"/>
    <w:rsid w:val="0038391B"/>
    <w:rsid w:val="00383ABE"/>
    <w:rsid w:val="00383BD0"/>
    <w:rsid w:val="00383D3D"/>
    <w:rsid w:val="00383DE8"/>
    <w:rsid w:val="0038485A"/>
    <w:rsid w:val="00384DDE"/>
    <w:rsid w:val="00385927"/>
    <w:rsid w:val="00385CC5"/>
    <w:rsid w:val="00385FF0"/>
    <w:rsid w:val="00386B25"/>
    <w:rsid w:val="00386D7C"/>
    <w:rsid w:val="003878E1"/>
    <w:rsid w:val="00387B23"/>
    <w:rsid w:val="00390F13"/>
    <w:rsid w:val="0039137D"/>
    <w:rsid w:val="00392E49"/>
    <w:rsid w:val="00393179"/>
    <w:rsid w:val="00393605"/>
    <w:rsid w:val="00393C32"/>
    <w:rsid w:val="003940E3"/>
    <w:rsid w:val="003944F5"/>
    <w:rsid w:val="00394D80"/>
    <w:rsid w:val="00394F7C"/>
    <w:rsid w:val="0039571D"/>
    <w:rsid w:val="00396056"/>
    <w:rsid w:val="003963D1"/>
    <w:rsid w:val="003968E2"/>
    <w:rsid w:val="00396A10"/>
    <w:rsid w:val="00397680"/>
    <w:rsid w:val="0039789D"/>
    <w:rsid w:val="003979CC"/>
    <w:rsid w:val="003A124D"/>
    <w:rsid w:val="003A1993"/>
    <w:rsid w:val="003A2A14"/>
    <w:rsid w:val="003A34F4"/>
    <w:rsid w:val="003A355A"/>
    <w:rsid w:val="003A3EA6"/>
    <w:rsid w:val="003A40E6"/>
    <w:rsid w:val="003A4432"/>
    <w:rsid w:val="003A4BF8"/>
    <w:rsid w:val="003A539E"/>
    <w:rsid w:val="003A5E29"/>
    <w:rsid w:val="003B0C40"/>
    <w:rsid w:val="003B1416"/>
    <w:rsid w:val="003B2CAF"/>
    <w:rsid w:val="003B2D79"/>
    <w:rsid w:val="003B31D0"/>
    <w:rsid w:val="003B3404"/>
    <w:rsid w:val="003B3A16"/>
    <w:rsid w:val="003B40F3"/>
    <w:rsid w:val="003B45B2"/>
    <w:rsid w:val="003B4B41"/>
    <w:rsid w:val="003B4DF3"/>
    <w:rsid w:val="003B5493"/>
    <w:rsid w:val="003B6FD9"/>
    <w:rsid w:val="003B720E"/>
    <w:rsid w:val="003B75D2"/>
    <w:rsid w:val="003C10CE"/>
    <w:rsid w:val="003C171A"/>
    <w:rsid w:val="003C2683"/>
    <w:rsid w:val="003C2903"/>
    <w:rsid w:val="003C2CA9"/>
    <w:rsid w:val="003C38A4"/>
    <w:rsid w:val="003C3FB2"/>
    <w:rsid w:val="003C420B"/>
    <w:rsid w:val="003C436F"/>
    <w:rsid w:val="003C4707"/>
    <w:rsid w:val="003C4F2E"/>
    <w:rsid w:val="003C6368"/>
    <w:rsid w:val="003C7872"/>
    <w:rsid w:val="003C7C13"/>
    <w:rsid w:val="003C7E6D"/>
    <w:rsid w:val="003C7FE1"/>
    <w:rsid w:val="003D1CCD"/>
    <w:rsid w:val="003D24CB"/>
    <w:rsid w:val="003D280C"/>
    <w:rsid w:val="003D4950"/>
    <w:rsid w:val="003D4AA7"/>
    <w:rsid w:val="003D4CAB"/>
    <w:rsid w:val="003D5730"/>
    <w:rsid w:val="003D5A8E"/>
    <w:rsid w:val="003D6087"/>
    <w:rsid w:val="003D6600"/>
    <w:rsid w:val="003D6782"/>
    <w:rsid w:val="003D6CA4"/>
    <w:rsid w:val="003D7395"/>
    <w:rsid w:val="003E0E60"/>
    <w:rsid w:val="003E1853"/>
    <w:rsid w:val="003E2436"/>
    <w:rsid w:val="003E382E"/>
    <w:rsid w:val="003E3ED3"/>
    <w:rsid w:val="003E3ED6"/>
    <w:rsid w:val="003E5861"/>
    <w:rsid w:val="003E5C55"/>
    <w:rsid w:val="003E68E0"/>
    <w:rsid w:val="003E736D"/>
    <w:rsid w:val="003F079E"/>
    <w:rsid w:val="003F213C"/>
    <w:rsid w:val="003F21E3"/>
    <w:rsid w:val="003F2960"/>
    <w:rsid w:val="003F2D3E"/>
    <w:rsid w:val="003F3530"/>
    <w:rsid w:val="003F3588"/>
    <w:rsid w:val="003F36E9"/>
    <w:rsid w:val="003F45BD"/>
    <w:rsid w:val="003F4DED"/>
    <w:rsid w:val="003F56FA"/>
    <w:rsid w:val="003F58AF"/>
    <w:rsid w:val="003F5BA2"/>
    <w:rsid w:val="003F5DAD"/>
    <w:rsid w:val="003F5EB3"/>
    <w:rsid w:val="003F770E"/>
    <w:rsid w:val="003F7E94"/>
    <w:rsid w:val="004004C4"/>
    <w:rsid w:val="00400812"/>
    <w:rsid w:val="00400A3C"/>
    <w:rsid w:val="00400B32"/>
    <w:rsid w:val="00400DED"/>
    <w:rsid w:val="00402136"/>
    <w:rsid w:val="00402BA0"/>
    <w:rsid w:val="00402EF4"/>
    <w:rsid w:val="0040406D"/>
    <w:rsid w:val="0040445A"/>
    <w:rsid w:val="00404CA2"/>
    <w:rsid w:val="004057CA"/>
    <w:rsid w:val="0040626E"/>
    <w:rsid w:val="004064AB"/>
    <w:rsid w:val="004068C1"/>
    <w:rsid w:val="004068C9"/>
    <w:rsid w:val="00406CB1"/>
    <w:rsid w:val="0040743C"/>
    <w:rsid w:val="004077E1"/>
    <w:rsid w:val="0040799E"/>
    <w:rsid w:val="00410BF8"/>
    <w:rsid w:val="00411288"/>
    <w:rsid w:val="00411362"/>
    <w:rsid w:val="00411790"/>
    <w:rsid w:val="00411C98"/>
    <w:rsid w:val="0041239D"/>
    <w:rsid w:val="00412560"/>
    <w:rsid w:val="00412C95"/>
    <w:rsid w:val="00412CBA"/>
    <w:rsid w:val="00412D00"/>
    <w:rsid w:val="00413150"/>
    <w:rsid w:val="00413369"/>
    <w:rsid w:val="004134B7"/>
    <w:rsid w:val="004149CB"/>
    <w:rsid w:val="0041543D"/>
    <w:rsid w:val="0041543F"/>
    <w:rsid w:val="00416661"/>
    <w:rsid w:val="0041666D"/>
    <w:rsid w:val="00416C01"/>
    <w:rsid w:val="004170CF"/>
    <w:rsid w:val="00417388"/>
    <w:rsid w:val="00417A60"/>
    <w:rsid w:val="004203F0"/>
    <w:rsid w:val="0042184F"/>
    <w:rsid w:val="004221DC"/>
    <w:rsid w:val="00423AF6"/>
    <w:rsid w:val="00423C5B"/>
    <w:rsid w:val="0042504C"/>
    <w:rsid w:val="00425712"/>
    <w:rsid w:val="0042669E"/>
    <w:rsid w:val="004269BF"/>
    <w:rsid w:val="00426A71"/>
    <w:rsid w:val="004278C2"/>
    <w:rsid w:val="00430058"/>
    <w:rsid w:val="00430759"/>
    <w:rsid w:val="00430F08"/>
    <w:rsid w:val="004321C2"/>
    <w:rsid w:val="0043256F"/>
    <w:rsid w:val="004326E6"/>
    <w:rsid w:val="0043292A"/>
    <w:rsid w:val="0043378D"/>
    <w:rsid w:val="00433C88"/>
    <w:rsid w:val="004343B9"/>
    <w:rsid w:val="00434A03"/>
    <w:rsid w:val="00434A74"/>
    <w:rsid w:val="004359A9"/>
    <w:rsid w:val="00435B87"/>
    <w:rsid w:val="00436000"/>
    <w:rsid w:val="00436440"/>
    <w:rsid w:val="00436475"/>
    <w:rsid w:val="0043687F"/>
    <w:rsid w:val="0043691C"/>
    <w:rsid w:val="004373D7"/>
    <w:rsid w:val="00437976"/>
    <w:rsid w:val="00437F25"/>
    <w:rsid w:val="00437FCF"/>
    <w:rsid w:val="004403DF"/>
    <w:rsid w:val="00441662"/>
    <w:rsid w:val="00441B92"/>
    <w:rsid w:val="0044225A"/>
    <w:rsid w:val="0044296A"/>
    <w:rsid w:val="0044298F"/>
    <w:rsid w:val="004429FD"/>
    <w:rsid w:val="00444524"/>
    <w:rsid w:val="004455EB"/>
    <w:rsid w:val="00445C7F"/>
    <w:rsid w:val="00445D21"/>
    <w:rsid w:val="00445E48"/>
    <w:rsid w:val="00445ED1"/>
    <w:rsid w:val="004461A6"/>
    <w:rsid w:val="00446B97"/>
    <w:rsid w:val="00446E47"/>
    <w:rsid w:val="004474D8"/>
    <w:rsid w:val="00447E0C"/>
    <w:rsid w:val="00447F08"/>
    <w:rsid w:val="00450466"/>
    <w:rsid w:val="00450CB0"/>
    <w:rsid w:val="00451228"/>
    <w:rsid w:val="0045250F"/>
    <w:rsid w:val="00452554"/>
    <w:rsid w:val="004526EC"/>
    <w:rsid w:val="00454209"/>
    <w:rsid w:val="00454DA8"/>
    <w:rsid w:val="00455472"/>
    <w:rsid w:val="00455543"/>
    <w:rsid w:val="00456329"/>
    <w:rsid w:val="00456B86"/>
    <w:rsid w:val="00456C7E"/>
    <w:rsid w:val="00457991"/>
    <w:rsid w:val="004607A5"/>
    <w:rsid w:val="00462789"/>
    <w:rsid w:val="004628DF"/>
    <w:rsid w:val="00463046"/>
    <w:rsid w:val="004631C5"/>
    <w:rsid w:val="0046443E"/>
    <w:rsid w:val="00464723"/>
    <w:rsid w:val="00464BD8"/>
    <w:rsid w:val="00464E94"/>
    <w:rsid w:val="00466426"/>
    <w:rsid w:val="004664C5"/>
    <w:rsid w:val="0046693C"/>
    <w:rsid w:val="00467634"/>
    <w:rsid w:val="00467948"/>
    <w:rsid w:val="004704B7"/>
    <w:rsid w:val="004704E4"/>
    <w:rsid w:val="00471390"/>
    <w:rsid w:val="00472720"/>
    <w:rsid w:val="00472E73"/>
    <w:rsid w:val="004730C1"/>
    <w:rsid w:val="00474868"/>
    <w:rsid w:val="004760AA"/>
    <w:rsid w:val="00476740"/>
    <w:rsid w:val="00476B4C"/>
    <w:rsid w:val="004779C0"/>
    <w:rsid w:val="004808D1"/>
    <w:rsid w:val="00480A9A"/>
    <w:rsid w:val="00480E6E"/>
    <w:rsid w:val="0048123A"/>
    <w:rsid w:val="00484659"/>
    <w:rsid w:val="00485235"/>
    <w:rsid w:val="004858F7"/>
    <w:rsid w:val="004859ED"/>
    <w:rsid w:val="0048611E"/>
    <w:rsid w:val="004867B6"/>
    <w:rsid w:val="00486C86"/>
    <w:rsid w:val="004870EA"/>
    <w:rsid w:val="00487D0E"/>
    <w:rsid w:val="004908F5"/>
    <w:rsid w:val="00490946"/>
    <w:rsid w:val="00491681"/>
    <w:rsid w:val="004922CB"/>
    <w:rsid w:val="0049262B"/>
    <w:rsid w:val="00492DEF"/>
    <w:rsid w:val="00492ECA"/>
    <w:rsid w:val="00493032"/>
    <w:rsid w:val="00493688"/>
    <w:rsid w:val="0049397F"/>
    <w:rsid w:val="00493999"/>
    <w:rsid w:val="00493EC5"/>
    <w:rsid w:val="004945D7"/>
    <w:rsid w:val="00494872"/>
    <w:rsid w:val="00495246"/>
    <w:rsid w:val="00495455"/>
    <w:rsid w:val="00495956"/>
    <w:rsid w:val="00495AFD"/>
    <w:rsid w:val="0049629E"/>
    <w:rsid w:val="00496D92"/>
    <w:rsid w:val="00497696"/>
    <w:rsid w:val="00497941"/>
    <w:rsid w:val="00497A03"/>
    <w:rsid w:val="004A0809"/>
    <w:rsid w:val="004A0A7F"/>
    <w:rsid w:val="004A122D"/>
    <w:rsid w:val="004A2004"/>
    <w:rsid w:val="004A2236"/>
    <w:rsid w:val="004A3572"/>
    <w:rsid w:val="004A65ED"/>
    <w:rsid w:val="004A67CC"/>
    <w:rsid w:val="004A6E2E"/>
    <w:rsid w:val="004A7B39"/>
    <w:rsid w:val="004B0ED5"/>
    <w:rsid w:val="004B1926"/>
    <w:rsid w:val="004B1E57"/>
    <w:rsid w:val="004B1F68"/>
    <w:rsid w:val="004B229C"/>
    <w:rsid w:val="004B2A0C"/>
    <w:rsid w:val="004B2ECE"/>
    <w:rsid w:val="004B333C"/>
    <w:rsid w:val="004B39D6"/>
    <w:rsid w:val="004B3C2C"/>
    <w:rsid w:val="004B3E77"/>
    <w:rsid w:val="004B3EF5"/>
    <w:rsid w:val="004B4425"/>
    <w:rsid w:val="004B4767"/>
    <w:rsid w:val="004B4CF6"/>
    <w:rsid w:val="004B5D7B"/>
    <w:rsid w:val="004B674F"/>
    <w:rsid w:val="004C01CB"/>
    <w:rsid w:val="004C07D0"/>
    <w:rsid w:val="004C1610"/>
    <w:rsid w:val="004C165E"/>
    <w:rsid w:val="004C1A68"/>
    <w:rsid w:val="004C1A8F"/>
    <w:rsid w:val="004C1B41"/>
    <w:rsid w:val="004C1D36"/>
    <w:rsid w:val="004C1D82"/>
    <w:rsid w:val="004C2618"/>
    <w:rsid w:val="004C3499"/>
    <w:rsid w:val="004C34B6"/>
    <w:rsid w:val="004C36E0"/>
    <w:rsid w:val="004C3ED3"/>
    <w:rsid w:val="004C3F37"/>
    <w:rsid w:val="004C46B4"/>
    <w:rsid w:val="004C50C2"/>
    <w:rsid w:val="004C526B"/>
    <w:rsid w:val="004C58BD"/>
    <w:rsid w:val="004C5A14"/>
    <w:rsid w:val="004C601E"/>
    <w:rsid w:val="004C6067"/>
    <w:rsid w:val="004C6756"/>
    <w:rsid w:val="004C7D1B"/>
    <w:rsid w:val="004D0594"/>
    <w:rsid w:val="004D127E"/>
    <w:rsid w:val="004D150D"/>
    <w:rsid w:val="004D2488"/>
    <w:rsid w:val="004D2BB4"/>
    <w:rsid w:val="004D3E03"/>
    <w:rsid w:val="004D4B5A"/>
    <w:rsid w:val="004D5124"/>
    <w:rsid w:val="004D5617"/>
    <w:rsid w:val="004D5F7D"/>
    <w:rsid w:val="004D675E"/>
    <w:rsid w:val="004D6A78"/>
    <w:rsid w:val="004D7E26"/>
    <w:rsid w:val="004E127D"/>
    <w:rsid w:val="004E244A"/>
    <w:rsid w:val="004E276B"/>
    <w:rsid w:val="004E288A"/>
    <w:rsid w:val="004E330D"/>
    <w:rsid w:val="004E337B"/>
    <w:rsid w:val="004E34FB"/>
    <w:rsid w:val="004E37DF"/>
    <w:rsid w:val="004E46D3"/>
    <w:rsid w:val="004E497C"/>
    <w:rsid w:val="004E52BF"/>
    <w:rsid w:val="004E52F2"/>
    <w:rsid w:val="004E55E5"/>
    <w:rsid w:val="004E5DA6"/>
    <w:rsid w:val="004E6ABE"/>
    <w:rsid w:val="004E6F15"/>
    <w:rsid w:val="004E737D"/>
    <w:rsid w:val="004E75A7"/>
    <w:rsid w:val="004E79CE"/>
    <w:rsid w:val="004E7BE1"/>
    <w:rsid w:val="004F0131"/>
    <w:rsid w:val="004F09DD"/>
    <w:rsid w:val="004F0C2B"/>
    <w:rsid w:val="004F1CAD"/>
    <w:rsid w:val="004F253F"/>
    <w:rsid w:val="004F30A7"/>
    <w:rsid w:val="004F332F"/>
    <w:rsid w:val="004F4017"/>
    <w:rsid w:val="004F423B"/>
    <w:rsid w:val="004F4C2D"/>
    <w:rsid w:val="004F52B4"/>
    <w:rsid w:val="004F5423"/>
    <w:rsid w:val="004F6BDA"/>
    <w:rsid w:val="004F6CD9"/>
    <w:rsid w:val="004F6D0A"/>
    <w:rsid w:val="004F7415"/>
    <w:rsid w:val="004F788A"/>
    <w:rsid w:val="005001B9"/>
    <w:rsid w:val="00500C57"/>
    <w:rsid w:val="00500C6A"/>
    <w:rsid w:val="00502502"/>
    <w:rsid w:val="005034D2"/>
    <w:rsid w:val="00504B05"/>
    <w:rsid w:val="00505667"/>
    <w:rsid w:val="00506C8E"/>
    <w:rsid w:val="005075F8"/>
    <w:rsid w:val="00511306"/>
    <w:rsid w:val="005113EC"/>
    <w:rsid w:val="00511D2B"/>
    <w:rsid w:val="0051388F"/>
    <w:rsid w:val="00514417"/>
    <w:rsid w:val="0051499D"/>
    <w:rsid w:val="00514F49"/>
    <w:rsid w:val="00516B89"/>
    <w:rsid w:val="00516BE1"/>
    <w:rsid w:val="00516CF2"/>
    <w:rsid w:val="00517346"/>
    <w:rsid w:val="005173F2"/>
    <w:rsid w:val="00517A68"/>
    <w:rsid w:val="00517AA4"/>
    <w:rsid w:val="00517FE2"/>
    <w:rsid w:val="00520564"/>
    <w:rsid w:val="005205EF"/>
    <w:rsid w:val="00520EAF"/>
    <w:rsid w:val="0052199F"/>
    <w:rsid w:val="00522246"/>
    <w:rsid w:val="005232E3"/>
    <w:rsid w:val="0052360C"/>
    <w:rsid w:val="00524D89"/>
    <w:rsid w:val="00524DE9"/>
    <w:rsid w:val="00524FA3"/>
    <w:rsid w:val="005253DF"/>
    <w:rsid w:val="005256C5"/>
    <w:rsid w:val="0052592C"/>
    <w:rsid w:val="00527004"/>
    <w:rsid w:val="005278CD"/>
    <w:rsid w:val="00530FFC"/>
    <w:rsid w:val="00531016"/>
    <w:rsid w:val="0053138C"/>
    <w:rsid w:val="00531998"/>
    <w:rsid w:val="0053433E"/>
    <w:rsid w:val="00534789"/>
    <w:rsid w:val="00535158"/>
    <w:rsid w:val="00535BA8"/>
    <w:rsid w:val="0053623A"/>
    <w:rsid w:val="005367AD"/>
    <w:rsid w:val="00537A8D"/>
    <w:rsid w:val="0054024A"/>
    <w:rsid w:val="00540632"/>
    <w:rsid w:val="005412A1"/>
    <w:rsid w:val="00541F00"/>
    <w:rsid w:val="00542BA4"/>
    <w:rsid w:val="00543123"/>
    <w:rsid w:val="00543D0F"/>
    <w:rsid w:val="005440AA"/>
    <w:rsid w:val="005442A8"/>
    <w:rsid w:val="00544416"/>
    <w:rsid w:val="00544719"/>
    <w:rsid w:val="0054475A"/>
    <w:rsid w:val="0054568A"/>
    <w:rsid w:val="0054583A"/>
    <w:rsid w:val="00545D2D"/>
    <w:rsid w:val="0054618B"/>
    <w:rsid w:val="0054720E"/>
    <w:rsid w:val="005472B7"/>
    <w:rsid w:val="00547493"/>
    <w:rsid w:val="00550092"/>
    <w:rsid w:val="00550549"/>
    <w:rsid w:val="00551AC6"/>
    <w:rsid w:val="00552CD4"/>
    <w:rsid w:val="00553057"/>
    <w:rsid w:val="00553BE5"/>
    <w:rsid w:val="005545C5"/>
    <w:rsid w:val="005547CC"/>
    <w:rsid w:val="00554BD9"/>
    <w:rsid w:val="00556604"/>
    <w:rsid w:val="00560847"/>
    <w:rsid w:val="00560F4C"/>
    <w:rsid w:val="00561800"/>
    <w:rsid w:val="00562C8E"/>
    <w:rsid w:val="0056396B"/>
    <w:rsid w:val="00563DBA"/>
    <w:rsid w:val="005642D2"/>
    <w:rsid w:val="00564852"/>
    <w:rsid w:val="005653BE"/>
    <w:rsid w:val="005656C5"/>
    <w:rsid w:val="0056644C"/>
    <w:rsid w:val="00566B0F"/>
    <w:rsid w:val="00566B42"/>
    <w:rsid w:val="005715AB"/>
    <w:rsid w:val="0057170C"/>
    <w:rsid w:val="00572034"/>
    <w:rsid w:val="0057383C"/>
    <w:rsid w:val="00573FDD"/>
    <w:rsid w:val="005742B4"/>
    <w:rsid w:val="005745C1"/>
    <w:rsid w:val="005746F0"/>
    <w:rsid w:val="00574E6D"/>
    <w:rsid w:val="00575462"/>
    <w:rsid w:val="005756DF"/>
    <w:rsid w:val="00575881"/>
    <w:rsid w:val="0057634A"/>
    <w:rsid w:val="0057693B"/>
    <w:rsid w:val="00576DA1"/>
    <w:rsid w:val="005774BA"/>
    <w:rsid w:val="00580E69"/>
    <w:rsid w:val="00580F8F"/>
    <w:rsid w:val="00581452"/>
    <w:rsid w:val="00582CAB"/>
    <w:rsid w:val="00582FCE"/>
    <w:rsid w:val="00583106"/>
    <w:rsid w:val="00583756"/>
    <w:rsid w:val="00583840"/>
    <w:rsid w:val="00583F46"/>
    <w:rsid w:val="00584463"/>
    <w:rsid w:val="005849D7"/>
    <w:rsid w:val="00584FCA"/>
    <w:rsid w:val="005850CC"/>
    <w:rsid w:val="005852AD"/>
    <w:rsid w:val="00585BDB"/>
    <w:rsid w:val="00586A7D"/>
    <w:rsid w:val="00587637"/>
    <w:rsid w:val="00587A46"/>
    <w:rsid w:val="005903A6"/>
    <w:rsid w:val="005912B0"/>
    <w:rsid w:val="0059181D"/>
    <w:rsid w:val="00591A0D"/>
    <w:rsid w:val="00591A1F"/>
    <w:rsid w:val="005924AA"/>
    <w:rsid w:val="005937EE"/>
    <w:rsid w:val="00595A64"/>
    <w:rsid w:val="005964C8"/>
    <w:rsid w:val="005965B7"/>
    <w:rsid w:val="00596C95"/>
    <w:rsid w:val="0059761B"/>
    <w:rsid w:val="00597C4F"/>
    <w:rsid w:val="005A088E"/>
    <w:rsid w:val="005A1598"/>
    <w:rsid w:val="005A15E3"/>
    <w:rsid w:val="005A2D02"/>
    <w:rsid w:val="005A37ED"/>
    <w:rsid w:val="005A451C"/>
    <w:rsid w:val="005A4CA6"/>
    <w:rsid w:val="005A59B5"/>
    <w:rsid w:val="005A59C6"/>
    <w:rsid w:val="005A6B8E"/>
    <w:rsid w:val="005A6C7E"/>
    <w:rsid w:val="005A74FD"/>
    <w:rsid w:val="005A7715"/>
    <w:rsid w:val="005B05BE"/>
    <w:rsid w:val="005B11A1"/>
    <w:rsid w:val="005B1639"/>
    <w:rsid w:val="005B42B1"/>
    <w:rsid w:val="005B463C"/>
    <w:rsid w:val="005B4CC7"/>
    <w:rsid w:val="005B5242"/>
    <w:rsid w:val="005B5877"/>
    <w:rsid w:val="005B614E"/>
    <w:rsid w:val="005B6A70"/>
    <w:rsid w:val="005B6E43"/>
    <w:rsid w:val="005B75DD"/>
    <w:rsid w:val="005B795C"/>
    <w:rsid w:val="005B7EF9"/>
    <w:rsid w:val="005C0463"/>
    <w:rsid w:val="005C0806"/>
    <w:rsid w:val="005C0ADF"/>
    <w:rsid w:val="005C128F"/>
    <w:rsid w:val="005C1FE3"/>
    <w:rsid w:val="005C284C"/>
    <w:rsid w:val="005C2BCA"/>
    <w:rsid w:val="005C2CF3"/>
    <w:rsid w:val="005C391B"/>
    <w:rsid w:val="005C3DF4"/>
    <w:rsid w:val="005C4C01"/>
    <w:rsid w:val="005C5062"/>
    <w:rsid w:val="005C53F5"/>
    <w:rsid w:val="005C5498"/>
    <w:rsid w:val="005C5DED"/>
    <w:rsid w:val="005C5F7D"/>
    <w:rsid w:val="005C62BD"/>
    <w:rsid w:val="005C7152"/>
    <w:rsid w:val="005C72F2"/>
    <w:rsid w:val="005C7732"/>
    <w:rsid w:val="005D0F66"/>
    <w:rsid w:val="005D15F8"/>
    <w:rsid w:val="005D168D"/>
    <w:rsid w:val="005D17BB"/>
    <w:rsid w:val="005D255A"/>
    <w:rsid w:val="005D2D80"/>
    <w:rsid w:val="005D2F57"/>
    <w:rsid w:val="005D420A"/>
    <w:rsid w:val="005D4267"/>
    <w:rsid w:val="005D5B45"/>
    <w:rsid w:val="005D6278"/>
    <w:rsid w:val="005D6AE1"/>
    <w:rsid w:val="005D7846"/>
    <w:rsid w:val="005D7F05"/>
    <w:rsid w:val="005E0077"/>
    <w:rsid w:val="005E008B"/>
    <w:rsid w:val="005E07AA"/>
    <w:rsid w:val="005E0CFD"/>
    <w:rsid w:val="005E11E7"/>
    <w:rsid w:val="005E135A"/>
    <w:rsid w:val="005E169E"/>
    <w:rsid w:val="005E300D"/>
    <w:rsid w:val="005E31D9"/>
    <w:rsid w:val="005E3BF1"/>
    <w:rsid w:val="005E4563"/>
    <w:rsid w:val="005E46BB"/>
    <w:rsid w:val="005E689A"/>
    <w:rsid w:val="005E7458"/>
    <w:rsid w:val="005E7694"/>
    <w:rsid w:val="005F04FA"/>
    <w:rsid w:val="005F063A"/>
    <w:rsid w:val="005F228B"/>
    <w:rsid w:val="005F257B"/>
    <w:rsid w:val="005F280C"/>
    <w:rsid w:val="005F3299"/>
    <w:rsid w:val="005F34BB"/>
    <w:rsid w:val="005F39FD"/>
    <w:rsid w:val="005F3F5F"/>
    <w:rsid w:val="005F43AA"/>
    <w:rsid w:val="005F44D2"/>
    <w:rsid w:val="005F5A28"/>
    <w:rsid w:val="005F5C18"/>
    <w:rsid w:val="005F671F"/>
    <w:rsid w:val="005F705A"/>
    <w:rsid w:val="00600AD2"/>
    <w:rsid w:val="00600CE2"/>
    <w:rsid w:val="006018DA"/>
    <w:rsid w:val="00601BC6"/>
    <w:rsid w:val="00602A68"/>
    <w:rsid w:val="00602E83"/>
    <w:rsid w:val="00603457"/>
    <w:rsid w:val="00603AD9"/>
    <w:rsid w:val="00603F73"/>
    <w:rsid w:val="006044C0"/>
    <w:rsid w:val="00604972"/>
    <w:rsid w:val="006057B7"/>
    <w:rsid w:val="00605B5D"/>
    <w:rsid w:val="00606793"/>
    <w:rsid w:val="00606FE7"/>
    <w:rsid w:val="006077BC"/>
    <w:rsid w:val="006106CC"/>
    <w:rsid w:val="006108F7"/>
    <w:rsid w:val="0061112D"/>
    <w:rsid w:val="006114FE"/>
    <w:rsid w:val="0061296B"/>
    <w:rsid w:val="00613781"/>
    <w:rsid w:val="006137F3"/>
    <w:rsid w:val="00614FB3"/>
    <w:rsid w:val="00616A0A"/>
    <w:rsid w:val="0061773C"/>
    <w:rsid w:val="0062072E"/>
    <w:rsid w:val="00620CAD"/>
    <w:rsid w:val="00621F71"/>
    <w:rsid w:val="00624082"/>
    <w:rsid w:val="006244EE"/>
    <w:rsid w:val="006247FB"/>
    <w:rsid w:val="00624C6E"/>
    <w:rsid w:val="00625AFA"/>
    <w:rsid w:val="00625BB1"/>
    <w:rsid w:val="00626270"/>
    <w:rsid w:val="0062645F"/>
    <w:rsid w:val="006277F3"/>
    <w:rsid w:val="00627AF4"/>
    <w:rsid w:val="00627B29"/>
    <w:rsid w:val="00627C8B"/>
    <w:rsid w:val="00627E65"/>
    <w:rsid w:val="006309A9"/>
    <w:rsid w:val="00631520"/>
    <w:rsid w:val="00631532"/>
    <w:rsid w:val="00631B1E"/>
    <w:rsid w:val="00631BC5"/>
    <w:rsid w:val="006320A7"/>
    <w:rsid w:val="0063240C"/>
    <w:rsid w:val="006327B5"/>
    <w:rsid w:val="006332C3"/>
    <w:rsid w:val="00633DB1"/>
    <w:rsid w:val="00634665"/>
    <w:rsid w:val="00634AB4"/>
    <w:rsid w:val="006351E9"/>
    <w:rsid w:val="006352F5"/>
    <w:rsid w:val="00635369"/>
    <w:rsid w:val="006360CD"/>
    <w:rsid w:val="006366B4"/>
    <w:rsid w:val="006366C4"/>
    <w:rsid w:val="006374BD"/>
    <w:rsid w:val="00637592"/>
    <w:rsid w:val="00637BD7"/>
    <w:rsid w:val="006402D1"/>
    <w:rsid w:val="0064040D"/>
    <w:rsid w:val="006406A7"/>
    <w:rsid w:val="00640C97"/>
    <w:rsid w:val="0064180F"/>
    <w:rsid w:val="006435B3"/>
    <w:rsid w:val="006455C0"/>
    <w:rsid w:val="00645A4A"/>
    <w:rsid w:val="00645C6E"/>
    <w:rsid w:val="00646192"/>
    <w:rsid w:val="006461E8"/>
    <w:rsid w:val="006465BA"/>
    <w:rsid w:val="00647FF2"/>
    <w:rsid w:val="00651B1C"/>
    <w:rsid w:val="00651CD7"/>
    <w:rsid w:val="00651FCA"/>
    <w:rsid w:val="00652CA3"/>
    <w:rsid w:val="006531FE"/>
    <w:rsid w:val="00653DEC"/>
    <w:rsid w:val="0065473E"/>
    <w:rsid w:val="006561B4"/>
    <w:rsid w:val="006563E7"/>
    <w:rsid w:val="00656C43"/>
    <w:rsid w:val="00656CF1"/>
    <w:rsid w:val="00656CFE"/>
    <w:rsid w:val="006574DF"/>
    <w:rsid w:val="00657760"/>
    <w:rsid w:val="00660342"/>
    <w:rsid w:val="0066114E"/>
    <w:rsid w:val="00661E97"/>
    <w:rsid w:val="00662B9A"/>
    <w:rsid w:val="00662EBA"/>
    <w:rsid w:val="0066367A"/>
    <w:rsid w:val="006638AE"/>
    <w:rsid w:val="00663972"/>
    <w:rsid w:val="00663BDF"/>
    <w:rsid w:val="00664239"/>
    <w:rsid w:val="00664C98"/>
    <w:rsid w:val="0066573D"/>
    <w:rsid w:val="00665A48"/>
    <w:rsid w:val="00665E50"/>
    <w:rsid w:val="00671DBE"/>
    <w:rsid w:val="00672D40"/>
    <w:rsid w:val="00673084"/>
    <w:rsid w:val="00673631"/>
    <w:rsid w:val="00674DB3"/>
    <w:rsid w:val="00674DBC"/>
    <w:rsid w:val="006751DA"/>
    <w:rsid w:val="00675CB5"/>
    <w:rsid w:val="00675D95"/>
    <w:rsid w:val="00675E14"/>
    <w:rsid w:val="006773B6"/>
    <w:rsid w:val="00677EBC"/>
    <w:rsid w:val="00677F0D"/>
    <w:rsid w:val="00680099"/>
    <w:rsid w:val="0068029B"/>
    <w:rsid w:val="00680F4E"/>
    <w:rsid w:val="00681249"/>
    <w:rsid w:val="0068218E"/>
    <w:rsid w:val="0068283F"/>
    <w:rsid w:val="00682FB5"/>
    <w:rsid w:val="006832F5"/>
    <w:rsid w:val="00683756"/>
    <w:rsid w:val="00683EC3"/>
    <w:rsid w:val="00687B1C"/>
    <w:rsid w:val="00687C8C"/>
    <w:rsid w:val="00690731"/>
    <w:rsid w:val="006914B8"/>
    <w:rsid w:val="00691A44"/>
    <w:rsid w:val="00693B4F"/>
    <w:rsid w:val="00693CFC"/>
    <w:rsid w:val="00693FC2"/>
    <w:rsid w:val="00695813"/>
    <w:rsid w:val="00695938"/>
    <w:rsid w:val="00695AD4"/>
    <w:rsid w:val="006960B4"/>
    <w:rsid w:val="00696157"/>
    <w:rsid w:val="00696803"/>
    <w:rsid w:val="006A0148"/>
    <w:rsid w:val="006A0B74"/>
    <w:rsid w:val="006A1802"/>
    <w:rsid w:val="006A2026"/>
    <w:rsid w:val="006A2BBE"/>
    <w:rsid w:val="006A2DF2"/>
    <w:rsid w:val="006A2EDF"/>
    <w:rsid w:val="006A333E"/>
    <w:rsid w:val="006A3929"/>
    <w:rsid w:val="006A3BA7"/>
    <w:rsid w:val="006A4768"/>
    <w:rsid w:val="006A482F"/>
    <w:rsid w:val="006A557E"/>
    <w:rsid w:val="006A5B57"/>
    <w:rsid w:val="006A5B89"/>
    <w:rsid w:val="006A5D62"/>
    <w:rsid w:val="006A5E1C"/>
    <w:rsid w:val="006A6920"/>
    <w:rsid w:val="006A73AB"/>
    <w:rsid w:val="006A7B3D"/>
    <w:rsid w:val="006B0306"/>
    <w:rsid w:val="006B0795"/>
    <w:rsid w:val="006B0AC3"/>
    <w:rsid w:val="006B0DBF"/>
    <w:rsid w:val="006B1852"/>
    <w:rsid w:val="006B1F26"/>
    <w:rsid w:val="006B3133"/>
    <w:rsid w:val="006B3282"/>
    <w:rsid w:val="006B3D6E"/>
    <w:rsid w:val="006B3DBC"/>
    <w:rsid w:val="006B421E"/>
    <w:rsid w:val="006B4C8F"/>
    <w:rsid w:val="006B4CB9"/>
    <w:rsid w:val="006B52B9"/>
    <w:rsid w:val="006B5C75"/>
    <w:rsid w:val="006B649F"/>
    <w:rsid w:val="006B788C"/>
    <w:rsid w:val="006C02E4"/>
    <w:rsid w:val="006C1352"/>
    <w:rsid w:val="006C1DEE"/>
    <w:rsid w:val="006C441A"/>
    <w:rsid w:val="006C4B52"/>
    <w:rsid w:val="006C67F6"/>
    <w:rsid w:val="006C6F74"/>
    <w:rsid w:val="006C6F7F"/>
    <w:rsid w:val="006C7190"/>
    <w:rsid w:val="006C72D8"/>
    <w:rsid w:val="006C7AAC"/>
    <w:rsid w:val="006D0AAD"/>
    <w:rsid w:val="006D194D"/>
    <w:rsid w:val="006D314D"/>
    <w:rsid w:val="006D4FDF"/>
    <w:rsid w:val="006D565F"/>
    <w:rsid w:val="006D58FC"/>
    <w:rsid w:val="006D5E9D"/>
    <w:rsid w:val="006D7867"/>
    <w:rsid w:val="006D7D12"/>
    <w:rsid w:val="006D7EEF"/>
    <w:rsid w:val="006E0A49"/>
    <w:rsid w:val="006E0AED"/>
    <w:rsid w:val="006E142D"/>
    <w:rsid w:val="006E2651"/>
    <w:rsid w:val="006E2654"/>
    <w:rsid w:val="006E2816"/>
    <w:rsid w:val="006E28F1"/>
    <w:rsid w:val="006E2BEC"/>
    <w:rsid w:val="006E3554"/>
    <w:rsid w:val="006E3773"/>
    <w:rsid w:val="006E7FDE"/>
    <w:rsid w:val="006F0203"/>
    <w:rsid w:val="006F0754"/>
    <w:rsid w:val="006F0A4C"/>
    <w:rsid w:val="006F1D02"/>
    <w:rsid w:val="006F2770"/>
    <w:rsid w:val="006F298B"/>
    <w:rsid w:val="006F3DE1"/>
    <w:rsid w:val="006F3E8D"/>
    <w:rsid w:val="006F5212"/>
    <w:rsid w:val="006F52AB"/>
    <w:rsid w:val="006F5894"/>
    <w:rsid w:val="006F5CBD"/>
    <w:rsid w:val="006F6660"/>
    <w:rsid w:val="006F6B65"/>
    <w:rsid w:val="006F7AE2"/>
    <w:rsid w:val="0070010F"/>
    <w:rsid w:val="00700832"/>
    <w:rsid w:val="00700938"/>
    <w:rsid w:val="00700BBD"/>
    <w:rsid w:val="00700D18"/>
    <w:rsid w:val="00701168"/>
    <w:rsid w:val="00703754"/>
    <w:rsid w:val="0070387D"/>
    <w:rsid w:val="007039B2"/>
    <w:rsid w:val="00705032"/>
    <w:rsid w:val="0070594D"/>
    <w:rsid w:val="00705C6A"/>
    <w:rsid w:val="00706015"/>
    <w:rsid w:val="007060AA"/>
    <w:rsid w:val="0070629A"/>
    <w:rsid w:val="00706CBA"/>
    <w:rsid w:val="00706EC9"/>
    <w:rsid w:val="00707228"/>
    <w:rsid w:val="007076FD"/>
    <w:rsid w:val="00707C30"/>
    <w:rsid w:val="00707F83"/>
    <w:rsid w:val="007104ED"/>
    <w:rsid w:val="007106F3"/>
    <w:rsid w:val="007109FE"/>
    <w:rsid w:val="00710A60"/>
    <w:rsid w:val="00710FC2"/>
    <w:rsid w:val="007120CC"/>
    <w:rsid w:val="007129B5"/>
    <w:rsid w:val="007133F5"/>
    <w:rsid w:val="007137B8"/>
    <w:rsid w:val="00713F16"/>
    <w:rsid w:val="00713FFF"/>
    <w:rsid w:val="00716375"/>
    <w:rsid w:val="00717253"/>
    <w:rsid w:val="00717606"/>
    <w:rsid w:val="00717A6F"/>
    <w:rsid w:val="00720715"/>
    <w:rsid w:val="0072189D"/>
    <w:rsid w:val="00721DFD"/>
    <w:rsid w:val="007226FC"/>
    <w:rsid w:val="00722E81"/>
    <w:rsid w:val="0072395C"/>
    <w:rsid w:val="00723A2F"/>
    <w:rsid w:val="0072500E"/>
    <w:rsid w:val="00725C29"/>
    <w:rsid w:val="00725EA6"/>
    <w:rsid w:val="00725ED3"/>
    <w:rsid w:val="00726325"/>
    <w:rsid w:val="00727750"/>
    <w:rsid w:val="00727F31"/>
    <w:rsid w:val="00730693"/>
    <w:rsid w:val="0073074D"/>
    <w:rsid w:val="0073161B"/>
    <w:rsid w:val="007316D0"/>
    <w:rsid w:val="00732F13"/>
    <w:rsid w:val="00732FEF"/>
    <w:rsid w:val="00733128"/>
    <w:rsid w:val="0073328B"/>
    <w:rsid w:val="00733A93"/>
    <w:rsid w:val="00733E67"/>
    <w:rsid w:val="007362C5"/>
    <w:rsid w:val="007409BE"/>
    <w:rsid w:val="00740FF5"/>
    <w:rsid w:val="007420E0"/>
    <w:rsid w:val="00743280"/>
    <w:rsid w:val="00743E0C"/>
    <w:rsid w:val="00743F37"/>
    <w:rsid w:val="0074414D"/>
    <w:rsid w:val="007444E9"/>
    <w:rsid w:val="00744583"/>
    <w:rsid w:val="00744D5C"/>
    <w:rsid w:val="00746604"/>
    <w:rsid w:val="0075077B"/>
    <w:rsid w:val="00751377"/>
    <w:rsid w:val="00751E86"/>
    <w:rsid w:val="00753AE6"/>
    <w:rsid w:val="00754A23"/>
    <w:rsid w:val="00754F2D"/>
    <w:rsid w:val="00756140"/>
    <w:rsid w:val="007567A1"/>
    <w:rsid w:val="007567A7"/>
    <w:rsid w:val="007567BF"/>
    <w:rsid w:val="00756BE3"/>
    <w:rsid w:val="00757DCE"/>
    <w:rsid w:val="00760069"/>
    <w:rsid w:val="007612F5"/>
    <w:rsid w:val="00762A61"/>
    <w:rsid w:val="00762BBF"/>
    <w:rsid w:val="00762E20"/>
    <w:rsid w:val="00763195"/>
    <w:rsid w:val="00763534"/>
    <w:rsid w:val="0076356A"/>
    <w:rsid w:val="00763627"/>
    <w:rsid w:val="00763E02"/>
    <w:rsid w:val="007643DC"/>
    <w:rsid w:val="00764E78"/>
    <w:rsid w:val="007655C3"/>
    <w:rsid w:val="00765EA1"/>
    <w:rsid w:val="00765EF1"/>
    <w:rsid w:val="00766ABE"/>
    <w:rsid w:val="00766CDA"/>
    <w:rsid w:val="00766D69"/>
    <w:rsid w:val="0077000A"/>
    <w:rsid w:val="00770C48"/>
    <w:rsid w:val="007731BD"/>
    <w:rsid w:val="007734CB"/>
    <w:rsid w:val="007748C3"/>
    <w:rsid w:val="00774D88"/>
    <w:rsid w:val="0077538D"/>
    <w:rsid w:val="007761F4"/>
    <w:rsid w:val="00776672"/>
    <w:rsid w:val="00776CDC"/>
    <w:rsid w:val="00777D2B"/>
    <w:rsid w:val="00781972"/>
    <w:rsid w:val="007823A9"/>
    <w:rsid w:val="0078443D"/>
    <w:rsid w:val="00784DD5"/>
    <w:rsid w:val="0078544A"/>
    <w:rsid w:val="007858D9"/>
    <w:rsid w:val="00785BF4"/>
    <w:rsid w:val="00785F72"/>
    <w:rsid w:val="007870C6"/>
    <w:rsid w:val="00787A68"/>
    <w:rsid w:val="00790198"/>
    <w:rsid w:val="00790E86"/>
    <w:rsid w:val="0079110F"/>
    <w:rsid w:val="007912A2"/>
    <w:rsid w:val="00791442"/>
    <w:rsid w:val="00791CF9"/>
    <w:rsid w:val="0079233A"/>
    <w:rsid w:val="00792400"/>
    <w:rsid w:val="00792BC6"/>
    <w:rsid w:val="00792EBF"/>
    <w:rsid w:val="007932A0"/>
    <w:rsid w:val="00793CC6"/>
    <w:rsid w:val="0079479C"/>
    <w:rsid w:val="00794C1C"/>
    <w:rsid w:val="00795727"/>
    <w:rsid w:val="00795AC1"/>
    <w:rsid w:val="00795B38"/>
    <w:rsid w:val="00796E0A"/>
    <w:rsid w:val="00797A06"/>
    <w:rsid w:val="00797CC1"/>
    <w:rsid w:val="007A0C0C"/>
    <w:rsid w:val="007A1018"/>
    <w:rsid w:val="007A138E"/>
    <w:rsid w:val="007A1613"/>
    <w:rsid w:val="007A1766"/>
    <w:rsid w:val="007A1915"/>
    <w:rsid w:val="007A1ABC"/>
    <w:rsid w:val="007A1BA4"/>
    <w:rsid w:val="007A1BC7"/>
    <w:rsid w:val="007A2758"/>
    <w:rsid w:val="007A2C36"/>
    <w:rsid w:val="007A3BD3"/>
    <w:rsid w:val="007A4FFD"/>
    <w:rsid w:val="007A523D"/>
    <w:rsid w:val="007A54E2"/>
    <w:rsid w:val="007A599B"/>
    <w:rsid w:val="007A5D0A"/>
    <w:rsid w:val="007A6CAC"/>
    <w:rsid w:val="007A7456"/>
    <w:rsid w:val="007B020C"/>
    <w:rsid w:val="007B0DC6"/>
    <w:rsid w:val="007B0E54"/>
    <w:rsid w:val="007B1023"/>
    <w:rsid w:val="007B1A13"/>
    <w:rsid w:val="007B1F8D"/>
    <w:rsid w:val="007B256B"/>
    <w:rsid w:val="007B3398"/>
    <w:rsid w:val="007B38BF"/>
    <w:rsid w:val="007B3C67"/>
    <w:rsid w:val="007B3FC3"/>
    <w:rsid w:val="007B4962"/>
    <w:rsid w:val="007B5795"/>
    <w:rsid w:val="007B5E62"/>
    <w:rsid w:val="007B5F15"/>
    <w:rsid w:val="007B6780"/>
    <w:rsid w:val="007B7235"/>
    <w:rsid w:val="007C1053"/>
    <w:rsid w:val="007C3057"/>
    <w:rsid w:val="007C3680"/>
    <w:rsid w:val="007C37D0"/>
    <w:rsid w:val="007C4A1A"/>
    <w:rsid w:val="007C578C"/>
    <w:rsid w:val="007C6294"/>
    <w:rsid w:val="007C649E"/>
    <w:rsid w:val="007C6A73"/>
    <w:rsid w:val="007C7432"/>
    <w:rsid w:val="007C777C"/>
    <w:rsid w:val="007D0BDF"/>
    <w:rsid w:val="007D19BF"/>
    <w:rsid w:val="007D1BBA"/>
    <w:rsid w:val="007D1F47"/>
    <w:rsid w:val="007D2739"/>
    <w:rsid w:val="007D31B9"/>
    <w:rsid w:val="007D357F"/>
    <w:rsid w:val="007D3686"/>
    <w:rsid w:val="007D3BE3"/>
    <w:rsid w:val="007D3DFD"/>
    <w:rsid w:val="007D42B8"/>
    <w:rsid w:val="007D4593"/>
    <w:rsid w:val="007D4AFB"/>
    <w:rsid w:val="007D63B0"/>
    <w:rsid w:val="007D68F5"/>
    <w:rsid w:val="007D6EBB"/>
    <w:rsid w:val="007D7E94"/>
    <w:rsid w:val="007E07B6"/>
    <w:rsid w:val="007E15C4"/>
    <w:rsid w:val="007E1713"/>
    <w:rsid w:val="007E1B87"/>
    <w:rsid w:val="007E3FF1"/>
    <w:rsid w:val="007E47A0"/>
    <w:rsid w:val="007E5073"/>
    <w:rsid w:val="007E53AA"/>
    <w:rsid w:val="007E5766"/>
    <w:rsid w:val="007E5EC8"/>
    <w:rsid w:val="007E6278"/>
    <w:rsid w:val="007E6729"/>
    <w:rsid w:val="007E6CE3"/>
    <w:rsid w:val="007E786D"/>
    <w:rsid w:val="007E7C05"/>
    <w:rsid w:val="007F0CFE"/>
    <w:rsid w:val="007F233C"/>
    <w:rsid w:val="007F28AF"/>
    <w:rsid w:val="007F2A9C"/>
    <w:rsid w:val="007F2C24"/>
    <w:rsid w:val="007F329D"/>
    <w:rsid w:val="007F354B"/>
    <w:rsid w:val="007F3FAD"/>
    <w:rsid w:val="007F4D0D"/>
    <w:rsid w:val="007F5039"/>
    <w:rsid w:val="007F5763"/>
    <w:rsid w:val="007F6111"/>
    <w:rsid w:val="007F7332"/>
    <w:rsid w:val="008011C0"/>
    <w:rsid w:val="00801385"/>
    <w:rsid w:val="008017BC"/>
    <w:rsid w:val="00801C63"/>
    <w:rsid w:val="00801E9D"/>
    <w:rsid w:val="008045E8"/>
    <w:rsid w:val="00804796"/>
    <w:rsid w:val="00804A05"/>
    <w:rsid w:val="0080773E"/>
    <w:rsid w:val="00810B21"/>
    <w:rsid w:val="00811E3C"/>
    <w:rsid w:val="00812100"/>
    <w:rsid w:val="00812EB8"/>
    <w:rsid w:val="00813485"/>
    <w:rsid w:val="00813706"/>
    <w:rsid w:val="008144AD"/>
    <w:rsid w:val="0081589D"/>
    <w:rsid w:val="008160F5"/>
    <w:rsid w:val="008167A3"/>
    <w:rsid w:val="00816AE6"/>
    <w:rsid w:val="00817CD0"/>
    <w:rsid w:val="00820643"/>
    <w:rsid w:val="00820F17"/>
    <w:rsid w:val="008215CE"/>
    <w:rsid w:val="00821CAD"/>
    <w:rsid w:val="00821E5B"/>
    <w:rsid w:val="00821ED7"/>
    <w:rsid w:val="0082228D"/>
    <w:rsid w:val="00822BD0"/>
    <w:rsid w:val="008232F6"/>
    <w:rsid w:val="00823C98"/>
    <w:rsid w:val="00823E62"/>
    <w:rsid w:val="008255D4"/>
    <w:rsid w:val="0082594D"/>
    <w:rsid w:val="008266BB"/>
    <w:rsid w:val="00826B2D"/>
    <w:rsid w:val="00826F05"/>
    <w:rsid w:val="00827100"/>
    <w:rsid w:val="00827F0E"/>
    <w:rsid w:val="008302CB"/>
    <w:rsid w:val="0083080D"/>
    <w:rsid w:val="008326AA"/>
    <w:rsid w:val="00832EAD"/>
    <w:rsid w:val="008336D1"/>
    <w:rsid w:val="008338F4"/>
    <w:rsid w:val="0083406A"/>
    <w:rsid w:val="008348D6"/>
    <w:rsid w:val="00834C00"/>
    <w:rsid w:val="00834CE3"/>
    <w:rsid w:val="00835710"/>
    <w:rsid w:val="0083576D"/>
    <w:rsid w:val="008364C3"/>
    <w:rsid w:val="008372C8"/>
    <w:rsid w:val="008375F7"/>
    <w:rsid w:val="00837DD8"/>
    <w:rsid w:val="00840784"/>
    <w:rsid w:val="00840F5F"/>
    <w:rsid w:val="008420F9"/>
    <w:rsid w:val="00842723"/>
    <w:rsid w:val="00842DBA"/>
    <w:rsid w:val="00842DEA"/>
    <w:rsid w:val="00843EB3"/>
    <w:rsid w:val="008443EB"/>
    <w:rsid w:val="00845081"/>
    <w:rsid w:val="008459B3"/>
    <w:rsid w:val="008474D7"/>
    <w:rsid w:val="00847A94"/>
    <w:rsid w:val="008500EE"/>
    <w:rsid w:val="00850EA0"/>
    <w:rsid w:val="0085240E"/>
    <w:rsid w:val="00855380"/>
    <w:rsid w:val="00855B09"/>
    <w:rsid w:val="00855F78"/>
    <w:rsid w:val="0085614A"/>
    <w:rsid w:val="0085672D"/>
    <w:rsid w:val="008604A4"/>
    <w:rsid w:val="00860E3C"/>
    <w:rsid w:val="00862B41"/>
    <w:rsid w:val="00863330"/>
    <w:rsid w:val="00863337"/>
    <w:rsid w:val="00863ABC"/>
    <w:rsid w:val="00863FCE"/>
    <w:rsid w:val="008641C6"/>
    <w:rsid w:val="0086473A"/>
    <w:rsid w:val="00865ABD"/>
    <w:rsid w:val="00866C5F"/>
    <w:rsid w:val="0086729F"/>
    <w:rsid w:val="0086732A"/>
    <w:rsid w:val="00867A87"/>
    <w:rsid w:val="00867B5F"/>
    <w:rsid w:val="00870F90"/>
    <w:rsid w:val="00871280"/>
    <w:rsid w:val="00871474"/>
    <w:rsid w:val="00871879"/>
    <w:rsid w:val="008722CE"/>
    <w:rsid w:val="0087275B"/>
    <w:rsid w:val="008727BD"/>
    <w:rsid w:val="008733B3"/>
    <w:rsid w:val="00873988"/>
    <w:rsid w:val="00874D7D"/>
    <w:rsid w:val="00875D0E"/>
    <w:rsid w:val="0087685E"/>
    <w:rsid w:val="00876F1A"/>
    <w:rsid w:val="0087701C"/>
    <w:rsid w:val="008777BF"/>
    <w:rsid w:val="00877FB5"/>
    <w:rsid w:val="00880933"/>
    <w:rsid w:val="008827C6"/>
    <w:rsid w:val="00882DF7"/>
    <w:rsid w:val="0088414D"/>
    <w:rsid w:val="008846D7"/>
    <w:rsid w:val="00885442"/>
    <w:rsid w:val="00885669"/>
    <w:rsid w:val="00886CF7"/>
    <w:rsid w:val="0088744F"/>
    <w:rsid w:val="00887501"/>
    <w:rsid w:val="00887647"/>
    <w:rsid w:val="00890018"/>
    <w:rsid w:val="00890E6A"/>
    <w:rsid w:val="00892154"/>
    <w:rsid w:val="00892401"/>
    <w:rsid w:val="00893721"/>
    <w:rsid w:val="008938B4"/>
    <w:rsid w:val="00893A0B"/>
    <w:rsid w:val="00893A81"/>
    <w:rsid w:val="00893BFF"/>
    <w:rsid w:val="0089793E"/>
    <w:rsid w:val="008A05C5"/>
    <w:rsid w:val="008A0CF2"/>
    <w:rsid w:val="008A1092"/>
    <w:rsid w:val="008A15D5"/>
    <w:rsid w:val="008A2949"/>
    <w:rsid w:val="008A3164"/>
    <w:rsid w:val="008A3DC6"/>
    <w:rsid w:val="008A44AF"/>
    <w:rsid w:val="008A55F0"/>
    <w:rsid w:val="008A599F"/>
    <w:rsid w:val="008A6330"/>
    <w:rsid w:val="008A6B4B"/>
    <w:rsid w:val="008A712A"/>
    <w:rsid w:val="008A7CCE"/>
    <w:rsid w:val="008B0FD4"/>
    <w:rsid w:val="008B129A"/>
    <w:rsid w:val="008B320B"/>
    <w:rsid w:val="008B3718"/>
    <w:rsid w:val="008B4D7B"/>
    <w:rsid w:val="008B5013"/>
    <w:rsid w:val="008B5519"/>
    <w:rsid w:val="008B67DB"/>
    <w:rsid w:val="008B6EC1"/>
    <w:rsid w:val="008B6F77"/>
    <w:rsid w:val="008B769B"/>
    <w:rsid w:val="008B7CFF"/>
    <w:rsid w:val="008C0389"/>
    <w:rsid w:val="008C0A15"/>
    <w:rsid w:val="008C2052"/>
    <w:rsid w:val="008C22AA"/>
    <w:rsid w:val="008C2EBF"/>
    <w:rsid w:val="008C32F6"/>
    <w:rsid w:val="008C3DC6"/>
    <w:rsid w:val="008C48ED"/>
    <w:rsid w:val="008C52B7"/>
    <w:rsid w:val="008C541E"/>
    <w:rsid w:val="008C5594"/>
    <w:rsid w:val="008C5BF4"/>
    <w:rsid w:val="008C6311"/>
    <w:rsid w:val="008C65C1"/>
    <w:rsid w:val="008C7FFA"/>
    <w:rsid w:val="008D0281"/>
    <w:rsid w:val="008D035D"/>
    <w:rsid w:val="008D070D"/>
    <w:rsid w:val="008D0C27"/>
    <w:rsid w:val="008D0CA5"/>
    <w:rsid w:val="008D1A50"/>
    <w:rsid w:val="008D1B53"/>
    <w:rsid w:val="008D30AF"/>
    <w:rsid w:val="008D333A"/>
    <w:rsid w:val="008D3FC3"/>
    <w:rsid w:val="008D4124"/>
    <w:rsid w:val="008D47ED"/>
    <w:rsid w:val="008D5C6C"/>
    <w:rsid w:val="008D6050"/>
    <w:rsid w:val="008D613D"/>
    <w:rsid w:val="008D6203"/>
    <w:rsid w:val="008D6747"/>
    <w:rsid w:val="008E014B"/>
    <w:rsid w:val="008E0561"/>
    <w:rsid w:val="008E21C2"/>
    <w:rsid w:val="008E2B8E"/>
    <w:rsid w:val="008E367F"/>
    <w:rsid w:val="008E376A"/>
    <w:rsid w:val="008E3F6D"/>
    <w:rsid w:val="008E45FD"/>
    <w:rsid w:val="008E538C"/>
    <w:rsid w:val="008E62FB"/>
    <w:rsid w:val="008E6D60"/>
    <w:rsid w:val="008E70E3"/>
    <w:rsid w:val="008E7A9A"/>
    <w:rsid w:val="008F0E80"/>
    <w:rsid w:val="008F18BA"/>
    <w:rsid w:val="008F19AB"/>
    <w:rsid w:val="008F2312"/>
    <w:rsid w:val="008F329E"/>
    <w:rsid w:val="008F35C2"/>
    <w:rsid w:val="008F462D"/>
    <w:rsid w:val="008F4922"/>
    <w:rsid w:val="008F4991"/>
    <w:rsid w:val="008F578E"/>
    <w:rsid w:val="008F5B98"/>
    <w:rsid w:val="008F7409"/>
    <w:rsid w:val="008F7DD1"/>
    <w:rsid w:val="009000DA"/>
    <w:rsid w:val="009000E8"/>
    <w:rsid w:val="009027A2"/>
    <w:rsid w:val="009027B7"/>
    <w:rsid w:val="00902B0C"/>
    <w:rsid w:val="009040A9"/>
    <w:rsid w:val="00904266"/>
    <w:rsid w:val="00904911"/>
    <w:rsid w:val="00904AB2"/>
    <w:rsid w:val="0090505F"/>
    <w:rsid w:val="009054D6"/>
    <w:rsid w:val="00905C20"/>
    <w:rsid w:val="009064DE"/>
    <w:rsid w:val="009066A8"/>
    <w:rsid w:val="0090719D"/>
    <w:rsid w:val="00907642"/>
    <w:rsid w:val="009076AC"/>
    <w:rsid w:val="00907D67"/>
    <w:rsid w:val="00911924"/>
    <w:rsid w:val="00911BBB"/>
    <w:rsid w:val="00911EBC"/>
    <w:rsid w:val="00912809"/>
    <w:rsid w:val="0091367C"/>
    <w:rsid w:val="009138A2"/>
    <w:rsid w:val="00913C11"/>
    <w:rsid w:val="00913C83"/>
    <w:rsid w:val="00914B3A"/>
    <w:rsid w:val="00915409"/>
    <w:rsid w:val="00915C8D"/>
    <w:rsid w:val="00916D99"/>
    <w:rsid w:val="00917513"/>
    <w:rsid w:val="00917FC3"/>
    <w:rsid w:val="009205ED"/>
    <w:rsid w:val="0092088A"/>
    <w:rsid w:val="00920D67"/>
    <w:rsid w:val="00921D9D"/>
    <w:rsid w:val="009228C2"/>
    <w:rsid w:val="00922C4F"/>
    <w:rsid w:val="00922E12"/>
    <w:rsid w:val="00923D38"/>
    <w:rsid w:val="00923DA3"/>
    <w:rsid w:val="00925440"/>
    <w:rsid w:val="009256E1"/>
    <w:rsid w:val="0092584C"/>
    <w:rsid w:val="00925BB4"/>
    <w:rsid w:val="009260AB"/>
    <w:rsid w:val="009260CA"/>
    <w:rsid w:val="009261F8"/>
    <w:rsid w:val="00926895"/>
    <w:rsid w:val="009275E3"/>
    <w:rsid w:val="00927AC0"/>
    <w:rsid w:val="00927C50"/>
    <w:rsid w:val="00930FF6"/>
    <w:rsid w:val="00931C26"/>
    <w:rsid w:val="009320C5"/>
    <w:rsid w:val="00932408"/>
    <w:rsid w:val="00933526"/>
    <w:rsid w:val="0093512C"/>
    <w:rsid w:val="009351B2"/>
    <w:rsid w:val="009353FF"/>
    <w:rsid w:val="00935430"/>
    <w:rsid w:val="00935DBB"/>
    <w:rsid w:val="00936242"/>
    <w:rsid w:val="009362B3"/>
    <w:rsid w:val="009363CF"/>
    <w:rsid w:val="009367A8"/>
    <w:rsid w:val="00936B21"/>
    <w:rsid w:val="00936FD6"/>
    <w:rsid w:val="00937275"/>
    <w:rsid w:val="009373A8"/>
    <w:rsid w:val="00937431"/>
    <w:rsid w:val="00937809"/>
    <w:rsid w:val="009378E3"/>
    <w:rsid w:val="009403EF"/>
    <w:rsid w:val="00940711"/>
    <w:rsid w:val="00940985"/>
    <w:rsid w:val="00944993"/>
    <w:rsid w:val="00944B9C"/>
    <w:rsid w:val="0094507E"/>
    <w:rsid w:val="00945D50"/>
    <w:rsid w:val="009464B2"/>
    <w:rsid w:val="00946EB2"/>
    <w:rsid w:val="00947C66"/>
    <w:rsid w:val="009503B3"/>
    <w:rsid w:val="00950AD3"/>
    <w:rsid w:val="00951A4E"/>
    <w:rsid w:val="00951D4C"/>
    <w:rsid w:val="00952A94"/>
    <w:rsid w:val="009539A6"/>
    <w:rsid w:val="00953E8E"/>
    <w:rsid w:val="00954CC3"/>
    <w:rsid w:val="0095619E"/>
    <w:rsid w:val="009578F8"/>
    <w:rsid w:val="009579FE"/>
    <w:rsid w:val="00960478"/>
    <w:rsid w:val="00961185"/>
    <w:rsid w:val="00961889"/>
    <w:rsid w:val="009618B9"/>
    <w:rsid w:val="00962002"/>
    <w:rsid w:val="00963100"/>
    <w:rsid w:val="009637C2"/>
    <w:rsid w:val="00964765"/>
    <w:rsid w:val="009658CA"/>
    <w:rsid w:val="009662E8"/>
    <w:rsid w:val="00967276"/>
    <w:rsid w:val="00967AD6"/>
    <w:rsid w:val="00967D79"/>
    <w:rsid w:val="009707DD"/>
    <w:rsid w:val="00970B26"/>
    <w:rsid w:val="00970D0B"/>
    <w:rsid w:val="009714BD"/>
    <w:rsid w:val="009716F3"/>
    <w:rsid w:val="00971C21"/>
    <w:rsid w:val="00972EBE"/>
    <w:rsid w:val="0097335C"/>
    <w:rsid w:val="009733BF"/>
    <w:rsid w:val="009738BE"/>
    <w:rsid w:val="009741E4"/>
    <w:rsid w:val="00975007"/>
    <w:rsid w:val="00975223"/>
    <w:rsid w:val="00975CA2"/>
    <w:rsid w:val="00980224"/>
    <w:rsid w:val="00980A6F"/>
    <w:rsid w:val="00981279"/>
    <w:rsid w:val="00981CD7"/>
    <w:rsid w:val="0098253F"/>
    <w:rsid w:val="0098317A"/>
    <w:rsid w:val="009831BF"/>
    <w:rsid w:val="00983330"/>
    <w:rsid w:val="0098381B"/>
    <w:rsid w:val="00983A5B"/>
    <w:rsid w:val="00983B66"/>
    <w:rsid w:val="009842C3"/>
    <w:rsid w:val="00984A7C"/>
    <w:rsid w:val="00984C17"/>
    <w:rsid w:val="009857B2"/>
    <w:rsid w:val="00986E96"/>
    <w:rsid w:val="00990253"/>
    <w:rsid w:val="00990D6F"/>
    <w:rsid w:val="00990DBD"/>
    <w:rsid w:val="009923F9"/>
    <w:rsid w:val="009937BE"/>
    <w:rsid w:val="00993F7F"/>
    <w:rsid w:val="00994D1A"/>
    <w:rsid w:val="00995018"/>
    <w:rsid w:val="00995205"/>
    <w:rsid w:val="00996A4B"/>
    <w:rsid w:val="00996FAE"/>
    <w:rsid w:val="00997DC8"/>
    <w:rsid w:val="009A0969"/>
    <w:rsid w:val="009A1C55"/>
    <w:rsid w:val="009A206E"/>
    <w:rsid w:val="009A22EA"/>
    <w:rsid w:val="009A2DB2"/>
    <w:rsid w:val="009A422D"/>
    <w:rsid w:val="009A494E"/>
    <w:rsid w:val="009A59A6"/>
    <w:rsid w:val="009A661F"/>
    <w:rsid w:val="009A6D6E"/>
    <w:rsid w:val="009A75E6"/>
    <w:rsid w:val="009A7D68"/>
    <w:rsid w:val="009A7DA2"/>
    <w:rsid w:val="009B0509"/>
    <w:rsid w:val="009B07AE"/>
    <w:rsid w:val="009B07C3"/>
    <w:rsid w:val="009B1A20"/>
    <w:rsid w:val="009B21DD"/>
    <w:rsid w:val="009B3708"/>
    <w:rsid w:val="009B429C"/>
    <w:rsid w:val="009B5933"/>
    <w:rsid w:val="009B5CD6"/>
    <w:rsid w:val="009B62A6"/>
    <w:rsid w:val="009B7CC5"/>
    <w:rsid w:val="009C0322"/>
    <w:rsid w:val="009C0350"/>
    <w:rsid w:val="009C111C"/>
    <w:rsid w:val="009C273A"/>
    <w:rsid w:val="009C34A3"/>
    <w:rsid w:val="009C3B2C"/>
    <w:rsid w:val="009C3FAB"/>
    <w:rsid w:val="009C4A70"/>
    <w:rsid w:val="009C4F55"/>
    <w:rsid w:val="009C5924"/>
    <w:rsid w:val="009C6C2E"/>
    <w:rsid w:val="009C7BD7"/>
    <w:rsid w:val="009C7C0D"/>
    <w:rsid w:val="009C7EC6"/>
    <w:rsid w:val="009D08E9"/>
    <w:rsid w:val="009D0D0B"/>
    <w:rsid w:val="009D14EA"/>
    <w:rsid w:val="009D2CC5"/>
    <w:rsid w:val="009D4E22"/>
    <w:rsid w:val="009D5869"/>
    <w:rsid w:val="009D62E2"/>
    <w:rsid w:val="009D68EE"/>
    <w:rsid w:val="009D6966"/>
    <w:rsid w:val="009D7094"/>
    <w:rsid w:val="009D7CE0"/>
    <w:rsid w:val="009D7FE2"/>
    <w:rsid w:val="009E109C"/>
    <w:rsid w:val="009E1D58"/>
    <w:rsid w:val="009E1F29"/>
    <w:rsid w:val="009E262D"/>
    <w:rsid w:val="009E2832"/>
    <w:rsid w:val="009E2D76"/>
    <w:rsid w:val="009E3176"/>
    <w:rsid w:val="009E38EF"/>
    <w:rsid w:val="009E3D6C"/>
    <w:rsid w:val="009E47BD"/>
    <w:rsid w:val="009E5404"/>
    <w:rsid w:val="009E6856"/>
    <w:rsid w:val="009E7676"/>
    <w:rsid w:val="009F0390"/>
    <w:rsid w:val="009F0B1D"/>
    <w:rsid w:val="009F34C8"/>
    <w:rsid w:val="009F3858"/>
    <w:rsid w:val="009F3AF4"/>
    <w:rsid w:val="009F3CD0"/>
    <w:rsid w:val="009F3E62"/>
    <w:rsid w:val="009F425A"/>
    <w:rsid w:val="009F49A3"/>
    <w:rsid w:val="009F4D77"/>
    <w:rsid w:val="009F53CF"/>
    <w:rsid w:val="009F5C10"/>
    <w:rsid w:val="00A00890"/>
    <w:rsid w:val="00A009C9"/>
    <w:rsid w:val="00A00E3D"/>
    <w:rsid w:val="00A01BB0"/>
    <w:rsid w:val="00A02079"/>
    <w:rsid w:val="00A02344"/>
    <w:rsid w:val="00A02903"/>
    <w:rsid w:val="00A02D5F"/>
    <w:rsid w:val="00A03079"/>
    <w:rsid w:val="00A031C3"/>
    <w:rsid w:val="00A038AF"/>
    <w:rsid w:val="00A03E2C"/>
    <w:rsid w:val="00A041D1"/>
    <w:rsid w:val="00A04EA6"/>
    <w:rsid w:val="00A04F88"/>
    <w:rsid w:val="00A05235"/>
    <w:rsid w:val="00A056F6"/>
    <w:rsid w:val="00A06E7B"/>
    <w:rsid w:val="00A0784E"/>
    <w:rsid w:val="00A07FC7"/>
    <w:rsid w:val="00A110EC"/>
    <w:rsid w:val="00A11292"/>
    <w:rsid w:val="00A1182E"/>
    <w:rsid w:val="00A11E71"/>
    <w:rsid w:val="00A12639"/>
    <w:rsid w:val="00A12C7C"/>
    <w:rsid w:val="00A13801"/>
    <w:rsid w:val="00A139CF"/>
    <w:rsid w:val="00A13E31"/>
    <w:rsid w:val="00A143A7"/>
    <w:rsid w:val="00A14611"/>
    <w:rsid w:val="00A14AE2"/>
    <w:rsid w:val="00A16644"/>
    <w:rsid w:val="00A168B3"/>
    <w:rsid w:val="00A176CA"/>
    <w:rsid w:val="00A17D01"/>
    <w:rsid w:val="00A2043B"/>
    <w:rsid w:val="00A20B12"/>
    <w:rsid w:val="00A21382"/>
    <w:rsid w:val="00A219AB"/>
    <w:rsid w:val="00A222B0"/>
    <w:rsid w:val="00A22F15"/>
    <w:rsid w:val="00A2370B"/>
    <w:rsid w:val="00A23D4D"/>
    <w:rsid w:val="00A25F1C"/>
    <w:rsid w:val="00A261EF"/>
    <w:rsid w:val="00A267DB"/>
    <w:rsid w:val="00A269DE"/>
    <w:rsid w:val="00A27DD7"/>
    <w:rsid w:val="00A30FAD"/>
    <w:rsid w:val="00A312D9"/>
    <w:rsid w:val="00A32505"/>
    <w:rsid w:val="00A3399E"/>
    <w:rsid w:val="00A33BDA"/>
    <w:rsid w:val="00A33ED5"/>
    <w:rsid w:val="00A33F60"/>
    <w:rsid w:val="00A34477"/>
    <w:rsid w:val="00A34620"/>
    <w:rsid w:val="00A34AAA"/>
    <w:rsid w:val="00A35A01"/>
    <w:rsid w:val="00A3613C"/>
    <w:rsid w:val="00A3650F"/>
    <w:rsid w:val="00A3689C"/>
    <w:rsid w:val="00A36F68"/>
    <w:rsid w:val="00A3708E"/>
    <w:rsid w:val="00A37640"/>
    <w:rsid w:val="00A406BF"/>
    <w:rsid w:val="00A40DA6"/>
    <w:rsid w:val="00A41752"/>
    <w:rsid w:val="00A422CD"/>
    <w:rsid w:val="00A424BB"/>
    <w:rsid w:val="00A426F8"/>
    <w:rsid w:val="00A427EB"/>
    <w:rsid w:val="00A42A40"/>
    <w:rsid w:val="00A4415D"/>
    <w:rsid w:val="00A4457B"/>
    <w:rsid w:val="00A44777"/>
    <w:rsid w:val="00A44CE5"/>
    <w:rsid w:val="00A454E9"/>
    <w:rsid w:val="00A45A3E"/>
    <w:rsid w:val="00A45E29"/>
    <w:rsid w:val="00A45ECA"/>
    <w:rsid w:val="00A4634E"/>
    <w:rsid w:val="00A46971"/>
    <w:rsid w:val="00A46AD0"/>
    <w:rsid w:val="00A474BA"/>
    <w:rsid w:val="00A47F47"/>
    <w:rsid w:val="00A503CC"/>
    <w:rsid w:val="00A50648"/>
    <w:rsid w:val="00A50922"/>
    <w:rsid w:val="00A51BCB"/>
    <w:rsid w:val="00A52042"/>
    <w:rsid w:val="00A522A6"/>
    <w:rsid w:val="00A52A4E"/>
    <w:rsid w:val="00A5326C"/>
    <w:rsid w:val="00A53271"/>
    <w:rsid w:val="00A533D9"/>
    <w:rsid w:val="00A535B3"/>
    <w:rsid w:val="00A537C3"/>
    <w:rsid w:val="00A53829"/>
    <w:rsid w:val="00A54187"/>
    <w:rsid w:val="00A5447A"/>
    <w:rsid w:val="00A54EC7"/>
    <w:rsid w:val="00A5519D"/>
    <w:rsid w:val="00A55C75"/>
    <w:rsid w:val="00A5681A"/>
    <w:rsid w:val="00A60303"/>
    <w:rsid w:val="00A61DFD"/>
    <w:rsid w:val="00A621A9"/>
    <w:rsid w:val="00A62DF8"/>
    <w:rsid w:val="00A63B4D"/>
    <w:rsid w:val="00A63DCB"/>
    <w:rsid w:val="00A63FDD"/>
    <w:rsid w:val="00A642ED"/>
    <w:rsid w:val="00A64383"/>
    <w:rsid w:val="00A6472B"/>
    <w:rsid w:val="00A64801"/>
    <w:rsid w:val="00A64DE2"/>
    <w:rsid w:val="00A6539F"/>
    <w:rsid w:val="00A65C93"/>
    <w:rsid w:val="00A66170"/>
    <w:rsid w:val="00A66246"/>
    <w:rsid w:val="00A662EA"/>
    <w:rsid w:val="00A66467"/>
    <w:rsid w:val="00A66792"/>
    <w:rsid w:val="00A66D39"/>
    <w:rsid w:val="00A66F4A"/>
    <w:rsid w:val="00A67B6A"/>
    <w:rsid w:val="00A67F39"/>
    <w:rsid w:val="00A700D4"/>
    <w:rsid w:val="00A70166"/>
    <w:rsid w:val="00A704D6"/>
    <w:rsid w:val="00A707F8"/>
    <w:rsid w:val="00A70832"/>
    <w:rsid w:val="00A71177"/>
    <w:rsid w:val="00A71CE5"/>
    <w:rsid w:val="00A72B30"/>
    <w:rsid w:val="00A7364B"/>
    <w:rsid w:val="00A73B54"/>
    <w:rsid w:val="00A73C47"/>
    <w:rsid w:val="00A7417A"/>
    <w:rsid w:val="00A743B8"/>
    <w:rsid w:val="00A754E0"/>
    <w:rsid w:val="00A81722"/>
    <w:rsid w:val="00A81E0F"/>
    <w:rsid w:val="00A81E56"/>
    <w:rsid w:val="00A82053"/>
    <w:rsid w:val="00A838DD"/>
    <w:rsid w:val="00A8408D"/>
    <w:rsid w:val="00A84933"/>
    <w:rsid w:val="00A8509A"/>
    <w:rsid w:val="00A85372"/>
    <w:rsid w:val="00A85D43"/>
    <w:rsid w:val="00A85FF8"/>
    <w:rsid w:val="00A8686A"/>
    <w:rsid w:val="00A86C26"/>
    <w:rsid w:val="00A86E9C"/>
    <w:rsid w:val="00A90CFA"/>
    <w:rsid w:val="00A91219"/>
    <w:rsid w:val="00A917D9"/>
    <w:rsid w:val="00A92593"/>
    <w:rsid w:val="00A92E0D"/>
    <w:rsid w:val="00A93C1C"/>
    <w:rsid w:val="00A93CD2"/>
    <w:rsid w:val="00A94409"/>
    <w:rsid w:val="00A946DC"/>
    <w:rsid w:val="00A95646"/>
    <w:rsid w:val="00A96298"/>
    <w:rsid w:val="00A96C93"/>
    <w:rsid w:val="00A970F0"/>
    <w:rsid w:val="00A97BC8"/>
    <w:rsid w:val="00AA149E"/>
    <w:rsid w:val="00AA1A83"/>
    <w:rsid w:val="00AA3688"/>
    <w:rsid w:val="00AA55D7"/>
    <w:rsid w:val="00AA5BDC"/>
    <w:rsid w:val="00AA604A"/>
    <w:rsid w:val="00AA6402"/>
    <w:rsid w:val="00AA6AB3"/>
    <w:rsid w:val="00AA6E05"/>
    <w:rsid w:val="00AA6FE6"/>
    <w:rsid w:val="00AA74D8"/>
    <w:rsid w:val="00AA79D0"/>
    <w:rsid w:val="00AB1A3C"/>
    <w:rsid w:val="00AB1B82"/>
    <w:rsid w:val="00AB3A80"/>
    <w:rsid w:val="00AB3C5C"/>
    <w:rsid w:val="00AB5053"/>
    <w:rsid w:val="00AB52E1"/>
    <w:rsid w:val="00AB5463"/>
    <w:rsid w:val="00AB55E7"/>
    <w:rsid w:val="00AB6D01"/>
    <w:rsid w:val="00AC047F"/>
    <w:rsid w:val="00AC0B67"/>
    <w:rsid w:val="00AC0ECA"/>
    <w:rsid w:val="00AC186B"/>
    <w:rsid w:val="00AC25CD"/>
    <w:rsid w:val="00AC3902"/>
    <w:rsid w:val="00AC3EC5"/>
    <w:rsid w:val="00AC4133"/>
    <w:rsid w:val="00AC430F"/>
    <w:rsid w:val="00AC4613"/>
    <w:rsid w:val="00AC4B4E"/>
    <w:rsid w:val="00AC537C"/>
    <w:rsid w:val="00AC538E"/>
    <w:rsid w:val="00AC55A2"/>
    <w:rsid w:val="00AC5E05"/>
    <w:rsid w:val="00AC69A5"/>
    <w:rsid w:val="00AC6E3E"/>
    <w:rsid w:val="00AD0510"/>
    <w:rsid w:val="00AD0C78"/>
    <w:rsid w:val="00AD0F7C"/>
    <w:rsid w:val="00AD1957"/>
    <w:rsid w:val="00AD2A77"/>
    <w:rsid w:val="00AD2DD0"/>
    <w:rsid w:val="00AD2E31"/>
    <w:rsid w:val="00AD2E69"/>
    <w:rsid w:val="00AD376B"/>
    <w:rsid w:val="00AD38EC"/>
    <w:rsid w:val="00AD3FAE"/>
    <w:rsid w:val="00AD41BC"/>
    <w:rsid w:val="00AD4C2D"/>
    <w:rsid w:val="00AD60EF"/>
    <w:rsid w:val="00AD6626"/>
    <w:rsid w:val="00AD6727"/>
    <w:rsid w:val="00AD69C8"/>
    <w:rsid w:val="00AD6BFD"/>
    <w:rsid w:val="00AD70CF"/>
    <w:rsid w:val="00AD7717"/>
    <w:rsid w:val="00AE0042"/>
    <w:rsid w:val="00AE0094"/>
    <w:rsid w:val="00AE06A6"/>
    <w:rsid w:val="00AE0CEA"/>
    <w:rsid w:val="00AE1373"/>
    <w:rsid w:val="00AE18CA"/>
    <w:rsid w:val="00AE2146"/>
    <w:rsid w:val="00AE22F3"/>
    <w:rsid w:val="00AE2DAC"/>
    <w:rsid w:val="00AE3444"/>
    <w:rsid w:val="00AE3695"/>
    <w:rsid w:val="00AE36F8"/>
    <w:rsid w:val="00AE4ACC"/>
    <w:rsid w:val="00AE4AD5"/>
    <w:rsid w:val="00AE4B9F"/>
    <w:rsid w:val="00AE51F6"/>
    <w:rsid w:val="00AE6681"/>
    <w:rsid w:val="00AE68B6"/>
    <w:rsid w:val="00AE7AA2"/>
    <w:rsid w:val="00AF11FF"/>
    <w:rsid w:val="00AF1393"/>
    <w:rsid w:val="00AF165B"/>
    <w:rsid w:val="00AF1987"/>
    <w:rsid w:val="00AF1A30"/>
    <w:rsid w:val="00AF24C2"/>
    <w:rsid w:val="00AF31B7"/>
    <w:rsid w:val="00AF32BE"/>
    <w:rsid w:val="00AF6824"/>
    <w:rsid w:val="00AF762A"/>
    <w:rsid w:val="00AF7AA7"/>
    <w:rsid w:val="00AF7FDB"/>
    <w:rsid w:val="00B00659"/>
    <w:rsid w:val="00B01178"/>
    <w:rsid w:val="00B0118C"/>
    <w:rsid w:val="00B018A1"/>
    <w:rsid w:val="00B023E2"/>
    <w:rsid w:val="00B03488"/>
    <w:rsid w:val="00B034CB"/>
    <w:rsid w:val="00B03804"/>
    <w:rsid w:val="00B03CD9"/>
    <w:rsid w:val="00B04763"/>
    <w:rsid w:val="00B04B99"/>
    <w:rsid w:val="00B05079"/>
    <w:rsid w:val="00B069E1"/>
    <w:rsid w:val="00B06EF7"/>
    <w:rsid w:val="00B07A97"/>
    <w:rsid w:val="00B07D82"/>
    <w:rsid w:val="00B102E0"/>
    <w:rsid w:val="00B11928"/>
    <w:rsid w:val="00B12293"/>
    <w:rsid w:val="00B12493"/>
    <w:rsid w:val="00B1250A"/>
    <w:rsid w:val="00B1251A"/>
    <w:rsid w:val="00B127EB"/>
    <w:rsid w:val="00B134E7"/>
    <w:rsid w:val="00B14003"/>
    <w:rsid w:val="00B143CE"/>
    <w:rsid w:val="00B1455D"/>
    <w:rsid w:val="00B15680"/>
    <w:rsid w:val="00B164D3"/>
    <w:rsid w:val="00B169C9"/>
    <w:rsid w:val="00B17799"/>
    <w:rsid w:val="00B17F7D"/>
    <w:rsid w:val="00B204BD"/>
    <w:rsid w:val="00B207F8"/>
    <w:rsid w:val="00B20B9A"/>
    <w:rsid w:val="00B20F06"/>
    <w:rsid w:val="00B21308"/>
    <w:rsid w:val="00B2135B"/>
    <w:rsid w:val="00B21A80"/>
    <w:rsid w:val="00B22002"/>
    <w:rsid w:val="00B222E5"/>
    <w:rsid w:val="00B23257"/>
    <w:rsid w:val="00B245F4"/>
    <w:rsid w:val="00B251F6"/>
    <w:rsid w:val="00B25523"/>
    <w:rsid w:val="00B2592B"/>
    <w:rsid w:val="00B26DBF"/>
    <w:rsid w:val="00B274D0"/>
    <w:rsid w:val="00B27AB5"/>
    <w:rsid w:val="00B314B3"/>
    <w:rsid w:val="00B326B0"/>
    <w:rsid w:val="00B32846"/>
    <w:rsid w:val="00B336EB"/>
    <w:rsid w:val="00B336F8"/>
    <w:rsid w:val="00B338C5"/>
    <w:rsid w:val="00B355EB"/>
    <w:rsid w:val="00B35719"/>
    <w:rsid w:val="00B35978"/>
    <w:rsid w:val="00B35CD0"/>
    <w:rsid w:val="00B36D09"/>
    <w:rsid w:val="00B372C0"/>
    <w:rsid w:val="00B37A95"/>
    <w:rsid w:val="00B37E10"/>
    <w:rsid w:val="00B40231"/>
    <w:rsid w:val="00B40A8B"/>
    <w:rsid w:val="00B4114F"/>
    <w:rsid w:val="00B41243"/>
    <w:rsid w:val="00B42257"/>
    <w:rsid w:val="00B42566"/>
    <w:rsid w:val="00B426C6"/>
    <w:rsid w:val="00B42714"/>
    <w:rsid w:val="00B42796"/>
    <w:rsid w:val="00B42857"/>
    <w:rsid w:val="00B42E72"/>
    <w:rsid w:val="00B430C3"/>
    <w:rsid w:val="00B431BD"/>
    <w:rsid w:val="00B435F6"/>
    <w:rsid w:val="00B445D5"/>
    <w:rsid w:val="00B45074"/>
    <w:rsid w:val="00B45A7C"/>
    <w:rsid w:val="00B45F36"/>
    <w:rsid w:val="00B4750E"/>
    <w:rsid w:val="00B50282"/>
    <w:rsid w:val="00B50A3A"/>
    <w:rsid w:val="00B50CAF"/>
    <w:rsid w:val="00B516A1"/>
    <w:rsid w:val="00B516FA"/>
    <w:rsid w:val="00B51952"/>
    <w:rsid w:val="00B526EA"/>
    <w:rsid w:val="00B52B60"/>
    <w:rsid w:val="00B53A34"/>
    <w:rsid w:val="00B548C6"/>
    <w:rsid w:val="00B54F93"/>
    <w:rsid w:val="00B553A7"/>
    <w:rsid w:val="00B554AA"/>
    <w:rsid w:val="00B55FDD"/>
    <w:rsid w:val="00B5633F"/>
    <w:rsid w:val="00B56B2F"/>
    <w:rsid w:val="00B56E28"/>
    <w:rsid w:val="00B5721D"/>
    <w:rsid w:val="00B573DE"/>
    <w:rsid w:val="00B5750C"/>
    <w:rsid w:val="00B6079E"/>
    <w:rsid w:val="00B62882"/>
    <w:rsid w:val="00B630D6"/>
    <w:rsid w:val="00B634CA"/>
    <w:rsid w:val="00B639B0"/>
    <w:rsid w:val="00B63DFC"/>
    <w:rsid w:val="00B645AE"/>
    <w:rsid w:val="00B64E19"/>
    <w:rsid w:val="00B64EC2"/>
    <w:rsid w:val="00B65D9A"/>
    <w:rsid w:val="00B663C1"/>
    <w:rsid w:val="00B66D3B"/>
    <w:rsid w:val="00B67C9D"/>
    <w:rsid w:val="00B7026F"/>
    <w:rsid w:val="00B7032B"/>
    <w:rsid w:val="00B7175D"/>
    <w:rsid w:val="00B72FEF"/>
    <w:rsid w:val="00B7437E"/>
    <w:rsid w:val="00B74826"/>
    <w:rsid w:val="00B75E52"/>
    <w:rsid w:val="00B7719A"/>
    <w:rsid w:val="00B77F84"/>
    <w:rsid w:val="00B807BB"/>
    <w:rsid w:val="00B80BA7"/>
    <w:rsid w:val="00B80DC8"/>
    <w:rsid w:val="00B810A4"/>
    <w:rsid w:val="00B813B0"/>
    <w:rsid w:val="00B815E0"/>
    <w:rsid w:val="00B81782"/>
    <w:rsid w:val="00B81C41"/>
    <w:rsid w:val="00B82DA5"/>
    <w:rsid w:val="00B82F24"/>
    <w:rsid w:val="00B83AB6"/>
    <w:rsid w:val="00B83F2E"/>
    <w:rsid w:val="00B842C8"/>
    <w:rsid w:val="00B85121"/>
    <w:rsid w:val="00B86702"/>
    <w:rsid w:val="00B87A36"/>
    <w:rsid w:val="00B904CC"/>
    <w:rsid w:val="00B912DE"/>
    <w:rsid w:val="00B91443"/>
    <w:rsid w:val="00B91767"/>
    <w:rsid w:val="00B91E52"/>
    <w:rsid w:val="00B930C5"/>
    <w:rsid w:val="00B93AC0"/>
    <w:rsid w:val="00B9405B"/>
    <w:rsid w:val="00B947BD"/>
    <w:rsid w:val="00B95C33"/>
    <w:rsid w:val="00B9701F"/>
    <w:rsid w:val="00B9717A"/>
    <w:rsid w:val="00B972E7"/>
    <w:rsid w:val="00B97D4F"/>
    <w:rsid w:val="00BA08B5"/>
    <w:rsid w:val="00BA0C5F"/>
    <w:rsid w:val="00BA2584"/>
    <w:rsid w:val="00BA2863"/>
    <w:rsid w:val="00BA4647"/>
    <w:rsid w:val="00BA4F77"/>
    <w:rsid w:val="00BA5BD2"/>
    <w:rsid w:val="00BA6592"/>
    <w:rsid w:val="00BA7932"/>
    <w:rsid w:val="00BA7CF7"/>
    <w:rsid w:val="00BB0437"/>
    <w:rsid w:val="00BB057B"/>
    <w:rsid w:val="00BB0C6F"/>
    <w:rsid w:val="00BB0EAA"/>
    <w:rsid w:val="00BB19CA"/>
    <w:rsid w:val="00BB233C"/>
    <w:rsid w:val="00BB3908"/>
    <w:rsid w:val="00BB3B10"/>
    <w:rsid w:val="00BB3B61"/>
    <w:rsid w:val="00BB46D2"/>
    <w:rsid w:val="00BB4AA4"/>
    <w:rsid w:val="00BB4BE9"/>
    <w:rsid w:val="00BB5347"/>
    <w:rsid w:val="00BB5446"/>
    <w:rsid w:val="00BB5780"/>
    <w:rsid w:val="00BB57A7"/>
    <w:rsid w:val="00BB5BB7"/>
    <w:rsid w:val="00BB6687"/>
    <w:rsid w:val="00BB676A"/>
    <w:rsid w:val="00BB6820"/>
    <w:rsid w:val="00BC0493"/>
    <w:rsid w:val="00BC0793"/>
    <w:rsid w:val="00BC2400"/>
    <w:rsid w:val="00BC2E41"/>
    <w:rsid w:val="00BC3FFA"/>
    <w:rsid w:val="00BC4712"/>
    <w:rsid w:val="00BC4CA9"/>
    <w:rsid w:val="00BC5189"/>
    <w:rsid w:val="00BC52A2"/>
    <w:rsid w:val="00BC646B"/>
    <w:rsid w:val="00BC6F6B"/>
    <w:rsid w:val="00BC78F8"/>
    <w:rsid w:val="00BD09FA"/>
    <w:rsid w:val="00BD0AD6"/>
    <w:rsid w:val="00BD0BA5"/>
    <w:rsid w:val="00BD0C08"/>
    <w:rsid w:val="00BD118A"/>
    <w:rsid w:val="00BD11BF"/>
    <w:rsid w:val="00BD15B6"/>
    <w:rsid w:val="00BD16F3"/>
    <w:rsid w:val="00BD3055"/>
    <w:rsid w:val="00BD31B4"/>
    <w:rsid w:val="00BD366A"/>
    <w:rsid w:val="00BD3800"/>
    <w:rsid w:val="00BD3CA8"/>
    <w:rsid w:val="00BD3D3F"/>
    <w:rsid w:val="00BD481A"/>
    <w:rsid w:val="00BD558B"/>
    <w:rsid w:val="00BD5B99"/>
    <w:rsid w:val="00BD6655"/>
    <w:rsid w:val="00BD7014"/>
    <w:rsid w:val="00BD7238"/>
    <w:rsid w:val="00BE0086"/>
    <w:rsid w:val="00BE012D"/>
    <w:rsid w:val="00BE027B"/>
    <w:rsid w:val="00BE0523"/>
    <w:rsid w:val="00BE1EDE"/>
    <w:rsid w:val="00BE3D4F"/>
    <w:rsid w:val="00BE4064"/>
    <w:rsid w:val="00BE4403"/>
    <w:rsid w:val="00BE495B"/>
    <w:rsid w:val="00BE4DD5"/>
    <w:rsid w:val="00BE4F5A"/>
    <w:rsid w:val="00BE796C"/>
    <w:rsid w:val="00BF0335"/>
    <w:rsid w:val="00BF04F6"/>
    <w:rsid w:val="00BF0EA6"/>
    <w:rsid w:val="00BF16E2"/>
    <w:rsid w:val="00BF1DAB"/>
    <w:rsid w:val="00BF20C0"/>
    <w:rsid w:val="00BF2FF9"/>
    <w:rsid w:val="00BF34F5"/>
    <w:rsid w:val="00BF4A4C"/>
    <w:rsid w:val="00BF5B4A"/>
    <w:rsid w:val="00BF5B89"/>
    <w:rsid w:val="00BF6662"/>
    <w:rsid w:val="00BF6948"/>
    <w:rsid w:val="00BF6A9D"/>
    <w:rsid w:val="00C005E6"/>
    <w:rsid w:val="00C00F2F"/>
    <w:rsid w:val="00C0198F"/>
    <w:rsid w:val="00C03734"/>
    <w:rsid w:val="00C039C4"/>
    <w:rsid w:val="00C03FA3"/>
    <w:rsid w:val="00C0436C"/>
    <w:rsid w:val="00C05675"/>
    <w:rsid w:val="00C05FC1"/>
    <w:rsid w:val="00C06C5D"/>
    <w:rsid w:val="00C07B8D"/>
    <w:rsid w:val="00C10137"/>
    <w:rsid w:val="00C10398"/>
    <w:rsid w:val="00C10546"/>
    <w:rsid w:val="00C1068D"/>
    <w:rsid w:val="00C10AA2"/>
    <w:rsid w:val="00C114D3"/>
    <w:rsid w:val="00C116F3"/>
    <w:rsid w:val="00C11B2D"/>
    <w:rsid w:val="00C12133"/>
    <w:rsid w:val="00C12E98"/>
    <w:rsid w:val="00C12EF5"/>
    <w:rsid w:val="00C12F32"/>
    <w:rsid w:val="00C1575D"/>
    <w:rsid w:val="00C15C93"/>
    <w:rsid w:val="00C16AC7"/>
    <w:rsid w:val="00C171B2"/>
    <w:rsid w:val="00C172F9"/>
    <w:rsid w:val="00C17552"/>
    <w:rsid w:val="00C17577"/>
    <w:rsid w:val="00C17A9D"/>
    <w:rsid w:val="00C17C26"/>
    <w:rsid w:val="00C17F80"/>
    <w:rsid w:val="00C2076E"/>
    <w:rsid w:val="00C20DC1"/>
    <w:rsid w:val="00C20FC4"/>
    <w:rsid w:val="00C213D4"/>
    <w:rsid w:val="00C21478"/>
    <w:rsid w:val="00C2180C"/>
    <w:rsid w:val="00C21901"/>
    <w:rsid w:val="00C21A6D"/>
    <w:rsid w:val="00C22387"/>
    <w:rsid w:val="00C22520"/>
    <w:rsid w:val="00C22628"/>
    <w:rsid w:val="00C226AB"/>
    <w:rsid w:val="00C22D0B"/>
    <w:rsid w:val="00C24379"/>
    <w:rsid w:val="00C24487"/>
    <w:rsid w:val="00C24A76"/>
    <w:rsid w:val="00C250B0"/>
    <w:rsid w:val="00C252BC"/>
    <w:rsid w:val="00C25458"/>
    <w:rsid w:val="00C25D1F"/>
    <w:rsid w:val="00C264F4"/>
    <w:rsid w:val="00C26700"/>
    <w:rsid w:val="00C273C9"/>
    <w:rsid w:val="00C27531"/>
    <w:rsid w:val="00C3046C"/>
    <w:rsid w:val="00C318E0"/>
    <w:rsid w:val="00C31B5C"/>
    <w:rsid w:val="00C31E90"/>
    <w:rsid w:val="00C32D0F"/>
    <w:rsid w:val="00C33084"/>
    <w:rsid w:val="00C3352B"/>
    <w:rsid w:val="00C338E0"/>
    <w:rsid w:val="00C3427C"/>
    <w:rsid w:val="00C34371"/>
    <w:rsid w:val="00C34641"/>
    <w:rsid w:val="00C34661"/>
    <w:rsid w:val="00C34901"/>
    <w:rsid w:val="00C34FF9"/>
    <w:rsid w:val="00C35128"/>
    <w:rsid w:val="00C36559"/>
    <w:rsid w:val="00C37FC9"/>
    <w:rsid w:val="00C40415"/>
    <w:rsid w:val="00C41042"/>
    <w:rsid w:val="00C41292"/>
    <w:rsid w:val="00C413A9"/>
    <w:rsid w:val="00C41453"/>
    <w:rsid w:val="00C428DA"/>
    <w:rsid w:val="00C42BB6"/>
    <w:rsid w:val="00C431BC"/>
    <w:rsid w:val="00C43B77"/>
    <w:rsid w:val="00C4435F"/>
    <w:rsid w:val="00C44736"/>
    <w:rsid w:val="00C4506E"/>
    <w:rsid w:val="00C45690"/>
    <w:rsid w:val="00C464BD"/>
    <w:rsid w:val="00C467D0"/>
    <w:rsid w:val="00C46AE4"/>
    <w:rsid w:val="00C47A67"/>
    <w:rsid w:val="00C51C97"/>
    <w:rsid w:val="00C52A3A"/>
    <w:rsid w:val="00C536C5"/>
    <w:rsid w:val="00C53DE6"/>
    <w:rsid w:val="00C53EC5"/>
    <w:rsid w:val="00C540C8"/>
    <w:rsid w:val="00C540D9"/>
    <w:rsid w:val="00C54B27"/>
    <w:rsid w:val="00C54C1F"/>
    <w:rsid w:val="00C554C8"/>
    <w:rsid w:val="00C5593B"/>
    <w:rsid w:val="00C55BE8"/>
    <w:rsid w:val="00C55E2D"/>
    <w:rsid w:val="00C576EF"/>
    <w:rsid w:val="00C57873"/>
    <w:rsid w:val="00C57949"/>
    <w:rsid w:val="00C61007"/>
    <w:rsid w:val="00C614A4"/>
    <w:rsid w:val="00C61A9C"/>
    <w:rsid w:val="00C62D1A"/>
    <w:rsid w:val="00C633ED"/>
    <w:rsid w:val="00C6363E"/>
    <w:rsid w:val="00C63669"/>
    <w:rsid w:val="00C63905"/>
    <w:rsid w:val="00C648B1"/>
    <w:rsid w:val="00C65AAB"/>
    <w:rsid w:val="00C65B8C"/>
    <w:rsid w:val="00C67912"/>
    <w:rsid w:val="00C7006B"/>
    <w:rsid w:val="00C704E8"/>
    <w:rsid w:val="00C70E22"/>
    <w:rsid w:val="00C70FD2"/>
    <w:rsid w:val="00C7169E"/>
    <w:rsid w:val="00C716A9"/>
    <w:rsid w:val="00C71ACE"/>
    <w:rsid w:val="00C721C2"/>
    <w:rsid w:val="00C7233C"/>
    <w:rsid w:val="00C72632"/>
    <w:rsid w:val="00C72D64"/>
    <w:rsid w:val="00C73F08"/>
    <w:rsid w:val="00C744BA"/>
    <w:rsid w:val="00C744CB"/>
    <w:rsid w:val="00C7486A"/>
    <w:rsid w:val="00C7504C"/>
    <w:rsid w:val="00C75E7F"/>
    <w:rsid w:val="00C77156"/>
    <w:rsid w:val="00C7716A"/>
    <w:rsid w:val="00C80231"/>
    <w:rsid w:val="00C80932"/>
    <w:rsid w:val="00C81329"/>
    <w:rsid w:val="00C81688"/>
    <w:rsid w:val="00C82420"/>
    <w:rsid w:val="00C825DF"/>
    <w:rsid w:val="00C82FC8"/>
    <w:rsid w:val="00C83F9A"/>
    <w:rsid w:val="00C8414F"/>
    <w:rsid w:val="00C84437"/>
    <w:rsid w:val="00C84C7D"/>
    <w:rsid w:val="00C85010"/>
    <w:rsid w:val="00C85320"/>
    <w:rsid w:val="00C85D7F"/>
    <w:rsid w:val="00C85E71"/>
    <w:rsid w:val="00C867FC"/>
    <w:rsid w:val="00C870FD"/>
    <w:rsid w:val="00C873A9"/>
    <w:rsid w:val="00C87B9F"/>
    <w:rsid w:val="00C90F4A"/>
    <w:rsid w:val="00C91580"/>
    <w:rsid w:val="00C915A6"/>
    <w:rsid w:val="00C92C50"/>
    <w:rsid w:val="00C92C8A"/>
    <w:rsid w:val="00C92E42"/>
    <w:rsid w:val="00C93A47"/>
    <w:rsid w:val="00C93FC9"/>
    <w:rsid w:val="00C94C82"/>
    <w:rsid w:val="00C95DBD"/>
    <w:rsid w:val="00C96096"/>
    <w:rsid w:val="00C96A82"/>
    <w:rsid w:val="00CA0381"/>
    <w:rsid w:val="00CA10E0"/>
    <w:rsid w:val="00CA12FA"/>
    <w:rsid w:val="00CA1801"/>
    <w:rsid w:val="00CA1AE2"/>
    <w:rsid w:val="00CA2983"/>
    <w:rsid w:val="00CA2C45"/>
    <w:rsid w:val="00CA30C5"/>
    <w:rsid w:val="00CA35D7"/>
    <w:rsid w:val="00CA3E67"/>
    <w:rsid w:val="00CA4B9A"/>
    <w:rsid w:val="00CA7995"/>
    <w:rsid w:val="00CB096F"/>
    <w:rsid w:val="00CB099E"/>
    <w:rsid w:val="00CB2394"/>
    <w:rsid w:val="00CB2410"/>
    <w:rsid w:val="00CB378C"/>
    <w:rsid w:val="00CB52D9"/>
    <w:rsid w:val="00CB578B"/>
    <w:rsid w:val="00CB630B"/>
    <w:rsid w:val="00CB6D8D"/>
    <w:rsid w:val="00CB6F33"/>
    <w:rsid w:val="00CB78BE"/>
    <w:rsid w:val="00CC0269"/>
    <w:rsid w:val="00CC03CC"/>
    <w:rsid w:val="00CC03D7"/>
    <w:rsid w:val="00CC0544"/>
    <w:rsid w:val="00CC0756"/>
    <w:rsid w:val="00CC12DC"/>
    <w:rsid w:val="00CC1955"/>
    <w:rsid w:val="00CC2674"/>
    <w:rsid w:val="00CC2C9E"/>
    <w:rsid w:val="00CC2D5B"/>
    <w:rsid w:val="00CC374E"/>
    <w:rsid w:val="00CC39E7"/>
    <w:rsid w:val="00CC4426"/>
    <w:rsid w:val="00CC44F6"/>
    <w:rsid w:val="00CC4D2A"/>
    <w:rsid w:val="00CC5161"/>
    <w:rsid w:val="00CC6263"/>
    <w:rsid w:val="00CC6330"/>
    <w:rsid w:val="00CC63B6"/>
    <w:rsid w:val="00CC7639"/>
    <w:rsid w:val="00CC7704"/>
    <w:rsid w:val="00CC7AE0"/>
    <w:rsid w:val="00CD0156"/>
    <w:rsid w:val="00CD1833"/>
    <w:rsid w:val="00CD3AE2"/>
    <w:rsid w:val="00CD3BC4"/>
    <w:rsid w:val="00CD52E7"/>
    <w:rsid w:val="00CD536B"/>
    <w:rsid w:val="00CD5CC3"/>
    <w:rsid w:val="00CD718E"/>
    <w:rsid w:val="00CD7585"/>
    <w:rsid w:val="00CD7C1D"/>
    <w:rsid w:val="00CD7C25"/>
    <w:rsid w:val="00CD7F50"/>
    <w:rsid w:val="00CE0C12"/>
    <w:rsid w:val="00CE0DF4"/>
    <w:rsid w:val="00CE0E7C"/>
    <w:rsid w:val="00CE1247"/>
    <w:rsid w:val="00CE1367"/>
    <w:rsid w:val="00CE20F9"/>
    <w:rsid w:val="00CE226D"/>
    <w:rsid w:val="00CE24FE"/>
    <w:rsid w:val="00CE3A32"/>
    <w:rsid w:val="00CE3CCF"/>
    <w:rsid w:val="00CE43B7"/>
    <w:rsid w:val="00CE5F92"/>
    <w:rsid w:val="00CE6759"/>
    <w:rsid w:val="00CE6C7F"/>
    <w:rsid w:val="00CE7105"/>
    <w:rsid w:val="00CE7438"/>
    <w:rsid w:val="00CE7465"/>
    <w:rsid w:val="00CF01D0"/>
    <w:rsid w:val="00CF1699"/>
    <w:rsid w:val="00CF174F"/>
    <w:rsid w:val="00CF1F41"/>
    <w:rsid w:val="00CF2720"/>
    <w:rsid w:val="00CF2AF3"/>
    <w:rsid w:val="00CF2E12"/>
    <w:rsid w:val="00CF36E1"/>
    <w:rsid w:val="00CF3E69"/>
    <w:rsid w:val="00CF3FC2"/>
    <w:rsid w:val="00CF436E"/>
    <w:rsid w:val="00CF51EE"/>
    <w:rsid w:val="00CF5495"/>
    <w:rsid w:val="00D002EC"/>
    <w:rsid w:val="00D00CF4"/>
    <w:rsid w:val="00D00FD9"/>
    <w:rsid w:val="00D02CFA"/>
    <w:rsid w:val="00D02E06"/>
    <w:rsid w:val="00D02EBE"/>
    <w:rsid w:val="00D03598"/>
    <w:rsid w:val="00D03744"/>
    <w:rsid w:val="00D03896"/>
    <w:rsid w:val="00D038F2"/>
    <w:rsid w:val="00D047F8"/>
    <w:rsid w:val="00D05350"/>
    <w:rsid w:val="00D05F8F"/>
    <w:rsid w:val="00D06B15"/>
    <w:rsid w:val="00D07B07"/>
    <w:rsid w:val="00D10342"/>
    <w:rsid w:val="00D10473"/>
    <w:rsid w:val="00D13677"/>
    <w:rsid w:val="00D13C05"/>
    <w:rsid w:val="00D13FC3"/>
    <w:rsid w:val="00D13FF5"/>
    <w:rsid w:val="00D14342"/>
    <w:rsid w:val="00D15169"/>
    <w:rsid w:val="00D166FF"/>
    <w:rsid w:val="00D16C71"/>
    <w:rsid w:val="00D16EAB"/>
    <w:rsid w:val="00D17D9F"/>
    <w:rsid w:val="00D2193A"/>
    <w:rsid w:val="00D22F69"/>
    <w:rsid w:val="00D23462"/>
    <w:rsid w:val="00D237A1"/>
    <w:rsid w:val="00D24DDA"/>
    <w:rsid w:val="00D24EF6"/>
    <w:rsid w:val="00D2500A"/>
    <w:rsid w:val="00D25AF7"/>
    <w:rsid w:val="00D2696F"/>
    <w:rsid w:val="00D271DA"/>
    <w:rsid w:val="00D301B0"/>
    <w:rsid w:val="00D30F37"/>
    <w:rsid w:val="00D33440"/>
    <w:rsid w:val="00D334D1"/>
    <w:rsid w:val="00D3368E"/>
    <w:rsid w:val="00D3413C"/>
    <w:rsid w:val="00D341F7"/>
    <w:rsid w:val="00D34776"/>
    <w:rsid w:val="00D34EB5"/>
    <w:rsid w:val="00D3525C"/>
    <w:rsid w:val="00D35A47"/>
    <w:rsid w:val="00D37D0A"/>
    <w:rsid w:val="00D37E6C"/>
    <w:rsid w:val="00D37FED"/>
    <w:rsid w:val="00D4070D"/>
    <w:rsid w:val="00D414D5"/>
    <w:rsid w:val="00D418BF"/>
    <w:rsid w:val="00D41944"/>
    <w:rsid w:val="00D42B26"/>
    <w:rsid w:val="00D42EB3"/>
    <w:rsid w:val="00D4425D"/>
    <w:rsid w:val="00D44564"/>
    <w:rsid w:val="00D458A1"/>
    <w:rsid w:val="00D46426"/>
    <w:rsid w:val="00D46831"/>
    <w:rsid w:val="00D47B65"/>
    <w:rsid w:val="00D50558"/>
    <w:rsid w:val="00D50AF3"/>
    <w:rsid w:val="00D51A02"/>
    <w:rsid w:val="00D51BE9"/>
    <w:rsid w:val="00D52BC4"/>
    <w:rsid w:val="00D531B1"/>
    <w:rsid w:val="00D544F1"/>
    <w:rsid w:val="00D54534"/>
    <w:rsid w:val="00D5596E"/>
    <w:rsid w:val="00D55A03"/>
    <w:rsid w:val="00D55AE4"/>
    <w:rsid w:val="00D571EC"/>
    <w:rsid w:val="00D6005E"/>
    <w:rsid w:val="00D60EFA"/>
    <w:rsid w:val="00D62128"/>
    <w:rsid w:val="00D629B1"/>
    <w:rsid w:val="00D62E17"/>
    <w:rsid w:val="00D63431"/>
    <w:rsid w:val="00D63847"/>
    <w:rsid w:val="00D63E18"/>
    <w:rsid w:val="00D64EFB"/>
    <w:rsid w:val="00D66094"/>
    <w:rsid w:val="00D663B1"/>
    <w:rsid w:val="00D667F2"/>
    <w:rsid w:val="00D6784D"/>
    <w:rsid w:val="00D70133"/>
    <w:rsid w:val="00D70550"/>
    <w:rsid w:val="00D71032"/>
    <w:rsid w:val="00D71A6C"/>
    <w:rsid w:val="00D7202D"/>
    <w:rsid w:val="00D72A01"/>
    <w:rsid w:val="00D72CD9"/>
    <w:rsid w:val="00D74B73"/>
    <w:rsid w:val="00D75017"/>
    <w:rsid w:val="00D7521E"/>
    <w:rsid w:val="00D756EC"/>
    <w:rsid w:val="00D759A9"/>
    <w:rsid w:val="00D8040D"/>
    <w:rsid w:val="00D80424"/>
    <w:rsid w:val="00D80F74"/>
    <w:rsid w:val="00D80FC0"/>
    <w:rsid w:val="00D810FE"/>
    <w:rsid w:val="00D81961"/>
    <w:rsid w:val="00D8217A"/>
    <w:rsid w:val="00D82181"/>
    <w:rsid w:val="00D823C4"/>
    <w:rsid w:val="00D82561"/>
    <w:rsid w:val="00D83C0D"/>
    <w:rsid w:val="00D83EC3"/>
    <w:rsid w:val="00D85280"/>
    <w:rsid w:val="00D856EE"/>
    <w:rsid w:val="00D85C3D"/>
    <w:rsid w:val="00D86426"/>
    <w:rsid w:val="00D865FC"/>
    <w:rsid w:val="00D871B4"/>
    <w:rsid w:val="00D874B0"/>
    <w:rsid w:val="00D90036"/>
    <w:rsid w:val="00D9034D"/>
    <w:rsid w:val="00D907E2"/>
    <w:rsid w:val="00D90A10"/>
    <w:rsid w:val="00D910F6"/>
    <w:rsid w:val="00D9162F"/>
    <w:rsid w:val="00D919B5"/>
    <w:rsid w:val="00D9382D"/>
    <w:rsid w:val="00D93A28"/>
    <w:rsid w:val="00D93B5D"/>
    <w:rsid w:val="00D94C0F"/>
    <w:rsid w:val="00D96143"/>
    <w:rsid w:val="00D963F9"/>
    <w:rsid w:val="00D96B41"/>
    <w:rsid w:val="00D96E9E"/>
    <w:rsid w:val="00D9722F"/>
    <w:rsid w:val="00D97675"/>
    <w:rsid w:val="00D97C16"/>
    <w:rsid w:val="00DA0EFD"/>
    <w:rsid w:val="00DA101E"/>
    <w:rsid w:val="00DA14DE"/>
    <w:rsid w:val="00DA1557"/>
    <w:rsid w:val="00DA174D"/>
    <w:rsid w:val="00DA17AF"/>
    <w:rsid w:val="00DA23D0"/>
    <w:rsid w:val="00DA3F5E"/>
    <w:rsid w:val="00DA44AB"/>
    <w:rsid w:val="00DA59CA"/>
    <w:rsid w:val="00DA5B13"/>
    <w:rsid w:val="00DA5BC2"/>
    <w:rsid w:val="00DA640F"/>
    <w:rsid w:val="00DA6AF7"/>
    <w:rsid w:val="00DA71B3"/>
    <w:rsid w:val="00DA78B5"/>
    <w:rsid w:val="00DA7DB2"/>
    <w:rsid w:val="00DA7F90"/>
    <w:rsid w:val="00DB0750"/>
    <w:rsid w:val="00DB0B65"/>
    <w:rsid w:val="00DB0D3E"/>
    <w:rsid w:val="00DB15DB"/>
    <w:rsid w:val="00DB1B5B"/>
    <w:rsid w:val="00DB1EC2"/>
    <w:rsid w:val="00DB246B"/>
    <w:rsid w:val="00DB2526"/>
    <w:rsid w:val="00DB283E"/>
    <w:rsid w:val="00DB44F9"/>
    <w:rsid w:val="00DB50AB"/>
    <w:rsid w:val="00DB54EC"/>
    <w:rsid w:val="00DB5BB5"/>
    <w:rsid w:val="00DB6D35"/>
    <w:rsid w:val="00DB708E"/>
    <w:rsid w:val="00DC0529"/>
    <w:rsid w:val="00DC0768"/>
    <w:rsid w:val="00DC07F9"/>
    <w:rsid w:val="00DC1B25"/>
    <w:rsid w:val="00DC1D14"/>
    <w:rsid w:val="00DC27D3"/>
    <w:rsid w:val="00DC3987"/>
    <w:rsid w:val="00DC3B06"/>
    <w:rsid w:val="00DC40BC"/>
    <w:rsid w:val="00DC40CF"/>
    <w:rsid w:val="00DC4D3F"/>
    <w:rsid w:val="00DC4D44"/>
    <w:rsid w:val="00DC5107"/>
    <w:rsid w:val="00DC5371"/>
    <w:rsid w:val="00DC53E1"/>
    <w:rsid w:val="00DC53FF"/>
    <w:rsid w:val="00DC596E"/>
    <w:rsid w:val="00DC5D58"/>
    <w:rsid w:val="00DC65C8"/>
    <w:rsid w:val="00DC7DF3"/>
    <w:rsid w:val="00DD0268"/>
    <w:rsid w:val="00DD0304"/>
    <w:rsid w:val="00DD10C5"/>
    <w:rsid w:val="00DD122F"/>
    <w:rsid w:val="00DD18BE"/>
    <w:rsid w:val="00DD1B93"/>
    <w:rsid w:val="00DD1DC0"/>
    <w:rsid w:val="00DD3140"/>
    <w:rsid w:val="00DD3C19"/>
    <w:rsid w:val="00DD3C88"/>
    <w:rsid w:val="00DD4628"/>
    <w:rsid w:val="00DD4AB7"/>
    <w:rsid w:val="00DD4E3C"/>
    <w:rsid w:val="00DD501A"/>
    <w:rsid w:val="00DD51DE"/>
    <w:rsid w:val="00DD5C75"/>
    <w:rsid w:val="00DD6392"/>
    <w:rsid w:val="00DD6A27"/>
    <w:rsid w:val="00DD6BC9"/>
    <w:rsid w:val="00DD7826"/>
    <w:rsid w:val="00DE00C4"/>
    <w:rsid w:val="00DE0ACD"/>
    <w:rsid w:val="00DE0B2B"/>
    <w:rsid w:val="00DE15A8"/>
    <w:rsid w:val="00DE2263"/>
    <w:rsid w:val="00DE28EB"/>
    <w:rsid w:val="00DE2B0D"/>
    <w:rsid w:val="00DE31DC"/>
    <w:rsid w:val="00DE31DD"/>
    <w:rsid w:val="00DE371E"/>
    <w:rsid w:val="00DE46D8"/>
    <w:rsid w:val="00DE4D22"/>
    <w:rsid w:val="00DE53A0"/>
    <w:rsid w:val="00DE614B"/>
    <w:rsid w:val="00DE6687"/>
    <w:rsid w:val="00DE67F4"/>
    <w:rsid w:val="00DE6AEE"/>
    <w:rsid w:val="00DE77B0"/>
    <w:rsid w:val="00DE7D01"/>
    <w:rsid w:val="00DF0449"/>
    <w:rsid w:val="00DF0873"/>
    <w:rsid w:val="00DF095E"/>
    <w:rsid w:val="00DF0F87"/>
    <w:rsid w:val="00DF10FC"/>
    <w:rsid w:val="00DF1701"/>
    <w:rsid w:val="00DF1D51"/>
    <w:rsid w:val="00DF227E"/>
    <w:rsid w:val="00DF2761"/>
    <w:rsid w:val="00DF2F8A"/>
    <w:rsid w:val="00DF362E"/>
    <w:rsid w:val="00DF429D"/>
    <w:rsid w:val="00DF4406"/>
    <w:rsid w:val="00DF5074"/>
    <w:rsid w:val="00DF6099"/>
    <w:rsid w:val="00DF71B9"/>
    <w:rsid w:val="00DF73FE"/>
    <w:rsid w:val="00E00BE7"/>
    <w:rsid w:val="00E01259"/>
    <w:rsid w:val="00E0253C"/>
    <w:rsid w:val="00E0265A"/>
    <w:rsid w:val="00E02FA5"/>
    <w:rsid w:val="00E03519"/>
    <w:rsid w:val="00E0365F"/>
    <w:rsid w:val="00E03689"/>
    <w:rsid w:val="00E03861"/>
    <w:rsid w:val="00E03C0F"/>
    <w:rsid w:val="00E047F2"/>
    <w:rsid w:val="00E049C3"/>
    <w:rsid w:val="00E05220"/>
    <w:rsid w:val="00E0583C"/>
    <w:rsid w:val="00E05E2A"/>
    <w:rsid w:val="00E0650F"/>
    <w:rsid w:val="00E0689E"/>
    <w:rsid w:val="00E06B5C"/>
    <w:rsid w:val="00E06F0E"/>
    <w:rsid w:val="00E0755F"/>
    <w:rsid w:val="00E109F2"/>
    <w:rsid w:val="00E10D91"/>
    <w:rsid w:val="00E1135C"/>
    <w:rsid w:val="00E11725"/>
    <w:rsid w:val="00E11B76"/>
    <w:rsid w:val="00E11EFD"/>
    <w:rsid w:val="00E11F1D"/>
    <w:rsid w:val="00E1242E"/>
    <w:rsid w:val="00E1346E"/>
    <w:rsid w:val="00E14C9F"/>
    <w:rsid w:val="00E14CAE"/>
    <w:rsid w:val="00E17685"/>
    <w:rsid w:val="00E1794D"/>
    <w:rsid w:val="00E20085"/>
    <w:rsid w:val="00E20F63"/>
    <w:rsid w:val="00E210EE"/>
    <w:rsid w:val="00E216C7"/>
    <w:rsid w:val="00E21AC6"/>
    <w:rsid w:val="00E2334B"/>
    <w:rsid w:val="00E2397F"/>
    <w:rsid w:val="00E246A9"/>
    <w:rsid w:val="00E24860"/>
    <w:rsid w:val="00E24CFE"/>
    <w:rsid w:val="00E24D34"/>
    <w:rsid w:val="00E24F00"/>
    <w:rsid w:val="00E25139"/>
    <w:rsid w:val="00E254E1"/>
    <w:rsid w:val="00E25CC3"/>
    <w:rsid w:val="00E26097"/>
    <w:rsid w:val="00E2736F"/>
    <w:rsid w:val="00E27891"/>
    <w:rsid w:val="00E27BEA"/>
    <w:rsid w:val="00E27C54"/>
    <w:rsid w:val="00E3030A"/>
    <w:rsid w:val="00E3057D"/>
    <w:rsid w:val="00E31299"/>
    <w:rsid w:val="00E318FE"/>
    <w:rsid w:val="00E32032"/>
    <w:rsid w:val="00E32D6B"/>
    <w:rsid w:val="00E32F20"/>
    <w:rsid w:val="00E33841"/>
    <w:rsid w:val="00E33B82"/>
    <w:rsid w:val="00E33E5F"/>
    <w:rsid w:val="00E340E9"/>
    <w:rsid w:val="00E3423A"/>
    <w:rsid w:val="00E347C9"/>
    <w:rsid w:val="00E34D18"/>
    <w:rsid w:val="00E350E2"/>
    <w:rsid w:val="00E365F3"/>
    <w:rsid w:val="00E36F75"/>
    <w:rsid w:val="00E372D8"/>
    <w:rsid w:val="00E37D8E"/>
    <w:rsid w:val="00E42948"/>
    <w:rsid w:val="00E42BE8"/>
    <w:rsid w:val="00E43079"/>
    <w:rsid w:val="00E43172"/>
    <w:rsid w:val="00E43754"/>
    <w:rsid w:val="00E440D4"/>
    <w:rsid w:val="00E4418B"/>
    <w:rsid w:val="00E444AD"/>
    <w:rsid w:val="00E44689"/>
    <w:rsid w:val="00E473F8"/>
    <w:rsid w:val="00E50C24"/>
    <w:rsid w:val="00E51401"/>
    <w:rsid w:val="00E51883"/>
    <w:rsid w:val="00E51FC1"/>
    <w:rsid w:val="00E52600"/>
    <w:rsid w:val="00E53FB7"/>
    <w:rsid w:val="00E540F9"/>
    <w:rsid w:val="00E55502"/>
    <w:rsid w:val="00E5600B"/>
    <w:rsid w:val="00E56041"/>
    <w:rsid w:val="00E5660A"/>
    <w:rsid w:val="00E56664"/>
    <w:rsid w:val="00E56A1E"/>
    <w:rsid w:val="00E56A86"/>
    <w:rsid w:val="00E5708E"/>
    <w:rsid w:val="00E60305"/>
    <w:rsid w:val="00E60471"/>
    <w:rsid w:val="00E606D4"/>
    <w:rsid w:val="00E6177B"/>
    <w:rsid w:val="00E619C9"/>
    <w:rsid w:val="00E62366"/>
    <w:rsid w:val="00E62626"/>
    <w:rsid w:val="00E635E3"/>
    <w:rsid w:val="00E63AF1"/>
    <w:rsid w:val="00E63DEA"/>
    <w:rsid w:val="00E642D7"/>
    <w:rsid w:val="00E6433E"/>
    <w:rsid w:val="00E65F23"/>
    <w:rsid w:val="00E661FE"/>
    <w:rsid w:val="00E66C58"/>
    <w:rsid w:val="00E67033"/>
    <w:rsid w:val="00E67297"/>
    <w:rsid w:val="00E70381"/>
    <w:rsid w:val="00E70634"/>
    <w:rsid w:val="00E70B85"/>
    <w:rsid w:val="00E713AA"/>
    <w:rsid w:val="00E714A4"/>
    <w:rsid w:val="00E72AB9"/>
    <w:rsid w:val="00E73C77"/>
    <w:rsid w:val="00E73DBF"/>
    <w:rsid w:val="00E73F46"/>
    <w:rsid w:val="00E744D2"/>
    <w:rsid w:val="00E74738"/>
    <w:rsid w:val="00E74FEC"/>
    <w:rsid w:val="00E750C7"/>
    <w:rsid w:val="00E751E8"/>
    <w:rsid w:val="00E75206"/>
    <w:rsid w:val="00E7679B"/>
    <w:rsid w:val="00E76BF5"/>
    <w:rsid w:val="00E77985"/>
    <w:rsid w:val="00E80FE6"/>
    <w:rsid w:val="00E816E3"/>
    <w:rsid w:val="00E81827"/>
    <w:rsid w:val="00E81AF2"/>
    <w:rsid w:val="00E8227C"/>
    <w:rsid w:val="00E823D1"/>
    <w:rsid w:val="00E83AF1"/>
    <w:rsid w:val="00E8489D"/>
    <w:rsid w:val="00E84D15"/>
    <w:rsid w:val="00E85912"/>
    <w:rsid w:val="00E86EFB"/>
    <w:rsid w:val="00E875D8"/>
    <w:rsid w:val="00E87F4A"/>
    <w:rsid w:val="00E90838"/>
    <w:rsid w:val="00E94E9F"/>
    <w:rsid w:val="00E95170"/>
    <w:rsid w:val="00E951F9"/>
    <w:rsid w:val="00E95275"/>
    <w:rsid w:val="00E95399"/>
    <w:rsid w:val="00E953FC"/>
    <w:rsid w:val="00E957DD"/>
    <w:rsid w:val="00E962F2"/>
    <w:rsid w:val="00E9678A"/>
    <w:rsid w:val="00E96982"/>
    <w:rsid w:val="00E969E8"/>
    <w:rsid w:val="00E9736B"/>
    <w:rsid w:val="00E9750B"/>
    <w:rsid w:val="00E97838"/>
    <w:rsid w:val="00E97C16"/>
    <w:rsid w:val="00EA013A"/>
    <w:rsid w:val="00EA06F7"/>
    <w:rsid w:val="00EA1366"/>
    <w:rsid w:val="00EA1936"/>
    <w:rsid w:val="00EA2E19"/>
    <w:rsid w:val="00EA446D"/>
    <w:rsid w:val="00EA4797"/>
    <w:rsid w:val="00EA57C9"/>
    <w:rsid w:val="00EA6061"/>
    <w:rsid w:val="00EA6200"/>
    <w:rsid w:val="00EA66E1"/>
    <w:rsid w:val="00EA7A56"/>
    <w:rsid w:val="00EB0C5A"/>
    <w:rsid w:val="00EB15A0"/>
    <w:rsid w:val="00EB1B96"/>
    <w:rsid w:val="00EB1E9C"/>
    <w:rsid w:val="00EB387F"/>
    <w:rsid w:val="00EB457F"/>
    <w:rsid w:val="00EB4BF8"/>
    <w:rsid w:val="00EB4C5A"/>
    <w:rsid w:val="00EB4F8E"/>
    <w:rsid w:val="00EB67EE"/>
    <w:rsid w:val="00EB6EE6"/>
    <w:rsid w:val="00EB7487"/>
    <w:rsid w:val="00EB78A5"/>
    <w:rsid w:val="00EC1A93"/>
    <w:rsid w:val="00EC1C62"/>
    <w:rsid w:val="00EC2C95"/>
    <w:rsid w:val="00EC3003"/>
    <w:rsid w:val="00EC33EC"/>
    <w:rsid w:val="00EC5141"/>
    <w:rsid w:val="00EC53DD"/>
    <w:rsid w:val="00EC55F3"/>
    <w:rsid w:val="00EC578E"/>
    <w:rsid w:val="00EC619A"/>
    <w:rsid w:val="00EC6330"/>
    <w:rsid w:val="00EC710F"/>
    <w:rsid w:val="00ED0D7A"/>
    <w:rsid w:val="00ED0E99"/>
    <w:rsid w:val="00ED185A"/>
    <w:rsid w:val="00ED20B1"/>
    <w:rsid w:val="00ED269B"/>
    <w:rsid w:val="00ED2A0F"/>
    <w:rsid w:val="00ED4CE2"/>
    <w:rsid w:val="00ED5F81"/>
    <w:rsid w:val="00ED6CA9"/>
    <w:rsid w:val="00ED6F76"/>
    <w:rsid w:val="00EE10FD"/>
    <w:rsid w:val="00EE144C"/>
    <w:rsid w:val="00EE1908"/>
    <w:rsid w:val="00EE1A6C"/>
    <w:rsid w:val="00EE1D8C"/>
    <w:rsid w:val="00EE2B2C"/>
    <w:rsid w:val="00EE403B"/>
    <w:rsid w:val="00EE4773"/>
    <w:rsid w:val="00EE4FA5"/>
    <w:rsid w:val="00EE517D"/>
    <w:rsid w:val="00EE6DF6"/>
    <w:rsid w:val="00EE7664"/>
    <w:rsid w:val="00EE7AD8"/>
    <w:rsid w:val="00EF03A8"/>
    <w:rsid w:val="00EF0467"/>
    <w:rsid w:val="00EF0859"/>
    <w:rsid w:val="00EF1617"/>
    <w:rsid w:val="00EF183C"/>
    <w:rsid w:val="00EF1E56"/>
    <w:rsid w:val="00EF2FAE"/>
    <w:rsid w:val="00EF3CDE"/>
    <w:rsid w:val="00EF4B30"/>
    <w:rsid w:val="00EF500A"/>
    <w:rsid w:val="00EF63B5"/>
    <w:rsid w:val="00EF6C1A"/>
    <w:rsid w:val="00EF6C96"/>
    <w:rsid w:val="00EF704A"/>
    <w:rsid w:val="00EF7DAB"/>
    <w:rsid w:val="00EF7F08"/>
    <w:rsid w:val="00F00454"/>
    <w:rsid w:val="00F010EA"/>
    <w:rsid w:val="00F01AA1"/>
    <w:rsid w:val="00F01C2A"/>
    <w:rsid w:val="00F03F4C"/>
    <w:rsid w:val="00F04234"/>
    <w:rsid w:val="00F04D9A"/>
    <w:rsid w:val="00F04EF8"/>
    <w:rsid w:val="00F04FF9"/>
    <w:rsid w:val="00F0670F"/>
    <w:rsid w:val="00F06A27"/>
    <w:rsid w:val="00F06ED1"/>
    <w:rsid w:val="00F0711F"/>
    <w:rsid w:val="00F07CB0"/>
    <w:rsid w:val="00F10CA2"/>
    <w:rsid w:val="00F115BE"/>
    <w:rsid w:val="00F11AAF"/>
    <w:rsid w:val="00F121D6"/>
    <w:rsid w:val="00F12303"/>
    <w:rsid w:val="00F1233C"/>
    <w:rsid w:val="00F128BC"/>
    <w:rsid w:val="00F12CAF"/>
    <w:rsid w:val="00F137B7"/>
    <w:rsid w:val="00F13E47"/>
    <w:rsid w:val="00F13FFD"/>
    <w:rsid w:val="00F146CA"/>
    <w:rsid w:val="00F147D4"/>
    <w:rsid w:val="00F14F0C"/>
    <w:rsid w:val="00F156E5"/>
    <w:rsid w:val="00F15B4F"/>
    <w:rsid w:val="00F16E33"/>
    <w:rsid w:val="00F1731C"/>
    <w:rsid w:val="00F201AA"/>
    <w:rsid w:val="00F216EA"/>
    <w:rsid w:val="00F22E14"/>
    <w:rsid w:val="00F251DB"/>
    <w:rsid w:val="00F26015"/>
    <w:rsid w:val="00F269D9"/>
    <w:rsid w:val="00F26B60"/>
    <w:rsid w:val="00F27672"/>
    <w:rsid w:val="00F278DC"/>
    <w:rsid w:val="00F30A87"/>
    <w:rsid w:val="00F311E3"/>
    <w:rsid w:val="00F32276"/>
    <w:rsid w:val="00F32D7C"/>
    <w:rsid w:val="00F32DD5"/>
    <w:rsid w:val="00F35260"/>
    <w:rsid w:val="00F35EB3"/>
    <w:rsid w:val="00F3606A"/>
    <w:rsid w:val="00F375AC"/>
    <w:rsid w:val="00F3765D"/>
    <w:rsid w:val="00F4130D"/>
    <w:rsid w:val="00F418F7"/>
    <w:rsid w:val="00F42153"/>
    <w:rsid w:val="00F42973"/>
    <w:rsid w:val="00F4311F"/>
    <w:rsid w:val="00F436B5"/>
    <w:rsid w:val="00F44833"/>
    <w:rsid w:val="00F44B28"/>
    <w:rsid w:val="00F45381"/>
    <w:rsid w:val="00F458A9"/>
    <w:rsid w:val="00F46F6E"/>
    <w:rsid w:val="00F47B54"/>
    <w:rsid w:val="00F50387"/>
    <w:rsid w:val="00F50C11"/>
    <w:rsid w:val="00F515F0"/>
    <w:rsid w:val="00F52365"/>
    <w:rsid w:val="00F527F5"/>
    <w:rsid w:val="00F52A52"/>
    <w:rsid w:val="00F53B50"/>
    <w:rsid w:val="00F54C31"/>
    <w:rsid w:val="00F54F07"/>
    <w:rsid w:val="00F567C9"/>
    <w:rsid w:val="00F57CEC"/>
    <w:rsid w:val="00F603D1"/>
    <w:rsid w:val="00F60542"/>
    <w:rsid w:val="00F60B8D"/>
    <w:rsid w:val="00F60FCB"/>
    <w:rsid w:val="00F61511"/>
    <w:rsid w:val="00F62104"/>
    <w:rsid w:val="00F62F6C"/>
    <w:rsid w:val="00F63A3B"/>
    <w:rsid w:val="00F643C2"/>
    <w:rsid w:val="00F65129"/>
    <w:rsid w:val="00F653FA"/>
    <w:rsid w:val="00F65C0E"/>
    <w:rsid w:val="00F65D1A"/>
    <w:rsid w:val="00F661E4"/>
    <w:rsid w:val="00F675CA"/>
    <w:rsid w:val="00F7028F"/>
    <w:rsid w:val="00F71157"/>
    <w:rsid w:val="00F71551"/>
    <w:rsid w:val="00F71B41"/>
    <w:rsid w:val="00F71B90"/>
    <w:rsid w:val="00F71BB2"/>
    <w:rsid w:val="00F73500"/>
    <w:rsid w:val="00F73D33"/>
    <w:rsid w:val="00F73ED8"/>
    <w:rsid w:val="00F741F6"/>
    <w:rsid w:val="00F745BE"/>
    <w:rsid w:val="00F7471A"/>
    <w:rsid w:val="00F749E2"/>
    <w:rsid w:val="00F762C7"/>
    <w:rsid w:val="00F7656B"/>
    <w:rsid w:val="00F767ED"/>
    <w:rsid w:val="00F76EC1"/>
    <w:rsid w:val="00F771B7"/>
    <w:rsid w:val="00F77FE9"/>
    <w:rsid w:val="00F80297"/>
    <w:rsid w:val="00F80A0D"/>
    <w:rsid w:val="00F80B3B"/>
    <w:rsid w:val="00F81557"/>
    <w:rsid w:val="00F816CB"/>
    <w:rsid w:val="00F82E9E"/>
    <w:rsid w:val="00F83338"/>
    <w:rsid w:val="00F8380C"/>
    <w:rsid w:val="00F83F9F"/>
    <w:rsid w:val="00F850B7"/>
    <w:rsid w:val="00F85205"/>
    <w:rsid w:val="00F854CB"/>
    <w:rsid w:val="00F85EB4"/>
    <w:rsid w:val="00F871B9"/>
    <w:rsid w:val="00F87348"/>
    <w:rsid w:val="00F87901"/>
    <w:rsid w:val="00F909A6"/>
    <w:rsid w:val="00F90AF0"/>
    <w:rsid w:val="00F9150F"/>
    <w:rsid w:val="00F917F4"/>
    <w:rsid w:val="00F93FE9"/>
    <w:rsid w:val="00F94033"/>
    <w:rsid w:val="00F94567"/>
    <w:rsid w:val="00F95227"/>
    <w:rsid w:val="00F9579C"/>
    <w:rsid w:val="00F95D2B"/>
    <w:rsid w:val="00F9655D"/>
    <w:rsid w:val="00F969A7"/>
    <w:rsid w:val="00F9790C"/>
    <w:rsid w:val="00FA084B"/>
    <w:rsid w:val="00FA1032"/>
    <w:rsid w:val="00FA1108"/>
    <w:rsid w:val="00FA1611"/>
    <w:rsid w:val="00FA17EF"/>
    <w:rsid w:val="00FA23EC"/>
    <w:rsid w:val="00FA326F"/>
    <w:rsid w:val="00FA32D5"/>
    <w:rsid w:val="00FA34DF"/>
    <w:rsid w:val="00FA386D"/>
    <w:rsid w:val="00FA3E38"/>
    <w:rsid w:val="00FA40B6"/>
    <w:rsid w:val="00FA4177"/>
    <w:rsid w:val="00FA4E95"/>
    <w:rsid w:val="00FA4F6F"/>
    <w:rsid w:val="00FA5584"/>
    <w:rsid w:val="00FA63DA"/>
    <w:rsid w:val="00FA65F9"/>
    <w:rsid w:val="00FA67CC"/>
    <w:rsid w:val="00FA7556"/>
    <w:rsid w:val="00FA7A89"/>
    <w:rsid w:val="00FA7F30"/>
    <w:rsid w:val="00FB0ABB"/>
    <w:rsid w:val="00FB0FC3"/>
    <w:rsid w:val="00FB1A3E"/>
    <w:rsid w:val="00FB201D"/>
    <w:rsid w:val="00FB22CE"/>
    <w:rsid w:val="00FB25A8"/>
    <w:rsid w:val="00FB2B51"/>
    <w:rsid w:val="00FB2BCE"/>
    <w:rsid w:val="00FB4945"/>
    <w:rsid w:val="00FB59E7"/>
    <w:rsid w:val="00FB5A91"/>
    <w:rsid w:val="00FB612F"/>
    <w:rsid w:val="00FB6572"/>
    <w:rsid w:val="00FB72EC"/>
    <w:rsid w:val="00FC036E"/>
    <w:rsid w:val="00FC14D8"/>
    <w:rsid w:val="00FC1D22"/>
    <w:rsid w:val="00FC1D51"/>
    <w:rsid w:val="00FC1F14"/>
    <w:rsid w:val="00FC3DCA"/>
    <w:rsid w:val="00FC3E62"/>
    <w:rsid w:val="00FC4ED4"/>
    <w:rsid w:val="00FC5391"/>
    <w:rsid w:val="00FC55C0"/>
    <w:rsid w:val="00FC5619"/>
    <w:rsid w:val="00FD047D"/>
    <w:rsid w:val="00FD1D8E"/>
    <w:rsid w:val="00FD2869"/>
    <w:rsid w:val="00FD368C"/>
    <w:rsid w:val="00FD4BD6"/>
    <w:rsid w:val="00FD4C0D"/>
    <w:rsid w:val="00FD5009"/>
    <w:rsid w:val="00FD5290"/>
    <w:rsid w:val="00FD598B"/>
    <w:rsid w:val="00FD6496"/>
    <w:rsid w:val="00FD685F"/>
    <w:rsid w:val="00FD6BB7"/>
    <w:rsid w:val="00FD6CE5"/>
    <w:rsid w:val="00FD6ECD"/>
    <w:rsid w:val="00FD7209"/>
    <w:rsid w:val="00FD7A4A"/>
    <w:rsid w:val="00FD7DBC"/>
    <w:rsid w:val="00FE0276"/>
    <w:rsid w:val="00FE0A31"/>
    <w:rsid w:val="00FE1D14"/>
    <w:rsid w:val="00FE238B"/>
    <w:rsid w:val="00FE3E79"/>
    <w:rsid w:val="00FE402E"/>
    <w:rsid w:val="00FE4C2D"/>
    <w:rsid w:val="00FE4D4D"/>
    <w:rsid w:val="00FE5A4E"/>
    <w:rsid w:val="00FE5DFA"/>
    <w:rsid w:val="00FE5EAB"/>
    <w:rsid w:val="00FE652C"/>
    <w:rsid w:val="00FE6F3B"/>
    <w:rsid w:val="00FE716F"/>
    <w:rsid w:val="00FE7979"/>
    <w:rsid w:val="00FE7A12"/>
    <w:rsid w:val="00FF1A0B"/>
    <w:rsid w:val="00FF1A7B"/>
    <w:rsid w:val="00FF242C"/>
    <w:rsid w:val="00FF4FD3"/>
    <w:rsid w:val="00FF5695"/>
    <w:rsid w:val="00FF6C7A"/>
    <w:rsid w:val="00FF79E5"/>
    <w:rsid w:val="00FF7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8f8f8"/>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3B61"/>
    <w:pPr>
      <w:suppressAutoHyphens/>
    </w:pPr>
    <w:rPr>
      <w:sz w:val="24"/>
      <w:szCs w:val="24"/>
      <w:lang w:eastAsia="ar-SA"/>
    </w:rPr>
  </w:style>
  <w:style w:type="paragraph" w:styleId="10">
    <w:name w:val="heading 1"/>
    <w:basedOn w:val="a0"/>
    <w:next w:val="a0"/>
    <w:link w:val="11"/>
    <w:qFormat/>
    <w:rsid w:val="00444524"/>
    <w:pPr>
      <w:keepNext/>
      <w:spacing w:before="600" w:after="240"/>
      <w:jc w:val="center"/>
      <w:outlineLvl w:val="0"/>
    </w:pPr>
    <w:rPr>
      <w:rFonts w:cs="Arial"/>
      <w:b/>
      <w:bCs/>
      <w:caps/>
      <w:kern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191946"/>
    <w:pPr>
      <w:tabs>
        <w:tab w:val="left" w:pos="0"/>
      </w:tabs>
      <w:spacing w:before="240" w:after="60"/>
      <w:outlineLvl w:val="6"/>
    </w:pPr>
  </w:style>
  <w:style w:type="paragraph" w:styleId="8">
    <w:name w:val="heading 8"/>
    <w:basedOn w:val="a0"/>
    <w:next w:val="a0"/>
    <w:link w:val="80"/>
    <w:qFormat/>
    <w:rsid w:val="007F5039"/>
    <w:pPr>
      <w:keepNext/>
      <w:shd w:val="clear" w:color="auto" w:fill="FFFFFF"/>
      <w:tabs>
        <w:tab w:val="left" w:pos="0"/>
        <w:tab w:val="num" w:pos="5967"/>
      </w:tabs>
      <w:spacing w:line="396" w:lineRule="exact"/>
      <w:ind w:left="5967" w:hanging="360"/>
      <w:jc w:val="both"/>
      <w:outlineLvl w:val="7"/>
    </w:pPr>
    <w:rPr>
      <w:sz w:val="28"/>
    </w:rPr>
  </w:style>
  <w:style w:type="paragraph" w:styleId="9">
    <w:name w:val="heading 9"/>
    <w:basedOn w:val="a0"/>
    <w:next w:val="a0"/>
    <w:link w:val="90"/>
    <w:qFormat/>
    <w:rsid w:val="007F5039"/>
    <w:pPr>
      <w:keepNext/>
      <w:tabs>
        <w:tab w:val="left" w:pos="0"/>
        <w:tab w:val="num" w:pos="6687"/>
      </w:tabs>
      <w:spacing w:after="120"/>
      <w:ind w:left="6687" w:hanging="18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rsid w:val="00191946"/>
    <w:rPr>
      <w:rFonts w:cs="Tahoma"/>
    </w:rPr>
  </w:style>
  <w:style w:type="paragraph" w:customStyle="1" w:styleId="22">
    <w:name w:val="Название2"/>
    <w:basedOn w:val="a0"/>
    <w:rsid w:val="00191946"/>
    <w:pPr>
      <w:suppressLineNumbers/>
      <w:spacing w:before="120" w:after="120"/>
    </w:pPr>
    <w:rPr>
      <w:rFonts w:ascii="Arial" w:hAnsi="Arial" w:cs="Tahoma"/>
      <w:i/>
      <w:iCs/>
      <w:sz w:val="20"/>
    </w:rPr>
  </w:style>
  <w:style w:type="paragraph" w:customStyle="1" w:styleId="23">
    <w:name w:val="Указатель2"/>
    <w:basedOn w:val="a0"/>
    <w:rsid w:val="00191946"/>
    <w:pPr>
      <w:suppressLineNumbers/>
    </w:pPr>
    <w:rPr>
      <w:rFonts w:ascii="Arial" w:hAnsi="Arial" w:cs="Tahoma"/>
    </w:rPr>
  </w:style>
  <w:style w:type="paragraph" w:customStyle="1" w:styleId="14">
    <w:name w:val="Название1"/>
    <w:basedOn w:val="a0"/>
    <w:rsid w:val="00191946"/>
    <w:pPr>
      <w:suppressLineNumbers/>
      <w:spacing w:before="120" w:after="120"/>
    </w:pPr>
    <w:rPr>
      <w:rFonts w:cs="Tahoma"/>
      <w:i/>
      <w:iCs/>
    </w:rPr>
  </w:style>
  <w:style w:type="paragraph" w:customStyle="1" w:styleId="15">
    <w:name w:val="Указатель1"/>
    <w:basedOn w:val="a0"/>
    <w:rsid w:val="00191946"/>
    <w:pPr>
      <w:suppressLineNumbers/>
    </w:pPr>
    <w:rPr>
      <w:rFonts w:cs="Tahoma"/>
    </w:rPr>
  </w:style>
  <w:style w:type="paragraph" w:styleId="a9">
    <w:name w:val="header"/>
    <w:basedOn w:val="a0"/>
    <w:link w:val="aa"/>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rsid w:val="00191946"/>
    <w:pPr>
      <w:ind w:left="284" w:right="284"/>
      <w:jc w:val="center"/>
    </w:pPr>
    <w:rPr>
      <w:b/>
      <w:sz w:val="28"/>
      <w:szCs w:val="20"/>
    </w:rPr>
  </w:style>
  <w:style w:type="paragraph" w:customStyle="1" w:styleId="210">
    <w:name w:val="Основной текст 21"/>
    <w:basedOn w:val="a0"/>
    <w:rsid w:val="00191946"/>
    <w:pPr>
      <w:snapToGrid w:val="0"/>
      <w:spacing w:before="120"/>
      <w:ind w:firstLine="709"/>
      <w:jc w:val="both"/>
    </w:pPr>
    <w:rPr>
      <w:rFonts w:ascii="Arial" w:hAnsi="Arial"/>
      <w:szCs w:val="20"/>
    </w:rPr>
  </w:style>
  <w:style w:type="paragraph" w:customStyle="1" w:styleId="Iauiueiniiaiieoaeno">
    <w:name w:val="Iau?iue.iniiaiie oaeno"/>
    <w:rsid w:val="00191946"/>
    <w:pPr>
      <w:suppressAutoHyphens/>
      <w:snapToGrid w:val="0"/>
    </w:pPr>
    <w:rPr>
      <w:rFonts w:eastAsia="Arial"/>
      <w:lang w:eastAsia="ar-SA"/>
    </w:rPr>
  </w:style>
  <w:style w:type="paragraph" w:customStyle="1" w:styleId="31">
    <w:name w:val="Основной текст 31"/>
    <w:basedOn w:val="a0"/>
    <w:rsid w:val="00191946"/>
    <w:pPr>
      <w:spacing w:after="120"/>
    </w:pPr>
    <w:rPr>
      <w:b/>
      <w:bCs/>
      <w:sz w:val="16"/>
      <w:szCs w:val="16"/>
    </w:rPr>
  </w:style>
  <w:style w:type="paragraph" w:customStyle="1" w:styleId="ae">
    <w:name w:val="Содержимое врезки"/>
    <w:basedOn w:val="a6"/>
    <w:rsid w:val="00191946"/>
  </w:style>
  <w:style w:type="paragraph" w:customStyle="1" w:styleId="af">
    <w:name w:val="Содержимое таблицы"/>
    <w:basedOn w:val="a0"/>
    <w:rsid w:val="00191946"/>
    <w:pPr>
      <w:suppressLineNumbers/>
    </w:pPr>
  </w:style>
  <w:style w:type="paragraph" w:customStyle="1" w:styleId="af0">
    <w:name w:val="Заголовок таблицы"/>
    <w:basedOn w:val="af"/>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444524"/>
    <w:pPr>
      <w:widowControl w:val="0"/>
      <w:tabs>
        <w:tab w:val="left" w:pos="426"/>
        <w:tab w:val="right" w:leader="dot" w:pos="9639"/>
      </w:tabs>
      <w:suppressAutoHyphens w:val="0"/>
      <w:adjustRightInd w:val="0"/>
      <w:spacing w:before="240"/>
      <w:textAlignment w:val="baseline"/>
    </w:pPr>
    <w:rPr>
      <w:rFonts w:eastAsia="GOST Type AU"/>
      <w:noProof/>
      <w:szCs w:val="28"/>
      <w:lang w:eastAsia="ru-RU"/>
    </w:rPr>
  </w:style>
  <w:style w:type="paragraph" w:styleId="24">
    <w:name w:val="toc 2"/>
    <w:basedOn w:val="a0"/>
    <w:next w:val="a0"/>
    <w:autoRedefine/>
    <w:uiPriority w:val="39"/>
    <w:rsid w:val="0043687F"/>
    <w:pPr>
      <w:widowControl w:val="0"/>
      <w:tabs>
        <w:tab w:val="left" w:pos="426"/>
        <w:tab w:val="right" w:leader="dot" w:pos="9627"/>
      </w:tabs>
      <w:suppressAutoHyphens w:val="0"/>
      <w:adjustRightInd w:val="0"/>
      <w:jc w:val="both"/>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Название Знак"/>
    <w:link w:val="aff"/>
    <w:rsid w:val="00D70550"/>
    <w:rPr>
      <w:b/>
      <w:bCs/>
      <w:sz w:val="28"/>
      <w:szCs w:val="24"/>
    </w:rPr>
  </w:style>
  <w:style w:type="character" w:styleId="aff1">
    <w:name w:val="line number"/>
    <w:basedOn w:val="a1"/>
    <w:rsid w:val="00F3765D"/>
  </w:style>
  <w:style w:type="character" w:styleId="aff2">
    <w:name w:val="annotation reference"/>
    <w:uiPriority w:val="99"/>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link w:val="10"/>
    <w:rsid w:val="00444524"/>
    <w:rPr>
      <w:rFonts w:cs="Arial"/>
      <w:b/>
      <w:bCs/>
      <w:caps/>
      <w:kern w:val="32"/>
      <w:sz w:val="24"/>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unhideWhenUsed/>
    <w:rsid w:val="0006088C"/>
    <w:rPr>
      <w:rFonts w:ascii="Tahoma" w:hAnsi="Tahoma" w:cs="Tahoma"/>
      <w:sz w:val="16"/>
      <w:szCs w:val="16"/>
    </w:rPr>
  </w:style>
  <w:style w:type="character" w:customStyle="1" w:styleId="affb">
    <w:name w:val="Схема документа Знак"/>
    <w:basedOn w:val="a1"/>
    <w:link w:val="affa"/>
    <w:uiPriority w:val="99"/>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rsid w:val="00662B9A"/>
    <w:rPr>
      <w:sz w:val="24"/>
      <w:szCs w:val="24"/>
      <w:lang w:eastAsia="ar-SA"/>
    </w:rPr>
  </w:style>
  <w:style w:type="paragraph" w:styleId="2c">
    <w:name w:val="Body Text 2"/>
    <w:basedOn w:val="a0"/>
    <w:link w:val="2d"/>
    <w:semiHidden/>
    <w:unhideWhenUsed/>
    <w:rsid w:val="00D82561"/>
    <w:pPr>
      <w:spacing w:after="120" w:line="480" w:lineRule="auto"/>
    </w:pPr>
  </w:style>
  <w:style w:type="character" w:customStyle="1" w:styleId="2d">
    <w:name w:val="Основной текст 2 Знак"/>
    <w:basedOn w:val="a1"/>
    <w:link w:val="2c"/>
    <w:semiHidden/>
    <w:rsid w:val="00D82561"/>
    <w:rPr>
      <w:sz w:val="24"/>
      <w:szCs w:val="24"/>
      <w:lang w:eastAsia="ar-SA"/>
    </w:rPr>
  </w:style>
  <w:style w:type="paragraph" w:customStyle="1" w:styleId="affe">
    <w:name w:val="Базовый"/>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rsid w:val="00C039C4"/>
    <w:pPr>
      <w:suppressAutoHyphens w:val="0"/>
      <w:autoSpaceDE w:val="0"/>
      <w:autoSpaceDN w:val="0"/>
      <w:spacing w:before="120" w:after="120"/>
      <w:jc w:val="center"/>
    </w:pPr>
    <w:rPr>
      <w:b/>
      <w:bCs/>
      <w:color w:val="000000"/>
      <w:sz w:val="28"/>
      <w:szCs w:val="28"/>
      <w:lang w:eastAsia="ru-RU"/>
    </w:rPr>
  </w:style>
  <w:style w:type="table" w:customStyle="1" w:styleId="81">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2">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3">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0">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8">
    <w:name w:val="Заголовок3"/>
    <w:basedOn w:val="a0"/>
    <w:next w:val="a6"/>
    <w:rsid w:val="0062072E"/>
    <w:pPr>
      <w:keepNext/>
      <w:spacing w:before="240" w:after="120"/>
    </w:pPr>
    <w:rPr>
      <w:rFonts w:ascii="Arial" w:eastAsia="Lucida Sans Unicode" w:hAnsi="Arial" w:cs="Tahoma"/>
      <w:sz w:val="28"/>
      <w:szCs w:val="28"/>
    </w:rPr>
  </w:style>
  <w:style w:type="paragraph" w:customStyle="1" w:styleId="xl65">
    <w:name w:val="xl65"/>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6">
    <w:name w:val="xl66"/>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7">
    <w:name w:val="xl67"/>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FFC000"/>
      <w:lang w:eastAsia="ru-RU"/>
    </w:rPr>
  </w:style>
  <w:style w:type="paragraph" w:customStyle="1" w:styleId="xl68">
    <w:name w:val="xl68"/>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69">
    <w:name w:val="xl69"/>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B050"/>
      <w:lang w:eastAsia="ru-RU"/>
    </w:rPr>
  </w:style>
  <w:style w:type="paragraph" w:customStyle="1" w:styleId="xl70">
    <w:name w:val="xl70"/>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71">
    <w:name w:val="xl71"/>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72">
    <w:name w:val="xl72"/>
    <w:basedOn w:val="a0"/>
    <w:rsid w:val="0004704F"/>
    <w:pPr>
      <w:suppressAutoHyphens w:val="0"/>
      <w:spacing w:before="100" w:beforeAutospacing="1" w:after="100" w:afterAutospacing="1"/>
    </w:pPr>
    <w:rPr>
      <w:lang w:eastAsia="ru-RU"/>
    </w:rPr>
  </w:style>
  <w:style w:type="paragraph" w:customStyle="1" w:styleId="xl73">
    <w:name w:val="xl73"/>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4">
    <w:name w:val="xl74"/>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5">
    <w:name w:val="xl75"/>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B050"/>
      <w:lang w:eastAsia="ru-RU"/>
    </w:rPr>
  </w:style>
  <w:style w:type="paragraph" w:customStyle="1" w:styleId="xl76">
    <w:name w:val="xl76"/>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77">
    <w:name w:val="xl77"/>
    <w:basedOn w:val="a0"/>
    <w:rsid w:val="0004704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8">
    <w:name w:val="xl78"/>
    <w:basedOn w:val="a0"/>
    <w:rsid w:val="0004704F"/>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79">
    <w:name w:val="xl79"/>
    <w:basedOn w:val="a0"/>
    <w:rsid w:val="0004704F"/>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0">
    <w:name w:val="xl80"/>
    <w:basedOn w:val="a0"/>
    <w:rsid w:val="0004704F"/>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45">
    <w:name w:val="Заголовок4"/>
    <w:basedOn w:val="a0"/>
    <w:next w:val="a6"/>
    <w:rsid w:val="00574E6D"/>
    <w:pPr>
      <w:keepNext/>
      <w:spacing w:before="240" w:after="120"/>
    </w:pPr>
    <w:rPr>
      <w:rFonts w:ascii="Arial" w:eastAsia="Lucida Sans Unicode" w:hAnsi="Arial" w:cs="Tahoma"/>
      <w:sz w:val="28"/>
      <w:szCs w:val="28"/>
    </w:rPr>
  </w:style>
  <w:style w:type="numbering" w:customStyle="1" w:styleId="63">
    <w:name w:val="Нет списка6"/>
    <w:next w:val="a3"/>
    <w:uiPriority w:val="99"/>
    <w:semiHidden/>
    <w:unhideWhenUsed/>
    <w:rsid w:val="00E60471"/>
  </w:style>
  <w:style w:type="table" w:customStyle="1" w:styleId="180">
    <w:name w:val="Сетка таблицы18"/>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13"/>
    <w:basedOn w:val="a2"/>
    <w:next w:val="19"/>
    <w:rsid w:val="00E60471"/>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3"/>
    <w:uiPriority w:val="99"/>
    <w:semiHidden/>
    <w:unhideWhenUsed/>
    <w:rsid w:val="00E60471"/>
  </w:style>
  <w:style w:type="paragraph" w:customStyle="1" w:styleId="formattext0">
    <w:name w:val="formattext"/>
    <w:rsid w:val="00E60471"/>
    <w:pPr>
      <w:widowControl w:val="0"/>
      <w:autoSpaceDE w:val="0"/>
      <w:autoSpaceDN w:val="0"/>
      <w:adjustRightInd w:val="0"/>
    </w:pPr>
    <w:rPr>
      <w:rFonts w:eastAsia="SimSun"/>
      <w:sz w:val="18"/>
      <w:szCs w:val="18"/>
    </w:rPr>
  </w:style>
  <w:style w:type="paragraph" w:styleId="39">
    <w:name w:val="Body Text Indent 3"/>
    <w:basedOn w:val="a0"/>
    <w:link w:val="3a"/>
    <w:rsid w:val="00E60471"/>
    <w:pPr>
      <w:spacing w:after="120"/>
      <w:ind w:left="283"/>
    </w:pPr>
    <w:rPr>
      <w:rFonts w:eastAsia="SimSun"/>
      <w:sz w:val="16"/>
      <w:szCs w:val="16"/>
    </w:rPr>
  </w:style>
  <w:style w:type="character" w:customStyle="1" w:styleId="3a">
    <w:name w:val="Основной текст с отступом 3 Знак"/>
    <w:basedOn w:val="a1"/>
    <w:link w:val="39"/>
    <w:rsid w:val="00E60471"/>
    <w:rPr>
      <w:rFonts w:eastAsia="SimSun"/>
      <w:sz w:val="16"/>
      <w:szCs w:val="16"/>
      <w:lang w:eastAsia="ar-SA"/>
    </w:rPr>
  </w:style>
  <w:style w:type="paragraph" w:customStyle="1" w:styleId="afff9">
    <w:name w:val="Комментарий"/>
    <w:basedOn w:val="a0"/>
    <w:next w:val="a0"/>
    <w:rsid w:val="00E60471"/>
    <w:pPr>
      <w:suppressAutoHyphens w:val="0"/>
      <w:autoSpaceDE w:val="0"/>
      <w:autoSpaceDN w:val="0"/>
      <w:adjustRightInd w:val="0"/>
      <w:ind w:left="170"/>
      <w:jc w:val="both"/>
    </w:pPr>
    <w:rPr>
      <w:rFonts w:ascii="Arial" w:eastAsia="SimSun" w:hAnsi="Arial"/>
      <w:i/>
      <w:iCs/>
      <w:color w:val="800080"/>
      <w:sz w:val="20"/>
      <w:szCs w:val="20"/>
      <w:lang w:eastAsia="ru-RU"/>
    </w:rPr>
  </w:style>
  <w:style w:type="paragraph" w:styleId="afffa">
    <w:name w:val="footnote text"/>
    <w:basedOn w:val="a0"/>
    <w:link w:val="afffb"/>
    <w:rsid w:val="00E60471"/>
    <w:pPr>
      <w:suppressAutoHyphens w:val="0"/>
    </w:pPr>
    <w:rPr>
      <w:rFonts w:eastAsia="SimSun"/>
      <w:sz w:val="20"/>
      <w:szCs w:val="20"/>
      <w:lang w:eastAsia="ru-RU"/>
    </w:rPr>
  </w:style>
  <w:style w:type="character" w:customStyle="1" w:styleId="afffb">
    <w:name w:val="Текст сноски Знак"/>
    <w:basedOn w:val="a1"/>
    <w:link w:val="afffa"/>
    <w:rsid w:val="00E60471"/>
    <w:rPr>
      <w:rFonts w:eastAsia="SimSun"/>
    </w:rPr>
  </w:style>
  <w:style w:type="character" w:styleId="afffc">
    <w:name w:val="footnote reference"/>
    <w:basedOn w:val="a1"/>
    <w:rsid w:val="00E60471"/>
    <w:rPr>
      <w:vertAlign w:val="superscript"/>
    </w:rPr>
  </w:style>
  <w:style w:type="numbering" w:customStyle="1" w:styleId="233">
    <w:name w:val="Нет списка23"/>
    <w:next w:val="a3"/>
    <w:uiPriority w:val="99"/>
    <w:semiHidden/>
    <w:unhideWhenUsed/>
    <w:rsid w:val="00E60471"/>
  </w:style>
  <w:style w:type="table" w:customStyle="1" w:styleId="270">
    <w:name w:val="Сетка таблицы27"/>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E60471"/>
  </w:style>
  <w:style w:type="table" w:customStyle="1" w:styleId="331">
    <w:name w:val="Сетка таблицы33"/>
    <w:basedOn w:val="a2"/>
    <w:next w:val="af1"/>
    <w:uiPriority w:val="39"/>
    <w:rsid w:val="00E604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1"/>
    <w:basedOn w:val="a0"/>
    <w:rsid w:val="00E60471"/>
    <w:pPr>
      <w:suppressAutoHyphens w:val="0"/>
      <w:spacing w:before="100" w:beforeAutospacing="1" w:after="100" w:afterAutospacing="1"/>
    </w:pPr>
    <w:rPr>
      <w:rFonts w:ascii="Tahoma" w:eastAsia="SimSun" w:hAnsi="Tahoma"/>
      <w:sz w:val="20"/>
      <w:szCs w:val="20"/>
      <w:lang w:val="en-US" w:eastAsia="en-US"/>
    </w:rPr>
  </w:style>
  <w:style w:type="character" w:customStyle="1" w:styleId="afffd">
    <w:name w:val="Цветовое выделение"/>
    <w:rsid w:val="00E60471"/>
    <w:rPr>
      <w:b/>
      <w:color w:val="000080"/>
    </w:rPr>
  </w:style>
  <w:style w:type="paragraph" w:customStyle="1" w:styleId="118">
    <w:name w:val="Знак11"/>
    <w:basedOn w:val="a0"/>
    <w:rsid w:val="00E60471"/>
    <w:pPr>
      <w:suppressAutoHyphens w:val="0"/>
      <w:spacing w:before="100" w:beforeAutospacing="1" w:after="100" w:afterAutospacing="1"/>
    </w:pPr>
    <w:rPr>
      <w:rFonts w:ascii="Tahoma" w:eastAsia="SimSun" w:hAnsi="Tahoma"/>
      <w:sz w:val="20"/>
      <w:szCs w:val="20"/>
      <w:lang w:val="en-US" w:eastAsia="en-US"/>
    </w:rPr>
  </w:style>
  <w:style w:type="table" w:customStyle="1" w:styleId="3310">
    <w:name w:val="Сетка таблицы331"/>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rsid w:val="00E60471"/>
    <w:pPr>
      <w:suppressAutoHyphens w:val="0"/>
      <w:spacing w:before="100" w:beforeAutospacing="1" w:after="100" w:afterAutospacing="1"/>
    </w:pPr>
    <w:rPr>
      <w:rFonts w:eastAsia="SimSun"/>
      <w:lang w:eastAsia="ru-RU"/>
    </w:rPr>
  </w:style>
  <w:style w:type="table" w:customStyle="1" w:styleId="430">
    <w:name w:val="Сетка таблицы43"/>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3"/>
    <w:uiPriority w:val="99"/>
    <w:semiHidden/>
    <w:unhideWhenUsed/>
    <w:rsid w:val="00E60471"/>
  </w:style>
  <w:style w:type="table" w:customStyle="1" w:styleId="530">
    <w:name w:val="Сетка таблицы53"/>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Revision"/>
    <w:hidden/>
    <w:uiPriority w:val="99"/>
    <w:semiHidden/>
    <w:rsid w:val="00E60471"/>
    <w:rPr>
      <w:rFonts w:eastAsia="SimSun"/>
      <w:sz w:val="24"/>
      <w:szCs w:val="24"/>
      <w:lang w:eastAsia="ar-SA"/>
    </w:rPr>
  </w:style>
  <w:style w:type="character" w:customStyle="1" w:styleId="imlogmatch">
    <w:name w:val="im_log_match"/>
    <w:basedOn w:val="a1"/>
    <w:rsid w:val="00E60471"/>
  </w:style>
  <w:style w:type="character" w:customStyle="1" w:styleId="js-extracted-address">
    <w:name w:val="js-extracted-address"/>
    <w:basedOn w:val="a1"/>
    <w:rsid w:val="00E60471"/>
  </w:style>
  <w:style w:type="character" w:customStyle="1" w:styleId="mail-message-map-nobreak">
    <w:name w:val="mail-message-map-nobreak"/>
    <w:basedOn w:val="a1"/>
    <w:rsid w:val="00E60471"/>
  </w:style>
  <w:style w:type="character" w:customStyle="1" w:styleId="TimesNewRoman">
    <w:name w:val="Стиль Times New Roman"/>
    <w:basedOn w:val="a1"/>
    <w:rsid w:val="00E60471"/>
    <w:rPr>
      <w:rFonts w:ascii="Times New Roman" w:hAnsi="Times New Roman"/>
      <w:sz w:val="28"/>
    </w:rPr>
  </w:style>
  <w:style w:type="paragraph" w:customStyle="1" w:styleId="Normal1">
    <w:name w:val="Стиль Normal + Первая строка:  1 см Междустр.интервал:  полуторный"/>
    <w:basedOn w:val="a0"/>
    <w:rsid w:val="00E60471"/>
    <w:pPr>
      <w:widowControl w:val="0"/>
      <w:tabs>
        <w:tab w:val="right" w:pos="567"/>
      </w:tabs>
      <w:suppressAutoHyphens w:val="0"/>
      <w:spacing w:line="360" w:lineRule="auto"/>
      <w:ind w:firstLine="567"/>
      <w:jc w:val="both"/>
    </w:pPr>
    <w:rPr>
      <w:rFonts w:eastAsia="SimSun"/>
      <w:snapToGrid w:val="0"/>
      <w:sz w:val="28"/>
      <w:szCs w:val="20"/>
      <w:lang w:eastAsia="ru-RU"/>
    </w:rPr>
  </w:style>
  <w:style w:type="paragraph" w:customStyle="1" w:styleId="01">
    <w:name w:val="01 Основной текст"/>
    <w:basedOn w:val="ConsNormal"/>
    <w:qFormat/>
    <w:rsid w:val="00E60471"/>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
    <w:name w:val="Информация об изменениях"/>
    <w:basedOn w:val="a0"/>
    <w:next w:val="a0"/>
    <w:uiPriority w:val="99"/>
    <w:rsid w:val="00E60471"/>
    <w:pPr>
      <w:widowControl w:val="0"/>
      <w:suppressAutoHyphens w:val="0"/>
      <w:autoSpaceDE w:val="0"/>
      <w:autoSpaceDN w:val="0"/>
      <w:adjustRightInd w:val="0"/>
      <w:spacing w:before="180"/>
      <w:ind w:left="360" w:right="360"/>
      <w:jc w:val="both"/>
    </w:pPr>
    <w:rPr>
      <w:rFonts w:ascii="Arial" w:eastAsiaTheme="minorEastAsia" w:hAnsi="Arial" w:cs="Arial"/>
      <w:color w:val="353842"/>
      <w:sz w:val="20"/>
      <w:szCs w:val="20"/>
      <w:shd w:val="clear" w:color="auto" w:fill="EAEFED"/>
      <w:lang w:eastAsia="ru-RU"/>
    </w:rPr>
  </w:style>
  <w:style w:type="paragraph" w:customStyle="1" w:styleId="affff0">
    <w:name w:val="Подзаголовок для информации об изменениях"/>
    <w:basedOn w:val="a0"/>
    <w:next w:val="a0"/>
    <w:uiPriority w:val="99"/>
    <w:rsid w:val="00E60471"/>
    <w:pPr>
      <w:widowControl w:val="0"/>
      <w:suppressAutoHyphens w:val="0"/>
      <w:autoSpaceDE w:val="0"/>
      <w:autoSpaceDN w:val="0"/>
      <w:adjustRightInd w:val="0"/>
      <w:ind w:firstLine="720"/>
      <w:jc w:val="both"/>
    </w:pPr>
    <w:rPr>
      <w:rFonts w:ascii="Arial" w:eastAsiaTheme="minorEastAsia" w:hAnsi="Arial" w:cs="Arial"/>
      <w:b/>
      <w:bCs/>
      <w:color w:val="353842"/>
      <w:sz w:val="20"/>
      <w:szCs w:val="20"/>
      <w:lang w:eastAsia="ru-RU"/>
    </w:rPr>
  </w:style>
  <w:style w:type="paragraph" w:customStyle="1" w:styleId="TimesNewRoman14">
    <w:name w:val="Стиль Times New Roman 14 пт Междустр.интервал:  полуторный"/>
    <w:basedOn w:val="a0"/>
    <w:link w:val="TimesNewRoman140"/>
    <w:rsid w:val="00E60471"/>
    <w:pPr>
      <w:suppressAutoHyphens w:val="0"/>
      <w:spacing w:before="100" w:beforeAutospacing="1" w:after="100" w:afterAutospacing="1" w:line="360" w:lineRule="auto"/>
      <w:ind w:firstLine="709"/>
      <w:jc w:val="both"/>
    </w:pPr>
    <w:rPr>
      <w:rFonts w:eastAsia="SimSun"/>
      <w:sz w:val="28"/>
      <w:szCs w:val="20"/>
      <w:lang w:eastAsia="ru-RU"/>
    </w:rPr>
  </w:style>
  <w:style w:type="character" w:customStyle="1" w:styleId="TimesNewRoman140">
    <w:name w:val="Стиль Times New Roman 14 пт Междустр.интервал:  полуторный Знак"/>
    <w:basedOn w:val="a1"/>
    <w:link w:val="TimesNewRoman14"/>
    <w:rsid w:val="00E60471"/>
    <w:rPr>
      <w:rFonts w:eastAsia="SimSun"/>
      <w:sz w:val="28"/>
    </w:rPr>
  </w:style>
  <w:style w:type="paragraph" w:customStyle="1" w:styleId="affff1">
    <w:name w:val="Информация о версии"/>
    <w:basedOn w:val="afff9"/>
    <w:next w:val="a0"/>
    <w:uiPriority w:val="99"/>
    <w:rsid w:val="00E60471"/>
    <w:pPr>
      <w:widowControl w:val="0"/>
      <w:spacing w:before="75"/>
    </w:pPr>
    <w:rPr>
      <w:rFonts w:eastAsiaTheme="minorEastAsia" w:cs="Arial"/>
      <w:color w:val="353842"/>
      <w:sz w:val="26"/>
      <w:szCs w:val="26"/>
      <w:shd w:val="clear" w:color="auto" w:fill="F0F0F0"/>
    </w:rPr>
  </w:style>
  <w:style w:type="character" w:customStyle="1" w:styleId="cardattributesattrsitem">
    <w:name w:val="cardattributes__attrsitem"/>
    <w:basedOn w:val="a1"/>
    <w:rsid w:val="00E60471"/>
  </w:style>
  <w:style w:type="table" w:customStyle="1" w:styleId="630">
    <w:name w:val="Сетка таблицы63"/>
    <w:basedOn w:val="a2"/>
    <w:next w:val="af1"/>
    <w:uiPriority w:val="3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3"/>
    <w:uiPriority w:val="99"/>
    <w:semiHidden/>
    <w:unhideWhenUsed/>
    <w:rsid w:val="00E60471"/>
  </w:style>
  <w:style w:type="numbering" w:customStyle="1" w:styleId="1130">
    <w:name w:val="Нет списка113"/>
    <w:next w:val="a3"/>
    <w:uiPriority w:val="99"/>
    <w:semiHidden/>
    <w:unhideWhenUsed/>
    <w:rsid w:val="00E60471"/>
  </w:style>
  <w:style w:type="numbering" w:customStyle="1" w:styleId="2121">
    <w:name w:val="Нет списка212"/>
    <w:next w:val="a3"/>
    <w:uiPriority w:val="99"/>
    <w:semiHidden/>
    <w:unhideWhenUsed/>
    <w:rsid w:val="00E60471"/>
  </w:style>
  <w:style w:type="numbering" w:customStyle="1" w:styleId="3120">
    <w:name w:val="Нет списка312"/>
    <w:next w:val="a3"/>
    <w:uiPriority w:val="99"/>
    <w:semiHidden/>
    <w:unhideWhenUsed/>
    <w:rsid w:val="00E60471"/>
  </w:style>
  <w:style w:type="table" w:customStyle="1" w:styleId="3311">
    <w:name w:val="Сетка таблицы3311"/>
    <w:basedOn w:val="a2"/>
    <w:next w:val="af1"/>
    <w:uiPriority w:val="59"/>
    <w:rsid w:val="00E60471"/>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3"/>
    <w:uiPriority w:val="99"/>
    <w:semiHidden/>
    <w:unhideWhenUsed/>
    <w:rsid w:val="00E60471"/>
  </w:style>
  <w:style w:type="table" w:customStyle="1" w:styleId="5120">
    <w:name w:val="Сетка таблицы512"/>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0"/>
    <w:rsid w:val="00E60471"/>
    <w:pPr>
      <w:suppressAutoHyphens w:val="0"/>
      <w:spacing w:before="100" w:beforeAutospacing="1" w:after="100" w:afterAutospacing="1"/>
    </w:pPr>
    <w:rPr>
      <w:rFonts w:ascii="Arial" w:hAnsi="Arial" w:cs="Arial"/>
      <w:color w:val="FF0000"/>
      <w:sz w:val="22"/>
      <w:szCs w:val="22"/>
      <w:lang w:eastAsia="ru-RU"/>
    </w:rPr>
  </w:style>
  <w:style w:type="paragraph" w:customStyle="1" w:styleId="xl81">
    <w:name w:val="xl81"/>
    <w:basedOn w:val="a0"/>
    <w:rsid w:val="00E60471"/>
    <w:pPr>
      <w:suppressAutoHyphens w:val="0"/>
      <w:spacing w:before="100" w:beforeAutospacing="1" w:after="100" w:afterAutospacing="1"/>
      <w:jc w:val="center"/>
      <w:textAlignment w:val="center"/>
    </w:pPr>
    <w:rPr>
      <w:rFonts w:ascii="Arial" w:hAnsi="Arial" w:cs="Arial"/>
      <w:color w:val="FFC000"/>
      <w:lang w:eastAsia="ru-RU"/>
    </w:rPr>
  </w:style>
  <w:style w:type="paragraph" w:customStyle="1" w:styleId="xl82">
    <w:name w:val="xl82"/>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963634"/>
      <w:lang w:eastAsia="ru-RU"/>
    </w:rPr>
  </w:style>
  <w:style w:type="paragraph" w:customStyle="1" w:styleId="xl83">
    <w:name w:val="xl83"/>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lang w:eastAsia="ru-RU"/>
    </w:rPr>
  </w:style>
  <w:style w:type="paragraph" w:customStyle="1" w:styleId="xl84">
    <w:name w:val="xl84"/>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5">
    <w:name w:val="xl85"/>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6">
    <w:name w:val="xl86"/>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87">
    <w:name w:val="xl87"/>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8">
    <w:name w:val="xl88"/>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FFFF"/>
      <w:lang w:eastAsia="ru-RU"/>
    </w:rPr>
  </w:style>
  <w:style w:type="paragraph" w:customStyle="1" w:styleId="xl89">
    <w:name w:val="xl89"/>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538DD5"/>
      <w:lang w:eastAsia="ru-RU"/>
    </w:rPr>
  </w:style>
  <w:style w:type="paragraph" w:customStyle="1" w:styleId="xl90">
    <w:name w:val="xl90"/>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DA9694"/>
      <w:lang w:eastAsia="ru-RU"/>
    </w:rPr>
  </w:style>
  <w:style w:type="paragraph" w:customStyle="1" w:styleId="xl91">
    <w:name w:val="xl91"/>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92">
    <w:name w:val="xl92"/>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3">
    <w:name w:val="xl93"/>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E26B0A"/>
      <w:lang w:eastAsia="ru-RU"/>
    </w:rPr>
  </w:style>
  <w:style w:type="paragraph" w:customStyle="1" w:styleId="xl94">
    <w:name w:val="xl94"/>
    <w:basedOn w:val="a0"/>
    <w:rsid w:val="00E604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96">
    <w:name w:val="xl96"/>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16365C"/>
      <w:lang w:eastAsia="ru-RU"/>
    </w:rPr>
  </w:style>
  <w:style w:type="paragraph" w:customStyle="1" w:styleId="xl97">
    <w:name w:val="xl97"/>
    <w:basedOn w:val="a0"/>
    <w:rsid w:val="00E604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98">
    <w:name w:val="xl98"/>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B0F0"/>
      <w:lang w:eastAsia="ru-RU"/>
    </w:rPr>
  </w:style>
  <w:style w:type="paragraph" w:customStyle="1" w:styleId="xl99">
    <w:name w:val="xl99"/>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100">
    <w:name w:val="xl100"/>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1">
    <w:name w:val="xl101"/>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2">
    <w:name w:val="xl102"/>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3">
    <w:name w:val="xl103"/>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4">
    <w:name w:val="xl104"/>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5">
    <w:name w:val="xl105"/>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lang w:eastAsia="ru-RU"/>
    </w:rPr>
  </w:style>
  <w:style w:type="paragraph" w:customStyle="1" w:styleId="xl106">
    <w:name w:val="xl106"/>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107">
    <w:name w:val="xl107"/>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08">
    <w:name w:val="xl108"/>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09">
    <w:name w:val="xl109"/>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0">
    <w:name w:val="xl110"/>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1">
    <w:name w:val="xl111"/>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2">
    <w:name w:val="xl112"/>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3">
    <w:name w:val="xl113"/>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14">
    <w:name w:val="xl114"/>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15">
    <w:name w:val="xl115"/>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6">
    <w:name w:val="xl116"/>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rmchqcpvmsonormal">
    <w:name w:val="rmchqcpv msonormal"/>
    <w:basedOn w:val="a0"/>
    <w:rsid w:val="00E60471"/>
    <w:pPr>
      <w:suppressAutoHyphens w:val="0"/>
      <w:spacing w:before="100" w:beforeAutospacing="1" w:after="100" w:afterAutospacing="1"/>
    </w:pPr>
    <w:rPr>
      <w:lang w:eastAsia="ru-RU"/>
    </w:rPr>
  </w:style>
  <w:style w:type="numbering" w:customStyle="1" w:styleId="73">
    <w:name w:val="Нет списка7"/>
    <w:next w:val="a3"/>
    <w:uiPriority w:val="99"/>
    <w:semiHidden/>
    <w:unhideWhenUsed/>
    <w:rsid w:val="00E60471"/>
  </w:style>
  <w:style w:type="table" w:customStyle="1" w:styleId="190">
    <w:name w:val="Сетка таблицы19"/>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 14"/>
    <w:basedOn w:val="a2"/>
    <w:next w:val="19"/>
    <w:rsid w:val="00E60471"/>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3">
    <w:name w:val="Нет списка15"/>
    <w:next w:val="a3"/>
    <w:uiPriority w:val="99"/>
    <w:semiHidden/>
    <w:unhideWhenUsed/>
    <w:rsid w:val="00E60471"/>
  </w:style>
  <w:style w:type="numbering" w:customStyle="1" w:styleId="243">
    <w:name w:val="Нет списка24"/>
    <w:next w:val="a3"/>
    <w:uiPriority w:val="99"/>
    <w:semiHidden/>
    <w:unhideWhenUsed/>
    <w:rsid w:val="00E60471"/>
  </w:style>
  <w:style w:type="table" w:customStyle="1" w:styleId="280">
    <w:name w:val="Сетка таблицы28"/>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E60471"/>
  </w:style>
  <w:style w:type="table" w:customStyle="1" w:styleId="341">
    <w:name w:val="Сетка таблицы34"/>
    <w:basedOn w:val="a2"/>
    <w:next w:val="af1"/>
    <w:uiPriority w:val="39"/>
    <w:rsid w:val="00E604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E60471"/>
  </w:style>
  <w:style w:type="table" w:customStyle="1" w:styleId="54">
    <w:name w:val="Сетка таблицы54"/>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2"/>
    <w:next w:val="af1"/>
    <w:uiPriority w:val="3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3"/>
    <w:uiPriority w:val="99"/>
    <w:semiHidden/>
    <w:unhideWhenUsed/>
    <w:rsid w:val="00E60471"/>
  </w:style>
  <w:style w:type="numbering" w:customStyle="1" w:styleId="1140">
    <w:name w:val="Нет списка114"/>
    <w:next w:val="a3"/>
    <w:uiPriority w:val="99"/>
    <w:semiHidden/>
    <w:unhideWhenUsed/>
    <w:rsid w:val="00E60471"/>
  </w:style>
  <w:style w:type="numbering" w:customStyle="1" w:styleId="2130">
    <w:name w:val="Нет списка213"/>
    <w:next w:val="a3"/>
    <w:uiPriority w:val="99"/>
    <w:semiHidden/>
    <w:unhideWhenUsed/>
    <w:rsid w:val="00E60471"/>
  </w:style>
  <w:style w:type="numbering" w:customStyle="1" w:styleId="313">
    <w:name w:val="Нет списка313"/>
    <w:next w:val="a3"/>
    <w:uiPriority w:val="99"/>
    <w:semiHidden/>
    <w:unhideWhenUsed/>
    <w:rsid w:val="00E60471"/>
  </w:style>
  <w:style w:type="table" w:customStyle="1" w:styleId="3312">
    <w:name w:val="Сетка таблицы3312"/>
    <w:basedOn w:val="a2"/>
    <w:next w:val="af1"/>
    <w:uiPriority w:val="59"/>
    <w:rsid w:val="00E60471"/>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E60471"/>
  </w:style>
  <w:style w:type="table" w:customStyle="1" w:styleId="513">
    <w:name w:val="Сетка таблицы513"/>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71">
    <w:name w:val="font271"/>
    <w:basedOn w:val="a1"/>
    <w:rsid w:val="00E60471"/>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1"/>
    <w:rsid w:val="00E60471"/>
    <w:rPr>
      <w:rFonts w:ascii="Arial" w:hAnsi="Arial" w:cs="Arial" w:hint="default"/>
      <w:b w:val="0"/>
      <w:bCs w:val="0"/>
      <w:i w:val="0"/>
      <w:iCs w:val="0"/>
      <w:strike w:val="0"/>
      <w:dstrike w:val="0"/>
      <w:color w:val="000000"/>
      <w:sz w:val="20"/>
      <w:szCs w:val="20"/>
      <w:u w:val="none"/>
      <w:effect w:val="none"/>
    </w:rPr>
  </w:style>
  <w:style w:type="character" w:customStyle="1" w:styleId="80">
    <w:name w:val="Заголовок 8 Знак"/>
    <w:basedOn w:val="a1"/>
    <w:link w:val="8"/>
    <w:rsid w:val="007F5039"/>
    <w:rPr>
      <w:sz w:val="28"/>
      <w:szCs w:val="24"/>
      <w:shd w:val="clear" w:color="auto" w:fill="FFFFFF"/>
      <w:lang w:eastAsia="ar-SA"/>
    </w:rPr>
  </w:style>
  <w:style w:type="character" w:customStyle="1" w:styleId="90">
    <w:name w:val="Заголовок 9 Знак"/>
    <w:basedOn w:val="a1"/>
    <w:link w:val="9"/>
    <w:rsid w:val="007F5039"/>
    <w:rPr>
      <w:b/>
      <w:sz w:val="24"/>
      <w:szCs w:val="24"/>
      <w:lang w:eastAsia="ar-SA"/>
    </w:rPr>
  </w:style>
  <w:style w:type="numbering" w:customStyle="1" w:styleId="WW8Num161">
    <w:name w:val="WW8Num161"/>
    <w:rsid w:val="007F5039"/>
    <w:pPr>
      <w:numPr>
        <w:numId w:val="4"/>
      </w:numPr>
    </w:pPr>
  </w:style>
  <w:style w:type="character" w:customStyle="1" w:styleId="83">
    <w:name w:val="Основной шрифт абзаца8"/>
    <w:rsid w:val="007F5039"/>
  </w:style>
  <w:style w:type="character" w:customStyle="1" w:styleId="WW8Num10z0">
    <w:name w:val="WW8Num10z0"/>
    <w:rsid w:val="007F5039"/>
    <w:rPr>
      <w:rFonts w:ascii="Symbol" w:eastAsia="Times New Roman" w:hAnsi="Symbol" w:cs="Times New Roman"/>
    </w:rPr>
  </w:style>
  <w:style w:type="character" w:customStyle="1" w:styleId="WW8Num10z1">
    <w:name w:val="WW8Num10z1"/>
    <w:rsid w:val="007F5039"/>
    <w:rPr>
      <w:rFonts w:ascii="Courier New" w:hAnsi="Courier New" w:cs="Courier New"/>
    </w:rPr>
  </w:style>
  <w:style w:type="character" w:customStyle="1" w:styleId="WW8Num10z2">
    <w:name w:val="WW8Num10z2"/>
    <w:rsid w:val="007F5039"/>
    <w:rPr>
      <w:rFonts w:ascii="Wingdings" w:hAnsi="Wingdings" w:cs="Wingdings"/>
    </w:rPr>
  </w:style>
  <w:style w:type="character" w:customStyle="1" w:styleId="WW8Num10z3">
    <w:name w:val="WW8Num10z3"/>
    <w:rsid w:val="007F5039"/>
    <w:rPr>
      <w:rFonts w:ascii="Symbol" w:hAnsi="Symbol" w:cs="Symbol"/>
    </w:rPr>
  </w:style>
  <w:style w:type="character" w:customStyle="1" w:styleId="WW8Num12z0">
    <w:name w:val="WW8Num12z0"/>
    <w:rsid w:val="007F5039"/>
    <w:rPr>
      <w:rFonts w:ascii="Symbol" w:eastAsia="Times New Roman" w:hAnsi="Symbol" w:cs="Times New Roman"/>
    </w:rPr>
  </w:style>
  <w:style w:type="character" w:customStyle="1" w:styleId="WW8Num14z0">
    <w:name w:val="WW8Num14z0"/>
    <w:rsid w:val="007F5039"/>
    <w:rPr>
      <w:b/>
    </w:rPr>
  </w:style>
  <w:style w:type="character" w:customStyle="1" w:styleId="74">
    <w:name w:val="Основной шрифт абзаца7"/>
    <w:rsid w:val="007F5039"/>
  </w:style>
  <w:style w:type="character" w:customStyle="1" w:styleId="WW8Num8z0">
    <w:name w:val="WW8Num8z0"/>
    <w:rsid w:val="007F5039"/>
    <w:rPr>
      <w:rFonts w:ascii="Symbol" w:hAnsi="Symbol" w:cs="Times New Roman"/>
    </w:rPr>
  </w:style>
  <w:style w:type="character" w:customStyle="1" w:styleId="WW8Num8z1">
    <w:name w:val="WW8Num8z1"/>
    <w:rsid w:val="007F5039"/>
    <w:rPr>
      <w:rFonts w:ascii="Courier New" w:hAnsi="Courier New"/>
    </w:rPr>
  </w:style>
  <w:style w:type="character" w:customStyle="1" w:styleId="WW8Num8z2">
    <w:name w:val="WW8Num8z2"/>
    <w:rsid w:val="007F5039"/>
    <w:rPr>
      <w:rFonts w:ascii="Wingdings" w:hAnsi="Wingdings"/>
    </w:rPr>
  </w:style>
  <w:style w:type="character" w:customStyle="1" w:styleId="WW8Num8z3">
    <w:name w:val="WW8Num8z3"/>
    <w:rsid w:val="007F5039"/>
    <w:rPr>
      <w:rFonts w:ascii="Symbol" w:hAnsi="Symbol"/>
    </w:rPr>
  </w:style>
  <w:style w:type="character" w:customStyle="1" w:styleId="65">
    <w:name w:val="Основной шрифт абзаца6"/>
    <w:rsid w:val="007F5039"/>
  </w:style>
  <w:style w:type="character" w:customStyle="1" w:styleId="55">
    <w:name w:val="Основной шрифт абзаца5"/>
    <w:rsid w:val="007F5039"/>
  </w:style>
  <w:style w:type="character" w:customStyle="1" w:styleId="WW8Num2z0">
    <w:name w:val="WW8Num2z0"/>
    <w:rsid w:val="007F5039"/>
  </w:style>
  <w:style w:type="character" w:customStyle="1" w:styleId="46">
    <w:name w:val="Основной шрифт абзаца4"/>
    <w:rsid w:val="007F5039"/>
  </w:style>
  <w:style w:type="character" w:customStyle="1" w:styleId="WW8Num1z1">
    <w:name w:val="WW8Num1z1"/>
    <w:rsid w:val="007F5039"/>
  </w:style>
  <w:style w:type="character" w:customStyle="1" w:styleId="WW8Num1z2">
    <w:name w:val="WW8Num1z2"/>
    <w:rsid w:val="007F5039"/>
  </w:style>
  <w:style w:type="character" w:customStyle="1" w:styleId="WW8Num1z3">
    <w:name w:val="WW8Num1z3"/>
    <w:rsid w:val="007F5039"/>
  </w:style>
  <w:style w:type="character" w:customStyle="1" w:styleId="WW8Num1z4">
    <w:name w:val="WW8Num1z4"/>
    <w:rsid w:val="007F5039"/>
  </w:style>
  <w:style w:type="character" w:customStyle="1" w:styleId="WW8Num1z5">
    <w:name w:val="WW8Num1z5"/>
    <w:rsid w:val="007F5039"/>
  </w:style>
  <w:style w:type="character" w:customStyle="1" w:styleId="WW8Num1z6">
    <w:name w:val="WW8Num1z6"/>
    <w:rsid w:val="007F5039"/>
  </w:style>
  <w:style w:type="character" w:customStyle="1" w:styleId="WW8Num1z7">
    <w:name w:val="WW8Num1z7"/>
    <w:rsid w:val="007F5039"/>
  </w:style>
  <w:style w:type="character" w:customStyle="1" w:styleId="WW8Num1z8">
    <w:name w:val="WW8Num1z8"/>
    <w:rsid w:val="007F5039"/>
  </w:style>
  <w:style w:type="character" w:customStyle="1" w:styleId="WW8Num3z0">
    <w:name w:val="WW8Num3z0"/>
    <w:rsid w:val="007F5039"/>
    <w:rPr>
      <w:rFonts w:ascii="Times New Roman" w:hAnsi="Times New Roman" w:cs="Times New Roman"/>
    </w:rPr>
  </w:style>
  <w:style w:type="character" w:customStyle="1" w:styleId="WW8Num4z0">
    <w:name w:val="WW8Num4z0"/>
    <w:rsid w:val="007F5039"/>
  </w:style>
  <w:style w:type="character" w:customStyle="1" w:styleId="WW8Num6z0">
    <w:name w:val="WW8Num6z0"/>
    <w:rsid w:val="007F5039"/>
    <w:rPr>
      <w:rFonts w:ascii="Times New Roman" w:hAnsi="Times New Roman" w:cs="Times New Roman"/>
      <w:b/>
    </w:rPr>
  </w:style>
  <w:style w:type="character" w:customStyle="1" w:styleId="3b">
    <w:name w:val="Основной шрифт абзаца3"/>
    <w:rsid w:val="007F5039"/>
  </w:style>
  <w:style w:type="character" w:customStyle="1" w:styleId="WW-Absatz-Standardschriftart11111111111111">
    <w:name w:val="WW-Absatz-Standardschriftart11111111111111"/>
    <w:rsid w:val="007F5039"/>
  </w:style>
  <w:style w:type="character" w:customStyle="1" w:styleId="WW-Absatz-Standardschriftart111111111111111">
    <w:name w:val="WW-Absatz-Standardschriftart111111111111111"/>
    <w:rsid w:val="007F5039"/>
  </w:style>
  <w:style w:type="character" w:customStyle="1" w:styleId="WW-Absatz-Standardschriftart1111111111111111">
    <w:name w:val="WW-Absatz-Standardschriftart1111111111111111"/>
    <w:rsid w:val="007F5039"/>
  </w:style>
  <w:style w:type="character" w:customStyle="1" w:styleId="WW-Absatz-Standardschriftart11111111111111111">
    <w:name w:val="WW-Absatz-Standardschriftart11111111111111111"/>
    <w:rsid w:val="007F5039"/>
  </w:style>
  <w:style w:type="character" w:customStyle="1" w:styleId="WW-Absatz-Standardschriftart111111111111111111">
    <w:name w:val="WW-Absatz-Standardschriftart111111111111111111"/>
    <w:rsid w:val="007F5039"/>
  </w:style>
  <w:style w:type="character" w:customStyle="1" w:styleId="WW-Absatz-Standardschriftart1111111111111111111">
    <w:name w:val="WW-Absatz-Standardschriftart1111111111111111111"/>
    <w:rsid w:val="007F5039"/>
  </w:style>
  <w:style w:type="character" w:customStyle="1" w:styleId="WW-Absatz-Standardschriftart11111111111111111111">
    <w:name w:val="WW-Absatz-Standardschriftart11111111111111111111"/>
    <w:rsid w:val="007F5039"/>
  </w:style>
  <w:style w:type="character" w:customStyle="1" w:styleId="WW-Absatz-Standardschriftart111111111111111111111">
    <w:name w:val="WW-Absatz-Standardschriftart111111111111111111111"/>
    <w:rsid w:val="007F5039"/>
  </w:style>
  <w:style w:type="character" w:customStyle="1" w:styleId="WW8Num12z1">
    <w:name w:val="WW8Num12z1"/>
    <w:rsid w:val="007F5039"/>
    <w:rPr>
      <w:rFonts w:ascii="Courier New" w:hAnsi="Courier New" w:cs="Courier New"/>
    </w:rPr>
  </w:style>
  <w:style w:type="character" w:customStyle="1" w:styleId="WW8Num12z2">
    <w:name w:val="WW8Num12z2"/>
    <w:rsid w:val="007F5039"/>
    <w:rPr>
      <w:rFonts w:ascii="Wingdings" w:hAnsi="Wingdings" w:cs="Wingdings"/>
    </w:rPr>
  </w:style>
  <w:style w:type="character" w:customStyle="1" w:styleId="WW8Num12z3">
    <w:name w:val="WW8Num12z3"/>
    <w:rsid w:val="007F5039"/>
    <w:rPr>
      <w:rFonts w:ascii="Symbol" w:hAnsi="Symbol" w:cs="Symbol"/>
    </w:rPr>
  </w:style>
  <w:style w:type="character" w:customStyle="1" w:styleId="WW8Num15z0">
    <w:name w:val="WW8Num15z0"/>
    <w:rsid w:val="007F5039"/>
    <w:rPr>
      <w:rFonts w:ascii="Times New Roman" w:eastAsia="Times New Roman" w:hAnsi="Times New Roman" w:cs="Times New Roman"/>
    </w:rPr>
  </w:style>
  <w:style w:type="character" w:customStyle="1" w:styleId="WW8Num15z1">
    <w:name w:val="WW8Num15z1"/>
    <w:rsid w:val="007F5039"/>
    <w:rPr>
      <w:rFonts w:ascii="Courier New" w:hAnsi="Courier New" w:cs="Courier New"/>
    </w:rPr>
  </w:style>
  <w:style w:type="character" w:customStyle="1" w:styleId="WW8Num15z2">
    <w:name w:val="WW8Num15z2"/>
    <w:rsid w:val="007F5039"/>
    <w:rPr>
      <w:rFonts w:ascii="Wingdings" w:hAnsi="Wingdings" w:cs="Wingdings"/>
    </w:rPr>
  </w:style>
  <w:style w:type="character" w:customStyle="1" w:styleId="WW8Num15z3">
    <w:name w:val="WW8Num15z3"/>
    <w:rsid w:val="007F5039"/>
    <w:rPr>
      <w:rFonts w:ascii="Symbol" w:hAnsi="Symbol" w:cs="Symbol"/>
    </w:rPr>
  </w:style>
  <w:style w:type="character" w:customStyle="1" w:styleId="WW8Num17z0">
    <w:name w:val="WW8Num17z0"/>
    <w:rsid w:val="007F5039"/>
    <w:rPr>
      <w:rFonts w:ascii="Times New Roman" w:eastAsia="Times New Roman" w:hAnsi="Times New Roman" w:cs="Times New Roman"/>
    </w:rPr>
  </w:style>
  <w:style w:type="character" w:customStyle="1" w:styleId="WW8Num17z1">
    <w:name w:val="WW8Num17z1"/>
    <w:rsid w:val="007F5039"/>
    <w:rPr>
      <w:rFonts w:ascii="Courier New" w:hAnsi="Courier New" w:cs="Courier New"/>
    </w:rPr>
  </w:style>
  <w:style w:type="character" w:customStyle="1" w:styleId="WW8Num17z2">
    <w:name w:val="WW8Num17z2"/>
    <w:rsid w:val="007F5039"/>
    <w:rPr>
      <w:rFonts w:ascii="Wingdings" w:hAnsi="Wingdings" w:cs="Wingdings"/>
    </w:rPr>
  </w:style>
  <w:style w:type="character" w:customStyle="1" w:styleId="WW8Num17z3">
    <w:name w:val="WW8Num17z3"/>
    <w:rsid w:val="007F5039"/>
    <w:rPr>
      <w:rFonts w:ascii="Symbol" w:hAnsi="Symbol" w:cs="Symbol"/>
    </w:rPr>
  </w:style>
  <w:style w:type="character" w:customStyle="1" w:styleId="WW8Num21z0">
    <w:name w:val="WW8Num21z0"/>
    <w:rsid w:val="007F5039"/>
    <w:rPr>
      <w:rFonts w:ascii="Symbol" w:eastAsia="Times New Roman" w:hAnsi="Symbol" w:cs="Times New Roman"/>
    </w:rPr>
  </w:style>
  <w:style w:type="character" w:customStyle="1" w:styleId="WW8Num21z1">
    <w:name w:val="WW8Num21z1"/>
    <w:rsid w:val="007F5039"/>
    <w:rPr>
      <w:rFonts w:ascii="Courier New" w:hAnsi="Courier New" w:cs="Courier New"/>
    </w:rPr>
  </w:style>
  <w:style w:type="character" w:customStyle="1" w:styleId="WW8Num21z2">
    <w:name w:val="WW8Num21z2"/>
    <w:rsid w:val="007F5039"/>
    <w:rPr>
      <w:rFonts w:ascii="Wingdings" w:hAnsi="Wingdings" w:cs="Wingdings"/>
    </w:rPr>
  </w:style>
  <w:style w:type="character" w:customStyle="1" w:styleId="WW8Num21z3">
    <w:name w:val="WW8Num21z3"/>
    <w:rsid w:val="007F5039"/>
    <w:rPr>
      <w:rFonts w:ascii="Symbol" w:hAnsi="Symbol" w:cs="Symbol"/>
    </w:rPr>
  </w:style>
  <w:style w:type="character" w:customStyle="1" w:styleId="WW8Num22z0">
    <w:name w:val="WW8Num22z0"/>
    <w:rsid w:val="007F5039"/>
    <w:rPr>
      <w:rFonts w:ascii="Times New Roman" w:eastAsia="Times New Roman" w:hAnsi="Times New Roman" w:cs="Times New Roman"/>
    </w:rPr>
  </w:style>
  <w:style w:type="character" w:customStyle="1" w:styleId="WW8Num22z1">
    <w:name w:val="WW8Num22z1"/>
    <w:rsid w:val="007F5039"/>
    <w:rPr>
      <w:rFonts w:ascii="Courier New" w:hAnsi="Courier New" w:cs="Courier New"/>
    </w:rPr>
  </w:style>
  <w:style w:type="character" w:customStyle="1" w:styleId="WW8Num22z2">
    <w:name w:val="WW8Num22z2"/>
    <w:rsid w:val="007F5039"/>
    <w:rPr>
      <w:rFonts w:ascii="Wingdings" w:hAnsi="Wingdings" w:cs="Wingdings"/>
    </w:rPr>
  </w:style>
  <w:style w:type="character" w:customStyle="1" w:styleId="WW8Num22z3">
    <w:name w:val="WW8Num22z3"/>
    <w:rsid w:val="007F5039"/>
    <w:rPr>
      <w:rFonts w:ascii="Symbol" w:hAnsi="Symbol" w:cs="Symbol"/>
    </w:rPr>
  </w:style>
  <w:style w:type="character" w:customStyle="1" w:styleId="WW8Num24z0">
    <w:name w:val="WW8Num24z0"/>
    <w:rsid w:val="007F5039"/>
    <w:rPr>
      <w:rFonts w:ascii="Times New Roman" w:eastAsia="Times New Roman" w:hAnsi="Times New Roman" w:cs="Times New Roman"/>
    </w:rPr>
  </w:style>
  <w:style w:type="character" w:customStyle="1" w:styleId="WW8Num24z1">
    <w:name w:val="WW8Num24z1"/>
    <w:rsid w:val="007F5039"/>
    <w:rPr>
      <w:rFonts w:ascii="Courier New" w:hAnsi="Courier New" w:cs="Courier New"/>
    </w:rPr>
  </w:style>
  <w:style w:type="character" w:customStyle="1" w:styleId="WW8Num24z2">
    <w:name w:val="WW8Num24z2"/>
    <w:rsid w:val="007F5039"/>
    <w:rPr>
      <w:rFonts w:ascii="Wingdings" w:hAnsi="Wingdings" w:cs="Wingdings"/>
    </w:rPr>
  </w:style>
  <w:style w:type="character" w:customStyle="1" w:styleId="WW8Num24z3">
    <w:name w:val="WW8Num24z3"/>
    <w:rsid w:val="007F5039"/>
    <w:rPr>
      <w:rFonts w:ascii="Symbol" w:hAnsi="Symbol" w:cs="Symbol"/>
    </w:rPr>
  </w:style>
  <w:style w:type="character" w:customStyle="1" w:styleId="WW8Num26z0">
    <w:name w:val="WW8Num26z0"/>
    <w:rsid w:val="007F5039"/>
    <w:rPr>
      <w:rFonts w:ascii="Times New Roman" w:eastAsia="Times New Roman" w:hAnsi="Times New Roman" w:cs="Times New Roman"/>
    </w:rPr>
  </w:style>
  <w:style w:type="character" w:customStyle="1" w:styleId="WW8Num26z1">
    <w:name w:val="WW8Num26z1"/>
    <w:rsid w:val="007F5039"/>
    <w:rPr>
      <w:rFonts w:ascii="Courier New" w:hAnsi="Courier New" w:cs="Courier New"/>
    </w:rPr>
  </w:style>
  <w:style w:type="character" w:customStyle="1" w:styleId="WW8Num26z2">
    <w:name w:val="WW8Num26z2"/>
    <w:rsid w:val="007F5039"/>
    <w:rPr>
      <w:rFonts w:ascii="Wingdings" w:hAnsi="Wingdings" w:cs="Wingdings"/>
    </w:rPr>
  </w:style>
  <w:style w:type="character" w:customStyle="1" w:styleId="WW8Num26z3">
    <w:name w:val="WW8Num26z3"/>
    <w:rsid w:val="007F5039"/>
    <w:rPr>
      <w:rFonts w:ascii="Symbol" w:hAnsi="Symbol" w:cs="Symbol"/>
    </w:rPr>
  </w:style>
  <w:style w:type="character" w:customStyle="1" w:styleId="WW8Num29z0">
    <w:name w:val="WW8Num29z0"/>
    <w:rsid w:val="007F5039"/>
    <w:rPr>
      <w:rFonts w:ascii="Times New Roman" w:eastAsia="Times New Roman" w:hAnsi="Times New Roman" w:cs="Times New Roman"/>
    </w:rPr>
  </w:style>
  <w:style w:type="character" w:customStyle="1" w:styleId="WW8Num29z1">
    <w:name w:val="WW8Num29z1"/>
    <w:rsid w:val="007F5039"/>
    <w:rPr>
      <w:rFonts w:ascii="Courier New" w:hAnsi="Courier New" w:cs="Courier New"/>
    </w:rPr>
  </w:style>
  <w:style w:type="character" w:customStyle="1" w:styleId="WW8Num29z2">
    <w:name w:val="WW8Num29z2"/>
    <w:rsid w:val="007F5039"/>
    <w:rPr>
      <w:rFonts w:ascii="Wingdings" w:hAnsi="Wingdings" w:cs="Wingdings"/>
    </w:rPr>
  </w:style>
  <w:style w:type="character" w:customStyle="1" w:styleId="WW8Num29z3">
    <w:name w:val="WW8Num29z3"/>
    <w:rsid w:val="007F5039"/>
    <w:rPr>
      <w:rFonts w:ascii="Symbol" w:hAnsi="Symbol" w:cs="Symbol"/>
    </w:rPr>
  </w:style>
  <w:style w:type="character" w:customStyle="1" w:styleId="WW8Num31z0">
    <w:name w:val="WW8Num31z0"/>
    <w:rsid w:val="007F5039"/>
    <w:rPr>
      <w:rFonts w:ascii="Times New Roman" w:eastAsia="Times New Roman" w:hAnsi="Times New Roman" w:cs="Times New Roman"/>
    </w:rPr>
  </w:style>
  <w:style w:type="character" w:customStyle="1" w:styleId="WW8Num31z1">
    <w:name w:val="WW8Num31z1"/>
    <w:rsid w:val="007F5039"/>
    <w:rPr>
      <w:rFonts w:ascii="Courier New" w:hAnsi="Courier New" w:cs="Courier New"/>
    </w:rPr>
  </w:style>
  <w:style w:type="character" w:customStyle="1" w:styleId="WW8Num31z2">
    <w:name w:val="WW8Num31z2"/>
    <w:rsid w:val="007F5039"/>
    <w:rPr>
      <w:rFonts w:ascii="Wingdings" w:hAnsi="Wingdings" w:cs="Wingdings"/>
    </w:rPr>
  </w:style>
  <w:style w:type="character" w:customStyle="1" w:styleId="WW8Num31z3">
    <w:name w:val="WW8Num31z3"/>
    <w:rsid w:val="007F5039"/>
    <w:rPr>
      <w:rFonts w:ascii="Symbol" w:hAnsi="Symbol" w:cs="Symbol"/>
    </w:rPr>
  </w:style>
  <w:style w:type="character" w:customStyle="1" w:styleId="WW8Num32z0">
    <w:name w:val="WW8Num32z0"/>
    <w:rsid w:val="007F5039"/>
    <w:rPr>
      <w:rFonts w:ascii="Symbol" w:eastAsia="Times New Roman" w:hAnsi="Symbol" w:cs="Times New Roman"/>
    </w:rPr>
  </w:style>
  <w:style w:type="character" w:customStyle="1" w:styleId="WW8Num32z1">
    <w:name w:val="WW8Num32z1"/>
    <w:rsid w:val="007F5039"/>
    <w:rPr>
      <w:rFonts w:ascii="Courier New" w:hAnsi="Courier New" w:cs="Courier New"/>
    </w:rPr>
  </w:style>
  <w:style w:type="character" w:customStyle="1" w:styleId="WW8Num32z2">
    <w:name w:val="WW8Num32z2"/>
    <w:rsid w:val="007F5039"/>
    <w:rPr>
      <w:rFonts w:ascii="Wingdings" w:hAnsi="Wingdings" w:cs="Wingdings"/>
    </w:rPr>
  </w:style>
  <w:style w:type="character" w:customStyle="1" w:styleId="WW8Num32z3">
    <w:name w:val="WW8Num32z3"/>
    <w:rsid w:val="007F5039"/>
    <w:rPr>
      <w:rFonts w:ascii="Symbol" w:hAnsi="Symbol" w:cs="Symbol"/>
    </w:rPr>
  </w:style>
  <w:style w:type="character" w:customStyle="1" w:styleId="WW8Num35z0">
    <w:name w:val="WW8Num35z0"/>
    <w:rsid w:val="007F5039"/>
    <w:rPr>
      <w:rFonts w:ascii="Times New Roman" w:eastAsia="Times New Roman" w:hAnsi="Times New Roman" w:cs="Times New Roman"/>
    </w:rPr>
  </w:style>
  <w:style w:type="character" w:customStyle="1" w:styleId="WW8Num35z1">
    <w:name w:val="WW8Num35z1"/>
    <w:rsid w:val="007F5039"/>
    <w:rPr>
      <w:rFonts w:ascii="Courier New" w:hAnsi="Courier New" w:cs="Courier New"/>
    </w:rPr>
  </w:style>
  <w:style w:type="character" w:customStyle="1" w:styleId="WW8Num35z2">
    <w:name w:val="WW8Num35z2"/>
    <w:rsid w:val="007F5039"/>
    <w:rPr>
      <w:rFonts w:ascii="Wingdings" w:hAnsi="Wingdings" w:cs="Wingdings"/>
    </w:rPr>
  </w:style>
  <w:style w:type="character" w:customStyle="1" w:styleId="WW8Num35z3">
    <w:name w:val="WW8Num35z3"/>
    <w:rsid w:val="007F5039"/>
    <w:rPr>
      <w:rFonts w:ascii="Symbol" w:hAnsi="Symbol" w:cs="Symbol"/>
    </w:rPr>
  </w:style>
  <w:style w:type="character" w:customStyle="1" w:styleId="WW8Num36z0">
    <w:name w:val="WW8Num36z0"/>
    <w:rsid w:val="007F5039"/>
    <w:rPr>
      <w:rFonts w:ascii="Times New Roman" w:eastAsia="Times New Roman" w:hAnsi="Times New Roman" w:cs="Times New Roman"/>
    </w:rPr>
  </w:style>
  <w:style w:type="character" w:customStyle="1" w:styleId="WW8Num36z2">
    <w:name w:val="WW8Num36z2"/>
    <w:rsid w:val="007F5039"/>
    <w:rPr>
      <w:rFonts w:ascii="Wingdings" w:hAnsi="Wingdings" w:cs="Wingdings"/>
    </w:rPr>
  </w:style>
  <w:style w:type="character" w:customStyle="1" w:styleId="WW8Num36z3">
    <w:name w:val="WW8Num36z3"/>
    <w:rsid w:val="007F5039"/>
    <w:rPr>
      <w:rFonts w:ascii="Symbol" w:hAnsi="Symbol" w:cs="Symbol"/>
    </w:rPr>
  </w:style>
  <w:style w:type="character" w:customStyle="1" w:styleId="WW8Num36z4">
    <w:name w:val="WW8Num36z4"/>
    <w:rsid w:val="007F5039"/>
    <w:rPr>
      <w:rFonts w:ascii="Courier New" w:hAnsi="Courier New" w:cs="Courier New"/>
    </w:rPr>
  </w:style>
  <w:style w:type="character" w:customStyle="1" w:styleId="WW8Num38z0">
    <w:name w:val="WW8Num38z0"/>
    <w:rsid w:val="007F5039"/>
    <w:rPr>
      <w:rFonts w:ascii="Times New Roman" w:eastAsia="Times New Roman" w:hAnsi="Times New Roman" w:cs="Times New Roman"/>
    </w:rPr>
  </w:style>
  <w:style w:type="character" w:customStyle="1" w:styleId="WW8Num38z3">
    <w:name w:val="WW8Num38z3"/>
    <w:rsid w:val="007F5039"/>
    <w:rPr>
      <w:rFonts w:ascii="Symbol" w:hAnsi="Symbol" w:cs="Symbol"/>
    </w:rPr>
  </w:style>
  <w:style w:type="character" w:customStyle="1" w:styleId="WW8Num38z4">
    <w:name w:val="WW8Num38z4"/>
    <w:rsid w:val="007F5039"/>
    <w:rPr>
      <w:rFonts w:ascii="Courier New" w:hAnsi="Courier New" w:cs="Courier New"/>
    </w:rPr>
  </w:style>
  <w:style w:type="character" w:customStyle="1" w:styleId="WW8Num38z5">
    <w:name w:val="WW8Num38z5"/>
    <w:rsid w:val="007F5039"/>
    <w:rPr>
      <w:rFonts w:ascii="Wingdings" w:hAnsi="Wingdings" w:cs="Wingdings"/>
    </w:rPr>
  </w:style>
  <w:style w:type="character" w:customStyle="1" w:styleId="WW8Num41z0">
    <w:name w:val="WW8Num41z0"/>
    <w:rsid w:val="007F5039"/>
    <w:rPr>
      <w:rFonts w:ascii="Times New Roman" w:eastAsia="Times New Roman" w:hAnsi="Times New Roman" w:cs="Times New Roman"/>
    </w:rPr>
  </w:style>
  <w:style w:type="character" w:customStyle="1" w:styleId="WW8Num41z1">
    <w:name w:val="WW8Num41z1"/>
    <w:rsid w:val="007F5039"/>
    <w:rPr>
      <w:rFonts w:ascii="Courier New" w:hAnsi="Courier New" w:cs="Courier New"/>
    </w:rPr>
  </w:style>
  <w:style w:type="character" w:customStyle="1" w:styleId="WW8Num41z2">
    <w:name w:val="WW8Num41z2"/>
    <w:rsid w:val="007F5039"/>
    <w:rPr>
      <w:rFonts w:ascii="Wingdings" w:hAnsi="Wingdings" w:cs="Wingdings"/>
    </w:rPr>
  </w:style>
  <w:style w:type="character" w:customStyle="1" w:styleId="WW8Num41z3">
    <w:name w:val="WW8Num41z3"/>
    <w:rsid w:val="007F5039"/>
    <w:rPr>
      <w:rFonts w:ascii="Symbol" w:hAnsi="Symbol" w:cs="Symbol"/>
    </w:rPr>
  </w:style>
  <w:style w:type="character" w:customStyle="1" w:styleId="WW8Num42z0">
    <w:name w:val="WW8Num42z0"/>
    <w:rsid w:val="007F5039"/>
    <w:rPr>
      <w:rFonts w:ascii="Times New Roman" w:eastAsia="Times New Roman" w:hAnsi="Times New Roman" w:cs="Times New Roman"/>
    </w:rPr>
  </w:style>
  <w:style w:type="character" w:customStyle="1" w:styleId="WW8Num42z1">
    <w:name w:val="WW8Num42z1"/>
    <w:rsid w:val="007F5039"/>
    <w:rPr>
      <w:rFonts w:ascii="Courier New" w:hAnsi="Courier New" w:cs="Courier New"/>
    </w:rPr>
  </w:style>
  <w:style w:type="character" w:customStyle="1" w:styleId="WW8Num42z2">
    <w:name w:val="WW8Num42z2"/>
    <w:rsid w:val="007F5039"/>
    <w:rPr>
      <w:rFonts w:ascii="Wingdings" w:hAnsi="Wingdings" w:cs="Wingdings"/>
    </w:rPr>
  </w:style>
  <w:style w:type="character" w:customStyle="1" w:styleId="WW8Num42z3">
    <w:name w:val="WW8Num42z3"/>
    <w:rsid w:val="007F5039"/>
    <w:rPr>
      <w:rFonts w:ascii="Symbol" w:hAnsi="Symbol" w:cs="Symbol"/>
    </w:rPr>
  </w:style>
  <w:style w:type="character" w:customStyle="1" w:styleId="WW8Num43z0">
    <w:name w:val="WW8Num43z0"/>
    <w:rsid w:val="007F5039"/>
    <w:rPr>
      <w:rFonts w:ascii="Times New Roman" w:eastAsia="Times New Roman" w:hAnsi="Times New Roman" w:cs="Times New Roman"/>
    </w:rPr>
  </w:style>
  <w:style w:type="character" w:customStyle="1" w:styleId="WW8Num43z1">
    <w:name w:val="WW8Num43z1"/>
    <w:rsid w:val="007F5039"/>
    <w:rPr>
      <w:rFonts w:ascii="Courier New" w:hAnsi="Courier New" w:cs="Courier New"/>
    </w:rPr>
  </w:style>
  <w:style w:type="character" w:customStyle="1" w:styleId="WW8Num43z2">
    <w:name w:val="WW8Num43z2"/>
    <w:rsid w:val="007F5039"/>
    <w:rPr>
      <w:rFonts w:ascii="Wingdings" w:hAnsi="Wingdings" w:cs="Wingdings"/>
    </w:rPr>
  </w:style>
  <w:style w:type="character" w:customStyle="1" w:styleId="WW8Num43z3">
    <w:name w:val="WW8Num43z3"/>
    <w:rsid w:val="007F5039"/>
    <w:rPr>
      <w:rFonts w:ascii="Symbol" w:hAnsi="Symbol" w:cs="Symbol"/>
    </w:rPr>
  </w:style>
  <w:style w:type="character" w:styleId="affff2">
    <w:name w:val="Emphasis"/>
    <w:qFormat/>
    <w:rsid w:val="007F5039"/>
    <w:rPr>
      <w:i/>
      <w:iCs/>
    </w:rPr>
  </w:style>
  <w:style w:type="character" w:customStyle="1" w:styleId="affff3">
    <w:name w:val="ГГЦТекст Знак"/>
    <w:rsid w:val="007F5039"/>
    <w:rPr>
      <w:sz w:val="24"/>
      <w:szCs w:val="24"/>
      <w:lang w:eastAsia="ar-SA" w:bidi="ar-SA"/>
    </w:rPr>
  </w:style>
  <w:style w:type="paragraph" w:customStyle="1" w:styleId="84">
    <w:name w:val="Название8"/>
    <w:basedOn w:val="a0"/>
    <w:rsid w:val="007F5039"/>
    <w:pPr>
      <w:suppressLineNumbers/>
      <w:spacing w:before="120" w:after="120"/>
    </w:pPr>
    <w:rPr>
      <w:rFonts w:ascii="Arial" w:hAnsi="Arial" w:cs="Mangal"/>
      <w:i/>
      <w:iCs/>
      <w:sz w:val="20"/>
    </w:rPr>
  </w:style>
  <w:style w:type="paragraph" w:customStyle="1" w:styleId="85">
    <w:name w:val="Указатель8"/>
    <w:basedOn w:val="a0"/>
    <w:rsid w:val="007F5039"/>
    <w:pPr>
      <w:suppressLineNumbers/>
    </w:pPr>
    <w:rPr>
      <w:rFonts w:ascii="Arial" w:hAnsi="Arial" w:cs="Mangal"/>
    </w:rPr>
  </w:style>
  <w:style w:type="paragraph" w:customStyle="1" w:styleId="75">
    <w:name w:val="Название7"/>
    <w:basedOn w:val="a0"/>
    <w:rsid w:val="007F5039"/>
    <w:pPr>
      <w:suppressLineNumbers/>
      <w:spacing w:before="120" w:after="120"/>
    </w:pPr>
    <w:rPr>
      <w:rFonts w:ascii="Arial" w:hAnsi="Arial" w:cs="Mangal"/>
      <w:i/>
      <w:iCs/>
      <w:sz w:val="20"/>
    </w:rPr>
  </w:style>
  <w:style w:type="paragraph" w:customStyle="1" w:styleId="76">
    <w:name w:val="Указатель7"/>
    <w:basedOn w:val="a0"/>
    <w:rsid w:val="007F5039"/>
    <w:pPr>
      <w:suppressLineNumbers/>
    </w:pPr>
    <w:rPr>
      <w:rFonts w:ascii="Arial" w:hAnsi="Arial" w:cs="Mangal"/>
    </w:rPr>
  </w:style>
  <w:style w:type="paragraph" w:customStyle="1" w:styleId="WW-7">
    <w:name w:val="WW-Заголовок 7"/>
    <w:basedOn w:val="a0"/>
    <w:next w:val="a0"/>
    <w:rsid w:val="007F5039"/>
    <w:pPr>
      <w:keepNext/>
      <w:tabs>
        <w:tab w:val="left" w:pos="0"/>
      </w:tabs>
      <w:ind w:left="-720"/>
      <w:jc w:val="both"/>
    </w:pPr>
    <w:rPr>
      <w:b/>
      <w:bCs/>
    </w:rPr>
  </w:style>
  <w:style w:type="paragraph" w:customStyle="1" w:styleId="66">
    <w:name w:val="Название6"/>
    <w:basedOn w:val="a0"/>
    <w:rsid w:val="007F5039"/>
    <w:pPr>
      <w:suppressLineNumbers/>
      <w:spacing w:before="120" w:after="120"/>
    </w:pPr>
    <w:rPr>
      <w:rFonts w:cs="Tahoma"/>
      <w:i/>
      <w:iCs/>
    </w:rPr>
  </w:style>
  <w:style w:type="paragraph" w:customStyle="1" w:styleId="67">
    <w:name w:val="Указатель6"/>
    <w:basedOn w:val="a0"/>
    <w:rsid w:val="007F5039"/>
    <w:pPr>
      <w:suppressLineNumbers/>
    </w:pPr>
    <w:rPr>
      <w:rFonts w:cs="Tahoma"/>
    </w:rPr>
  </w:style>
  <w:style w:type="paragraph" w:customStyle="1" w:styleId="56">
    <w:name w:val="Название5"/>
    <w:basedOn w:val="a0"/>
    <w:rsid w:val="007F5039"/>
    <w:pPr>
      <w:suppressLineNumbers/>
      <w:spacing w:before="120" w:after="120"/>
    </w:pPr>
    <w:rPr>
      <w:rFonts w:cs="Tahoma"/>
      <w:i/>
      <w:iCs/>
    </w:rPr>
  </w:style>
  <w:style w:type="paragraph" w:customStyle="1" w:styleId="57">
    <w:name w:val="Указатель5"/>
    <w:basedOn w:val="a0"/>
    <w:rsid w:val="007F5039"/>
    <w:pPr>
      <w:suppressLineNumbers/>
    </w:pPr>
    <w:rPr>
      <w:rFonts w:cs="Tahoma"/>
    </w:rPr>
  </w:style>
  <w:style w:type="paragraph" w:customStyle="1" w:styleId="47">
    <w:name w:val="Название4"/>
    <w:basedOn w:val="a0"/>
    <w:rsid w:val="007F5039"/>
    <w:pPr>
      <w:suppressLineNumbers/>
      <w:spacing w:before="120" w:after="120"/>
    </w:pPr>
    <w:rPr>
      <w:rFonts w:cs="Tahoma"/>
      <w:i/>
      <w:iCs/>
    </w:rPr>
  </w:style>
  <w:style w:type="paragraph" w:customStyle="1" w:styleId="48">
    <w:name w:val="Указатель4"/>
    <w:basedOn w:val="a0"/>
    <w:rsid w:val="007F5039"/>
    <w:pPr>
      <w:suppressLineNumbers/>
    </w:pPr>
    <w:rPr>
      <w:rFonts w:cs="Tahoma"/>
    </w:rPr>
  </w:style>
  <w:style w:type="paragraph" w:customStyle="1" w:styleId="3c">
    <w:name w:val="Название3"/>
    <w:basedOn w:val="a0"/>
    <w:rsid w:val="007F5039"/>
    <w:pPr>
      <w:suppressLineNumbers/>
      <w:spacing w:before="120" w:after="120"/>
    </w:pPr>
    <w:rPr>
      <w:rFonts w:cs="Tahoma"/>
      <w:i/>
      <w:iCs/>
    </w:rPr>
  </w:style>
  <w:style w:type="paragraph" w:customStyle="1" w:styleId="3d">
    <w:name w:val="Указатель3"/>
    <w:basedOn w:val="a0"/>
    <w:rsid w:val="007F5039"/>
    <w:pPr>
      <w:suppressLineNumbers/>
    </w:pPr>
    <w:rPr>
      <w:rFonts w:cs="Tahoma"/>
    </w:rPr>
  </w:style>
  <w:style w:type="character" w:customStyle="1" w:styleId="1f">
    <w:name w:val="Основной текст с отступом Знак1"/>
    <w:basedOn w:val="a1"/>
    <w:rsid w:val="007F5039"/>
    <w:rPr>
      <w:sz w:val="24"/>
      <w:szCs w:val="24"/>
      <w:lang w:val="x-none" w:eastAsia="ar-SA"/>
    </w:rPr>
  </w:style>
  <w:style w:type="paragraph" w:customStyle="1" w:styleId="1f0">
    <w:name w:val="Название объекта1"/>
    <w:basedOn w:val="a0"/>
    <w:next w:val="a0"/>
    <w:rsid w:val="007F5039"/>
    <w:pPr>
      <w:jc w:val="center"/>
    </w:pPr>
    <w:rPr>
      <w:b/>
      <w:bCs/>
      <w:u w:val="single"/>
    </w:rPr>
  </w:style>
  <w:style w:type="paragraph" w:customStyle="1" w:styleId="1f1">
    <w:name w:val="Цитата1"/>
    <w:basedOn w:val="a0"/>
    <w:rsid w:val="007F5039"/>
    <w:pPr>
      <w:ind w:left="113" w:right="113"/>
    </w:pPr>
  </w:style>
  <w:style w:type="paragraph" w:styleId="affff4">
    <w:name w:val="Subtitle"/>
    <w:basedOn w:val="38"/>
    <w:next w:val="a6"/>
    <w:link w:val="affff5"/>
    <w:qFormat/>
    <w:rsid w:val="007F5039"/>
    <w:pPr>
      <w:jc w:val="center"/>
    </w:pPr>
    <w:rPr>
      <w:i/>
      <w:iCs/>
    </w:rPr>
  </w:style>
  <w:style w:type="character" w:customStyle="1" w:styleId="affff5">
    <w:name w:val="Подзаголовок Знак"/>
    <w:basedOn w:val="a1"/>
    <w:link w:val="affff4"/>
    <w:rsid w:val="007F5039"/>
    <w:rPr>
      <w:rFonts w:ascii="Arial" w:eastAsia="Lucida Sans Unicode" w:hAnsi="Arial" w:cs="Tahoma"/>
      <w:i/>
      <w:iCs/>
      <w:sz w:val="28"/>
      <w:szCs w:val="28"/>
      <w:lang w:eastAsia="ar-SA"/>
    </w:rPr>
  </w:style>
  <w:style w:type="paragraph" w:customStyle="1" w:styleId="affff6">
    <w:name w:val="Чертежный"/>
    <w:rsid w:val="007F5039"/>
    <w:pPr>
      <w:suppressAutoHyphens/>
      <w:jc w:val="both"/>
    </w:pPr>
    <w:rPr>
      <w:rFonts w:ascii="ISOCPEUR" w:eastAsia="Arial" w:hAnsi="ISOCPEUR"/>
      <w:i/>
      <w:sz w:val="28"/>
      <w:lang w:val="uk-UA" w:eastAsia="ar-SA"/>
    </w:rPr>
  </w:style>
  <w:style w:type="paragraph" w:customStyle="1" w:styleId="xl22">
    <w:name w:val="xl22"/>
    <w:basedOn w:val="a0"/>
    <w:rsid w:val="007F5039"/>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36"/>
      <w:szCs w:val="36"/>
    </w:rPr>
  </w:style>
  <w:style w:type="paragraph" w:customStyle="1" w:styleId="xl23">
    <w:name w:val="xl23"/>
    <w:basedOn w:val="a0"/>
    <w:rsid w:val="007F5039"/>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sz w:val="36"/>
      <w:szCs w:val="36"/>
    </w:rPr>
  </w:style>
  <w:style w:type="paragraph" w:customStyle="1" w:styleId="xl24">
    <w:name w:val="xl24"/>
    <w:basedOn w:val="a0"/>
    <w:rsid w:val="007F5039"/>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Arial" w:hAnsi="Arial" w:cs="Arial"/>
      <w:sz w:val="36"/>
      <w:szCs w:val="36"/>
    </w:rPr>
  </w:style>
  <w:style w:type="paragraph" w:customStyle="1" w:styleId="affff7">
    <w:name w:val="ГГЦТекст"/>
    <w:rsid w:val="007F5039"/>
    <w:pPr>
      <w:suppressAutoHyphens/>
      <w:spacing w:line="312" w:lineRule="auto"/>
      <w:ind w:left="170" w:right="170"/>
      <w:jc w:val="both"/>
    </w:pPr>
    <w:rPr>
      <w:rFonts w:eastAsia="Arial"/>
      <w:sz w:val="24"/>
      <w:szCs w:val="24"/>
      <w:lang w:eastAsia="ar-SA"/>
    </w:rPr>
  </w:style>
  <w:style w:type="paragraph" w:customStyle="1" w:styleId="58">
    <w:name w:val="Заголовок5"/>
    <w:basedOn w:val="a0"/>
    <w:next w:val="a6"/>
    <w:rsid w:val="009066A8"/>
    <w:pPr>
      <w:keepNext/>
      <w:spacing w:before="240" w:after="120"/>
    </w:pPr>
    <w:rPr>
      <w:rFonts w:ascii="Arial" w:eastAsia="Lucida Sans Unicode" w:hAnsi="Arial" w:cs="Tahoma"/>
      <w:sz w:val="28"/>
      <w:szCs w:val="28"/>
    </w:rPr>
  </w:style>
  <w:style w:type="paragraph" w:customStyle="1" w:styleId="101">
    <w:name w:val="Табличный_слева_10"/>
    <w:basedOn w:val="a0"/>
    <w:qFormat/>
    <w:rsid w:val="00370CE0"/>
    <w:pPr>
      <w:suppressAutoHyphens w:val="0"/>
    </w:pPr>
    <w:rPr>
      <w:sz w:val="20"/>
      <w:lang w:eastAsia="ru-RU"/>
    </w:rPr>
  </w:style>
  <w:style w:type="paragraph" w:customStyle="1" w:styleId="68">
    <w:name w:val="Заголовок6"/>
    <w:basedOn w:val="a0"/>
    <w:next w:val="a6"/>
    <w:rsid w:val="00663BDF"/>
    <w:pPr>
      <w:keepNext/>
      <w:spacing w:before="240" w:after="120"/>
    </w:pPr>
    <w:rPr>
      <w:rFonts w:ascii="Arial" w:eastAsia="Lucida Sans Unicode" w:hAnsi="Arial" w:cs="Tahoma"/>
      <w:sz w:val="28"/>
      <w:szCs w:val="28"/>
    </w:rPr>
  </w:style>
  <w:style w:type="paragraph" w:customStyle="1" w:styleId="affff8">
    <w:name w:val="текст таблица"/>
    <w:basedOn w:val="a0"/>
    <w:rsid w:val="00663BDF"/>
    <w:pPr>
      <w:suppressAutoHyphens w:val="0"/>
      <w:spacing w:before="120" w:after="120"/>
    </w:pPr>
    <w:rPr>
      <w:rFonts w:ascii="Arial" w:eastAsia="AG_Souvenir" w:hAnsi="Arial"/>
      <w:szCs w:val="20"/>
      <w:lang w:eastAsia="ru-RU"/>
    </w:rPr>
  </w:style>
  <w:style w:type="paragraph" w:customStyle="1" w:styleId="xl63">
    <w:name w:val="xl63"/>
    <w:basedOn w:val="a0"/>
    <w:rsid w:val="0068009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4">
    <w:name w:val="xl64"/>
    <w:basedOn w:val="a0"/>
    <w:rsid w:val="0068009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77">
    <w:name w:val="Заголовок7"/>
    <w:basedOn w:val="a0"/>
    <w:next w:val="a6"/>
    <w:rsid w:val="00680099"/>
    <w:pPr>
      <w:keepNext/>
      <w:spacing w:before="240" w:after="120"/>
    </w:pPr>
    <w:rPr>
      <w:rFonts w:ascii="Arial" w:eastAsia="Lucida Sans Unicode" w:hAnsi="Arial" w:cs="Tahoma"/>
      <w:sz w:val="28"/>
      <w:szCs w:val="28"/>
    </w:rPr>
  </w:style>
  <w:style w:type="character" w:customStyle="1" w:styleId="affff9">
    <w:name w:val="Основной текст + Не полужирный"/>
    <w:aliases w:val="Интервал 0 pt6"/>
    <w:basedOn w:val="a1"/>
    <w:uiPriority w:val="99"/>
    <w:rsid w:val="00680099"/>
    <w:rPr>
      <w:rFonts w:ascii="Times New Roman" w:hAnsi="Times New Roman" w:cs="Times New Roman"/>
      <w:b/>
      <w:bCs/>
      <w:color w:val="000000"/>
      <w:spacing w:val="0"/>
      <w:w w:val="100"/>
      <w:position w:val="0"/>
      <w:sz w:val="24"/>
      <w:szCs w:val="24"/>
      <w:u w:val="none"/>
      <w:lang w:val="ru-RU" w:eastAsia="ru-RU"/>
    </w:rPr>
  </w:style>
  <w:style w:type="character" w:customStyle="1" w:styleId="2f">
    <w:name w:val="Основной текст + Не полужирный2"/>
    <w:aliases w:val="Интервал 0 pt5"/>
    <w:basedOn w:val="a1"/>
    <w:uiPriority w:val="99"/>
    <w:rsid w:val="00680099"/>
    <w:rPr>
      <w:rFonts w:ascii="Times New Roman" w:hAnsi="Times New Roman" w:cs="Times New Roman"/>
      <w:b/>
      <w:bCs/>
      <w:color w:val="000000"/>
      <w:spacing w:val="2"/>
      <w:w w:val="100"/>
      <w:position w:val="0"/>
      <w:sz w:val="24"/>
      <w:szCs w:val="24"/>
      <w:u w:val="none"/>
      <w:lang w:val="ru-RU" w:eastAsia="ru-RU"/>
    </w:rPr>
  </w:style>
  <w:style w:type="character" w:customStyle="1" w:styleId="cardnamepart">
    <w:name w:val="card__namepart"/>
    <w:basedOn w:val="a1"/>
    <w:rsid w:val="00680099"/>
  </w:style>
  <w:style w:type="numbering" w:customStyle="1" w:styleId="WW8Num1611">
    <w:name w:val="WW8Num1611"/>
    <w:rsid w:val="00680099"/>
  </w:style>
  <w:style w:type="table" w:customStyle="1" w:styleId="123">
    <w:name w:val="Сетка таблицы1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3"/>
    <w:uiPriority w:val="99"/>
    <w:semiHidden/>
    <w:unhideWhenUsed/>
    <w:rsid w:val="00680099"/>
  </w:style>
  <w:style w:type="table" w:customStyle="1" w:styleId="730">
    <w:name w:val="Сетка таблицы73"/>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112"/>
    <w:basedOn w:val="a2"/>
    <w:next w:val="19"/>
    <w:rsid w:val="00680099"/>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3"/>
    <w:uiPriority w:val="99"/>
    <w:semiHidden/>
    <w:unhideWhenUsed/>
    <w:rsid w:val="00680099"/>
  </w:style>
  <w:style w:type="table" w:customStyle="1" w:styleId="162">
    <w:name w:val="Сетка таблицы162"/>
    <w:basedOn w:val="a2"/>
    <w:next w:val="af1"/>
    <w:uiPriority w:val="59"/>
    <w:rsid w:val="0068009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uiPriority w:val="99"/>
    <w:semiHidden/>
    <w:unhideWhenUsed/>
    <w:rsid w:val="00680099"/>
  </w:style>
  <w:style w:type="table" w:customStyle="1" w:styleId="1152">
    <w:name w:val="Сетка таблицы1152"/>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next w:val="af1"/>
    <w:uiPriority w:val="3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next w:val="af1"/>
    <w:uiPriority w:val="3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f1"/>
    <w:uiPriority w:val="59"/>
    <w:rsid w:val="0068009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2"/>
    <w:next w:val="af1"/>
    <w:uiPriority w:val="59"/>
    <w:rsid w:val="0068009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6">
    <w:name w:val="Заголовок8"/>
    <w:basedOn w:val="a0"/>
    <w:next w:val="a6"/>
    <w:rsid w:val="009618B9"/>
    <w:pPr>
      <w:keepNext/>
      <w:spacing w:before="240" w:after="120"/>
    </w:pPr>
    <w:rPr>
      <w:rFonts w:ascii="Arial" w:eastAsia="Lucida Sans Unicode" w:hAnsi="Arial" w:cs="Tahoma"/>
      <w:sz w:val="28"/>
      <w:szCs w:val="28"/>
    </w:rPr>
  </w:style>
  <w:style w:type="paragraph" w:customStyle="1" w:styleId="affffa">
    <w:basedOn w:val="a0"/>
    <w:next w:val="af3"/>
    <w:uiPriority w:val="99"/>
    <w:unhideWhenUsed/>
    <w:rsid w:val="00540632"/>
    <w:pPr>
      <w:suppressAutoHyphens w:val="0"/>
      <w:spacing w:before="100" w:beforeAutospacing="1" w:after="100" w:afterAutospacing="1"/>
    </w:pPr>
    <w:rPr>
      <w:lang w:eastAsia="ru-RU"/>
    </w:rPr>
  </w:style>
  <w:style w:type="paragraph" w:customStyle="1" w:styleId="4121">
    <w:name w:val="Знак4 Знак Знак Знак1 Знак Знак Знак Знак Знак2 Знак Знак Знак Знак"/>
    <w:basedOn w:val="a0"/>
    <w:rsid w:val="00CC03D7"/>
    <w:pPr>
      <w:suppressAutoHyphens w:val="0"/>
      <w:spacing w:after="160" w:line="240" w:lineRule="exact"/>
    </w:pPr>
    <w:rPr>
      <w:rFonts w:ascii="Verdana" w:hAnsi="Verdana"/>
      <w:sz w:val="20"/>
      <w:szCs w:val="20"/>
      <w:lang w:val="en-US" w:eastAsia="en-US"/>
    </w:rPr>
  </w:style>
  <w:style w:type="numbering" w:customStyle="1" w:styleId="WW8Num162">
    <w:name w:val="WW8Num162"/>
    <w:rsid w:val="00CC03D7"/>
  </w:style>
  <w:style w:type="table" w:customStyle="1" w:styleId="181">
    <w:name w:val="Сетка таблицы18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 131"/>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71">
    <w:name w:val="Сетка таблицы27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2">
    <w:name w:val="WW8Num1612"/>
    <w:rsid w:val="00CC03D7"/>
  </w:style>
  <w:style w:type="numbering" w:customStyle="1" w:styleId="WW8Num1621">
    <w:name w:val="WW8Num1621"/>
    <w:rsid w:val="00CC03D7"/>
    <w:pPr>
      <w:numPr>
        <w:numId w:val="50"/>
      </w:numPr>
    </w:pPr>
  </w:style>
  <w:style w:type="character" w:customStyle="1" w:styleId="Calibri">
    <w:name w:val="Основной текст + Calibri"/>
    <w:aliases w:val="9 pt"/>
    <w:basedOn w:val="afff0"/>
    <w:rsid w:val="00CC03D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numbering" w:customStyle="1" w:styleId="87">
    <w:name w:val="Нет списка8"/>
    <w:next w:val="a3"/>
    <w:uiPriority w:val="99"/>
    <w:semiHidden/>
    <w:unhideWhenUsed/>
    <w:rsid w:val="00CC03D7"/>
  </w:style>
  <w:style w:type="table" w:customStyle="1" w:styleId="200">
    <w:name w:val="Сетка таблицы20"/>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 15"/>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63">
    <w:name w:val="Нет списка16"/>
    <w:next w:val="a3"/>
    <w:uiPriority w:val="99"/>
    <w:semiHidden/>
    <w:unhideWhenUsed/>
    <w:rsid w:val="00CC03D7"/>
  </w:style>
  <w:style w:type="table" w:customStyle="1" w:styleId="1100">
    <w:name w:val="Сетка таблицы110"/>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C03D7"/>
  </w:style>
  <w:style w:type="table" w:customStyle="1" w:styleId="290">
    <w:name w:val="Сетка таблицы29"/>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3">
    <w:name w:val="Нет списка115"/>
    <w:next w:val="a3"/>
    <w:uiPriority w:val="99"/>
    <w:semiHidden/>
    <w:unhideWhenUsed/>
    <w:rsid w:val="00CC03D7"/>
  </w:style>
  <w:style w:type="table" w:customStyle="1" w:styleId="119">
    <w:name w:val="Сетка таблицы119"/>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
    <w:name w:val="Нет списка35"/>
    <w:next w:val="a3"/>
    <w:uiPriority w:val="99"/>
    <w:semiHidden/>
    <w:unhideWhenUsed/>
    <w:rsid w:val="00CC03D7"/>
  </w:style>
  <w:style w:type="numbering" w:customStyle="1" w:styleId="441">
    <w:name w:val="Нет списка44"/>
    <w:next w:val="a3"/>
    <w:uiPriority w:val="99"/>
    <w:semiHidden/>
    <w:unhideWhenUsed/>
    <w:rsid w:val="00CC03D7"/>
  </w:style>
  <w:style w:type="numbering" w:customStyle="1" w:styleId="214">
    <w:name w:val="Нет списка214"/>
    <w:next w:val="a3"/>
    <w:uiPriority w:val="99"/>
    <w:semiHidden/>
    <w:unhideWhenUsed/>
    <w:rsid w:val="00CC03D7"/>
  </w:style>
  <w:style w:type="table" w:customStyle="1" w:styleId="414">
    <w:name w:val="Сетка таблицы4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4"/>
    <w:next w:val="a3"/>
    <w:uiPriority w:val="99"/>
    <w:semiHidden/>
    <w:unhideWhenUsed/>
    <w:rsid w:val="00CC03D7"/>
  </w:style>
  <w:style w:type="numbering" w:customStyle="1" w:styleId="WW8Num163">
    <w:name w:val="WW8Num163"/>
    <w:rsid w:val="00CC03D7"/>
  </w:style>
  <w:style w:type="table" w:customStyle="1" w:styleId="910">
    <w:name w:val="Сетка таблицы91"/>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Нет списка53"/>
    <w:next w:val="a3"/>
    <w:uiPriority w:val="99"/>
    <w:semiHidden/>
    <w:unhideWhenUsed/>
    <w:rsid w:val="00CC03D7"/>
  </w:style>
  <w:style w:type="table" w:customStyle="1" w:styleId="1010">
    <w:name w:val="Сетка таблицы10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 12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13">
    <w:name w:val="Нет списка131"/>
    <w:next w:val="a3"/>
    <w:uiPriority w:val="99"/>
    <w:semiHidden/>
    <w:unhideWhenUsed/>
    <w:rsid w:val="00CC03D7"/>
  </w:style>
  <w:style w:type="table" w:customStyle="1" w:styleId="171">
    <w:name w:val="Сетка таблицы17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0">
    <w:name w:val="Нет списка221"/>
    <w:next w:val="a3"/>
    <w:uiPriority w:val="99"/>
    <w:semiHidden/>
    <w:unhideWhenUsed/>
    <w:rsid w:val="00CC03D7"/>
  </w:style>
  <w:style w:type="table" w:customStyle="1" w:styleId="261">
    <w:name w:val="Сетка таблицы26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3"/>
    <w:uiPriority w:val="99"/>
    <w:semiHidden/>
    <w:unhideWhenUsed/>
    <w:rsid w:val="00CC03D7"/>
  </w:style>
  <w:style w:type="table" w:customStyle="1" w:styleId="1161">
    <w:name w:val="Сетка таблицы116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CC03D7"/>
  </w:style>
  <w:style w:type="numbering" w:customStyle="1" w:styleId="4130">
    <w:name w:val="Нет списка413"/>
    <w:next w:val="a3"/>
    <w:uiPriority w:val="99"/>
    <w:semiHidden/>
    <w:unhideWhenUsed/>
    <w:rsid w:val="00CC03D7"/>
  </w:style>
  <w:style w:type="numbering" w:customStyle="1" w:styleId="12111">
    <w:name w:val="Нет списка1211"/>
    <w:next w:val="a3"/>
    <w:uiPriority w:val="99"/>
    <w:semiHidden/>
    <w:unhideWhenUsed/>
    <w:rsid w:val="00CC03D7"/>
  </w:style>
  <w:style w:type="table" w:customStyle="1" w:styleId="721">
    <w:name w:val="Сетка таблицы7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 111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10">
    <w:name w:val="Нет списка11121"/>
    <w:next w:val="a3"/>
    <w:uiPriority w:val="99"/>
    <w:semiHidden/>
    <w:unhideWhenUsed/>
    <w:rsid w:val="00CC03D7"/>
  </w:style>
  <w:style w:type="table" w:customStyle="1" w:styleId="1611">
    <w:name w:val="Сетка таблицы161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1">
    <w:name w:val="Нет списка2111"/>
    <w:next w:val="a3"/>
    <w:uiPriority w:val="99"/>
    <w:semiHidden/>
    <w:unhideWhenUsed/>
    <w:rsid w:val="00CC03D7"/>
  </w:style>
  <w:style w:type="table" w:customStyle="1" w:styleId="2511">
    <w:name w:val="Сетка таблицы25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3"/>
    <w:uiPriority w:val="99"/>
    <w:semiHidden/>
    <w:unhideWhenUsed/>
    <w:rsid w:val="00CC03D7"/>
  </w:style>
  <w:style w:type="table" w:customStyle="1" w:styleId="11511">
    <w:name w:val="Сетка таблицы115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2"/>
    <w:uiPriority w:val="59"/>
    <w:locked/>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1">
    <w:name w:val="Нет списка3111"/>
    <w:next w:val="a3"/>
    <w:uiPriority w:val="99"/>
    <w:semiHidden/>
    <w:unhideWhenUsed/>
    <w:rsid w:val="00CC03D7"/>
  </w:style>
  <w:style w:type="table" w:customStyle="1" w:styleId="811">
    <w:name w:val="Сетка таблицы81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21">
    <w:name w:val="WW8Num16121"/>
    <w:rsid w:val="00CC03D7"/>
  </w:style>
  <w:style w:type="numbering" w:customStyle="1" w:styleId="613">
    <w:name w:val="Нет списка61"/>
    <w:next w:val="a3"/>
    <w:uiPriority w:val="99"/>
    <w:semiHidden/>
    <w:unhideWhenUsed/>
    <w:rsid w:val="00CC03D7"/>
  </w:style>
  <w:style w:type="numbering" w:customStyle="1" w:styleId="1410">
    <w:name w:val="Нет списка141"/>
    <w:next w:val="a3"/>
    <w:uiPriority w:val="99"/>
    <w:semiHidden/>
    <w:unhideWhenUsed/>
    <w:rsid w:val="00CC03D7"/>
  </w:style>
  <w:style w:type="numbering" w:customStyle="1" w:styleId="2310">
    <w:name w:val="Нет списка231"/>
    <w:next w:val="a3"/>
    <w:uiPriority w:val="99"/>
    <w:semiHidden/>
    <w:unhideWhenUsed/>
    <w:rsid w:val="00CC03D7"/>
  </w:style>
  <w:style w:type="numbering" w:customStyle="1" w:styleId="3313">
    <w:name w:val="Нет списка331"/>
    <w:next w:val="a3"/>
    <w:uiPriority w:val="99"/>
    <w:semiHidden/>
    <w:unhideWhenUsed/>
    <w:rsid w:val="00CC03D7"/>
  </w:style>
  <w:style w:type="table" w:customStyle="1" w:styleId="33130">
    <w:name w:val="Сетка таблицы331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3"/>
    <w:uiPriority w:val="99"/>
    <w:semiHidden/>
    <w:unhideWhenUsed/>
    <w:rsid w:val="00CC03D7"/>
  </w:style>
  <w:style w:type="numbering" w:customStyle="1" w:styleId="5110">
    <w:name w:val="Нет списка511"/>
    <w:next w:val="a3"/>
    <w:uiPriority w:val="99"/>
    <w:semiHidden/>
    <w:unhideWhenUsed/>
    <w:rsid w:val="00CC03D7"/>
  </w:style>
  <w:style w:type="numbering" w:customStyle="1" w:styleId="11310">
    <w:name w:val="Нет списка1131"/>
    <w:next w:val="a3"/>
    <w:uiPriority w:val="99"/>
    <w:semiHidden/>
    <w:unhideWhenUsed/>
    <w:rsid w:val="00CC03D7"/>
  </w:style>
  <w:style w:type="numbering" w:customStyle="1" w:styleId="21211">
    <w:name w:val="Нет списка2121"/>
    <w:next w:val="a3"/>
    <w:uiPriority w:val="99"/>
    <w:semiHidden/>
    <w:unhideWhenUsed/>
    <w:rsid w:val="00CC03D7"/>
  </w:style>
  <w:style w:type="numbering" w:customStyle="1" w:styleId="31210">
    <w:name w:val="Нет списка3121"/>
    <w:next w:val="a3"/>
    <w:uiPriority w:val="99"/>
    <w:semiHidden/>
    <w:unhideWhenUsed/>
    <w:rsid w:val="00CC03D7"/>
  </w:style>
  <w:style w:type="table" w:customStyle="1" w:styleId="33111">
    <w:name w:val="Сетка таблицы331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1">
    <w:name w:val="Нет списка4111"/>
    <w:next w:val="a3"/>
    <w:uiPriority w:val="99"/>
    <w:semiHidden/>
    <w:unhideWhenUsed/>
    <w:rsid w:val="00CC03D7"/>
  </w:style>
  <w:style w:type="numbering" w:customStyle="1" w:styleId="713">
    <w:name w:val="Нет списка71"/>
    <w:next w:val="a3"/>
    <w:uiPriority w:val="99"/>
    <w:semiHidden/>
    <w:unhideWhenUsed/>
    <w:rsid w:val="00CC03D7"/>
  </w:style>
  <w:style w:type="table" w:customStyle="1" w:styleId="1413">
    <w:name w:val="Сетка таблицы 141"/>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10">
    <w:name w:val="Нет списка151"/>
    <w:next w:val="a3"/>
    <w:uiPriority w:val="99"/>
    <w:semiHidden/>
    <w:unhideWhenUsed/>
    <w:rsid w:val="00CC03D7"/>
  </w:style>
  <w:style w:type="numbering" w:customStyle="1" w:styleId="2410">
    <w:name w:val="Нет списка241"/>
    <w:next w:val="a3"/>
    <w:uiPriority w:val="99"/>
    <w:semiHidden/>
    <w:unhideWhenUsed/>
    <w:rsid w:val="00CC03D7"/>
  </w:style>
  <w:style w:type="table" w:customStyle="1" w:styleId="281">
    <w:name w:val="Сетка таблицы28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3"/>
    <w:uiPriority w:val="99"/>
    <w:semiHidden/>
    <w:unhideWhenUsed/>
    <w:rsid w:val="00CC03D7"/>
  </w:style>
  <w:style w:type="table" w:customStyle="1" w:styleId="3411">
    <w:name w:val="Сетка таблицы341"/>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CC03D7"/>
  </w:style>
  <w:style w:type="table" w:customStyle="1" w:styleId="541">
    <w:name w:val="Сетка таблицы54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
    <w:name w:val="Нет списка521"/>
    <w:next w:val="a3"/>
    <w:uiPriority w:val="99"/>
    <w:semiHidden/>
    <w:unhideWhenUsed/>
    <w:rsid w:val="00CC03D7"/>
  </w:style>
  <w:style w:type="numbering" w:customStyle="1" w:styleId="11410">
    <w:name w:val="Нет списка1141"/>
    <w:next w:val="a3"/>
    <w:uiPriority w:val="99"/>
    <w:semiHidden/>
    <w:unhideWhenUsed/>
    <w:rsid w:val="00CC03D7"/>
  </w:style>
  <w:style w:type="numbering" w:customStyle="1" w:styleId="21310">
    <w:name w:val="Нет списка2131"/>
    <w:next w:val="a3"/>
    <w:uiPriority w:val="99"/>
    <w:semiHidden/>
    <w:unhideWhenUsed/>
    <w:rsid w:val="00CC03D7"/>
  </w:style>
  <w:style w:type="numbering" w:customStyle="1" w:styleId="3131">
    <w:name w:val="Нет списка3131"/>
    <w:next w:val="a3"/>
    <w:uiPriority w:val="99"/>
    <w:semiHidden/>
    <w:unhideWhenUsed/>
    <w:rsid w:val="00CC03D7"/>
  </w:style>
  <w:style w:type="table" w:customStyle="1" w:styleId="33121">
    <w:name w:val="Сетка таблицы331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1">
    <w:name w:val="Нет списка4121"/>
    <w:next w:val="a3"/>
    <w:uiPriority w:val="99"/>
    <w:semiHidden/>
    <w:unhideWhenUsed/>
    <w:rsid w:val="00CC03D7"/>
  </w:style>
  <w:style w:type="table" w:customStyle="1" w:styleId="5131">
    <w:name w:val="Сетка таблицы513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1">
    <w:name w:val="WW8Num16111"/>
    <w:rsid w:val="00CC03D7"/>
  </w:style>
  <w:style w:type="numbering" w:customStyle="1" w:styleId="12211">
    <w:name w:val="Нет списка1221"/>
    <w:next w:val="a3"/>
    <w:uiPriority w:val="99"/>
    <w:semiHidden/>
    <w:unhideWhenUsed/>
    <w:rsid w:val="00CC03D7"/>
  </w:style>
  <w:style w:type="numbering" w:customStyle="1" w:styleId="111310">
    <w:name w:val="Нет списка11131"/>
    <w:next w:val="a3"/>
    <w:uiPriority w:val="99"/>
    <w:semiHidden/>
    <w:unhideWhenUsed/>
    <w:rsid w:val="00CC03D7"/>
  </w:style>
  <w:style w:type="numbering" w:customStyle="1" w:styleId="111121">
    <w:name w:val="Нет списка111121"/>
    <w:next w:val="a3"/>
    <w:uiPriority w:val="99"/>
    <w:semiHidden/>
    <w:unhideWhenUsed/>
    <w:rsid w:val="00CC03D7"/>
  </w:style>
  <w:style w:type="table" w:customStyle="1" w:styleId="821">
    <w:name w:val="Сетка таблицы82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3"/>
    <w:uiPriority w:val="99"/>
    <w:semiHidden/>
    <w:unhideWhenUsed/>
    <w:rsid w:val="00CC03D7"/>
  </w:style>
  <w:style w:type="table" w:customStyle="1" w:styleId="300">
    <w:name w:val="Сетка таблицы30"/>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 16"/>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2">
    <w:name w:val="Нет списка17"/>
    <w:next w:val="a3"/>
    <w:uiPriority w:val="99"/>
    <w:semiHidden/>
    <w:unhideWhenUsed/>
    <w:rsid w:val="00CC03D7"/>
  </w:style>
  <w:style w:type="table" w:customStyle="1" w:styleId="1200">
    <w:name w:val="Сетка таблицы120"/>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CC03D7"/>
  </w:style>
  <w:style w:type="table" w:customStyle="1" w:styleId="2100">
    <w:name w:val="Сетка таблицы210"/>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
    <w:next w:val="a3"/>
    <w:uiPriority w:val="99"/>
    <w:semiHidden/>
    <w:unhideWhenUsed/>
    <w:rsid w:val="00CC03D7"/>
  </w:style>
  <w:style w:type="table" w:customStyle="1" w:styleId="11100">
    <w:name w:val="Сетка таблицы1110"/>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CC03D7"/>
  </w:style>
  <w:style w:type="numbering" w:customStyle="1" w:styleId="451">
    <w:name w:val="Нет списка45"/>
    <w:next w:val="a3"/>
    <w:uiPriority w:val="99"/>
    <w:semiHidden/>
    <w:unhideWhenUsed/>
    <w:rsid w:val="00CC03D7"/>
  </w:style>
  <w:style w:type="numbering" w:customStyle="1" w:styleId="1230">
    <w:name w:val="Нет списка123"/>
    <w:next w:val="a3"/>
    <w:uiPriority w:val="99"/>
    <w:semiHidden/>
    <w:unhideWhenUsed/>
    <w:rsid w:val="00CC03D7"/>
  </w:style>
  <w:style w:type="table" w:customStyle="1" w:styleId="740">
    <w:name w:val="Сетка таблицы74"/>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 11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40">
    <w:name w:val="Нет списка1114"/>
    <w:next w:val="a3"/>
    <w:uiPriority w:val="99"/>
    <w:semiHidden/>
    <w:unhideWhenUsed/>
    <w:rsid w:val="00CC03D7"/>
  </w:style>
  <w:style w:type="table" w:customStyle="1" w:styleId="1630">
    <w:name w:val="Сетка таблицы16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
    <w:name w:val="Нет списка215"/>
    <w:next w:val="a3"/>
    <w:uiPriority w:val="99"/>
    <w:semiHidden/>
    <w:unhideWhenUsed/>
    <w:rsid w:val="00CC03D7"/>
  </w:style>
  <w:style w:type="table" w:customStyle="1" w:styleId="2530">
    <w:name w:val="Сетка таблицы25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3"/>
    <w:uiPriority w:val="99"/>
    <w:semiHidden/>
    <w:unhideWhenUsed/>
    <w:rsid w:val="00CC03D7"/>
  </w:style>
  <w:style w:type="table" w:customStyle="1" w:styleId="11530">
    <w:name w:val="Сетка таблицы115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Нет списка315"/>
    <w:next w:val="a3"/>
    <w:uiPriority w:val="99"/>
    <w:semiHidden/>
    <w:unhideWhenUsed/>
    <w:rsid w:val="00CC03D7"/>
  </w:style>
  <w:style w:type="table" w:customStyle="1" w:styleId="830">
    <w:name w:val="Сетка таблицы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4">
    <w:name w:val="WW8Num164"/>
    <w:rsid w:val="00CC03D7"/>
  </w:style>
  <w:style w:type="table" w:customStyle="1" w:styleId="920">
    <w:name w:val="Сетка таблицы92"/>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3"/>
    <w:uiPriority w:val="99"/>
    <w:semiHidden/>
    <w:unhideWhenUsed/>
    <w:rsid w:val="00CC03D7"/>
  </w:style>
  <w:style w:type="table" w:customStyle="1" w:styleId="102">
    <w:name w:val="Сетка таблицы10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 12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20">
    <w:name w:val="Нет списка132"/>
    <w:next w:val="a3"/>
    <w:uiPriority w:val="99"/>
    <w:semiHidden/>
    <w:unhideWhenUsed/>
    <w:rsid w:val="00CC03D7"/>
  </w:style>
  <w:style w:type="table" w:customStyle="1" w:styleId="1720">
    <w:name w:val="Сетка таблицы17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2">
    <w:name w:val="Нет списка222"/>
    <w:next w:val="a3"/>
    <w:uiPriority w:val="99"/>
    <w:semiHidden/>
    <w:unhideWhenUsed/>
    <w:rsid w:val="00CC03D7"/>
  </w:style>
  <w:style w:type="table" w:customStyle="1" w:styleId="2620">
    <w:name w:val="Сетка таблицы26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3"/>
    <w:uiPriority w:val="99"/>
    <w:semiHidden/>
    <w:unhideWhenUsed/>
    <w:rsid w:val="00CC03D7"/>
  </w:style>
  <w:style w:type="table" w:customStyle="1" w:styleId="11620">
    <w:name w:val="Сетка таблицы116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Сетка таблицы11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
    <w:name w:val="Нет списка322"/>
    <w:next w:val="a3"/>
    <w:uiPriority w:val="99"/>
    <w:semiHidden/>
    <w:unhideWhenUsed/>
    <w:rsid w:val="00CC03D7"/>
  </w:style>
  <w:style w:type="numbering" w:customStyle="1" w:styleId="4140">
    <w:name w:val="Нет списка414"/>
    <w:next w:val="a3"/>
    <w:uiPriority w:val="99"/>
    <w:semiHidden/>
    <w:unhideWhenUsed/>
    <w:rsid w:val="00CC03D7"/>
  </w:style>
  <w:style w:type="numbering" w:customStyle="1" w:styleId="12120">
    <w:name w:val="Нет списка1212"/>
    <w:next w:val="a3"/>
    <w:uiPriority w:val="99"/>
    <w:semiHidden/>
    <w:unhideWhenUsed/>
    <w:rsid w:val="00CC03D7"/>
  </w:style>
  <w:style w:type="table" w:customStyle="1" w:styleId="722">
    <w:name w:val="Сетка таблицы7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 111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20">
    <w:name w:val="Нет списка11122"/>
    <w:next w:val="a3"/>
    <w:uiPriority w:val="99"/>
    <w:semiHidden/>
    <w:unhideWhenUsed/>
    <w:rsid w:val="00CC03D7"/>
  </w:style>
  <w:style w:type="table" w:customStyle="1" w:styleId="1612">
    <w:name w:val="Сетка таблицы161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CC03D7"/>
  </w:style>
  <w:style w:type="table" w:customStyle="1" w:styleId="2512">
    <w:name w:val="Сетка таблицы25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3"/>
    <w:uiPriority w:val="99"/>
    <w:semiHidden/>
    <w:unhideWhenUsed/>
    <w:rsid w:val="00CC03D7"/>
  </w:style>
  <w:style w:type="table" w:customStyle="1" w:styleId="11512">
    <w:name w:val="Сетка таблицы115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
    <w:name w:val="Сетка таблицы2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етка таблицы11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3"/>
    <w:uiPriority w:val="99"/>
    <w:semiHidden/>
    <w:unhideWhenUsed/>
    <w:rsid w:val="00CC03D7"/>
  </w:style>
  <w:style w:type="table" w:customStyle="1" w:styleId="812">
    <w:name w:val="Сетка таблицы81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3">
    <w:name w:val="WW8Num1613"/>
    <w:rsid w:val="00CC03D7"/>
  </w:style>
  <w:style w:type="numbering" w:customStyle="1" w:styleId="623">
    <w:name w:val="Нет списка62"/>
    <w:next w:val="a3"/>
    <w:uiPriority w:val="99"/>
    <w:semiHidden/>
    <w:unhideWhenUsed/>
    <w:rsid w:val="00CC03D7"/>
  </w:style>
  <w:style w:type="table" w:customStyle="1" w:styleId="182">
    <w:name w:val="Сетка таблицы18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 132"/>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20">
    <w:name w:val="Нет списка142"/>
    <w:next w:val="a3"/>
    <w:uiPriority w:val="99"/>
    <w:semiHidden/>
    <w:unhideWhenUsed/>
    <w:rsid w:val="00CC03D7"/>
  </w:style>
  <w:style w:type="numbering" w:customStyle="1" w:styleId="2320">
    <w:name w:val="Нет списка232"/>
    <w:next w:val="a3"/>
    <w:uiPriority w:val="99"/>
    <w:semiHidden/>
    <w:unhideWhenUsed/>
    <w:rsid w:val="00CC03D7"/>
  </w:style>
  <w:style w:type="table" w:customStyle="1" w:styleId="272">
    <w:name w:val="Сетка таблицы27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CC03D7"/>
  </w:style>
  <w:style w:type="table" w:customStyle="1" w:styleId="334">
    <w:name w:val="Сетка таблицы334"/>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3"/>
    <w:uiPriority w:val="99"/>
    <w:semiHidden/>
    <w:unhideWhenUsed/>
    <w:rsid w:val="00CC03D7"/>
  </w:style>
  <w:style w:type="table" w:customStyle="1" w:styleId="5320">
    <w:name w:val="Сетка таблицы53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
    <w:next w:val="a3"/>
    <w:uiPriority w:val="99"/>
    <w:semiHidden/>
    <w:unhideWhenUsed/>
    <w:rsid w:val="00CC03D7"/>
  </w:style>
  <w:style w:type="numbering" w:customStyle="1" w:styleId="11320">
    <w:name w:val="Нет списка1132"/>
    <w:next w:val="a3"/>
    <w:uiPriority w:val="99"/>
    <w:semiHidden/>
    <w:unhideWhenUsed/>
    <w:rsid w:val="00CC03D7"/>
  </w:style>
  <w:style w:type="numbering" w:customStyle="1" w:styleId="21220">
    <w:name w:val="Нет списка2122"/>
    <w:next w:val="a3"/>
    <w:uiPriority w:val="99"/>
    <w:semiHidden/>
    <w:unhideWhenUsed/>
    <w:rsid w:val="00CC03D7"/>
  </w:style>
  <w:style w:type="numbering" w:customStyle="1" w:styleId="3122">
    <w:name w:val="Нет списка3122"/>
    <w:next w:val="a3"/>
    <w:uiPriority w:val="99"/>
    <w:semiHidden/>
    <w:unhideWhenUsed/>
    <w:rsid w:val="00CC03D7"/>
  </w:style>
  <w:style w:type="table" w:customStyle="1" w:styleId="33112">
    <w:name w:val="Сетка таблицы331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3"/>
    <w:uiPriority w:val="99"/>
    <w:semiHidden/>
    <w:unhideWhenUsed/>
    <w:rsid w:val="00CC03D7"/>
  </w:style>
  <w:style w:type="table" w:customStyle="1" w:styleId="51220">
    <w:name w:val="Сетка таблицы512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Нет списка72"/>
    <w:next w:val="a3"/>
    <w:uiPriority w:val="99"/>
    <w:semiHidden/>
    <w:unhideWhenUsed/>
    <w:rsid w:val="00CC03D7"/>
  </w:style>
  <w:style w:type="table" w:customStyle="1" w:styleId="192">
    <w:name w:val="Сетка таблицы19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 142"/>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20">
    <w:name w:val="Нет списка152"/>
    <w:next w:val="a3"/>
    <w:uiPriority w:val="99"/>
    <w:semiHidden/>
    <w:unhideWhenUsed/>
    <w:rsid w:val="00CC03D7"/>
  </w:style>
  <w:style w:type="numbering" w:customStyle="1" w:styleId="2420">
    <w:name w:val="Нет списка242"/>
    <w:next w:val="a3"/>
    <w:uiPriority w:val="99"/>
    <w:semiHidden/>
    <w:unhideWhenUsed/>
    <w:rsid w:val="00CC03D7"/>
  </w:style>
  <w:style w:type="table" w:customStyle="1" w:styleId="282">
    <w:name w:val="Сетка таблицы28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118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Нет списка342"/>
    <w:next w:val="a3"/>
    <w:uiPriority w:val="99"/>
    <w:semiHidden/>
    <w:unhideWhenUsed/>
    <w:rsid w:val="00CC03D7"/>
  </w:style>
  <w:style w:type="table" w:customStyle="1" w:styleId="3420">
    <w:name w:val="Сетка таблицы342"/>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0">
    <w:name w:val="Нет списка432"/>
    <w:next w:val="a3"/>
    <w:uiPriority w:val="99"/>
    <w:semiHidden/>
    <w:unhideWhenUsed/>
    <w:rsid w:val="00CC03D7"/>
  </w:style>
  <w:style w:type="table" w:customStyle="1" w:styleId="542">
    <w:name w:val="Сетка таблицы54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3"/>
    <w:uiPriority w:val="99"/>
    <w:semiHidden/>
    <w:unhideWhenUsed/>
    <w:rsid w:val="00CC03D7"/>
  </w:style>
  <w:style w:type="numbering" w:customStyle="1" w:styleId="11420">
    <w:name w:val="Нет списка1142"/>
    <w:next w:val="a3"/>
    <w:uiPriority w:val="99"/>
    <w:semiHidden/>
    <w:unhideWhenUsed/>
    <w:rsid w:val="00CC03D7"/>
  </w:style>
  <w:style w:type="numbering" w:customStyle="1" w:styleId="2132">
    <w:name w:val="Нет списка2132"/>
    <w:next w:val="a3"/>
    <w:uiPriority w:val="99"/>
    <w:semiHidden/>
    <w:unhideWhenUsed/>
    <w:rsid w:val="00CC03D7"/>
  </w:style>
  <w:style w:type="numbering" w:customStyle="1" w:styleId="3132">
    <w:name w:val="Нет списка3132"/>
    <w:next w:val="a3"/>
    <w:uiPriority w:val="99"/>
    <w:semiHidden/>
    <w:unhideWhenUsed/>
    <w:rsid w:val="00CC03D7"/>
  </w:style>
  <w:style w:type="table" w:customStyle="1" w:styleId="33122">
    <w:name w:val="Сетка таблицы331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0">
    <w:name w:val="Нет списка4122"/>
    <w:next w:val="a3"/>
    <w:uiPriority w:val="99"/>
    <w:semiHidden/>
    <w:unhideWhenUsed/>
    <w:rsid w:val="00CC03D7"/>
  </w:style>
  <w:style w:type="table" w:customStyle="1" w:styleId="5132">
    <w:name w:val="Сетка таблицы513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2">
    <w:name w:val="WW8Num16112"/>
    <w:rsid w:val="00CC03D7"/>
  </w:style>
  <w:style w:type="table" w:customStyle="1" w:styleId="1231">
    <w:name w:val="Сетка таблицы1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
    <w:next w:val="a3"/>
    <w:uiPriority w:val="99"/>
    <w:semiHidden/>
    <w:unhideWhenUsed/>
    <w:rsid w:val="00CC03D7"/>
  </w:style>
  <w:style w:type="table" w:customStyle="1" w:styleId="731">
    <w:name w:val="Сетка таблицы73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 112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2">
    <w:name w:val="Нет списка11132"/>
    <w:next w:val="a3"/>
    <w:uiPriority w:val="99"/>
    <w:semiHidden/>
    <w:unhideWhenUsed/>
    <w:rsid w:val="00CC03D7"/>
  </w:style>
  <w:style w:type="table" w:customStyle="1" w:styleId="1621">
    <w:name w:val="Сетка таблицы162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2"/>
    <w:next w:val="a3"/>
    <w:uiPriority w:val="99"/>
    <w:semiHidden/>
    <w:unhideWhenUsed/>
    <w:rsid w:val="00CC03D7"/>
  </w:style>
  <w:style w:type="table" w:customStyle="1" w:styleId="11521">
    <w:name w:val="Сетка таблицы115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
    <w:name w:val="Сетка таблицы2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етка таблицы11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3"/>
    <w:uiPriority w:val="99"/>
    <w:semiHidden/>
    <w:unhideWhenUsed/>
    <w:rsid w:val="00CC03D7"/>
  </w:style>
  <w:style w:type="table" w:customStyle="1" w:styleId="370">
    <w:name w:val="Сетка таблицы37"/>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 17"/>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83">
    <w:name w:val="Нет списка18"/>
    <w:next w:val="a3"/>
    <w:uiPriority w:val="99"/>
    <w:semiHidden/>
    <w:unhideWhenUsed/>
    <w:rsid w:val="00CC03D7"/>
  </w:style>
  <w:style w:type="table" w:customStyle="1" w:styleId="125">
    <w:name w:val="Сетка таблицы125"/>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CC03D7"/>
  </w:style>
  <w:style w:type="table" w:customStyle="1" w:styleId="2150">
    <w:name w:val="Сетка таблицы215"/>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3"/>
    <w:uiPriority w:val="99"/>
    <w:semiHidden/>
    <w:unhideWhenUsed/>
    <w:rsid w:val="00CC03D7"/>
  </w:style>
  <w:style w:type="table" w:customStyle="1" w:styleId="1115">
    <w:name w:val="Сетка таблицы1115"/>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0">
    <w:name w:val="Сетка таблицы11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CC03D7"/>
  </w:style>
  <w:style w:type="numbering" w:customStyle="1" w:styleId="461">
    <w:name w:val="Нет списка46"/>
    <w:next w:val="a3"/>
    <w:uiPriority w:val="99"/>
    <w:semiHidden/>
    <w:unhideWhenUsed/>
    <w:rsid w:val="00CC03D7"/>
  </w:style>
  <w:style w:type="numbering" w:customStyle="1" w:styleId="1240">
    <w:name w:val="Нет списка124"/>
    <w:next w:val="a3"/>
    <w:uiPriority w:val="99"/>
    <w:semiHidden/>
    <w:unhideWhenUsed/>
    <w:rsid w:val="00CC03D7"/>
  </w:style>
  <w:style w:type="table" w:customStyle="1" w:styleId="750">
    <w:name w:val="Сетка таблицы75"/>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етка таблицы 114"/>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50">
    <w:name w:val="Нет списка1115"/>
    <w:next w:val="a3"/>
    <w:uiPriority w:val="99"/>
    <w:semiHidden/>
    <w:unhideWhenUsed/>
    <w:rsid w:val="00CC03D7"/>
  </w:style>
  <w:style w:type="table" w:customStyle="1" w:styleId="1640">
    <w:name w:val="Сетка таблицы164"/>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60">
    <w:name w:val="Нет списка216"/>
    <w:next w:val="a3"/>
    <w:uiPriority w:val="99"/>
    <w:semiHidden/>
    <w:unhideWhenUsed/>
    <w:rsid w:val="00CC03D7"/>
  </w:style>
  <w:style w:type="table" w:customStyle="1" w:styleId="254">
    <w:name w:val="Сетка таблицы254"/>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next w:val="a3"/>
    <w:uiPriority w:val="99"/>
    <w:semiHidden/>
    <w:unhideWhenUsed/>
    <w:rsid w:val="00CC03D7"/>
  </w:style>
  <w:style w:type="table" w:customStyle="1" w:styleId="1154">
    <w:name w:val="Сетка таблицы1154"/>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0">
    <w:name w:val="Сетка таблицы11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
    <w:name w:val="Сетка таблицы2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етка таблицы11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6"/>
    <w:next w:val="a3"/>
    <w:uiPriority w:val="99"/>
    <w:semiHidden/>
    <w:unhideWhenUsed/>
    <w:rsid w:val="00CC03D7"/>
  </w:style>
  <w:style w:type="table" w:customStyle="1" w:styleId="840">
    <w:name w:val="Сетка таблицы84"/>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5">
    <w:name w:val="WW8Num165"/>
    <w:rsid w:val="00CC03D7"/>
  </w:style>
  <w:style w:type="table" w:customStyle="1" w:styleId="930">
    <w:name w:val="Сетка таблицы93"/>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CC03D7"/>
  </w:style>
  <w:style w:type="table" w:customStyle="1" w:styleId="1030">
    <w:name w:val="Сетка таблицы10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 12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3">
    <w:name w:val="Нет списка133"/>
    <w:next w:val="a3"/>
    <w:uiPriority w:val="99"/>
    <w:semiHidden/>
    <w:unhideWhenUsed/>
    <w:rsid w:val="00CC03D7"/>
  </w:style>
  <w:style w:type="table" w:customStyle="1" w:styleId="1730">
    <w:name w:val="Сетка таблицы17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3"/>
    <w:uiPriority w:val="99"/>
    <w:semiHidden/>
    <w:unhideWhenUsed/>
    <w:rsid w:val="00CC03D7"/>
  </w:style>
  <w:style w:type="table" w:customStyle="1" w:styleId="263">
    <w:name w:val="Сетка таблицы26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0">
    <w:name w:val="Нет списка1123"/>
    <w:next w:val="a3"/>
    <w:uiPriority w:val="99"/>
    <w:semiHidden/>
    <w:unhideWhenUsed/>
    <w:rsid w:val="00CC03D7"/>
  </w:style>
  <w:style w:type="table" w:customStyle="1" w:styleId="1163">
    <w:name w:val="Сетка таблицы116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0">
    <w:name w:val="Сетка таблицы111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
    <w:name w:val="Сетка таблицы11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3">
    <w:name w:val="Сетка таблицы23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3">
    <w:name w:val="Сетка таблицы113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0">
    <w:name w:val="Сетка таблицы6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
    <w:name w:val="Сетка таблицы2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етка таблицы11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CC03D7"/>
  </w:style>
  <w:style w:type="numbering" w:customStyle="1" w:styleId="4150">
    <w:name w:val="Нет списка415"/>
    <w:next w:val="a3"/>
    <w:uiPriority w:val="99"/>
    <w:semiHidden/>
    <w:unhideWhenUsed/>
    <w:rsid w:val="00CC03D7"/>
  </w:style>
  <w:style w:type="numbering" w:customStyle="1" w:styleId="12131">
    <w:name w:val="Нет списка1213"/>
    <w:next w:val="a3"/>
    <w:uiPriority w:val="99"/>
    <w:semiHidden/>
    <w:unhideWhenUsed/>
    <w:rsid w:val="00CC03D7"/>
  </w:style>
  <w:style w:type="table" w:customStyle="1" w:styleId="7230">
    <w:name w:val="Сетка таблицы72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 111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31">
    <w:name w:val="Нет списка11123"/>
    <w:next w:val="a3"/>
    <w:uiPriority w:val="99"/>
    <w:semiHidden/>
    <w:unhideWhenUsed/>
    <w:rsid w:val="00CC03D7"/>
  </w:style>
  <w:style w:type="table" w:customStyle="1" w:styleId="1613">
    <w:name w:val="Сетка таблицы161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CC03D7"/>
  </w:style>
  <w:style w:type="table" w:customStyle="1" w:styleId="2513">
    <w:name w:val="Сетка таблицы25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3"/>
    <w:uiPriority w:val="99"/>
    <w:semiHidden/>
    <w:unhideWhenUsed/>
    <w:rsid w:val="00CC03D7"/>
  </w:style>
  <w:style w:type="table" w:customStyle="1" w:styleId="11513">
    <w:name w:val="Сетка таблицы115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3">
    <w:name w:val="Сетка таблицы2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
    <w:name w:val="Сетка таблицы11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3">
    <w:name w:val="Сетка таблицы2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3">
    <w:name w:val="Сетка таблицы11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етка таблицы11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0">
    <w:name w:val="Нет списка3113"/>
    <w:next w:val="a3"/>
    <w:uiPriority w:val="99"/>
    <w:semiHidden/>
    <w:unhideWhenUsed/>
    <w:rsid w:val="00CC03D7"/>
  </w:style>
  <w:style w:type="table" w:customStyle="1" w:styleId="813">
    <w:name w:val="Сетка таблицы81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4">
    <w:name w:val="WW8Num1614"/>
    <w:rsid w:val="00CC03D7"/>
  </w:style>
  <w:style w:type="numbering" w:customStyle="1" w:styleId="633">
    <w:name w:val="Нет списка63"/>
    <w:next w:val="a3"/>
    <w:uiPriority w:val="99"/>
    <w:semiHidden/>
    <w:unhideWhenUsed/>
    <w:rsid w:val="00CC03D7"/>
  </w:style>
  <w:style w:type="table" w:customStyle="1" w:styleId="1830">
    <w:name w:val="Сетка таблицы18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 133"/>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2">
    <w:name w:val="Нет списка143"/>
    <w:next w:val="a3"/>
    <w:uiPriority w:val="99"/>
    <w:semiHidden/>
    <w:unhideWhenUsed/>
    <w:rsid w:val="00CC03D7"/>
  </w:style>
  <w:style w:type="numbering" w:customStyle="1" w:styleId="2332">
    <w:name w:val="Нет списка233"/>
    <w:next w:val="a3"/>
    <w:uiPriority w:val="99"/>
    <w:semiHidden/>
    <w:unhideWhenUsed/>
    <w:rsid w:val="00CC03D7"/>
  </w:style>
  <w:style w:type="table" w:customStyle="1" w:styleId="2730">
    <w:name w:val="Сетка таблицы27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117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3"/>
    <w:uiPriority w:val="99"/>
    <w:semiHidden/>
    <w:unhideWhenUsed/>
    <w:rsid w:val="00CC03D7"/>
  </w:style>
  <w:style w:type="table" w:customStyle="1" w:styleId="335">
    <w:name w:val="Сетка таблицы335"/>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3"/>
    <w:uiPriority w:val="99"/>
    <w:semiHidden/>
    <w:unhideWhenUsed/>
    <w:rsid w:val="00CC03D7"/>
  </w:style>
  <w:style w:type="table" w:customStyle="1" w:styleId="533">
    <w:name w:val="Сетка таблицы53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0">
    <w:name w:val="Сетка таблицы633"/>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3"/>
    <w:uiPriority w:val="99"/>
    <w:semiHidden/>
    <w:unhideWhenUsed/>
    <w:rsid w:val="00CC03D7"/>
  </w:style>
  <w:style w:type="numbering" w:customStyle="1" w:styleId="11330">
    <w:name w:val="Нет списка1133"/>
    <w:next w:val="a3"/>
    <w:uiPriority w:val="99"/>
    <w:semiHidden/>
    <w:unhideWhenUsed/>
    <w:rsid w:val="00CC03D7"/>
  </w:style>
  <w:style w:type="numbering" w:customStyle="1" w:styleId="21230">
    <w:name w:val="Нет списка2123"/>
    <w:next w:val="a3"/>
    <w:uiPriority w:val="99"/>
    <w:semiHidden/>
    <w:unhideWhenUsed/>
    <w:rsid w:val="00CC03D7"/>
  </w:style>
  <w:style w:type="numbering" w:customStyle="1" w:styleId="3123">
    <w:name w:val="Нет списка3123"/>
    <w:next w:val="a3"/>
    <w:uiPriority w:val="99"/>
    <w:semiHidden/>
    <w:unhideWhenUsed/>
    <w:rsid w:val="00CC03D7"/>
  </w:style>
  <w:style w:type="table" w:customStyle="1" w:styleId="33113">
    <w:name w:val="Сетка таблицы331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0">
    <w:name w:val="Нет списка4113"/>
    <w:next w:val="a3"/>
    <w:uiPriority w:val="99"/>
    <w:semiHidden/>
    <w:unhideWhenUsed/>
    <w:rsid w:val="00CC03D7"/>
  </w:style>
  <w:style w:type="table" w:customStyle="1" w:styleId="5123">
    <w:name w:val="Сетка таблицы512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Нет списка73"/>
    <w:next w:val="a3"/>
    <w:uiPriority w:val="99"/>
    <w:semiHidden/>
    <w:unhideWhenUsed/>
    <w:rsid w:val="00CC03D7"/>
  </w:style>
  <w:style w:type="table" w:customStyle="1" w:styleId="193">
    <w:name w:val="Сетка таблицы19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 143"/>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32">
    <w:name w:val="Нет списка153"/>
    <w:next w:val="a3"/>
    <w:uiPriority w:val="99"/>
    <w:semiHidden/>
    <w:unhideWhenUsed/>
    <w:rsid w:val="00CC03D7"/>
  </w:style>
  <w:style w:type="numbering" w:customStyle="1" w:styleId="2432">
    <w:name w:val="Нет списка243"/>
    <w:next w:val="a3"/>
    <w:uiPriority w:val="99"/>
    <w:semiHidden/>
    <w:unhideWhenUsed/>
    <w:rsid w:val="00CC03D7"/>
  </w:style>
  <w:style w:type="table" w:customStyle="1" w:styleId="283">
    <w:name w:val="Сетка таблицы2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11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
    <w:name w:val="Нет списка343"/>
    <w:next w:val="a3"/>
    <w:uiPriority w:val="99"/>
    <w:semiHidden/>
    <w:unhideWhenUsed/>
    <w:rsid w:val="00CC03D7"/>
  </w:style>
  <w:style w:type="table" w:customStyle="1" w:styleId="3430">
    <w:name w:val="Сетка таблицы343"/>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
    <w:name w:val="Сетка таблицы332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0">
    <w:name w:val="Нет списка433"/>
    <w:next w:val="a3"/>
    <w:uiPriority w:val="99"/>
    <w:semiHidden/>
    <w:unhideWhenUsed/>
    <w:rsid w:val="00CC03D7"/>
  </w:style>
  <w:style w:type="table" w:customStyle="1" w:styleId="543">
    <w:name w:val="Сетка таблицы54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0">
    <w:name w:val="Нет списка523"/>
    <w:next w:val="a3"/>
    <w:uiPriority w:val="99"/>
    <w:semiHidden/>
    <w:unhideWhenUsed/>
    <w:rsid w:val="00CC03D7"/>
  </w:style>
  <w:style w:type="numbering" w:customStyle="1" w:styleId="11430">
    <w:name w:val="Нет списка1143"/>
    <w:next w:val="a3"/>
    <w:uiPriority w:val="99"/>
    <w:semiHidden/>
    <w:unhideWhenUsed/>
    <w:rsid w:val="00CC03D7"/>
  </w:style>
  <w:style w:type="numbering" w:customStyle="1" w:styleId="2133">
    <w:name w:val="Нет списка2133"/>
    <w:next w:val="a3"/>
    <w:uiPriority w:val="99"/>
    <w:semiHidden/>
    <w:unhideWhenUsed/>
    <w:rsid w:val="00CC03D7"/>
  </w:style>
  <w:style w:type="numbering" w:customStyle="1" w:styleId="3133">
    <w:name w:val="Нет списка3133"/>
    <w:next w:val="a3"/>
    <w:uiPriority w:val="99"/>
    <w:semiHidden/>
    <w:unhideWhenUsed/>
    <w:rsid w:val="00CC03D7"/>
  </w:style>
  <w:style w:type="table" w:customStyle="1" w:styleId="33123">
    <w:name w:val="Сетка таблицы3312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30">
    <w:name w:val="Нет списка4123"/>
    <w:next w:val="a3"/>
    <w:uiPriority w:val="99"/>
    <w:semiHidden/>
    <w:unhideWhenUsed/>
    <w:rsid w:val="00CC03D7"/>
  </w:style>
  <w:style w:type="table" w:customStyle="1" w:styleId="5133">
    <w:name w:val="Сетка таблицы513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3">
    <w:name w:val="WW8Num16113"/>
    <w:rsid w:val="00CC03D7"/>
  </w:style>
  <w:style w:type="table" w:customStyle="1" w:styleId="12320">
    <w:name w:val="Сетка таблицы1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111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0">
    <w:name w:val="Сетка таблицы1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0">
    <w:name w:val="Сетка таблицы15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0">
    <w:name w:val="Нет списка1223"/>
    <w:next w:val="a3"/>
    <w:uiPriority w:val="99"/>
    <w:semiHidden/>
    <w:unhideWhenUsed/>
    <w:rsid w:val="00CC03D7"/>
  </w:style>
  <w:style w:type="table" w:customStyle="1" w:styleId="7320">
    <w:name w:val="Сетка таблицы73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4">
    <w:name w:val="Сетка таблицы 112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30">
    <w:name w:val="Нет списка11133"/>
    <w:next w:val="a3"/>
    <w:uiPriority w:val="99"/>
    <w:semiHidden/>
    <w:unhideWhenUsed/>
    <w:rsid w:val="00CC03D7"/>
  </w:style>
  <w:style w:type="table" w:customStyle="1" w:styleId="1622">
    <w:name w:val="Сетка таблицы162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2">
    <w:name w:val="Сетка таблицы25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3">
    <w:name w:val="Нет списка111123"/>
    <w:next w:val="a3"/>
    <w:uiPriority w:val="99"/>
    <w:semiHidden/>
    <w:unhideWhenUsed/>
    <w:rsid w:val="00CC03D7"/>
  </w:style>
  <w:style w:type="table" w:customStyle="1" w:styleId="11522">
    <w:name w:val="Сетка таблицы115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
    <w:name w:val="Сетка таблицы2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2">
    <w:name w:val="Сетка таблицы2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2">
    <w:name w:val="Сетка таблицы2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2">
    <w:name w:val="Сетка таблицы11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semiHidden/>
    <w:unhideWhenUsed/>
    <w:rsid w:val="0040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40406D"/>
    <w:rPr>
      <w:rFonts w:ascii="Courier New" w:hAnsi="Courier New" w:cs="Courier New"/>
    </w:rPr>
  </w:style>
  <w:style w:type="paragraph" w:customStyle="1" w:styleId="affffb">
    <w:name w:val="Логотип ООО"/>
    <w:basedOn w:val="a6"/>
    <w:next w:val="a0"/>
    <w:link w:val="affffc"/>
    <w:uiPriority w:val="99"/>
    <w:semiHidden/>
    <w:rsid w:val="00637BD7"/>
    <w:pPr>
      <w:suppressAutoHyphens w:val="0"/>
      <w:spacing w:after="0"/>
      <w:ind w:firstLine="567"/>
      <w:jc w:val="both"/>
    </w:pPr>
    <w:rPr>
      <w:rFonts w:eastAsia="Calibri"/>
      <w:b/>
      <w:sz w:val="20"/>
      <w:szCs w:val="20"/>
      <w:lang w:eastAsia="en-US"/>
    </w:rPr>
  </w:style>
  <w:style w:type="character" w:customStyle="1" w:styleId="affffc">
    <w:name w:val="Логотип ООО Знак"/>
    <w:link w:val="affffb"/>
    <w:uiPriority w:val="99"/>
    <w:semiHidden/>
    <w:locked/>
    <w:rsid w:val="00637BD7"/>
    <w:rPr>
      <w:rFonts w:eastAsia="Calibri"/>
      <w:b/>
      <w:lang w:eastAsia="en-US"/>
    </w:rPr>
  </w:style>
  <w:style w:type="paragraph" w:customStyle="1" w:styleId="affffd">
    <w:name w:val="Текст Таблица Титул"/>
    <w:basedOn w:val="a6"/>
    <w:link w:val="affffe"/>
    <w:uiPriority w:val="99"/>
    <w:semiHidden/>
    <w:qFormat/>
    <w:rsid w:val="00637BD7"/>
    <w:pPr>
      <w:suppressAutoHyphens w:val="0"/>
      <w:spacing w:after="0"/>
      <w:jc w:val="both"/>
    </w:pPr>
    <w:rPr>
      <w:rFonts w:eastAsia="Calibri"/>
      <w:szCs w:val="20"/>
      <w:lang w:eastAsia="en-US"/>
    </w:rPr>
  </w:style>
  <w:style w:type="character" w:customStyle="1" w:styleId="affffe">
    <w:name w:val="Текст Таблица Титул Знак"/>
    <w:link w:val="affffd"/>
    <w:uiPriority w:val="99"/>
    <w:semiHidden/>
    <w:locked/>
    <w:rsid w:val="00637BD7"/>
    <w:rPr>
      <w:rFonts w:eastAsia="Calibri"/>
      <w:sz w:val="24"/>
      <w:lang w:eastAsia="en-US"/>
    </w:rPr>
  </w:style>
  <w:style w:type="paragraph" w:customStyle="1" w:styleId="2f0">
    <w:name w:val="Титул Таблица 2"/>
    <w:basedOn w:val="a0"/>
    <w:uiPriority w:val="99"/>
    <w:semiHidden/>
    <w:rsid w:val="00637BD7"/>
    <w:pPr>
      <w:suppressAutoHyphens w:val="0"/>
    </w:pPr>
    <w:rPr>
      <w:szCs w:val="20"/>
      <w:lang w:eastAsia="ru-RU"/>
    </w:rPr>
  </w:style>
  <w:style w:type="paragraph" w:customStyle="1" w:styleId="afffff">
    <w:name w:val="ТАБЛИЦА_НОМЕР"/>
    <w:basedOn w:val="a0"/>
    <w:next w:val="afffff0"/>
    <w:link w:val="Char"/>
    <w:qFormat/>
    <w:rsid w:val="00BB3B61"/>
    <w:pPr>
      <w:keepNext/>
      <w:tabs>
        <w:tab w:val="left" w:pos="2268"/>
        <w:tab w:val="right" w:pos="10206"/>
      </w:tabs>
      <w:adjustRightInd w:val="0"/>
      <w:spacing w:before="240" w:after="120"/>
      <w:ind w:left="1985" w:hanging="1701"/>
      <w:jc w:val="right"/>
      <w:textAlignment w:val="baseline"/>
      <w:outlineLvl w:val="3"/>
    </w:pPr>
    <w:rPr>
      <w:lang w:val="x-none" w:eastAsia="x-none"/>
    </w:rPr>
  </w:style>
  <w:style w:type="paragraph" w:customStyle="1" w:styleId="afffff0">
    <w:name w:val="ТАБЛИЦА_НАЗВАНИЕ"/>
    <w:basedOn w:val="a0"/>
    <w:next w:val="afffff1"/>
    <w:link w:val="Char0"/>
    <w:qFormat/>
    <w:rsid w:val="00BB3B61"/>
    <w:pPr>
      <w:keepNext/>
      <w:adjustRightInd w:val="0"/>
      <w:spacing w:after="120"/>
      <w:jc w:val="center"/>
      <w:textAlignment w:val="baseline"/>
    </w:pPr>
    <w:rPr>
      <w:bCs/>
      <w:lang w:val="x-none" w:eastAsia="x-none"/>
    </w:rPr>
  </w:style>
  <w:style w:type="paragraph" w:customStyle="1" w:styleId="afffff1">
    <w:name w:val="ТАБЛИЦА_ШАПКА"/>
    <w:basedOn w:val="afffff2"/>
    <w:qFormat/>
    <w:rsid w:val="00B63DFC"/>
    <w:pPr>
      <w:keepNext/>
      <w:keepLines/>
    </w:pPr>
  </w:style>
  <w:style w:type="paragraph" w:customStyle="1" w:styleId="afffff2">
    <w:name w:val="ТАБЛИЦА_Текст_ЦЕНТР"/>
    <w:basedOn w:val="a0"/>
    <w:qFormat/>
    <w:rsid w:val="00BB3B61"/>
    <w:pPr>
      <w:suppressAutoHyphens w:val="0"/>
      <w:adjustRightInd w:val="0"/>
      <w:jc w:val="center"/>
      <w:textAlignment w:val="baseline"/>
    </w:pPr>
    <w:rPr>
      <w:rFonts w:eastAsia="Calibri" w:cs="Courier New"/>
      <w:szCs w:val="20"/>
      <w:lang w:eastAsia="ru-RU"/>
    </w:rPr>
  </w:style>
  <w:style w:type="character" w:customStyle="1" w:styleId="Char0">
    <w:name w:val="ТАБЛИЦА_НАЗВАНИЕ Char"/>
    <w:link w:val="afffff0"/>
    <w:rsid w:val="00BB3B61"/>
    <w:rPr>
      <w:bCs/>
      <w:sz w:val="24"/>
      <w:szCs w:val="24"/>
      <w:lang w:val="x-none" w:eastAsia="x-none"/>
    </w:rPr>
  </w:style>
  <w:style w:type="character" w:customStyle="1" w:styleId="Char">
    <w:name w:val="ТАБЛИЦА_НОМЕР Char"/>
    <w:link w:val="afffff"/>
    <w:rsid w:val="00BB3B61"/>
    <w:rPr>
      <w:sz w:val="24"/>
      <w:szCs w:val="24"/>
      <w:lang w:val="x-none" w:eastAsia="x-none"/>
    </w:rPr>
  </w:style>
  <w:style w:type="paragraph" w:customStyle="1" w:styleId="afffff3">
    <w:name w:val="Абзац"/>
    <w:basedOn w:val="a0"/>
    <w:link w:val="afffff4"/>
    <w:qFormat/>
    <w:rsid w:val="00BB3B61"/>
    <w:pPr>
      <w:spacing w:after="60"/>
      <w:ind w:firstLine="567"/>
      <w:jc w:val="both"/>
    </w:pPr>
    <w:rPr>
      <w:lang w:eastAsia="ru-RU"/>
    </w:rPr>
  </w:style>
  <w:style w:type="character" w:customStyle="1" w:styleId="afffff4">
    <w:name w:val="Абзац Знак"/>
    <w:link w:val="afffff3"/>
    <w:rsid w:val="00BB3B61"/>
    <w:rPr>
      <w:sz w:val="24"/>
      <w:szCs w:val="24"/>
    </w:rPr>
  </w:style>
  <w:style w:type="paragraph" w:customStyle="1" w:styleId="afffff5">
    <w:name w:val="ТАБЛИЦА_Текст_ЛЕВО"/>
    <w:basedOn w:val="a0"/>
    <w:qFormat/>
    <w:rsid w:val="00BB3B61"/>
    <w:pPr>
      <w:suppressAutoHyphens w:val="0"/>
      <w:ind w:left="57" w:right="57"/>
    </w:pPr>
    <w:rPr>
      <w:rFonts w:eastAsia="Calibri" w:cs="Courier New"/>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3B61"/>
    <w:pPr>
      <w:suppressAutoHyphens/>
    </w:pPr>
    <w:rPr>
      <w:sz w:val="24"/>
      <w:szCs w:val="24"/>
      <w:lang w:eastAsia="ar-SA"/>
    </w:rPr>
  </w:style>
  <w:style w:type="paragraph" w:styleId="10">
    <w:name w:val="heading 1"/>
    <w:basedOn w:val="a0"/>
    <w:next w:val="a0"/>
    <w:link w:val="11"/>
    <w:qFormat/>
    <w:rsid w:val="00444524"/>
    <w:pPr>
      <w:keepNext/>
      <w:spacing w:before="600" w:after="240"/>
      <w:jc w:val="center"/>
      <w:outlineLvl w:val="0"/>
    </w:pPr>
    <w:rPr>
      <w:rFonts w:cs="Arial"/>
      <w:b/>
      <w:bCs/>
      <w:caps/>
      <w:kern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191946"/>
    <w:pPr>
      <w:tabs>
        <w:tab w:val="left" w:pos="0"/>
      </w:tabs>
      <w:spacing w:before="240" w:after="60"/>
      <w:outlineLvl w:val="6"/>
    </w:pPr>
  </w:style>
  <w:style w:type="paragraph" w:styleId="8">
    <w:name w:val="heading 8"/>
    <w:basedOn w:val="a0"/>
    <w:next w:val="a0"/>
    <w:link w:val="80"/>
    <w:qFormat/>
    <w:rsid w:val="007F5039"/>
    <w:pPr>
      <w:keepNext/>
      <w:shd w:val="clear" w:color="auto" w:fill="FFFFFF"/>
      <w:tabs>
        <w:tab w:val="left" w:pos="0"/>
        <w:tab w:val="num" w:pos="5967"/>
      </w:tabs>
      <w:spacing w:line="396" w:lineRule="exact"/>
      <w:ind w:left="5967" w:hanging="360"/>
      <w:jc w:val="both"/>
      <w:outlineLvl w:val="7"/>
    </w:pPr>
    <w:rPr>
      <w:sz w:val="28"/>
    </w:rPr>
  </w:style>
  <w:style w:type="paragraph" w:styleId="9">
    <w:name w:val="heading 9"/>
    <w:basedOn w:val="a0"/>
    <w:next w:val="a0"/>
    <w:link w:val="90"/>
    <w:qFormat/>
    <w:rsid w:val="007F5039"/>
    <w:pPr>
      <w:keepNext/>
      <w:tabs>
        <w:tab w:val="left" w:pos="0"/>
        <w:tab w:val="num" w:pos="6687"/>
      </w:tabs>
      <w:spacing w:after="120"/>
      <w:ind w:left="6687" w:hanging="18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rsid w:val="00191946"/>
    <w:rPr>
      <w:rFonts w:cs="Tahoma"/>
    </w:rPr>
  </w:style>
  <w:style w:type="paragraph" w:customStyle="1" w:styleId="22">
    <w:name w:val="Название2"/>
    <w:basedOn w:val="a0"/>
    <w:rsid w:val="00191946"/>
    <w:pPr>
      <w:suppressLineNumbers/>
      <w:spacing w:before="120" w:after="120"/>
    </w:pPr>
    <w:rPr>
      <w:rFonts w:ascii="Arial" w:hAnsi="Arial" w:cs="Tahoma"/>
      <w:i/>
      <w:iCs/>
      <w:sz w:val="20"/>
    </w:rPr>
  </w:style>
  <w:style w:type="paragraph" w:customStyle="1" w:styleId="23">
    <w:name w:val="Указатель2"/>
    <w:basedOn w:val="a0"/>
    <w:rsid w:val="00191946"/>
    <w:pPr>
      <w:suppressLineNumbers/>
    </w:pPr>
    <w:rPr>
      <w:rFonts w:ascii="Arial" w:hAnsi="Arial" w:cs="Tahoma"/>
    </w:rPr>
  </w:style>
  <w:style w:type="paragraph" w:customStyle="1" w:styleId="14">
    <w:name w:val="Название1"/>
    <w:basedOn w:val="a0"/>
    <w:rsid w:val="00191946"/>
    <w:pPr>
      <w:suppressLineNumbers/>
      <w:spacing w:before="120" w:after="120"/>
    </w:pPr>
    <w:rPr>
      <w:rFonts w:cs="Tahoma"/>
      <w:i/>
      <w:iCs/>
    </w:rPr>
  </w:style>
  <w:style w:type="paragraph" w:customStyle="1" w:styleId="15">
    <w:name w:val="Указатель1"/>
    <w:basedOn w:val="a0"/>
    <w:rsid w:val="00191946"/>
    <w:pPr>
      <w:suppressLineNumbers/>
    </w:pPr>
    <w:rPr>
      <w:rFonts w:cs="Tahoma"/>
    </w:rPr>
  </w:style>
  <w:style w:type="paragraph" w:styleId="a9">
    <w:name w:val="header"/>
    <w:basedOn w:val="a0"/>
    <w:link w:val="aa"/>
    <w:rsid w:val="00191946"/>
    <w:pPr>
      <w:tabs>
        <w:tab w:val="center" w:pos="4153"/>
        <w:tab w:val="right" w:pos="8306"/>
      </w:tabs>
    </w:pPr>
    <w:rPr>
      <w:sz w:val="20"/>
      <w:szCs w:val="20"/>
    </w:rPr>
  </w:style>
  <w:style w:type="paragraph" w:styleId="ab">
    <w:name w:val="footer"/>
    <w:basedOn w:val="a0"/>
    <w:link w:val="ac"/>
    <w:uiPriority w:val="99"/>
    <w:rsid w:val="00191946"/>
    <w:pPr>
      <w:tabs>
        <w:tab w:val="center" w:pos="4153"/>
        <w:tab w:val="right" w:pos="8306"/>
      </w:tabs>
    </w:pPr>
    <w:rPr>
      <w:sz w:val="20"/>
      <w:szCs w:val="20"/>
    </w:rPr>
  </w:style>
  <w:style w:type="paragraph" w:customStyle="1" w:styleId="ad">
    <w:name w:val="Заголовок КД"/>
    <w:basedOn w:val="a0"/>
    <w:next w:val="a0"/>
    <w:rsid w:val="00191946"/>
    <w:pPr>
      <w:ind w:left="284" w:right="284"/>
      <w:jc w:val="center"/>
    </w:pPr>
    <w:rPr>
      <w:b/>
      <w:sz w:val="28"/>
      <w:szCs w:val="20"/>
    </w:rPr>
  </w:style>
  <w:style w:type="paragraph" w:customStyle="1" w:styleId="210">
    <w:name w:val="Основной текст 21"/>
    <w:basedOn w:val="a0"/>
    <w:rsid w:val="00191946"/>
    <w:pPr>
      <w:snapToGrid w:val="0"/>
      <w:spacing w:before="120"/>
      <w:ind w:firstLine="709"/>
      <w:jc w:val="both"/>
    </w:pPr>
    <w:rPr>
      <w:rFonts w:ascii="Arial" w:hAnsi="Arial"/>
      <w:szCs w:val="20"/>
    </w:rPr>
  </w:style>
  <w:style w:type="paragraph" w:customStyle="1" w:styleId="Iauiueiniiaiieoaeno">
    <w:name w:val="Iau?iue.iniiaiie oaeno"/>
    <w:rsid w:val="00191946"/>
    <w:pPr>
      <w:suppressAutoHyphens/>
      <w:snapToGrid w:val="0"/>
    </w:pPr>
    <w:rPr>
      <w:rFonts w:eastAsia="Arial"/>
      <w:lang w:eastAsia="ar-SA"/>
    </w:rPr>
  </w:style>
  <w:style w:type="paragraph" w:customStyle="1" w:styleId="31">
    <w:name w:val="Основной текст 31"/>
    <w:basedOn w:val="a0"/>
    <w:rsid w:val="00191946"/>
    <w:pPr>
      <w:spacing w:after="120"/>
    </w:pPr>
    <w:rPr>
      <w:b/>
      <w:bCs/>
      <w:sz w:val="16"/>
      <w:szCs w:val="16"/>
    </w:rPr>
  </w:style>
  <w:style w:type="paragraph" w:customStyle="1" w:styleId="ae">
    <w:name w:val="Содержимое врезки"/>
    <w:basedOn w:val="a6"/>
    <w:rsid w:val="00191946"/>
  </w:style>
  <w:style w:type="paragraph" w:customStyle="1" w:styleId="af">
    <w:name w:val="Содержимое таблицы"/>
    <w:basedOn w:val="a0"/>
    <w:rsid w:val="00191946"/>
    <w:pPr>
      <w:suppressLineNumbers/>
    </w:pPr>
  </w:style>
  <w:style w:type="paragraph" w:customStyle="1" w:styleId="af0">
    <w:name w:val="Заголовок таблицы"/>
    <w:basedOn w:val="af"/>
    <w:rsid w:val="00191946"/>
    <w:pPr>
      <w:jc w:val="center"/>
    </w:pPr>
    <w:rPr>
      <w:b/>
      <w:bCs/>
    </w:rPr>
  </w:style>
  <w:style w:type="table" w:styleId="af1">
    <w:name w:val="Table Grid"/>
    <w:basedOn w:val="a2"/>
    <w:uiPriority w:val="59"/>
    <w:rsid w:val="00383DE8"/>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0"/>
    <w:next w:val="a0"/>
    <w:autoRedefine/>
    <w:uiPriority w:val="39"/>
    <w:rsid w:val="00444524"/>
    <w:pPr>
      <w:widowControl w:val="0"/>
      <w:tabs>
        <w:tab w:val="left" w:pos="426"/>
        <w:tab w:val="right" w:leader="dot" w:pos="9639"/>
      </w:tabs>
      <w:suppressAutoHyphens w:val="0"/>
      <w:adjustRightInd w:val="0"/>
      <w:spacing w:before="240"/>
      <w:textAlignment w:val="baseline"/>
    </w:pPr>
    <w:rPr>
      <w:rFonts w:eastAsia="GOST Type AU"/>
      <w:noProof/>
      <w:szCs w:val="28"/>
      <w:lang w:eastAsia="ru-RU"/>
    </w:rPr>
  </w:style>
  <w:style w:type="paragraph" w:styleId="24">
    <w:name w:val="toc 2"/>
    <w:basedOn w:val="a0"/>
    <w:next w:val="a0"/>
    <w:autoRedefine/>
    <w:uiPriority w:val="39"/>
    <w:rsid w:val="0043687F"/>
    <w:pPr>
      <w:widowControl w:val="0"/>
      <w:tabs>
        <w:tab w:val="left" w:pos="426"/>
        <w:tab w:val="right" w:leader="dot" w:pos="9627"/>
      </w:tabs>
      <w:suppressAutoHyphens w:val="0"/>
      <w:adjustRightInd w:val="0"/>
      <w:jc w:val="both"/>
      <w:textAlignment w:val="baseline"/>
    </w:pPr>
    <w:rPr>
      <w:sz w:val="20"/>
      <w:szCs w:val="20"/>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basedOn w:val="a0"/>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4">
    <w:name w:val="Balloon Text"/>
    <w:basedOn w:val="a0"/>
    <w:link w:val="af5"/>
    <w:uiPriority w:val="99"/>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6">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7">
    <w:name w:val="Body Text Indent"/>
    <w:basedOn w:val="a0"/>
    <w:link w:val="af8"/>
    <w:rsid w:val="00BE4064"/>
    <w:pPr>
      <w:spacing w:after="120"/>
      <w:ind w:left="283"/>
    </w:pPr>
  </w:style>
  <w:style w:type="character" w:styleId="af9">
    <w:name w:val="Strong"/>
    <w:uiPriority w:val="22"/>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a">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b">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c">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d">
    <w:name w:val="List Paragraph"/>
    <w:basedOn w:val="a0"/>
    <w:link w:val="afe"/>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uiPriority w:val="39"/>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
    <w:name w:val="Title"/>
    <w:basedOn w:val="a0"/>
    <w:link w:val="aff0"/>
    <w:qFormat/>
    <w:rsid w:val="00D70550"/>
    <w:pPr>
      <w:suppressAutoHyphens w:val="0"/>
      <w:jc w:val="center"/>
    </w:pPr>
    <w:rPr>
      <w:b/>
      <w:bCs/>
      <w:sz w:val="28"/>
      <w:lang w:eastAsia="ru-RU"/>
    </w:rPr>
  </w:style>
  <w:style w:type="character" w:customStyle="1" w:styleId="aff0">
    <w:name w:val="Название Знак"/>
    <w:link w:val="aff"/>
    <w:rsid w:val="00D70550"/>
    <w:rPr>
      <w:b/>
      <w:bCs/>
      <w:sz w:val="28"/>
      <w:szCs w:val="24"/>
    </w:rPr>
  </w:style>
  <w:style w:type="character" w:styleId="aff1">
    <w:name w:val="line number"/>
    <w:basedOn w:val="a1"/>
    <w:rsid w:val="00F3765D"/>
  </w:style>
  <w:style w:type="character" w:styleId="aff2">
    <w:name w:val="annotation reference"/>
    <w:uiPriority w:val="99"/>
    <w:rsid w:val="00F3765D"/>
    <w:rPr>
      <w:sz w:val="16"/>
      <w:szCs w:val="16"/>
    </w:rPr>
  </w:style>
  <w:style w:type="paragraph" w:styleId="aff3">
    <w:name w:val="annotation text"/>
    <w:basedOn w:val="a0"/>
    <w:link w:val="aff4"/>
    <w:uiPriority w:val="99"/>
    <w:rsid w:val="00F3765D"/>
    <w:rPr>
      <w:sz w:val="20"/>
      <w:szCs w:val="20"/>
    </w:rPr>
  </w:style>
  <w:style w:type="character" w:customStyle="1" w:styleId="aff4">
    <w:name w:val="Текст примечания Знак"/>
    <w:link w:val="aff3"/>
    <w:uiPriority w:val="99"/>
    <w:rsid w:val="00F3765D"/>
    <w:rPr>
      <w:lang w:eastAsia="ar-SA"/>
    </w:rPr>
  </w:style>
  <w:style w:type="paragraph" w:styleId="aff5">
    <w:name w:val="annotation subject"/>
    <w:basedOn w:val="aff3"/>
    <w:next w:val="aff3"/>
    <w:link w:val="aff6"/>
    <w:rsid w:val="00F3765D"/>
    <w:rPr>
      <w:b/>
      <w:bCs/>
    </w:rPr>
  </w:style>
  <w:style w:type="character" w:customStyle="1" w:styleId="aff6">
    <w:name w:val="Тема примечания Знак"/>
    <w:link w:val="aff5"/>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uiPriority w:val="39"/>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7">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link w:val="a9"/>
    <w:rsid w:val="004A0809"/>
    <w:rPr>
      <w:lang w:eastAsia="ar-SA"/>
    </w:rPr>
  </w:style>
  <w:style w:type="character" w:customStyle="1" w:styleId="aff8">
    <w:name w:val="Гипертекстовая ссылка"/>
    <w:uiPriority w:val="99"/>
    <w:rsid w:val="00EE4773"/>
    <w:rPr>
      <w:rFonts w:cs="Times New Roman"/>
      <w:b/>
      <w:color w:val="008000"/>
    </w:rPr>
  </w:style>
  <w:style w:type="paragraph" w:customStyle="1" w:styleId="ConsPlusNonformat">
    <w:name w:val="ConsPlusNonformat"/>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9">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link w:val="10"/>
    <w:rsid w:val="00444524"/>
    <w:rPr>
      <w:rFonts w:cs="Arial"/>
      <w:b/>
      <w:bCs/>
      <w:caps/>
      <w:kern w:val="32"/>
      <w:sz w:val="24"/>
      <w:szCs w:val="32"/>
      <w:lang w:eastAsia="ar-SA"/>
    </w:rPr>
  </w:style>
  <w:style w:type="character" w:customStyle="1" w:styleId="70">
    <w:name w:val="Заголовок 7 Знак"/>
    <w:link w:val="7"/>
    <w:rsid w:val="00352FAF"/>
    <w:rPr>
      <w:sz w:val="24"/>
      <w:szCs w:val="24"/>
      <w:lang w:eastAsia="ar-SA"/>
    </w:rPr>
  </w:style>
  <w:style w:type="character" w:customStyle="1" w:styleId="af5">
    <w:name w:val="Текст выноски Знак"/>
    <w:link w:val="af4"/>
    <w:uiPriority w:val="99"/>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a">
    <w:name w:val="Document Map"/>
    <w:basedOn w:val="a0"/>
    <w:link w:val="affb"/>
    <w:uiPriority w:val="99"/>
    <w:unhideWhenUsed/>
    <w:rsid w:val="0006088C"/>
    <w:rPr>
      <w:rFonts w:ascii="Tahoma" w:hAnsi="Tahoma" w:cs="Tahoma"/>
      <w:sz w:val="16"/>
      <w:szCs w:val="16"/>
    </w:rPr>
  </w:style>
  <w:style w:type="character" w:customStyle="1" w:styleId="affb">
    <w:name w:val="Схема документа Знак"/>
    <w:basedOn w:val="a1"/>
    <w:link w:val="affa"/>
    <w:uiPriority w:val="99"/>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Note Heading"/>
    <w:basedOn w:val="a0"/>
    <w:next w:val="a0"/>
    <w:link w:val="affd"/>
    <w:rsid w:val="00AD2E69"/>
    <w:pPr>
      <w:suppressAutoHyphens w:val="0"/>
      <w:jc w:val="center"/>
    </w:pPr>
    <w:rPr>
      <w:rFonts w:ascii="Arial" w:hAnsi="Arial"/>
      <w:b/>
      <w:sz w:val="32"/>
      <w:lang w:eastAsia="ru-RU"/>
    </w:rPr>
  </w:style>
  <w:style w:type="character" w:customStyle="1" w:styleId="affd">
    <w:name w:val="Заголовок записки Знак"/>
    <w:basedOn w:val="a1"/>
    <w:link w:val="affc"/>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8">
    <w:name w:val="Основной текст с отступом Знак"/>
    <w:basedOn w:val="a1"/>
    <w:link w:val="af7"/>
    <w:rsid w:val="00662B9A"/>
    <w:rPr>
      <w:sz w:val="24"/>
      <w:szCs w:val="24"/>
      <w:lang w:eastAsia="ar-SA"/>
    </w:rPr>
  </w:style>
  <w:style w:type="paragraph" w:styleId="2c">
    <w:name w:val="Body Text 2"/>
    <w:basedOn w:val="a0"/>
    <w:link w:val="2d"/>
    <w:semiHidden/>
    <w:unhideWhenUsed/>
    <w:rsid w:val="00D82561"/>
    <w:pPr>
      <w:spacing w:after="120" w:line="480" w:lineRule="auto"/>
    </w:pPr>
  </w:style>
  <w:style w:type="character" w:customStyle="1" w:styleId="2d">
    <w:name w:val="Основной текст 2 Знак"/>
    <w:basedOn w:val="a1"/>
    <w:link w:val="2c"/>
    <w:semiHidden/>
    <w:rsid w:val="00D82561"/>
    <w:rPr>
      <w:sz w:val="24"/>
      <w:szCs w:val="24"/>
      <w:lang w:eastAsia="ar-SA"/>
    </w:rPr>
  </w:style>
  <w:style w:type="paragraph" w:customStyle="1" w:styleId="affe">
    <w:name w:val="Базовый"/>
    <w:rsid w:val="00D82561"/>
    <w:pPr>
      <w:tabs>
        <w:tab w:val="left" w:pos="709"/>
      </w:tabs>
      <w:suppressAutoHyphens/>
      <w:spacing w:after="60" w:line="276" w:lineRule="auto"/>
      <w:jc w:val="both"/>
    </w:pPr>
    <w:rPr>
      <w:sz w:val="24"/>
      <w:szCs w:val="24"/>
      <w:lang w:eastAsia="ar-SA"/>
    </w:rPr>
  </w:style>
  <w:style w:type="character" w:styleId="afff">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 11"/>
    <w:basedOn w:val="a2"/>
    <w:next w:val="19"/>
    <w:rsid w:val="00A222B0"/>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3"/>
    <w:uiPriority w:val="99"/>
    <w:semiHidden/>
    <w:unhideWhenUsed/>
    <w:rsid w:val="00A222B0"/>
  </w:style>
  <w:style w:type="paragraph" w:customStyle="1" w:styleId="14660">
    <w:name w:val="14660"/>
    <w:basedOn w:val="a0"/>
    <w:rsid w:val="00C039C4"/>
    <w:pPr>
      <w:suppressAutoHyphens w:val="0"/>
      <w:autoSpaceDE w:val="0"/>
      <w:autoSpaceDN w:val="0"/>
      <w:spacing w:before="120" w:after="120"/>
      <w:jc w:val="center"/>
    </w:pPr>
    <w:rPr>
      <w:b/>
      <w:bCs/>
      <w:color w:val="000000"/>
      <w:sz w:val="28"/>
      <w:szCs w:val="28"/>
      <w:lang w:eastAsia="ru-RU"/>
    </w:rPr>
  </w:style>
  <w:style w:type="table" w:customStyle="1" w:styleId="81">
    <w:name w:val="Сетка таблицы8"/>
    <w:basedOn w:val="a2"/>
    <w:next w:val="af1"/>
    <w:uiPriority w:val="59"/>
    <w:rsid w:val="00C039C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iPriority w:val="39"/>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iPriority w:val="39"/>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0"/>
    <w:next w:val="a0"/>
    <w:autoRedefine/>
    <w:uiPriority w:val="39"/>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0">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0"/>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1">
    <w:name w:val="Колонтитул_"/>
    <w:link w:val="afff2"/>
    <w:locked/>
    <w:rsid w:val="000A6511"/>
    <w:rPr>
      <w:shd w:val="clear" w:color="auto" w:fill="FFFFFF"/>
    </w:rPr>
  </w:style>
  <w:style w:type="character" w:customStyle="1" w:styleId="92">
    <w:name w:val="Колонтитул + 9"/>
    <w:aliases w:val="5 pt1"/>
    <w:rsid w:val="000A6511"/>
    <w:rPr>
      <w:rFonts w:ascii="Times New Roman" w:hAnsi="Times New Roman" w:cs="Times New Roman"/>
      <w:sz w:val="19"/>
      <w:szCs w:val="19"/>
      <w:shd w:val="clear" w:color="auto" w:fill="FFFFFF"/>
    </w:rPr>
  </w:style>
  <w:style w:type="paragraph" w:customStyle="1" w:styleId="afff2">
    <w:name w:val="Колонтитул"/>
    <w:basedOn w:val="a0"/>
    <w:link w:val="afff1"/>
    <w:rsid w:val="000A6511"/>
    <w:pPr>
      <w:shd w:val="clear" w:color="auto" w:fill="FFFFFF"/>
      <w:suppressAutoHyphens w:val="0"/>
    </w:pPr>
    <w:rPr>
      <w:sz w:val="20"/>
      <w:szCs w:val="20"/>
      <w:lang w:eastAsia="ru-RU"/>
    </w:rPr>
  </w:style>
  <w:style w:type="paragraph" w:styleId="afff3">
    <w:name w:val="No Spacing"/>
    <w:uiPriority w:val="1"/>
    <w:qFormat/>
    <w:rsid w:val="00CD7C25"/>
    <w:pPr>
      <w:widowControl w:val="0"/>
      <w:autoSpaceDE w:val="0"/>
      <w:autoSpaceDN w:val="0"/>
      <w:adjustRightInd w:val="0"/>
    </w:pPr>
  </w:style>
  <w:style w:type="paragraph" w:customStyle="1" w:styleId="44">
    <w:name w:val="Без интервала4"/>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4">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5">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e">
    <w:name w:val="Абзац списка Знак"/>
    <w:link w:val="afd"/>
    <w:uiPriority w:val="34"/>
    <w:locked/>
    <w:rsid w:val="00E53FB7"/>
    <w:rPr>
      <w:rFonts w:ascii="Calibri" w:eastAsia="Calibri" w:hAnsi="Calibri"/>
      <w:sz w:val="22"/>
      <w:szCs w:val="22"/>
      <w:lang w:eastAsia="ar-SA"/>
    </w:rPr>
  </w:style>
  <w:style w:type="paragraph" w:styleId="afff6">
    <w:name w:val="Plain Text"/>
    <w:basedOn w:val="a0"/>
    <w:link w:val="afff7"/>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7">
    <w:name w:val="Текст Знак"/>
    <w:basedOn w:val="a1"/>
    <w:link w:val="afff6"/>
    <w:uiPriority w:val="99"/>
    <w:rsid w:val="005852AD"/>
    <w:rPr>
      <w:rFonts w:ascii="Consolas" w:eastAsiaTheme="minorHAnsi" w:hAnsi="Consolas" w:cstheme="minorBidi"/>
      <w:sz w:val="21"/>
      <w:szCs w:val="21"/>
      <w:lang w:eastAsia="en-US"/>
    </w:rPr>
  </w:style>
  <w:style w:type="paragraph" w:customStyle="1" w:styleId="afff8">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3">
    <w:name w:val="Сетка таблицы9"/>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 12"/>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 111"/>
    <w:basedOn w:val="a2"/>
    <w:next w:val="19"/>
    <w:rsid w:val="00524FA3"/>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524FA3"/>
  </w:style>
  <w:style w:type="table" w:customStyle="1" w:styleId="810">
    <w:name w:val="Сетка таблицы8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8">
    <w:name w:val="Заголовок3"/>
    <w:basedOn w:val="a0"/>
    <w:next w:val="a6"/>
    <w:rsid w:val="0062072E"/>
    <w:pPr>
      <w:keepNext/>
      <w:spacing w:before="240" w:after="120"/>
    </w:pPr>
    <w:rPr>
      <w:rFonts w:ascii="Arial" w:eastAsia="Lucida Sans Unicode" w:hAnsi="Arial" w:cs="Tahoma"/>
      <w:sz w:val="28"/>
      <w:szCs w:val="28"/>
    </w:rPr>
  </w:style>
  <w:style w:type="paragraph" w:customStyle="1" w:styleId="xl65">
    <w:name w:val="xl65"/>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6">
    <w:name w:val="xl66"/>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7">
    <w:name w:val="xl67"/>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FFC000"/>
      <w:lang w:eastAsia="ru-RU"/>
    </w:rPr>
  </w:style>
  <w:style w:type="paragraph" w:customStyle="1" w:styleId="xl68">
    <w:name w:val="xl68"/>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69">
    <w:name w:val="xl69"/>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B050"/>
      <w:lang w:eastAsia="ru-RU"/>
    </w:rPr>
  </w:style>
  <w:style w:type="paragraph" w:customStyle="1" w:styleId="xl70">
    <w:name w:val="xl70"/>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71">
    <w:name w:val="xl71"/>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72">
    <w:name w:val="xl72"/>
    <w:basedOn w:val="a0"/>
    <w:rsid w:val="0004704F"/>
    <w:pPr>
      <w:suppressAutoHyphens w:val="0"/>
      <w:spacing w:before="100" w:beforeAutospacing="1" w:after="100" w:afterAutospacing="1"/>
    </w:pPr>
    <w:rPr>
      <w:lang w:eastAsia="ru-RU"/>
    </w:rPr>
  </w:style>
  <w:style w:type="paragraph" w:customStyle="1" w:styleId="xl73">
    <w:name w:val="xl73"/>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4">
    <w:name w:val="xl74"/>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5">
    <w:name w:val="xl75"/>
    <w:basedOn w:val="a0"/>
    <w:rsid w:val="0004704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B050"/>
      <w:lang w:eastAsia="ru-RU"/>
    </w:rPr>
  </w:style>
  <w:style w:type="paragraph" w:customStyle="1" w:styleId="xl76">
    <w:name w:val="xl76"/>
    <w:basedOn w:val="a0"/>
    <w:rsid w:val="0004704F"/>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77">
    <w:name w:val="xl77"/>
    <w:basedOn w:val="a0"/>
    <w:rsid w:val="0004704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78">
    <w:name w:val="xl78"/>
    <w:basedOn w:val="a0"/>
    <w:rsid w:val="0004704F"/>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79">
    <w:name w:val="xl79"/>
    <w:basedOn w:val="a0"/>
    <w:rsid w:val="0004704F"/>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0">
    <w:name w:val="xl80"/>
    <w:basedOn w:val="a0"/>
    <w:rsid w:val="0004704F"/>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45">
    <w:name w:val="Заголовок4"/>
    <w:basedOn w:val="a0"/>
    <w:next w:val="a6"/>
    <w:rsid w:val="00574E6D"/>
    <w:pPr>
      <w:keepNext/>
      <w:spacing w:before="240" w:after="120"/>
    </w:pPr>
    <w:rPr>
      <w:rFonts w:ascii="Arial" w:eastAsia="Lucida Sans Unicode" w:hAnsi="Arial" w:cs="Tahoma"/>
      <w:sz w:val="28"/>
      <w:szCs w:val="28"/>
    </w:rPr>
  </w:style>
  <w:style w:type="numbering" w:customStyle="1" w:styleId="63">
    <w:name w:val="Нет списка6"/>
    <w:next w:val="a3"/>
    <w:uiPriority w:val="99"/>
    <w:semiHidden/>
    <w:unhideWhenUsed/>
    <w:rsid w:val="00E60471"/>
  </w:style>
  <w:style w:type="table" w:customStyle="1" w:styleId="180">
    <w:name w:val="Сетка таблицы18"/>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 13"/>
    <w:basedOn w:val="a2"/>
    <w:next w:val="19"/>
    <w:rsid w:val="00E60471"/>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3"/>
    <w:uiPriority w:val="99"/>
    <w:semiHidden/>
    <w:unhideWhenUsed/>
    <w:rsid w:val="00E60471"/>
  </w:style>
  <w:style w:type="paragraph" w:customStyle="1" w:styleId="formattext0">
    <w:name w:val="formattext"/>
    <w:rsid w:val="00E60471"/>
    <w:pPr>
      <w:widowControl w:val="0"/>
      <w:autoSpaceDE w:val="0"/>
      <w:autoSpaceDN w:val="0"/>
      <w:adjustRightInd w:val="0"/>
    </w:pPr>
    <w:rPr>
      <w:rFonts w:eastAsia="SimSun"/>
      <w:sz w:val="18"/>
      <w:szCs w:val="18"/>
    </w:rPr>
  </w:style>
  <w:style w:type="paragraph" w:styleId="39">
    <w:name w:val="Body Text Indent 3"/>
    <w:basedOn w:val="a0"/>
    <w:link w:val="3a"/>
    <w:rsid w:val="00E60471"/>
    <w:pPr>
      <w:spacing w:after="120"/>
      <w:ind w:left="283"/>
    </w:pPr>
    <w:rPr>
      <w:rFonts w:eastAsia="SimSun"/>
      <w:sz w:val="16"/>
      <w:szCs w:val="16"/>
    </w:rPr>
  </w:style>
  <w:style w:type="character" w:customStyle="1" w:styleId="3a">
    <w:name w:val="Основной текст с отступом 3 Знак"/>
    <w:basedOn w:val="a1"/>
    <w:link w:val="39"/>
    <w:rsid w:val="00E60471"/>
    <w:rPr>
      <w:rFonts w:eastAsia="SimSun"/>
      <w:sz w:val="16"/>
      <w:szCs w:val="16"/>
      <w:lang w:eastAsia="ar-SA"/>
    </w:rPr>
  </w:style>
  <w:style w:type="paragraph" w:customStyle="1" w:styleId="afff9">
    <w:name w:val="Комментарий"/>
    <w:basedOn w:val="a0"/>
    <w:next w:val="a0"/>
    <w:rsid w:val="00E60471"/>
    <w:pPr>
      <w:suppressAutoHyphens w:val="0"/>
      <w:autoSpaceDE w:val="0"/>
      <w:autoSpaceDN w:val="0"/>
      <w:adjustRightInd w:val="0"/>
      <w:ind w:left="170"/>
      <w:jc w:val="both"/>
    </w:pPr>
    <w:rPr>
      <w:rFonts w:ascii="Arial" w:eastAsia="SimSun" w:hAnsi="Arial"/>
      <w:i/>
      <w:iCs/>
      <w:color w:val="800080"/>
      <w:sz w:val="20"/>
      <w:szCs w:val="20"/>
      <w:lang w:eastAsia="ru-RU"/>
    </w:rPr>
  </w:style>
  <w:style w:type="paragraph" w:styleId="afffa">
    <w:name w:val="footnote text"/>
    <w:basedOn w:val="a0"/>
    <w:link w:val="afffb"/>
    <w:rsid w:val="00E60471"/>
    <w:pPr>
      <w:suppressAutoHyphens w:val="0"/>
    </w:pPr>
    <w:rPr>
      <w:rFonts w:eastAsia="SimSun"/>
      <w:sz w:val="20"/>
      <w:szCs w:val="20"/>
      <w:lang w:eastAsia="ru-RU"/>
    </w:rPr>
  </w:style>
  <w:style w:type="character" w:customStyle="1" w:styleId="afffb">
    <w:name w:val="Текст сноски Знак"/>
    <w:basedOn w:val="a1"/>
    <w:link w:val="afffa"/>
    <w:rsid w:val="00E60471"/>
    <w:rPr>
      <w:rFonts w:eastAsia="SimSun"/>
    </w:rPr>
  </w:style>
  <w:style w:type="character" w:styleId="afffc">
    <w:name w:val="footnote reference"/>
    <w:basedOn w:val="a1"/>
    <w:rsid w:val="00E60471"/>
    <w:rPr>
      <w:vertAlign w:val="superscript"/>
    </w:rPr>
  </w:style>
  <w:style w:type="numbering" w:customStyle="1" w:styleId="233">
    <w:name w:val="Нет списка23"/>
    <w:next w:val="a3"/>
    <w:uiPriority w:val="99"/>
    <w:semiHidden/>
    <w:unhideWhenUsed/>
    <w:rsid w:val="00E60471"/>
  </w:style>
  <w:style w:type="table" w:customStyle="1" w:styleId="270">
    <w:name w:val="Сетка таблицы27"/>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7"/>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E60471"/>
  </w:style>
  <w:style w:type="table" w:customStyle="1" w:styleId="331">
    <w:name w:val="Сетка таблицы33"/>
    <w:basedOn w:val="a2"/>
    <w:next w:val="af1"/>
    <w:uiPriority w:val="39"/>
    <w:rsid w:val="00E604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1"/>
    <w:basedOn w:val="a0"/>
    <w:rsid w:val="00E60471"/>
    <w:pPr>
      <w:suppressAutoHyphens w:val="0"/>
      <w:spacing w:before="100" w:beforeAutospacing="1" w:after="100" w:afterAutospacing="1"/>
    </w:pPr>
    <w:rPr>
      <w:rFonts w:ascii="Tahoma" w:eastAsia="SimSun" w:hAnsi="Tahoma"/>
      <w:sz w:val="20"/>
      <w:szCs w:val="20"/>
      <w:lang w:val="en-US" w:eastAsia="en-US"/>
    </w:rPr>
  </w:style>
  <w:style w:type="character" w:customStyle="1" w:styleId="afffd">
    <w:name w:val="Цветовое выделение"/>
    <w:rsid w:val="00E60471"/>
    <w:rPr>
      <w:b/>
      <w:color w:val="000080"/>
    </w:rPr>
  </w:style>
  <w:style w:type="paragraph" w:customStyle="1" w:styleId="118">
    <w:name w:val="Знак11"/>
    <w:basedOn w:val="a0"/>
    <w:rsid w:val="00E60471"/>
    <w:pPr>
      <w:suppressAutoHyphens w:val="0"/>
      <w:spacing w:before="100" w:beforeAutospacing="1" w:after="100" w:afterAutospacing="1"/>
    </w:pPr>
    <w:rPr>
      <w:rFonts w:ascii="Tahoma" w:eastAsia="SimSun" w:hAnsi="Tahoma"/>
      <w:sz w:val="20"/>
      <w:szCs w:val="20"/>
      <w:lang w:val="en-US" w:eastAsia="en-US"/>
    </w:rPr>
  </w:style>
  <w:style w:type="table" w:customStyle="1" w:styleId="3310">
    <w:name w:val="Сетка таблицы331"/>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0"/>
    <w:rsid w:val="00E60471"/>
    <w:pPr>
      <w:suppressAutoHyphens w:val="0"/>
      <w:spacing w:before="100" w:beforeAutospacing="1" w:after="100" w:afterAutospacing="1"/>
    </w:pPr>
    <w:rPr>
      <w:rFonts w:eastAsia="SimSun"/>
      <w:lang w:eastAsia="ru-RU"/>
    </w:rPr>
  </w:style>
  <w:style w:type="table" w:customStyle="1" w:styleId="430">
    <w:name w:val="Сетка таблицы43"/>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3"/>
    <w:uiPriority w:val="99"/>
    <w:semiHidden/>
    <w:unhideWhenUsed/>
    <w:rsid w:val="00E60471"/>
  </w:style>
  <w:style w:type="table" w:customStyle="1" w:styleId="530">
    <w:name w:val="Сетка таблицы53"/>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Revision"/>
    <w:hidden/>
    <w:uiPriority w:val="99"/>
    <w:semiHidden/>
    <w:rsid w:val="00E60471"/>
    <w:rPr>
      <w:rFonts w:eastAsia="SimSun"/>
      <w:sz w:val="24"/>
      <w:szCs w:val="24"/>
      <w:lang w:eastAsia="ar-SA"/>
    </w:rPr>
  </w:style>
  <w:style w:type="character" w:customStyle="1" w:styleId="imlogmatch">
    <w:name w:val="im_log_match"/>
    <w:basedOn w:val="a1"/>
    <w:rsid w:val="00E60471"/>
  </w:style>
  <w:style w:type="character" w:customStyle="1" w:styleId="js-extracted-address">
    <w:name w:val="js-extracted-address"/>
    <w:basedOn w:val="a1"/>
    <w:rsid w:val="00E60471"/>
  </w:style>
  <w:style w:type="character" w:customStyle="1" w:styleId="mail-message-map-nobreak">
    <w:name w:val="mail-message-map-nobreak"/>
    <w:basedOn w:val="a1"/>
    <w:rsid w:val="00E60471"/>
  </w:style>
  <w:style w:type="character" w:customStyle="1" w:styleId="TimesNewRoman">
    <w:name w:val="Стиль Times New Roman"/>
    <w:basedOn w:val="a1"/>
    <w:rsid w:val="00E60471"/>
    <w:rPr>
      <w:rFonts w:ascii="Times New Roman" w:hAnsi="Times New Roman"/>
      <w:sz w:val="28"/>
    </w:rPr>
  </w:style>
  <w:style w:type="paragraph" w:customStyle="1" w:styleId="Normal1">
    <w:name w:val="Стиль Normal + Первая строка:  1 см Междустр.интервал:  полуторный"/>
    <w:basedOn w:val="a0"/>
    <w:rsid w:val="00E60471"/>
    <w:pPr>
      <w:widowControl w:val="0"/>
      <w:tabs>
        <w:tab w:val="right" w:pos="567"/>
      </w:tabs>
      <w:suppressAutoHyphens w:val="0"/>
      <w:spacing w:line="360" w:lineRule="auto"/>
      <w:ind w:firstLine="567"/>
      <w:jc w:val="both"/>
    </w:pPr>
    <w:rPr>
      <w:rFonts w:eastAsia="SimSun"/>
      <w:snapToGrid w:val="0"/>
      <w:sz w:val="28"/>
      <w:szCs w:val="20"/>
      <w:lang w:eastAsia="ru-RU"/>
    </w:rPr>
  </w:style>
  <w:style w:type="paragraph" w:customStyle="1" w:styleId="01">
    <w:name w:val="01 Основной текст"/>
    <w:basedOn w:val="ConsNormal"/>
    <w:qFormat/>
    <w:rsid w:val="00E60471"/>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
    <w:name w:val="Информация об изменениях"/>
    <w:basedOn w:val="a0"/>
    <w:next w:val="a0"/>
    <w:uiPriority w:val="99"/>
    <w:rsid w:val="00E60471"/>
    <w:pPr>
      <w:widowControl w:val="0"/>
      <w:suppressAutoHyphens w:val="0"/>
      <w:autoSpaceDE w:val="0"/>
      <w:autoSpaceDN w:val="0"/>
      <w:adjustRightInd w:val="0"/>
      <w:spacing w:before="180"/>
      <w:ind w:left="360" w:right="360"/>
      <w:jc w:val="both"/>
    </w:pPr>
    <w:rPr>
      <w:rFonts w:ascii="Arial" w:eastAsiaTheme="minorEastAsia" w:hAnsi="Arial" w:cs="Arial"/>
      <w:color w:val="353842"/>
      <w:sz w:val="20"/>
      <w:szCs w:val="20"/>
      <w:shd w:val="clear" w:color="auto" w:fill="EAEFED"/>
      <w:lang w:eastAsia="ru-RU"/>
    </w:rPr>
  </w:style>
  <w:style w:type="paragraph" w:customStyle="1" w:styleId="affff0">
    <w:name w:val="Подзаголовок для информации об изменениях"/>
    <w:basedOn w:val="a0"/>
    <w:next w:val="a0"/>
    <w:uiPriority w:val="99"/>
    <w:rsid w:val="00E60471"/>
    <w:pPr>
      <w:widowControl w:val="0"/>
      <w:suppressAutoHyphens w:val="0"/>
      <w:autoSpaceDE w:val="0"/>
      <w:autoSpaceDN w:val="0"/>
      <w:adjustRightInd w:val="0"/>
      <w:ind w:firstLine="720"/>
      <w:jc w:val="both"/>
    </w:pPr>
    <w:rPr>
      <w:rFonts w:ascii="Arial" w:eastAsiaTheme="minorEastAsia" w:hAnsi="Arial" w:cs="Arial"/>
      <w:b/>
      <w:bCs/>
      <w:color w:val="353842"/>
      <w:sz w:val="20"/>
      <w:szCs w:val="20"/>
      <w:lang w:eastAsia="ru-RU"/>
    </w:rPr>
  </w:style>
  <w:style w:type="paragraph" w:customStyle="1" w:styleId="TimesNewRoman14">
    <w:name w:val="Стиль Times New Roman 14 пт Междустр.интервал:  полуторный"/>
    <w:basedOn w:val="a0"/>
    <w:link w:val="TimesNewRoman140"/>
    <w:rsid w:val="00E60471"/>
    <w:pPr>
      <w:suppressAutoHyphens w:val="0"/>
      <w:spacing w:before="100" w:beforeAutospacing="1" w:after="100" w:afterAutospacing="1" w:line="360" w:lineRule="auto"/>
      <w:ind w:firstLine="709"/>
      <w:jc w:val="both"/>
    </w:pPr>
    <w:rPr>
      <w:rFonts w:eastAsia="SimSun"/>
      <w:sz w:val="28"/>
      <w:szCs w:val="20"/>
      <w:lang w:eastAsia="ru-RU"/>
    </w:rPr>
  </w:style>
  <w:style w:type="character" w:customStyle="1" w:styleId="TimesNewRoman140">
    <w:name w:val="Стиль Times New Roman 14 пт Междустр.интервал:  полуторный Знак"/>
    <w:basedOn w:val="a1"/>
    <w:link w:val="TimesNewRoman14"/>
    <w:rsid w:val="00E60471"/>
    <w:rPr>
      <w:rFonts w:eastAsia="SimSun"/>
      <w:sz w:val="28"/>
    </w:rPr>
  </w:style>
  <w:style w:type="paragraph" w:customStyle="1" w:styleId="affff1">
    <w:name w:val="Информация о версии"/>
    <w:basedOn w:val="afff9"/>
    <w:next w:val="a0"/>
    <w:uiPriority w:val="99"/>
    <w:rsid w:val="00E60471"/>
    <w:pPr>
      <w:widowControl w:val="0"/>
      <w:spacing w:before="75"/>
    </w:pPr>
    <w:rPr>
      <w:rFonts w:eastAsiaTheme="minorEastAsia" w:cs="Arial"/>
      <w:color w:val="353842"/>
      <w:sz w:val="26"/>
      <w:szCs w:val="26"/>
      <w:shd w:val="clear" w:color="auto" w:fill="F0F0F0"/>
    </w:rPr>
  </w:style>
  <w:style w:type="character" w:customStyle="1" w:styleId="cardattributesattrsitem">
    <w:name w:val="cardattributes__attrsitem"/>
    <w:basedOn w:val="a1"/>
    <w:rsid w:val="00E60471"/>
  </w:style>
  <w:style w:type="table" w:customStyle="1" w:styleId="630">
    <w:name w:val="Сетка таблицы63"/>
    <w:basedOn w:val="a2"/>
    <w:next w:val="af1"/>
    <w:uiPriority w:val="3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3"/>
    <w:uiPriority w:val="99"/>
    <w:semiHidden/>
    <w:unhideWhenUsed/>
    <w:rsid w:val="00E60471"/>
  </w:style>
  <w:style w:type="numbering" w:customStyle="1" w:styleId="1130">
    <w:name w:val="Нет списка113"/>
    <w:next w:val="a3"/>
    <w:uiPriority w:val="99"/>
    <w:semiHidden/>
    <w:unhideWhenUsed/>
    <w:rsid w:val="00E60471"/>
  </w:style>
  <w:style w:type="numbering" w:customStyle="1" w:styleId="2121">
    <w:name w:val="Нет списка212"/>
    <w:next w:val="a3"/>
    <w:uiPriority w:val="99"/>
    <w:semiHidden/>
    <w:unhideWhenUsed/>
    <w:rsid w:val="00E60471"/>
  </w:style>
  <w:style w:type="numbering" w:customStyle="1" w:styleId="3120">
    <w:name w:val="Нет списка312"/>
    <w:next w:val="a3"/>
    <w:uiPriority w:val="99"/>
    <w:semiHidden/>
    <w:unhideWhenUsed/>
    <w:rsid w:val="00E60471"/>
  </w:style>
  <w:style w:type="table" w:customStyle="1" w:styleId="3311">
    <w:name w:val="Сетка таблицы3311"/>
    <w:basedOn w:val="a2"/>
    <w:next w:val="af1"/>
    <w:uiPriority w:val="59"/>
    <w:rsid w:val="00E60471"/>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3"/>
    <w:uiPriority w:val="99"/>
    <w:semiHidden/>
    <w:unhideWhenUsed/>
    <w:rsid w:val="00E60471"/>
  </w:style>
  <w:style w:type="table" w:customStyle="1" w:styleId="5120">
    <w:name w:val="Сетка таблицы512"/>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0"/>
    <w:rsid w:val="00E60471"/>
    <w:pPr>
      <w:suppressAutoHyphens w:val="0"/>
      <w:spacing w:before="100" w:beforeAutospacing="1" w:after="100" w:afterAutospacing="1"/>
    </w:pPr>
    <w:rPr>
      <w:rFonts w:ascii="Arial" w:hAnsi="Arial" w:cs="Arial"/>
      <w:color w:val="FF0000"/>
      <w:sz w:val="22"/>
      <w:szCs w:val="22"/>
      <w:lang w:eastAsia="ru-RU"/>
    </w:rPr>
  </w:style>
  <w:style w:type="paragraph" w:customStyle="1" w:styleId="xl81">
    <w:name w:val="xl81"/>
    <w:basedOn w:val="a0"/>
    <w:rsid w:val="00E60471"/>
    <w:pPr>
      <w:suppressAutoHyphens w:val="0"/>
      <w:spacing w:before="100" w:beforeAutospacing="1" w:after="100" w:afterAutospacing="1"/>
      <w:jc w:val="center"/>
      <w:textAlignment w:val="center"/>
    </w:pPr>
    <w:rPr>
      <w:rFonts w:ascii="Arial" w:hAnsi="Arial" w:cs="Arial"/>
      <w:color w:val="FFC000"/>
      <w:lang w:eastAsia="ru-RU"/>
    </w:rPr>
  </w:style>
  <w:style w:type="paragraph" w:customStyle="1" w:styleId="xl82">
    <w:name w:val="xl82"/>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963634"/>
      <w:lang w:eastAsia="ru-RU"/>
    </w:rPr>
  </w:style>
  <w:style w:type="paragraph" w:customStyle="1" w:styleId="xl83">
    <w:name w:val="xl83"/>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lang w:eastAsia="ru-RU"/>
    </w:rPr>
  </w:style>
  <w:style w:type="paragraph" w:customStyle="1" w:styleId="xl84">
    <w:name w:val="xl84"/>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5">
    <w:name w:val="xl85"/>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6">
    <w:name w:val="xl86"/>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87">
    <w:name w:val="xl87"/>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8">
    <w:name w:val="xl88"/>
    <w:basedOn w:val="a0"/>
    <w:rsid w:val="00E60471"/>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FFFF"/>
      <w:lang w:eastAsia="ru-RU"/>
    </w:rPr>
  </w:style>
  <w:style w:type="paragraph" w:customStyle="1" w:styleId="xl89">
    <w:name w:val="xl89"/>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538DD5"/>
      <w:lang w:eastAsia="ru-RU"/>
    </w:rPr>
  </w:style>
  <w:style w:type="paragraph" w:customStyle="1" w:styleId="xl90">
    <w:name w:val="xl90"/>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DA9694"/>
      <w:lang w:eastAsia="ru-RU"/>
    </w:rPr>
  </w:style>
  <w:style w:type="paragraph" w:customStyle="1" w:styleId="xl91">
    <w:name w:val="xl91"/>
    <w:basedOn w:val="a0"/>
    <w:rsid w:val="00E6047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92">
    <w:name w:val="xl92"/>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3">
    <w:name w:val="xl93"/>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E26B0A"/>
      <w:lang w:eastAsia="ru-RU"/>
    </w:rPr>
  </w:style>
  <w:style w:type="paragraph" w:customStyle="1" w:styleId="xl94">
    <w:name w:val="xl94"/>
    <w:basedOn w:val="a0"/>
    <w:rsid w:val="00E604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96">
    <w:name w:val="xl96"/>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16365C"/>
      <w:lang w:eastAsia="ru-RU"/>
    </w:rPr>
  </w:style>
  <w:style w:type="paragraph" w:customStyle="1" w:styleId="xl97">
    <w:name w:val="xl97"/>
    <w:basedOn w:val="a0"/>
    <w:rsid w:val="00E60471"/>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98">
    <w:name w:val="xl98"/>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B0F0"/>
      <w:lang w:eastAsia="ru-RU"/>
    </w:rPr>
  </w:style>
  <w:style w:type="paragraph" w:customStyle="1" w:styleId="xl99">
    <w:name w:val="xl99"/>
    <w:basedOn w:val="a0"/>
    <w:rsid w:val="00E60471"/>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100">
    <w:name w:val="xl100"/>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1">
    <w:name w:val="xl101"/>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2">
    <w:name w:val="xl102"/>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3">
    <w:name w:val="xl103"/>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4">
    <w:name w:val="xl104"/>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5">
    <w:name w:val="xl105"/>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lang w:eastAsia="ru-RU"/>
    </w:rPr>
  </w:style>
  <w:style w:type="paragraph" w:customStyle="1" w:styleId="xl106">
    <w:name w:val="xl106"/>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107">
    <w:name w:val="xl107"/>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08">
    <w:name w:val="xl108"/>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09">
    <w:name w:val="xl109"/>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0">
    <w:name w:val="xl110"/>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1">
    <w:name w:val="xl111"/>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2">
    <w:name w:val="xl112"/>
    <w:basedOn w:val="a0"/>
    <w:rsid w:val="00E60471"/>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3">
    <w:name w:val="xl113"/>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14">
    <w:name w:val="xl114"/>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15">
    <w:name w:val="xl115"/>
    <w:basedOn w:val="a0"/>
    <w:rsid w:val="00E60471"/>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6">
    <w:name w:val="xl116"/>
    <w:basedOn w:val="a0"/>
    <w:rsid w:val="00E60471"/>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rmchqcpvmsonormal">
    <w:name w:val="rmchqcpv msonormal"/>
    <w:basedOn w:val="a0"/>
    <w:rsid w:val="00E60471"/>
    <w:pPr>
      <w:suppressAutoHyphens w:val="0"/>
      <w:spacing w:before="100" w:beforeAutospacing="1" w:after="100" w:afterAutospacing="1"/>
    </w:pPr>
    <w:rPr>
      <w:lang w:eastAsia="ru-RU"/>
    </w:rPr>
  </w:style>
  <w:style w:type="numbering" w:customStyle="1" w:styleId="73">
    <w:name w:val="Нет списка7"/>
    <w:next w:val="a3"/>
    <w:uiPriority w:val="99"/>
    <w:semiHidden/>
    <w:unhideWhenUsed/>
    <w:rsid w:val="00E60471"/>
  </w:style>
  <w:style w:type="table" w:customStyle="1" w:styleId="190">
    <w:name w:val="Сетка таблицы19"/>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 14"/>
    <w:basedOn w:val="a2"/>
    <w:next w:val="19"/>
    <w:rsid w:val="00E60471"/>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3">
    <w:name w:val="Нет списка15"/>
    <w:next w:val="a3"/>
    <w:uiPriority w:val="99"/>
    <w:semiHidden/>
    <w:unhideWhenUsed/>
    <w:rsid w:val="00E60471"/>
  </w:style>
  <w:style w:type="numbering" w:customStyle="1" w:styleId="243">
    <w:name w:val="Нет списка24"/>
    <w:next w:val="a3"/>
    <w:uiPriority w:val="99"/>
    <w:semiHidden/>
    <w:unhideWhenUsed/>
    <w:rsid w:val="00E60471"/>
  </w:style>
  <w:style w:type="table" w:customStyle="1" w:styleId="280">
    <w:name w:val="Сетка таблицы28"/>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2"/>
    <w:next w:val="af1"/>
    <w:uiPriority w:val="5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E60471"/>
  </w:style>
  <w:style w:type="table" w:customStyle="1" w:styleId="341">
    <w:name w:val="Сетка таблицы34"/>
    <w:basedOn w:val="a2"/>
    <w:next w:val="af1"/>
    <w:uiPriority w:val="39"/>
    <w:rsid w:val="00E604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basedOn w:val="a2"/>
    <w:next w:val="af1"/>
    <w:uiPriority w:val="59"/>
    <w:rsid w:val="00E60471"/>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
    <w:name w:val="Нет списка43"/>
    <w:next w:val="a3"/>
    <w:uiPriority w:val="99"/>
    <w:semiHidden/>
    <w:unhideWhenUsed/>
    <w:rsid w:val="00E60471"/>
  </w:style>
  <w:style w:type="table" w:customStyle="1" w:styleId="54">
    <w:name w:val="Сетка таблицы54"/>
    <w:basedOn w:val="a2"/>
    <w:next w:val="af1"/>
    <w:rsid w:val="00E60471"/>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Сетка таблицы64"/>
    <w:basedOn w:val="a2"/>
    <w:next w:val="af1"/>
    <w:uiPriority w:val="39"/>
    <w:rsid w:val="00E60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3"/>
    <w:uiPriority w:val="99"/>
    <w:semiHidden/>
    <w:unhideWhenUsed/>
    <w:rsid w:val="00E60471"/>
  </w:style>
  <w:style w:type="numbering" w:customStyle="1" w:styleId="1140">
    <w:name w:val="Нет списка114"/>
    <w:next w:val="a3"/>
    <w:uiPriority w:val="99"/>
    <w:semiHidden/>
    <w:unhideWhenUsed/>
    <w:rsid w:val="00E60471"/>
  </w:style>
  <w:style w:type="numbering" w:customStyle="1" w:styleId="2130">
    <w:name w:val="Нет списка213"/>
    <w:next w:val="a3"/>
    <w:uiPriority w:val="99"/>
    <w:semiHidden/>
    <w:unhideWhenUsed/>
    <w:rsid w:val="00E60471"/>
  </w:style>
  <w:style w:type="numbering" w:customStyle="1" w:styleId="313">
    <w:name w:val="Нет списка313"/>
    <w:next w:val="a3"/>
    <w:uiPriority w:val="99"/>
    <w:semiHidden/>
    <w:unhideWhenUsed/>
    <w:rsid w:val="00E60471"/>
  </w:style>
  <w:style w:type="table" w:customStyle="1" w:styleId="3312">
    <w:name w:val="Сетка таблицы3312"/>
    <w:basedOn w:val="a2"/>
    <w:next w:val="af1"/>
    <w:uiPriority w:val="59"/>
    <w:rsid w:val="00E60471"/>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
    <w:name w:val="Сетка таблицы413"/>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0">
    <w:name w:val="Нет списка412"/>
    <w:next w:val="a3"/>
    <w:uiPriority w:val="99"/>
    <w:semiHidden/>
    <w:unhideWhenUsed/>
    <w:rsid w:val="00E60471"/>
  </w:style>
  <w:style w:type="table" w:customStyle="1" w:styleId="513">
    <w:name w:val="Сетка таблицы513"/>
    <w:basedOn w:val="a2"/>
    <w:next w:val="af1"/>
    <w:rsid w:val="00E604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271">
    <w:name w:val="font271"/>
    <w:basedOn w:val="a1"/>
    <w:rsid w:val="00E60471"/>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1"/>
    <w:rsid w:val="00E60471"/>
    <w:rPr>
      <w:rFonts w:ascii="Arial" w:hAnsi="Arial" w:cs="Arial" w:hint="default"/>
      <w:b w:val="0"/>
      <w:bCs w:val="0"/>
      <w:i w:val="0"/>
      <w:iCs w:val="0"/>
      <w:strike w:val="0"/>
      <w:dstrike w:val="0"/>
      <w:color w:val="000000"/>
      <w:sz w:val="20"/>
      <w:szCs w:val="20"/>
      <w:u w:val="none"/>
      <w:effect w:val="none"/>
    </w:rPr>
  </w:style>
  <w:style w:type="character" w:customStyle="1" w:styleId="80">
    <w:name w:val="Заголовок 8 Знак"/>
    <w:basedOn w:val="a1"/>
    <w:link w:val="8"/>
    <w:rsid w:val="007F5039"/>
    <w:rPr>
      <w:sz w:val="28"/>
      <w:szCs w:val="24"/>
      <w:shd w:val="clear" w:color="auto" w:fill="FFFFFF"/>
      <w:lang w:eastAsia="ar-SA"/>
    </w:rPr>
  </w:style>
  <w:style w:type="character" w:customStyle="1" w:styleId="90">
    <w:name w:val="Заголовок 9 Знак"/>
    <w:basedOn w:val="a1"/>
    <w:link w:val="9"/>
    <w:rsid w:val="007F5039"/>
    <w:rPr>
      <w:b/>
      <w:sz w:val="24"/>
      <w:szCs w:val="24"/>
      <w:lang w:eastAsia="ar-SA"/>
    </w:rPr>
  </w:style>
  <w:style w:type="numbering" w:customStyle="1" w:styleId="WW8Num161">
    <w:name w:val="WW8Num161"/>
    <w:rsid w:val="007F5039"/>
    <w:pPr>
      <w:numPr>
        <w:numId w:val="4"/>
      </w:numPr>
    </w:pPr>
  </w:style>
  <w:style w:type="character" w:customStyle="1" w:styleId="83">
    <w:name w:val="Основной шрифт абзаца8"/>
    <w:rsid w:val="007F5039"/>
  </w:style>
  <w:style w:type="character" w:customStyle="1" w:styleId="WW8Num10z0">
    <w:name w:val="WW8Num10z0"/>
    <w:rsid w:val="007F5039"/>
    <w:rPr>
      <w:rFonts w:ascii="Symbol" w:eastAsia="Times New Roman" w:hAnsi="Symbol" w:cs="Times New Roman"/>
    </w:rPr>
  </w:style>
  <w:style w:type="character" w:customStyle="1" w:styleId="WW8Num10z1">
    <w:name w:val="WW8Num10z1"/>
    <w:rsid w:val="007F5039"/>
    <w:rPr>
      <w:rFonts w:ascii="Courier New" w:hAnsi="Courier New" w:cs="Courier New"/>
    </w:rPr>
  </w:style>
  <w:style w:type="character" w:customStyle="1" w:styleId="WW8Num10z2">
    <w:name w:val="WW8Num10z2"/>
    <w:rsid w:val="007F5039"/>
    <w:rPr>
      <w:rFonts w:ascii="Wingdings" w:hAnsi="Wingdings" w:cs="Wingdings"/>
    </w:rPr>
  </w:style>
  <w:style w:type="character" w:customStyle="1" w:styleId="WW8Num10z3">
    <w:name w:val="WW8Num10z3"/>
    <w:rsid w:val="007F5039"/>
    <w:rPr>
      <w:rFonts w:ascii="Symbol" w:hAnsi="Symbol" w:cs="Symbol"/>
    </w:rPr>
  </w:style>
  <w:style w:type="character" w:customStyle="1" w:styleId="WW8Num12z0">
    <w:name w:val="WW8Num12z0"/>
    <w:rsid w:val="007F5039"/>
    <w:rPr>
      <w:rFonts w:ascii="Symbol" w:eastAsia="Times New Roman" w:hAnsi="Symbol" w:cs="Times New Roman"/>
    </w:rPr>
  </w:style>
  <w:style w:type="character" w:customStyle="1" w:styleId="WW8Num14z0">
    <w:name w:val="WW8Num14z0"/>
    <w:rsid w:val="007F5039"/>
    <w:rPr>
      <w:b/>
    </w:rPr>
  </w:style>
  <w:style w:type="character" w:customStyle="1" w:styleId="74">
    <w:name w:val="Основной шрифт абзаца7"/>
    <w:rsid w:val="007F5039"/>
  </w:style>
  <w:style w:type="character" w:customStyle="1" w:styleId="WW8Num8z0">
    <w:name w:val="WW8Num8z0"/>
    <w:rsid w:val="007F5039"/>
    <w:rPr>
      <w:rFonts w:ascii="Symbol" w:hAnsi="Symbol" w:cs="Times New Roman"/>
    </w:rPr>
  </w:style>
  <w:style w:type="character" w:customStyle="1" w:styleId="WW8Num8z1">
    <w:name w:val="WW8Num8z1"/>
    <w:rsid w:val="007F5039"/>
    <w:rPr>
      <w:rFonts w:ascii="Courier New" w:hAnsi="Courier New"/>
    </w:rPr>
  </w:style>
  <w:style w:type="character" w:customStyle="1" w:styleId="WW8Num8z2">
    <w:name w:val="WW8Num8z2"/>
    <w:rsid w:val="007F5039"/>
    <w:rPr>
      <w:rFonts w:ascii="Wingdings" w:hAnsi="Wingdings"/>
    </w:rPr>
  </w:style>
  <w:style w:type="character" w:customStyle="1" w:styleId="WW8Num8z3">
    <w:name w:val="WW8Num8z3"/>
    <w:rsid w:val="007F5039"/>
    <w:rPr>
      <w:rFonts w:ascii="Symbol" w:hAnsi="Symbol"/>
    </w:rPr>
  </w:style>
  <w:style w:type="character" w:customStyle="1" w:styleId="65">
    <w:name w:val="Основной шрифт абзаца6"/>
    <w:rsid w:val="007F5039"/>
  </w:style>
  <w:style w:type="character" w:customStyle="1" w:styleId="55">
    <w:name w:val="Основной шрифт абзаца5"/>
    <w:rsid w:val="007F5039"/>
  </w:style>
  <w:style w:type="character" w:customStyle="1" w:styleId="WW8Num2z0">
    <w:name w:val="WW8Num2z0"/>
    <w:rsid w:val="007F5039"/>
  </w:style>
  <w:style w:type="character" w:customStyle="1" w:styleId="46">
    <w:name w:val="Основной шрифт абзаца4"/>
    <w:rsid w:val="007F5039"/>
  </w:style>
  <w:style w:type="character" w:customStyle="1" w:styleId="WW8Num1z1">
    <w:name w:val="WW8Num1z1"/>
    <w:rsid w:val="007F5039"/>
  </w:style>
  <w:style w:type="character" w:customStyle="1" w:styleId="WW8Num1z2">
    <w:name w:val="WW8Num1z2"/>
    <w:rsid w:val="007F5039"/>
  </w:style>
  <w:style w:type="character" w:customStyle="1" w:styleId="WW8Num1z3">
    <w:name w:val="WW8Num1z3"/>
    <w:rsid w:val="007F5039"/>
  </w:style>
  <w:style w:type="character" w:customStyle="1" w:styleId="WW8Num1z4">
    <w:name w:val="WW8Num1z4"/>
    <w:rsid w:val="007F5039"/>
  </w:style>
  <w:style w:type="character" w:customStyle="1" w:styleId="WW8Num1z5">
    <w:name w:val="WW8Num1z5"/>
    <w:rsid w:val="007F5039"/>
  </w:style>
  <w:style w:type="character" w:customStyle="1" w:styleId="WW8Num1z6">
    <w:name w:val="WW8Num1z6"/>
    <w:rsid w:val="007F5039"/>
  </w:style>
  <w:style w:type="character" w:customStyle="1" w:styleId="WW8Num1z7">
    <w:name w:val="WW8Num1z7"/>
    <w:rsid w:val="007F5039"/>
  </w:style>
  <w:style w:type="character" w:customStyle="1" w:styleId="WW8Num1z8">
    <w:name w:val="WW8Num1z8"/>
    <w:rsid w:val="007F5039"/>
  </w:style>
  <w:style w:type="character" w:customStyle="1" w:styleId="WW8Num3z0">
    <w:name w:val="WW8Num3z0"/>
    <w:rsid w:val="007F5039"/>
    <w:rPr>
      <w:rFonts w:ascii="Times New Roman" w:hAnsi="Times New Roman" w:cs="Times New Roman"/>
    </w:rPr>
  </w:style>
  <w:style w:type="character" w:customStyle="1" w:styleId="WW8Num4z0">
    <w:name w:val="WW8Num4z0"/>
    <w:rsid w:val="007F5039"/>
  </w:style>
  <w:style w:type="character" w:customStyle="1" w:styleId="WW8Num6z0">
    <w:name w:val="WW8Num6z0"/>
    <w:rsid w:val="007F5039"/>
    <w:rPr>
      <w:rFonts w:ascii="Times New Roman" w:hAnsi="Times New Roman" w:cs="Times New Roman"/>
      <w:b/>
    </w:rPr>
  </w:style>
  <w:style w:type="character" w:customStyle="1" w:styleId="3b">
    <w:name w:val="Основной шрифт абзаца3"/>
    <w:rsid w:val="007F5039"/>
  </w:style>
  <w:style w:type="character" w:customStyle="1" w:styleId="WW-Absatz-Standardschriftart11111111111111">
    <w:name w:val="WW-Absatz-Standardschriftart11111111111111"/>
    <w:rsid w:val="007F5039"/>
  </w:style>
  <w:style w:type="character" w:customStyle="1" w:styleId="WW-Absatz-Standardschriftart111111111111111">
    <w:name w:val="WW-Absatz-Standardschriftart111111111111111"/>
    <w:rsid w:val="007F5039"/>
  </w:style>
  <w:style w:type="character" w:customStyle="1" w:styleId="WW-Absatz-Standardschriftart1111111111111111">
    <w:name w:val="WW-Absatz-Standardschriftart1111111111111111"/>
    <w:rsid w:val="007F5039"/>
  </w:style>
  <w:style w:type="character" w:customStyle="1" w:styleId="WW-Absatz-Standardschriftart11111111111111111">
    <w:name w:val="WW-Absatz-Standardschriftart11111111111111111"/>
    <w:rsid w:val="007F5039"/>
  </w:style>
  <w:style w:type="character" w:customStyle="1" w:styleId="WW-Absatz-Standardschriftart111111111111111111">
    <w:name w:val="WW-Absatz-Standardschriftart111111111111111111"/>
    <w:rsid w:val="007F5039"/>
  </w:style>
  <w:style w:type="character" w:customStyle="1" w:styleId="WW-Absatz-Standardschriftart1111111111111111111">
    <w:name w:val="WW-Absatz-Standardschriftart1111111111111111111"/>
    <w:rsid w:val="007F5039"/>
  </w:style>
  <w:style w:type="character" w:customStyle="1" w:styleId="WW-Absatz-Standardschriftart11111111111111111111">
    <w:name w:val="WW-Absatz-Standardschriftart11111111111111111111"/>
    <w:rsid w:val="007F5039"/>
  </w:style>
  <w:style w:type="character" w:customStyle="1" w:styleId="WW-Absatz-Standardschriftart111111111111111111111">
    <w:name w:val="WW-Absatz-Standardschriftart111111111111111111111"/>
    <w:rsid w:val="007F5039"/>
  </w:style>
  <w:style w:type="character" w:customStyle="1" w:styleId="WW8Num12z1">
    <w:name w:val="WW8Num12z1"/>
    <w:rsid w:val="007F5039"/>
    <w:rPr>
      <w:rFonts w:ascii="Courier New" w:hAnsi="Courier New" w:cs="Courier New"/>
    </w:rPr>
  </w:style>
  <w:style w:type="character" w:customStyle="1" w:styleId="WW8Num12z2">
    <w:name w:val="WW8Num12z2"/>
    <w:rsid w:val="007F5039"/>
    <w:rPr>
      <w:rFonts w:ascii="Wingdings" w:hAnsi="Wingdings" w:cs="Wingdings"/>
    </w:rPr>
  </w:style>
  <w:style w:type="character" w:customStyle="1" w:styleId="WW8Num12z3">
    <w:name w:val="WW8Num12z3"/>
    <w:rsid w:val="007F5039"/>
    <w:rPr>
      <w:rFonts w:ascii="Symbol" w:hAnsi="Symbol" w:cs="Symbol"/>
    </w:rPr>
  </w:style>
  <w:style w:type="character" w:customStyle="1" w:styleId="WW8Num15z0">
    <w:name w:val="WW8Num15z0"/>
    <w:rsid w:val="007F5039"/>
    <w:rPr>
      <w:rFonts w:ascii="Times New Roman" w:eastAsia="Times New Roman" w:hAnsi="Times New Roman" w:cs="Times New Roman"/>
    </w:rPr>
  </w:style>
  <w:style w:type="character" w:customStyle="1" w:styleId="WW8Num15z1">
    <w:name w:val="WW8Num15z1"/>
    <w:rsid w:val="007F5039"/>
    <w:rPr>
      <w:rFonts w:ascii="Courier New" w:hAnsi="Courier New" w:cs="Courier New"/>
    </w:rPr>
  </w:style>
  <w:style w:type="character" w:customStyle="1" w:styleId="WW8Num15z2">
    <w:name w:val="WW8Num15z2"/>
    <w:rsid w:val="007F5039"/>
    <w:rPr>
      <w:rFonts w:ascii="Wingdings" w:hAnsi="Wingdings" w:cs="Wingdings"/>
    </w:rPr>
  </w:style>
  <w:style w:type="character" w:customStyle="1" w:styleId="WW8Num15z3">
    <w:name w:val="WW8Num15z3"/>
    <w:rsid w:val="007F5039"/>
    <w:rPr>
      <w:rFonts w:ascii="Symbol" w:hAnsi="Symbol" w:cs="Symbol"/>
    </w:rPr>
  </w:style>
  <w:style w:type="character" w:customStyle="1" w:styleId="WW8Num17z0">
    <w:name w:val="WW8Num17z0"/>
    <w:rsid w:val="007F5039"/>
    <w:rPr>
      <w:rFonts w:ascii="Times New Roman" w:eastAsia="Times New Roman" w:hAnsi="Times New Roman" w:cs="Times New Roman"/>
    </w:rPr>
  </w:style>
  <w:style w:type="character" w:customStyle="1" w:styleId="WW8Num17z1">
    <w:name w:val="WW8Num17z1"/>
    <w:rsid w:val="007F5039"/>
    <w:rPr>
      <w:rFonts w:ascii="Courier New" w:hAnsi="Courier New" w:cs="Courier New"/>
    </w:rPr>
  </w:style>
  <w:style w:type="character" w:customStyle="1" w:styleId="WW8Num17z2">
    <w:name w:val="WW8Num17z2"/>
    <w:rsid w:val="007F5039"/>
    <w:rPr>
      <w:rFonts w:ascii="Wingdings" w:hAnsi="Wingdings" w:cs="Wingdings"/>
    </w:rPr>
  </w:style>
  <w:style w:type="character" w:customStyle="1" w:styleId="WW8Num17z3">
    <w:name w:val="WW8Num17z3"/>
    <w:rsid w:val="007F5039"/>
    <w:rPr>
      <w:rFonts w:ascii="Symbol" w:hAnsi="Symbol" w:cs="Symbol"/>
    </w:rPr>
  </w:style>
  <w:style w:type="character" w:customStyle="1" w:styleId="WW8Num21z0">
    <w:name w:val="WW8Num21z0"/>
    <w:rsid w:val="007F5039"/>
    <w:rPr>
      <w:rFonts w:ascii="Symbol" w:eastAsia="Times New Roman" w:hAnsi="Symbol" w:cs="Times New Roman"/>
    </w:rPr>
  </w:style>
  <w:style w:type="character" w:customStyle="1" w:styleId="WW8Num21z1">
    <w:name w:val="WW8Num21z1"/>
    <w:rsid w:val="007F5039"/>
    <w:rPr>
      <w:rFonts w:ascii="Courier New" w:hAnsi="Courier New" w:cs="Courier New"/>
    </w:rPr>
  </w:style>
  <w:style w:type="character" w:customStyle="1" w:styleId="WW8Num21z2">
    <w:name w:val="WW8Num21z2"/>
    <w:rsid w:val="007F5039"/>
    <w:rPr>
      <w:rFonts w:ascii="Wingdings" w:hAnsi="Wingdings" w:cs="Wingdings"/>
    </w:rPr>
  </w:style>
  <w:style w:type="character" w:customStyle="1" w:styleId="WW8Num21z3">
    <w:name w:val="WW8Num21z3"/>
    <w:rsid w:val="007F5039"/>
    <w:rPr>
      <w:rFonts w:ascii="Symbol" w:hAnsi="Symbol" w:cs="Symbol"/>
    </w:rPr>
  </w:style>
  <w:style w:type="character" w:customStyle="1" w:styleId="WW8Num22z0">
    <w:name w:val="WW8Num22z0"/>
    <w:rsid w:val="007F5039"/>
    <w:rPr>
      <w:rFonts w:ascii="Times New Roman" w:eastAsia="Times New Roman" w:hAnsi="Times New Roman" w:cs="Times New Roman"/>
    </w:rPr>
  </w:style>
  <w:style w:type="character" w:customStyle="1" w:styleId="WW8Num22z1">
    <w:name w:val="WW8Num22z1"/>
    <w:rsid w:val="007F5039"/>
    <w:rPr>
      <w:rFonts w:ascii="Courier New" w:hAnsi="Courier New" w:cs="Courier New"/>
    </w:rPr>
  </w:style>
  <w:style w:type="character" w:customStyle="1" w:styleId="WW8Num22z2">
    <w:name w:val="WW8Num22z2"/>
    <w:rsid w:val="007F5039"/>
    <w:rPr>
      <w:rFonts w:ascii="Wingdings" w:hAnsi="Wingdings" w:cs="Wingdings"/>
    </w:rPr>
  </w:style>
  <w:style w:type="character" w:customStyle="1" w:styleId="WW8Num22z3">
    <w:name w:val="WW8Num22z3"/>
    <w:rsid w:val="007F5039"/>
    <w:rPr>
      <w:rFonts w:ascii="Symbol" w:hAnsi="Symbol" w:cs="Symbol"/>
    </w:rPr>
  </w:style>
  <w:style w:type="character" w:customStyle="1" w:styleId="WW8Num24z0">
    <w:name w:val="WW8Num24z0"/>
    <w:rsid w:val="007F5039"/>
    <w:rPr>
      <w:rFonts w:ascii="Times New Roman" w:eastAsia="Times New Roman" w:hAnsi="Times New Roman" w:cs="Times New Roman"/>
    </w:rPr>
  </w:style>
  <w:style w:type="character" w:customStyle="1" w:styleId="WW8Num24z1">
    <w:name w:val="WW8Num24z1"/>
    <w:rsid w:val="007F5039"/>
    <w:rPr>
      <w:rFonts w:ascii="Courier New" w:hAnsi="Courier New" w:cs="Courier New"/>
    </w:rPr>
  </w:style>
  <w:style w:type="character" w:customStyle="1" w:styleId="WW8Num24z2">
    <w:name w:val="WW8Num24z2"/>
    <w:rsid w:val="007F5039"/>
    <w:rPr>
      <w:rFonts w:ascii="Wingdings" w:hAnsi="Wingdings" w:cs="Wingdings"/>
    </w:rPr>
  </w:style>
  <w:style w:type="character" w:customStyle="1" w:styleId="WW8Num24z3">
    <w:name w:val="WW8Num24z3"/>
    <w:rsid w:val="007F5039"/>
    <w:rPr>
      <w:rFonts w:ascii="Symbol" w:hAnsi="Symbol" w:cs="Symbol"/>
    </w:rPr>
  </w:style>
  <w:style w:type="character" w:customStyle="1" w:styleId="WW8Num26z0">
    <w:name w:val="WW8Num26z0"/>
    <w:rsid w:val="007F5039"/>
    <w:rPr>
      <w:rFonts w:ascii="Times New Roman" w:eastAsia="Times New Roman" w:hAnsi="Times New Roman" w:cs="Times New Roman"/>
    </w:rPr>
  </w:style>
  <w:style w:type="character" w:customStyle="1" w:styleId="WW8Num26z1">
    <w:name w:val="WW8Num26z1"/>
    <w:rsid w:val="007F5039"/>
    <w:rPr>
      <w:rFonts w:ascii="Courier New" w:hAnsi="Courier New" w:cs="Courier New"/>
    </w:rPr>
  </w:style>
  <w:style w:type="character" w:customStyle="1" w:styleId="WW8Num26z2">
    <w:name w:val="WW8Num26z2"/>
    <w:rsid w:val="007F5039"/>
    <w:rPr>
      <w:rFonts w:ascii="Wingdings" w:hAnsi="Wingdings" w:cs="Wingdings"/>
    </w:rPr>
  </w:style>
  <w:style w:type="character" w:customStyle="1" w:styleId="WW8Num26z3">
    <w:name w:val="WW8Num26z3"/>
    <w:rsid w:val="007F5039"/>
    <w:rPr>
      <w:rFonts w:ascii="Symbol" w:hAnsi="Symbol" w:cs="Symbol"/>
    </w:rPr>
  </w:style>
  <w:style w:type="character" w:customStyle="1" w:styleId="WW8Num29z0">
    <w:name w:val="WW8Num29z0"/>
    <w:rsid w:val="007F5039"/>
    <w:rPr>
      <w:rFonts w:ascii="Times New Roman" w:eastAsia="Times New Roman" w:hAnsi="Times New Roman" w:cs="Times New Roman"/>
    </w:rPr>
  </w:style>
  <w:style w:type="character" w:customStyle="1" w:styleId="WW8Num29z1">
    <w:name w:val="WW8Num29z1"/>
    <w:rsid w:val="007F5039"/>
    <w:rPr>
      <w:rFonts w:ascii="Courier New" w:hAnsi="Courier New" w:cs="Courier New"/>
    </w:rPr>
  </w:style>
  <w:style w:type="character" w:customStyle="1" w:styleId="WW8Num29z2">
    <w:name w:val="WW8Num29z2"/>
    <w:rsid w:val="007F5039"/>
    <w:rPr>
      <w:rFonts w:ascii="Wingdings" w:hAnsi="Wingdings" w:cs="Wingdings"/>
    </w:rPr>
  </w:style>
  <w:style w:type="character" w:customStyle="1" w:styleId="WW8Num29z3">
    <w:name w:val="WW8Num29z3"/>
    <w:rsid w:val="007F5039"/>
    <w:rPr>
      <w:rFonts w:ascii="Symbol" w:hAnsi="Symbol" w:cs="Symbol"/>
    </w:rPr>
  </w:style>
  <w:style w:type="character" w:customStyle="1" w:styleId="WW8Num31z0">
    <w:name w:val="WW8Num31z0"/>
    <w:rsid w:val="007F5039"/>
    <w:rPr>
      <w:rFonts w:ascii="Times New Roman" w:eastAsia="Times New Roman" w:hAnsi="Times New Roman" w:cs="Times New Roman"/>
    </w:rPr>
  </w:style>
  <w:style w:type="character" w:customStyle="1" w:styleId="WW8Num31z1">
    <w:name w:val="WW8Num31z1"/>
    <w:rsid w:val="007F5039"/>
    <w:rPr>
      <w:rFonts w:ascii="Courier New" w:hAnsi="Courier New" w:cs="Courier New"/>
    </w:rPr>
  </w:style>
  <w:style w:type="character" w:customStyle="1" w:styleId="WW8Num31z2">
    <w:name w:val="WW8Num31z2"/>
    <w:rsid w:val="007F5039"/>
    <w:rPr>
      <w:rFonts w:ascii="Wingdings" w:hAnsi="Wingdings" w:cs="Wingdings"/>
    </w:rPr>
  </w:style>
  <w:style w:type="character" w:customStyle="1" w:styleId="WW8Num31z3">
    <w:name w:val="WW8Num31z3"/>
    <w:rsid w:val="007F5039"/>
    <w:rPr>
      <w:rFonts w:ascii="Symbol" w:hAnsi="Symbol" w:cs="Symbol"/>
    </w:rPr>
  </w:style>
  <w:style w:type="character" w:customStyle="1" w:styleId="WW8Num32z0">
    <w:name w:val="WW8Num32z0"/>
    <w:rsid w:val="007F5039"/>
    <w:rPr>
      <w:rFonts w:ascii="Symbol" w:eastAsia="Times New Roman" w:hAnsi="Symbol" w:cs="Times New Roman"/>
    </w:rPr>
  </w:style>
  <w:style w:type="character" w:customStyle="1" w:styleId="WW8Num32z1">
    <w:name w:val="WW8Num32z1"/>
    <w:rsid w:val="007F5039"/>
    <w:rPr>
      <w:rFonts w:ascii="Courier New" w:hAnsi="Courier New" w:cs="Courier New"/>
    </w:rPr>
  </w:style>
  <w:style w:type="character" w:customStyle="1" w:styleId="WW8Num32z2">
    <w:name w:val="WW8Num32z2"/>
    <w:rsid w:val="007F5039"/>
    <w:rPr>
      <w:rFonts w:ascii="Wingdings" w:hAnsi="Wingdings" w:cs="Wingdings"/>
    </w:rPr>
  </w:style>
  <w:style w:type="character" w:customStyle="1" w:styleId="WW8Num32z3">
    <w:name w:val="WW8Num32z3"/>
    <w:rsid w:val="007F5039"/>
    <w:rPr>
      <w:rFonts w:ascii="Symbol" w:hAnsi="Symbol" w:cs="Symbol"/>
    </w:rPr>
  </w:style>
  <w:style w:type="character" w:customStyle="1" w:styleId="WW8Num35z0">
    <w:name w:val="WW8Num35z0"/>
    <w:rsid w:val="007F5039"/>
    <w:rPr>
      <w:rFonts w:ascii="Times New Roman" w:eastAsia="Times New Roman" w:hAnsi="Times New Roman" w:cs="Times New Roman"/>
    </w:rPr>
  </w:style>
  <w:style w:type="character" w:customStyle="1" w:styleId="WW8Num35z1">
    <w:name w:val="WW8Num35z1"/>
    <w:rsid w:val="007F5039"/>
    <w:rPr>
      <w:rFonts w:ascii="Courier New" w:hAnsi="Courier New" w:cs="Courier New"/>
    </w:rPr>
  </w:style>
  <w:style w:type="character" w:customStyle="1" w:styleId="WW8Num35z2">
    <w:name w:val="WW8Num35z2"/>
    <w:rsid w:val="007F5039"/>
    <w:rPr>
      <w:rFonts w:ascii="Wingdings" w:hAnsi="Wingdings" w:cs="Wingdings"/>
    </w:rPr>
  </w:style>
  <w:style w:type="character" w:customStyle="1" w:styleId="WW8Num35z3">
    <w:name w:val="WW8Num35z3"/>
    <w:rsid w:val="007F5039"/>
    <w:rPr>
      <w:rFonts w:ascii="Symbol" w:hAnsi="Symbol" w:cs="Symbol"/>
    </w:rPr>
  </w:style>
  <w:style w:type="character" w:customStyle="1" w:styleId="WW8Num36z0">
    <w:name w:val="WW8Num36z0"/>
    <w:rsid w:val="007F5039"/>
    <w:rPr>
      <w:rFonts w:ascii="Times New Roman" w:eastAsia="Times New Roman" w:hAnsi="Times New Roman" w:cs="Times New Roman"/>
    </w:rPr>
  </w:style>
  <w:style w:type="character" w:customStyle="1" w:styleId="WW8Num36z2">
    <w:name w:val="WW8Num36z2"/>
    <w:rsid w:val="007F5039"/>
    <w:rPr>
      <w:rFonts w:ascii="Wingdings" w:hAnsi="Wingdings" w:cs="Wingdings"/>
    </w:rPr>
  </w:style>
  <w:style w:type="character" w:customStyle="1" w:styleId="WW8Num36z3">
    <w:name w:val="WW8Num36z3"/>
    <w:rsid w:val="007F5039"/>
    <w:rPr>
      <w:rFonts w:ascii="Symbol" w:hAnsi="Symbol" w:cs="Symbol"/>
    </w:rPr>
  </w:style>
  <w:style w:type="character" w:customStyle="1" w:styleId="WW8Num36z4">
    <w:name w:val="WW8Num36z4"/>
    <w:rsid w:val="007F5039"/>
    <w:rPr>
      <w:rFonts w:ascii="Courier New" w:hAnsi="Courier New" w:cs="Courier New"/>
    </w:rPr>
  </w:style>
  <w:style w:type="character" w:customStyle="1" w:styleId="WW8Num38z0">
    <w:name w:val="WW8Num38z0"/>
    <w:rsid w:val="007F5039"/>
    <w:rPr>
      <w:rFonts w:ascii="Times New Roman" w:eastAsia="Times New Roman" w:hAnsi="Times New Roman" w:cs="Times New Roman"/>
    </w:rPr>
  </w:style>
  <w:style w:type="character" w:customStyle="1" w:styleId="WW8Num38z3">
    <w:name w:val="WW8Num38z3"/>
    <w:rsid w:val="007F5039"/>
    <w:rPr>
      <w:rFonts w:ascii="Symbol" w:hAnsi="Symbol" w:cs="Symbol"/>
    </w:rPr>
  </w:style>
  <w:style w:type="character" w:customStyle="1" w:styleId="WW8Num38z4">
    <w:name w:val="WW8Num38z4"/>
    <w:rsid w:val="007F5039"/>
    <w:rPr>
      <w:rFonts w:ascii="Courier New" w:hAnsi="Courier New" w:cs="Courier New"/>
    </w:rPr>
  </w:style>
  <w:style w:type="character" w:customStyle="1" w:styleId="WW8Num38z5">
    <w:name w:val="WW8Num38z5"/>
    <w:rsid w:val="007F5039"/>
    <w:rPr>
      <w:rFonts w:ascii="Wingdings" w:hAnsi="Wingdings" w:cs="Wingdings"/>
    </w:rPr>
  </w:style>
  <w:style w:type="character" w:customStyle="1" w:styleId="WW8Num41z0">
    <w:name w:val="WW8Num41z0"/>
    <w:rsid w:val="007F5039"/>
    <w:rPr>
      <w:rFonts w:ascii="Times New Roman" w:eastAsia="Times New Roman" w:hAnsi="Times New Roman" w:cs="Times New Roman"/>
    </w:rPr>
  </w:style>
  <w:style w:type="character" w:customStyle="1" w:styleId="WW8Num41z1">
    <w:name w:val="WW8Num41z1"/>
    <w:rsid w:val="007F5039"/>
    <w:rPr>
      <w:rFonts w:ascii="Courier New" w:hAnsi="Courier New" w:cs="Courier New"/>
    </w:rPr>
  </w:style>
  <w:style w:type="character" w:customStyle="1" w:styleId="WW8Num41z2">
    <w:name w:val="WW8Num41z2"/>
    <w:rsid w:val="007F5039"/>
    <w:rPr>
      <w:rFonts w:ascii="Wingdings" w:hAnsi="Wingdings" w:cs="Wingdings"/>
    </w:rPr>
  </w:style>
  <w:style w:type="character" w:customStyle="1" w:styleId="WW8Num41z3">
    <w:name w:val="WW8Num41z3"/>
    <w:rsid w:val="007F5039"/>
    <w:rPr>
      <w:rFonts w:ascii="Symbol" w:hAnsi="Symbol" w:cs="Symbol"/>
    </w:rPr>
  </w:style>
  <w:style w:type="character" w:customStyle="1" w:styleId="WW8Num42z0">
    <w:name w:val="WW8Num42z0"/>
    <w:rsid w:val="007F5039"/>
    <w:rPr>
      <w:rFonts w:ascii="Times New Roman" w:eastAsia="Times New Roman" w:hAnsi="Times New Roman" w:cs="Times New Roman"/>
    </w:rPr>
  </w:style>
  <w:style w:type="character" w:customStyle="1" w:styleId="WW8Num42z1">
    <w:name w:val="WW8Num42z1"/>
    <w:rsid w:val="007F5039"/>
    <w:rPr>
      <w:rFonts w:ascii="Courier New" w:hAnsi="Courier New" w:cs="Courier New"/>
    </w:rPr>
  </w:style>
  <w:style w:type="character" w:customStyle="1" w:styleId="WW8Num42z2">
    <w:name w:val="WW8Num42z2"/>
    <w:rsid w:val="007F5039"/>
    <w:rPr>
      <w:rFonts w:ascii="Wingdings" w:hAnsi="Wingdings" w:cs="Wingdings"/>
    </w:rPr>
  </w:style>
  <w:style w:type="character" w:customStyle="1" w:styleId="WW8Num42z3">
    <w:name w:val="WW8Num42z3"/>
    <w:rsid w:val="007F5039"/>
    <w:rPr>
      <w:rFonts w:ascii="Symbol" w:hAnsi="Symbol" w:cs="Symbol"/>
    </w:rPr>
  </w:style>
  <w:style w:type="character" w:customStyle="1" w:styleId="WW8Num43z0">
    <w:name w:val="WW8Num43z0"/>
    <w:rsid w:val="007F5039"/>
    <w:rPr>
      <w:rFonts w:ascii="Times New Roman" w:eastAsia="Times New Roman" w:hAnsi="Times New Roman" w:cs="Times New Roman"/>
    </w:rPr>
  </w:style>
  <w:style w:type="character" w:customStyle="1" w:styleId="WW8Num43z1">
    <w:name w:val="WW8Num43z1"/>
    <w:rsid w:val="007F5039"/>
    <w:rPr>
      <w:rFonts w:ascii="Courier New" w:hAnsi="Courier New" w:cs="Courier New"/>
    </w:rPr>
  </w:style>
  <w:style w:type="character" w:customStyle="1" w:styleId="WW8Num43z2">
    <w:name w:val="WW8Num43z2"/>
    <w:rsid w:val="007F5039"/>
    <w:rPr>
      <w:rFonts w:ascii="Wingdings" w:hAnsi="Wingdings" w:cs="Wingdings"/>
    </w:rPr>
  </w:style>
  <w:style w:type="character" w:customStyle="1" w:styleId="WW8Num43z3">
    <w:name w:val="WW8Num43z3"/>
    <w:rsid w:val="007F5039"/>
    <w:rPr>
      <w:rFonts w:ascii="Symbol" w:hAnsi="Symbol" w:cs="Symbol"/>
    </w:rPr>
  </w:style>
  <w:style w:type="character" w:styleId="affff2">
    <w:name w:val="Emphasis"/>
    <w:qFormat/>
    <w:rsid w:val="007F5039"/>
    <w:rPr>
      <w:i/>
      <w:iCs/>
    </w:rPr>
  </w:style>
  <w:style w:type="character" w:customStyle="1" w:styleId="affff3">
    <w:name w:val="ГГЦТекст Знак"/>
    <w:rsid w:val="007F5039"/>
    <w:rPr>
      <w:sz w:val="24"/>
      <w:szCs w:val="24"/>
      <w:lang w:eastAsia="ar-SA" w:bidi="ar-SA"/>
    </w:rPr>
  </w:style>
  <w:style w:type="paragraph" w:customStyle="1" w:styleId="84">
    <w:name w:val="Название8"/>
    <w:basedOn w:val="a0"/>
    <w:rsid w:val="007F5039"/>
    <w:pPr>
      <w:suppressLineNumbers/>
      <w:spacing w:before="120" w:after="120"/>
    </w:pPr>
    <w:rPr>
      <w:rFonts w:ascii="Arial" w:hAnsi="Arial" w:cs="Mangal"/>
      <w:i/>
      <w:iCs/>
      <w:sz w:val="20"/>
    </w:rPr>
  </w:style>
  <w:style w:type="paragraph" w:customStyle="1" w:styleId="85">
    <w:name w:val="Указатель8"/>
    <w:basedOn w:val="a0"/>
    <w:rsid w:val="007F5039"/>
    <w:pPr>
      <w:suppressLineNumbers/>
    </w:pPr>
    <w:rPr>
      <w:rFonts w:ascii="Arial" w:hAnsi="Arial" w:cs="Mangal"/>
    </w:rPr>
  </w:style>
  <w:style w:type="paragraph" w:customStyle="1" w:styleId="75">
    <w:name w:val="Название7"/>
    <w:basedOn w:val="a0"/>
    <w:rsid w:val="007F5039"/>
    <w:pPr>
      <w:suppressLineNumbers/>
      <w:spacing w:before="120" w:after="120"/>
    </w:pPr>
    <w:rPr>
      <w:rFonts w:ascii="Arial" w:hAnsi="Arial" w:cs="Mangal"/>
      <w:i/>
      <w:iCs/>
      <w:sz w:val="20"/>
    </w:rPr>
  </w:style>
  <w:style w:type="paragraph" w:customStyle="1" w:styleId="76">
    <w:name w:val="Указатель7"/>
    <w:basedOn w:val="a0"/>
    <w:rsid w:val="007F5039"/>
    <w:pPr>
      <w:suppressLineNumbers/>
    </w:pPr>
    <w:rPr>
      <w:rFonts w:ascii="Arial" w:hAnsi="Arial" w:cs="Mangal"/>
    </w:rPr>
  </w:style>
  <w:style w:type="paragraph" w:customStyle="1" w:styleId="WW-7">
    <w:name w:val="WW-Заголовок 7"/>
    <w:basedOn w:val="a0"/>
    <w:next w:val="a0"/>
    <w:rsid w:val="007F5039"/>
    <w:pPr>
      <w:keepNext/>
      <w:tabs>
        <w:tab w:val="left" w:pos="0"/>
      </w:tabs>
      <w:ind w:left="-720"/>
      <w:jc w:val="both"/>
    </w:pPr>
    <w:rPr>
      <w:b/>
      <w:bCs/>
    </w:rPr>
  </w:style>
  <w:style w:type="paragraph" w:customStyle="1" w:styleId="66">
    <w:name w:val="Название6"/>
    <w:basedOn w:val="a0"/>
    <w:rsid w:val="007F5039"/>
    <w:pPr>
      <w:suppressLineNumbers/>
      <w:spacing w:before="120" w:after="120"/>
    </w:pPr>
    <w:rPr>
      <w:rFonts w:cs="Tahoma"/>
      <w:i/>
      <w:iCs/>
    </w:rPr>
  </w:style>
  <w:style w:type="paragraph" w:customStyle="1" w:styleId="67">
    <w:name w:val="Указатель6"/>
    <w:basedOn w:val="a0"/>
    <w:rsid w:val="007F5039"/>
    <w:pPr>
      <w:suppressLineNumbers/>
    </w:pPr>
    <w:rPr>
      <w:rFonts w:cs="Tahoma"/>
    </w:rPr>
  </w:style>
  <w:style w:type="paragraph" w:customStyle="1" w:styleId="56">
    <w:name w:val="Название5"/>
    <w:basedOn w:val="a0"/>
    <w:rsid w:val="007F5039"/>
    <w:pPr>
      <w:suppressLineNumbers/>
      <w:spacing w:before="120" w:after="120"/>
    </w:pPr>
    <w:rPr>
      <w:rFonts w:cs="Tahoma"/>
      <w:i/>
      <w:iCs/>
    </w:rPr>
  </w:style>
  <w:style w:type="paragraph" w:customStyle="1" w:styleId="57">
    <w:name w:val="Указатель5"/>
    <w:basedOn w:val="a0"/>
    <w:rsid w:val="007F5039"/>
    <w:pPr>
      <w:suppressLineNumbers/>
    </w:pPr>
    <w:rPr>
      <w:rFonts w:cs="Tahoma"/>
    </w:rPr>
  </w:style>
  <w:style w:type="paragraph" w:customStyle="1" w:styleId="47">
    <w:name w:val="Название4"/>
    <w:basedOn w:val="a0"/>
    <w:rsid w:val="007F5039"/>
    <w:pPr>
      <w:suppressLineNumbers/>
      <w:spacing w:before="120" w:after="120"/>
    </w:pPr>
    <w:rPr>
      <w:rFonts w:cs="Tahoma"/>
      <w:i/>
      <w:iCs/>
    </w:rPr>
  </w:style>
  <w:style w:type="paragraph" w:customStyle="1" w:styleId="48">
    <w:name w:val="Указатель4"/>
    <w:basedOn w:val="a0"/>
    <w:rsid w:val="007F5039"/>
    <w:pPr>
      <w:suppressLineNumbers/>
    </w:pPr>
    <w:rPr>
      <w:rFonts w:cs="Tahoma"/>
    </w:rPr>
  </w:style>
  <w:style w:type="paragraph" w:customStyle="1" w:styleId="3c">
    <w:name w:val="Название3"/>
    <w:basedOn w:val="a0"/>
    <w:rsid w:val="007F5039"/>
    <w:pPr>
      <w:suppressLineNumbers/>
      <w:spacing w:before="120" w:after="120"/>
    </w:pPr>
    <w:rPr>
      <w:rFonts w:cs="Tahoma"/>
      <w:i/>
      <w:iCs/>
    </w:rPr>
  </w:style>
  <w:style w:type="paragraph" w:customStyle="1" w:styleId="3d">
    <w:name w:val="Указатель3"/>
    <w:basedOn w:val="a0"/>
    <w:rsid w:val="007F5039"/>
    <w:pPr>
      <w:suppressLineNumbers/>
    </w:pPr>
    <w:rPr>
      <w:rFonts w:cs="Tahoma"/>
    </w:rPr>
  </w:style>
  <w:style w:type="character" w:customStyle="1" w:styleId="1f">
    <w:name w:val="Основной текст с отступом Знак1"/>
    <w:basedOn w:val="a1"/>
    <w:rsid w:val="007F5039"/>
    <w:rPr>
      <w:sz w:val="24"/>
      <w:szCs w:val="24"/>
      <w:lang w:val="x-none" w:eastAsia="ar-SA"/>
    </w:rPr>
  </w:style>
  <w:style w:type="paragraph" w:customStyle="1" w:styleId="1f0">
    <w:name w:val="Название объекта1"/>
    <w:basedOn w:val="a0"/>
    <w:next w:val="a0"/>
    <w:rsid w:val="007F5039"/>
    <w:pPr>
      <w:jc w:val="center"/>
    </w:pPr>
    <w:rPr>
      <w:b/>
      <w:bCs/>
      <w:u w:val="single"/>
    </w:rPr>
  </w:style>
  <w:style w:type="paragraph" w:customStyle="1" w:styleId="1f1">
    <w:name w:val="Цитата1"/>
    <w:basedOn w:val="a0"/>
    <w:rsid w:val="007F5039"/>
    <w:pPr>
      <w:ind w:left="113" w:right="113"/>
    </w:pPr>
  </w:style>
  <w:style w:type="paragraph" w:styleId="affff4">
    <w:name w:val="Subtitle"/>
    <w:basedOn w:val="38"/>
    <w:next w:val="a6"/>
    <w:link w:val="affff5"/>
    <w:qFormat/>
    <w:rsid w:val="007F5039"/>
    <w:pPr>
      <w:jc w:val="center"/>
    </w:pPr>
    <w:rPr>
      <w:i/>
      <w:iCs/>
    </w:rPr>
  </w:style>
  <w:style w:type="character" w:customStyle="1" w:styleId="affff5">
    <w:name w:val="Подзаголовок Знак"/>
    <w:basedOn w:val="a1"/>
    <w:link w:val="affff4"/>
    <w:rsid w:val="007F5039"/>
    <w:rPr>
      <w:rFonts w:ascii="Arial" w:eastAsia="Lucida Sans Unicode" w:hAnsi="Arial" w:cs="Tahoma"/>
      <w:i/>
      <w:iCs/>
      <w:sz w:val="28"/>
      <w:szCs w:val="28"/>
      <w:lang w:eastAsia="ar-SA"/>
    </w:rPr>
  </w:style>
  <w:style w:type="paragraph" w:customStyle="1" w:styleId="affff6">
    <w:name w:val="Чертежный"/>
    <w:rsid w:val="007F5039"/>
    <w:pPr>
      <w:suppressAutoHyphens/>
      <w:jc w:val="both"/>
    </w:pPr>
    <w:rPr>
      <w:rFonts w:ascii="ISOCPEUR" w:eastAsia="Arial" w:hAnsi="ISOCPEUR"/>
      <w:i/>
      <w:sz w:val="28"/>
      <w:lang w:val="uk-UA" w:eastAsia="ar-SA"/>
    </w:rPr>
  </w:style>
  <w:style w:type="paragraph" w:customStyle="1" w:styleId="xl22">
    <w:name w:val="xl22"/>
    <w:basedOn w:val="a0"/>
    <w:rsid w:val="007F5039"/>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36"/>
      <w:szCs w:val="36"/>
    </w:rPr>
  </w:style>
  <w:style w:type="paragraph" w:customStyle="1" w:styleId="xl23">
    <w:name w:val="xl23"/>
    <w:basedOn w:val="a0"/>
    <w:rsid w:val="007F5039"/>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sz w:val="36"/>
      <w:szCs w:val="36"/>
    </w:rPr>
  </w:style>
  <w:style w:type="paragraph" w:customStyle="1" w:styleId="xl24">
    <w:name w:val="xl24"/>
    <w:basedOn w:val="a0"/>
    <w:rsid w:val="007F5039"/>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Arial" w:hAnsi="Arial" w:cs="Arial"/>
      <w:sz w:val="36"/>
      <w:szCs w:val="36"/>
    </w:rPr>
  </w:style>
  <w:style w:type="paragraph" w:customStyle="1" w:styleId="affff7">
    <w:name w:val="ГГЦТекст"/>
    <w:rsid w:val="007F5039"/>
    <w:pPr>
      <w:suppressAutoHyphens/>
      <w:spacing w:line="312" w:lineRule="auto"/>
      <w:ind w:left="170" w:right="170"/>
      <w:jc w:val="both"/>
    </w:pPr>
    <w:rPr>
      <w:rFonts w:eastAsia="Arial"/>
      <w:sz w:val="24"/>
      <w:szCs w:val="24"/>
      <w:lang w:eastAsia="ar-SA"/>
    </w:rPr>
  </w:style>
  <w:style w:type="paragraph" w:customStyle="1" w:styleId="58">
    <w:name w:val="Заголовок5"/>
    <w:basedOn w:val="a0"/>
    <w:next w:val="a6"/>
    <w:rsid w:val="009066A8"/>
    <w:pPr>
      <w:keepNext/>
      <w:spacing w:before="240" w:after="120"/>
    </w:pPr>
    <w:rPr>
      <w:rFonts w:ascii="Arial" w:eastAsia="Lucida Sans Unicode" w:hAnsi="Arial" w:cs="Tahoma"/>
      <w:sz w:val="28"/>
      <w:szCs w:val="28"/>
    </w:rPr>
  </w:style>
  <w:style w:type="paragraph" w:customStyle="1" w:styleId="101">
    <w:name w:val="Табличный_слева_10"/>
    <w:basedOn w:val="a0"/>
    <w:qFormat/>
    <w:rsid w:val="00370CE0"/>
    <w:pPr>
      <w:suppressAutoHyphens w:val="0"/>
    </w:pPr>
    <w:rPr>
      <w:sz w:val="20"/>
      <w:lang w:eastAsia="ru-RU"/>
    </w:rPr>
  </w:style>
  <w:style w:type="paragraph" w:customStyle="1" w:styleId="68">
    <w:name w:val="Заголовок6"/>
    <w:basedOn w:val="a0"/>
    <w:next w:val="a6"/>
    <w:rsid w:val="00663BDF"/>
    <w:pPr>
      <w:keepNext/>
      <w:spacing w:before="240" w:after="120"/>
    </w:pPr>
    <w:rPr>
      <w:rFonts w:ascii="Arial" w:eastAsia="Lucida Sans Unicode" w:hAnsi="Arial" w:cs="Tahoma"/>
      <w:sz w:val="28"/>
      <w:szCs w:val="28"/>
    </w:rPr>
  </w:style>
  <w:style w:type="paragraph" w:customStyle="1" w:styleId="affff8">
    <w:name w:val="текст таблица"/>
    <w:basedOn w:val="a0"/>
    <w:rsid w:val="00663BDF"/>
    <w:pPr>
      <w:suppressAutoHyphens w:val="0"/>
      <w:spacing w:before="120" w:after="120"/>
    </w:pPr>
    <w:rPr>
      <w:rFonts w:ascii="Arial" w:eastAsia="AG_Souvenir" w:hAnsi="Arial"/>
      <w:szCs w:val="20"/>
      <w:lang w:eastAsia="ru-RU"/>
    </w:rPr>
  </w:style>
  <w:style w:type="paragraph" w:customStyle="1" w:styleId="xl63">
    <w:name w:val="xl63"/>
    <w:basedOn w:val="a0"/>
    <w:rsid w:val="0068009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4">
    <w:name w:val="xl64"/>
    <w:basedOn w:val="a0"/>
    <w:rsid w:val="0068009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77">
    <w:name w:val="Заголовок7"/>
    <w:basedOn w:val="a0"/>
    <w:next w:val="a6"/>
    <w:rsid w:val="00680099"/>
    <w:pPr>
      <w:keepNext/>
      <w:spacing w:before="240" w:after="120"/>
    </w:pPr>
    <w:rPr>
      <w:rFonts w:ascii="Arial" w:eastAsia="Lucida Sans Unicode" w:hAnsi="Arial" w:cs="Tahoma"/>
      <w:sz w:val="28"/>
      <w:szCs w:val="28"/>
    </w:rPr>
  </w:style>
  <w:style w:type="character" w:customStyle="1" w:styleId="affff9">
    <w:name w:val="Основной текст + Не полужирный"/>
    <w:aliases w:val="Интервал 0 pt6"/>
    <w:basedOn w:val="a1"/>
    <w:uiPriority w:val="99"/>
    <w:rsid w:val="00680099"/>
    <w:rPr>
      <w:rFonts w:ascii="Times New Roman" w:hAnsi="Times New Roman" w:cs="Times New Roman"/>
      <w:b/>
      <w:bCs/>
      <w:color w:val="000000"/>
      <w:spacing w:val="0"/>
      <w:w w:val="100"/>
      <w:position w:val="0"/>
      <w:sz w:val="24"/>
      <w:szCs w:val="24"/>
      <w:u w:val="none"/>
      <w:lang w:val="ru-RU" w:eastAsia="ru-RU"/>
    </w:rPr>
  </w:style>
  <w:style w:type="character" w:customStyle="1" w:styleId="2f">
    <w:name w:val="Основной текст + Не полужирный2"/>
    <w:aliases w:val="Интервал 0 pt5"/>
    <w:basedOn w:val="a1"/>
    <w:uiPriority w:val="99"/>
    <w:rsid w:val="00680099"/>
    <w:rPr>
      <w:rFonts w:ascii="Times New Roman" w:hAnsi="Times New Roman" w:cs="Times New Roman"/>
      <w:b/>
      <w:bCs/>
      <w:color w:val="000000"/>
      <w:spacing w:val="2"/>
      <w:w w:val="100"/>
      <w:position w:val="0"/>
      <w:sz w:val="24"/>
      <w:szCs w:val="24"/>
      <w:u w:val="none"/>
      <w:lang w:val="ru-RU" w:eastAsia="ru-RU"/>
    </w:rPr>
  </w:style>
  <w:style w:type="character" w:customStyle="1" w:styleId="cardnamepart">
    <w:name w:val="card__namepart"/>
    <w:basedOn w:val="a1"/>
    <w:rsid w:val="00680099"/>
  </w:style>
  <w:style w:type="numbering" w:customStyle="1" w:styleId="WW8Num1611">
    <w:name w:val="WW8Num1611"/>
    <w:rsid w:val="00680099"/>
  </w:style>
  <w:style w:type="table" w:customStyle="1" w:styleId="123">
    <w:name w:val="Сетка таблицы1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
    <w:name w:val="Сетка таблицы2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0">
    <w:name w:val="Сетка таблицы23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
    <w:next w:val="a3"/>
    <w:uiPriority w:val="99"/>
    <w:semiHidden/>
    <w:unhideWhenUsed/>
    <w:rsid w:val="00680099"/>
  </w:style>
  <w:style w:type="table" w:customStyle="1" w:styleId="730">
    <w:name w:val="Сетка таблицы73"/>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 112"/>
    <w:basedOn w:val="a2"/>
    <w:next w:val="19"/>
    <w:rsid w:val="00680099"/>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3"/>
    <w:uiPriority w:val="99"/>
    <w:semiHidden/>
    <w:unhideWhenUsed/>
    <w:rsid w:val="00680099"/>
  </w:style>
  <w:style w:type="table" w:customStyle="1" w:styleId="162">
    <w:name w:val="Сетка таблицы162"/>
    <w:basedOn w:val="a2"/>
    <w:next w:val="af1"/>
    <w:uiPriority w:val="59"/>
    <w:rsid w:val="0068009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2"/>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3"/>
    <w:uiPriority w:val="99"/>
    <w:semiHidden/>
    <w:unhideWhenUsed/>
    <w:rsid w:val="00680099"/>
  </w:style>
  <w:style w:type="table" w:customStyle="1" w:styleId="1152">
    <w:name w:val="Сетка таблицы1152"/>
    <w:basedOn w:val="a2"/>
    <w:next w:val="af1"/>
    <w:uiPriority w:val="59"/>
    <w:rsid w:val="006800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next w:val="af1"/>
    <w:uiPriority w:val="3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
    <w:name w:val="Сетка таблицы2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2"/>
    <w:next w:val="af1"/>
    <w:uiPriority w:val="3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етка таблицы11412"/>
    <w:basedOn w:val="a2"/>
    <w:uiPriority w:val="59"/>
    <w:rsid w:val="00680099"/>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2"/>
    <w:next w:val="af1"/>
    <w:uiPriority w:val="59"/>
    <w:rsid w:val="0068009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2"/>
    <w:next w:val="af1"/>
    <w:uiPriority w:val="59"/>
    <w:rsid w:val="0068009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6">
    <w:name w:val="Заголовок8"/>
    <w:basedOn w:val="a0"/>
    <w:next w:val="a6"/>
    <w:rsid w:val="009618B9"/>
    <w:pPr>
      <w:keepNext/>
      <w:spacing w:before="240" w:after="120"/>
    </w:pPr>
    <w:rPr>
      <w:rFonts w:ascii="Arial" w:eastAsia="Lucida Sans Unicode" w:hAnsi="Arial" w:cs="Tahoma"/>
      <w:sz w:val="28"/>
      <w:szCs w:val="28"/>
    </w:rPr>
  </w:style>
  <w:style w:type="paragraph" w:customStyle="1" w:styleId="affffa">
    <w:basedOn w:val="a0"/>
    <w:next w:val="af3"/>
    <w:uiPriority w:val="99"/>
    <w:unhideWhenUsed/>
    <w:rsid w:val="00540632"/>
    <w:pPr>
      <w:suppressAutoHyphens w:val="0"/>
      <w:spacing w:before="100" w:beforeAutospacing="1" w:after="100" w:afterAutospacing="1"/>
    </w:pPr>
    <w:rPr>
      <w:lang w:eastAsia="ru-RU"/>
    </w:rPr>
  </w:style>
  <w:style w:type="paragraph" w:customStyle="1" w:styleId="4121">
    <w:name w:val="Знак4 Знак Знак Знак1 Знак Знак Знак Знак Знак2 Знак Знак Знак Знак"/>
    <w:basedOn w:val="a0"/>
    <w:rsid w:val="00CC03D7"/>
    <w:pPr>
      <w:suppressAutoHyphens w:val="0"/>
      <w:spacing w:after="160" w:line="240" w:lineRule="exact"/>
    </w:pPr>
    <w:rPr>
      <w:rFonts w:ascii="Verdana" w:hAnsi="Verdana"/>
      <w:sz w:val="20"/>
      <w:szCs w:val="20"/>
      <w:lang w:val="en-US" w:eastAsia="en-US"/>
    </w:rPr>
  </w:style>
  <w:style w:type="numbering" w:customStyle="1" w:styleId="WW8Num162">
    <w:name w:val="WW8Num162"/>
    <w:rsid w:val="00CC03D7"/>
  </w:style>
  <w:style w:type="table" w:customStyle="1" w:styleId="181">
    <w:name w:val="Сетка таблицы18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 131"/>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71">
    <w:name w:val="Сетка таблицы27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3"/>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512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2">
    <w:name w:val="WW8Num1612"/>
    <w:rsid w:val="00CC03D7"/>
  </w:style>
  <w:style w:type="numbering" w:customStyle="1" w:styleId="WW8Num1621">
    <w:name w:val="WW8Num1621"/>
    <w:rsid w:val="00CC03D7"/>
    <w:pPr>
      <w:numPr>
        <w:numId w:val="50"/>
      </w:numPr>
    </w:pPr>
  </w:style>
  <w:style w:type="character" w:customStyle="1" w:styleId="Calibri">
    <w:name w:val="Основной текст + Calibri"/>
    <w:aliases w:val="9 pt"/>
    <w:basedOn w:val="afff0"/>
    <w:rsid w:val="00CC03D7"/>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shd w:val="clear" w:color="auto" w:fill="FFFFFF"/>
      <w:lang w:val="ru-RU"/>
    </w:rPr>
  </w:style>
  <w:style w:type="numbering" w:customStyle="1" w:styleId="87">
    <w:name w:val="Нет списка8"/>
    <w:next w:val="a3"/>
    <w:uiPriority w:val="99"/>
    <w:semiHidden/>
    <w:unhideWhenUsed/>
    <w:rsid w:val="00CC03D7"/>
  </w:style>
  <w:style w:type="table" w:customStyle="1" w:styleId="200">
    <w:name w:val="Сетка таблицы20"/>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 15"/>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63">
    <w:name w:val="Нет списка16"/>
    <w:next w:val="a3"/>
    <w:uiPriority w:val="99"/>
    <w:semiHidden/>
    <w:unhideWhenUsed/>
    <w:rsid w:val="00CC03D7"/>
  </w:style>
  <w:style w:type="table" w:customStyle="1" w:styleId="1100">
    <w:name w:val="Сетка таблицы110"/>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CC03D7"/>
  </w:style>
  <w:style w:type="table" w:customStyle="1" w:styleId="290">
    <w:name w:val="Сетка таблицы29"/>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3">
    <w:name w:val="Нет списка115"/>
    <w:next w:val="a3"/>
    <w:uiPriority w:val="99"/>
    <w:semiHidden/>
    <w:unhideWhenUsed/>
    <w:rsid w:val="00CC03D7"/>
  </w:style>
  <w:style w:type="table" w:customStyle="1" w:styleId="119">
    <w:name w:val="Сетка таблицы119"/>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
    <w:name w:val="Нет списка35"/>
    <w:next w:val="a3"/>
    <w:uiPriority w:val="99"/>
    <w:semiHidden/>
    <w:unhideWhenUsed/>
    <w:rsid w:val="00CC03D7"/>
  </w:style>
  <w:style w:type="numbering" w:customStyle="1" w:styleId="441">
    <w:name w:val="Нет списка44"/>
    <w:next w:val="a3"/>
    <w:uiPriority w:val="99"/>
    <w:semiHidden/>
    <w:unhideWhenUsed/>
    <w:rsid w:val="00CC03D7"/>
  </w:style>
  <w:style w:type="numbering" w:customStyle="1" w:styleId="214">
    <w:name w:val="Нет списка214"/>
    <w:next w:val="a3"/>
    <w:uiPriority w:val="99"/>
    <w:semiHidden/>
    <w:unhideWhenUsed/>
    <w:rsid w:val="00CC03D7"/>
  </w:style>
  <w:style w:type="table" w:customStyle="1" w:styleId="414">
    <w:name w:val="Сетка таблицы4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
    <w:name w:val="Нет списка314"/>
    <w:next w:val="a3"/>
    <w:uiPriority w:val="99"/>
    <w:semiHidden/>
    <w:unhideWhenUsed/>
    <w:rsid w:val="00CC03D7"/>
  </w:style>
  <w:style w:type="numbering" w:customStyle="1" w:styleId="WW8Num163">
    <w:name w:val="WW8Num163"/>
    <w:rsid w:val="00CC03D7"/>
  </w:style>
  <w:style w:type="table" w:customStyle="1" w:styleId="910">
    <w:name w:val="Сетка таблицы91"/>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Нет списка53"/>
    <w:next w:val="a3"/>
    <w:uiPriority w:val="99"/>
    <w:semiHidden/>
    <w:unhideWhenUsed/>
    <w:rsid w:val="00CC03D7"/>
  </w:style>
  <w:style w:type="table" w:customStyle="1" w:styleId="1010">
    <w:name w:val="Сетка таблицы10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 12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13">
    <w:name w:val="Нет списка131"/>
    <w:next w:val="a3"/>
    <w:uiPriority w:val="99"/>
    <w:semiHidden/>
    <w:unhideWhenUsed/>
    <w:rsid w:val="00CC03D7"/>
  </w:style>
  <w:style w:type="table" w:customStyle="1" w:styleId="171">
    <w:name w:val="Сетка таблицы17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0">
    <w:name w:val="Нет списка221"/>
    <w:next w:val="a3"/>
    <w:uiPriority w:val="99"/>
    <w:semiHidden/>
    <w:unhideWhenUsed/>
    <w:rsid w:val="00CC03D7"/>
  </w:style>
  <w:style w:type="table" w:customStyle="1" w:styleId="261">
    <w:name w:val="Сетка таблицы26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3"/>
    <w:uiPriority w:val="99"/>
    <w:semiHidden/>
    <w:unhideWhenUsed/>
    <w:rsid w:val="00CC03D7"/>
  </w:style>
  <w:style w:type="table" w:customStyle="1" w:styleId="1161">
    <w:name w:val="Сетка таблицы116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
    <w:name w:val="Нет списка321"/>
    <w:next w:val="a3"/>
    <w:uiPriority w:val="99"/>
    <w:semiHidden/>
    <w:unhideWhenUsed/>
    <w:rsid w:val="00CC03D7"/>
  </w:style>
  <w:style w:type="numbering" w:customStyle="1" w:styleId="4130">
    <w:name w:val="Нет списка413"/>
    <w:next w:val="a3"/>
    <w:uiPriority w:val="99"/>
    <w:semiHidden/>
    <w:unhideWhenUsed/>
    <w:rsid w:val="00CC03D7"/>
  </w:style>
  <w:style w:type="numbering" w:customStyle="1" w:styleId="12111">
    <w:name w:val="Нет списка1211"/>
    <w:next w:val="a3"/>
    <w:uiPriority w:val="99"/>
    <w:semiHidden/>
    <w:unhideWhenUsed/>
    <w:rsid w:val="00CC03D7"/>
  </w:style>
  <w:style w:type="table" w:customStyle="1" w:styleId="721">
    <w:name w:val="Сетка таблицы7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 111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10">
    <w:name w:val="Нет списка11121"/>
    <w:next w:val="a3"/>
    <w:uiPriority w:val="99"/>
    <w:semiHidden/>
    <w:unhideWhenUsed/>
    <w:rsid w:val="00CC03D7"/>
  </w:style>
  <w:style w:type="table" w:customStyle="1" w:styleId="1611">
    <w:name w:val="Сетка таблицы161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1">
    <w:name w:val="Нет списка2111"/>
    <w:next w:val="a3"/>
    <w:uiPriority w:val="99"/>
    <w:semiHidden/>
    <w:unhideWhenUsed/>
    <w:rsid w:val="00CC03D7"/>
  </w:style>
  <w:style w:type="table" w:customStyle="1" w:styleId="2511">
    <w:name w:val="Сетка таблицы25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3"/>
    <w:uiPriority w:val="99"/>
    <w:semiHidden/>
    <w:unhideWhenUsed/>
    <w:rsid w:val="00CC03D7"/>
  </w:style>
  <w:style w:type="table" w:customStyle="1" w:styleId="11511">
    <w:name w:val="Сетка таблицы115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2"/>
    <w:uiPriority w:val="59"/>
    <w:locked/>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1">
    <w:name w:val="Нет списка3111"/>
    <w:next w:val="a3"/>
    <w:uiPriority w:val="99"/>
    <w:semiHidden/>
    <w:unhideWhenUsed/>
    <w:rsid w:val="00CC03D7"/>
  </w:style>
  <w:style w:type="table" w:customStyle="1" w:styleId="811">
    <w:name w:val="Сетка таблицы81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21">
    <w:name w:val="WW8Num16121"/>
    <w:rsid w:val="00CC03D7"/>
  </w:style>
  <w:style w:type="numbering" w:customStyle="1" w:styleId="613">
    <w:name w:val="Нет списка61"/>
    <w:next w:val="a3"/>
    <w:uiPriority w:val="99"/>
    <w:semiHidden/>
    <w:unhideWhenUsed/>
    <w:rsid w:val="00CC03D7"/>
  </w:style>
  <w:style w:type="numbering" w:customStyle="1" w:styleId="1410">
    <w:name w:val="Нет списка141"/>
    <w:next w:val="a3"/>
    <w:uiPriority w:val="99"/>
    <w:semiHidden/>
    <w:unhideWhenUsed/>
    <w:rsid w:val="00CC03D7"/>
  </w:style>
  <w:style w:type="numbering" w:customStyle="1" w:styleId="2310">
    <w:name w:val="Нет списка231"/>
    <w:next w:val="a3"/>
    <w:uiPriority w:val="99"/>
    <w:semiHidden/>
    <w:unhideWhenUsed/>
    <w:rsid w:val="00CC03D7"/>
  </w:style>
  <w:style w:type="numbering" w:customStyle="1" w:styleId="3313">
    <w:name w:val="Нет списка331"/>
    <w:next w:val="a3"/>
    <w:uiPriority w:val="99"/>
    <w:semiHidden/>
    <w:unhideWhenUsed/>
    <w:rsid w:val="00CC03D7"/>
  </w:style>
  <w:style w:type="table" w:customStyle="1" w:styleId="33130">
    <w:name w:val="Сетка таблицы331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1">
    <w:name w:val="Нет списка421"/>
    <w:next w:val="a3"/>
    <w:uiPriority w:val="99"/>
    <w:semiHidden/>
    <w:unhideWhenUsed/>
    <w:rsid w:val="00CC03D7"/>
  </w:style>
  <w:style w:type="numbering" w:customStyle="1" w:styleId="5110">
    <w:name w:val="Нет списка511"/>
    <w:next w:val="a3"/>
    <w:uiPriority w:val="99"/>
    <w:semiHidden/>
    <w:unhideWhenUsed/>
    <w:rsid w:val="00CC03D7"/>
  </w:style>
  <w:style w:type="numbering" w:customStyle="1" w:styleId="11310">
    <w:name w:val="Нет списка1131"/>
    <w:next w:val="a3"/>
    <w:uiPriority w:val="99"/>
    <w:semiHidden/>
    <w:unhideWhenUsed/>
    <w:rsid w:val="00CC03D7"/>
  </w:style>
  <w:style w:type="numbering" w:customStyle="1" w:styleId="21211">
    <w:name w:val="Нет списка2121"/>
    <w:next w:val="a3"/>
    <w:uiPriority w:val="99"/>
    <w:semiHidden/>
    <w:unhideWhenUsed/>
    <w:rsid w:val="00CC03D7"/>
  </w:style>
  <w:style w:type="numbering" w:customStyle="1" w:styleId="31210">
    <w:name w:val="Нет списка3121"/>
    <w:next w:val="a3"/>
    <w:uiPriority w:val="99"/>
    <w:semiHidden/>
    <w:unhideWhenUsed/>
    <w:rsid w:val="00CC03D7"/>
  </w:style>
  <w:style w:type="table" w:customStyle="1" w:styleId="33111">
    <w:name w:val="Сетка таблицы3311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1">
    <w:name w:val="Нет списка4111"/>
    <w:next w:val="a3"/>
    <w:uiPriority w:val="99"/>
    <w:semiHidden/>
    <w:unhideWhenUsed/>
    <w:rsid w:val="00CC03D7"/>
  </w:style>
  <w:style w:type="numbering" w:customStyle="1" w:styleId="713">
    <w:name w:val="Нет списка71"/>
    <w:next w:val="a3"/>
    <w:uiPriority w:val="99"/>
    <w:semiHidden/>
    <w:unhideWhenUsed/>
    <w:rsid w:val="00CC03D7"/>
  </w:style>
  <w:style w:type="table" w:customStyle="1" w:styleId="1413">
    <w:name w:val="Сетка таблицы 141"/>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10">
    <w:name w:val="Нет списка151"/>
    <w:next w:val="a3"/>
    <w:uiPriority w:val="99"/>
    <w:semiHidden/>
    <w:unhideWhenUsed/>
    <w:rsid w:val="00CC03D7"/>
  </w:style>
  <w:style w:type="numbering" w:customStyle="1" w:styleId="2410">
    <w:name w:val="Нет списка241"/>
    <w:next w:val="a3"/>
    <w:uiPriority w:val="99"/>
    <w:semiHidden/>
    <w:unhideWhenUsed/>
    <w:rsid w:val="00CC03D7"/>
  </w:style>
  <w:style w:type="table" w:customStyle="1" w:styleId="281">
    <w:name w:val="Сетка таблицы28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3"/>
    <w:uiPriority w:val="99"/>
    <w:semiHidden/>
    <w:unhideWhenUsed/>
    <w:rsid w:val="00CC03D7"/>
  </w:style>
  <w:style w:type="table" w:customStyle="1" w:styleId="3411">
    <w:name w:val="Сетка таблицы341"/>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1"/>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1">
    <w:name w:val="Нет списка431"/>
    <w:next w:val="a3"/>
    <w:uiPriority w:val="99"/>
    <w:semiHidden/>
    <w:unhideWhenUsed/>
    <w:rsid w:val="00CC03D7"/>
  </w:style>
  <w:style w:type="table" w:customStyle="1" w:styleId="541">
    <w:name w:val="Сетка таблицы541"/>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1">
    <w:name w:val="Нет списка521"/>
    <w:next w:val="a3"/>
    <w:uiPriority w:val="99"/>
    <w:semiHidden/>
    <w:unhideWhenUsed/>
    <w:rsid w:val="00CC03D7"/>
  </w:style>
  <w:style w:type="numbering" w:customStyle="1" w:styleId="11410">
    <w:name w:val="Нет списка1141"/>
    <w:next w:val="a3"/>
    <w:uiPriority w:val="99"/>
    <w:semiHidden/>
    <w:unhideWhenUsed/>
    <w:rsid w:val="00CC03D7"/>
  </w:style>
  <w:style w:type="numbering" w:customStyle="1" w:styleId="21310">
    <w:name w:val="Нет списка2131"/>
    <w:next w:val="a3"/>
    <w:uiPriority w:val="99"/>
    <w:semiHidden/>
    <w:unhideWhenUsed/>
    <w:rsid w:val="00CC03D7"/>
  </w:style>
  <w:style w:type="numbering" w:customStyle="1" w:styleId="3131">
    <w:name w:val="Нет списка3131"/>
    <w:next w:val="a3"/>
    <w:uiPriority w:val="99"/>
    <w:semiHidden/>
    <w:unhideWhenUsed/>
    <w:rsid w:val="00CC03D7"/>
  </w:style>
  <w:style w:type="table" w:customStyle="1" w:styleId="33121">
    <w:name w:val="Сетка таблицы331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11">
    <w:name w:val="Нет списка4121"/>
    <w:next w:val="a3"/>
    <w:uiPriority w:val="99"/>
    <w:semiHidden/>
    <w:unhideWhenUsed/>
    <w:rsid w:val="00CC03D7"/>
  </w:style>
  <w:style w:type="table" w:customStyle="1" w:styleId="5131">
    <w:name w:val="Сетка таблицы5131"/>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1">
    <w:name w:val="WW8Num16111"/>
    <w:rsid w:val="00CC03D7"/>
  </w:style>
  <w:style w:type="numbering" w:customStyle="1" w:styleId="12211">
    <w:name w:val="Нет списка1221"/>
    <w:next w:val="a3"/>
    <w:uiPriority w:val="99"/>
    <w:semiHidden/>
    <w:unhideWhenUsed/>
    <w:rsid w:val="00CC03D7"/>
  </w:style>
  <w:style w:type="numbering" w:customStyle="1" w:styleId="111310">
    <w:name w:val="Нет списка11131"/>
    <w:next w:val="a3"/>
    <w:uiPriority w:val="99"/>
    <w:semiHidden/>
    <w:unhideWhenUsed/>
    <w:rsid w:val="00CC03D7"/>
  </w:style>
  <w:style w:type="numbering" w:customStyle="1" w:styleId="111121">
    <w:name w:val="Нет списка111121"/>
    <w:next w:val="a3"/>
    <w:uiPriority w:val="99"/>
    <w:semiHidden/>
    <w:unhideWhenUsed/>
    <w:rsid w:val="00CC03D7"/>
  </w:style>
  <w:style w:type="table" w:customStyle="1" w:styleId="821">
    <w:name w:val="Сетка таблицы82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3"/>
    <w:uiPriority w:val="99"/>
    <w:semiHidden/>
    <w:unhideWhenUsed/>
    <w:rsid w:val="00CC03D7"/>
  </w:style>
  <w:style w:type="table" w:customStyle="1" w:styleId="300">
    <w:name w:val="Сетка таблицы30"/>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 16"/>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72">
    <w:name w:val="Нет списка17"/>
    <w:next w:val="a3"/>
    <w:uiPriority w:val="99"/>
    <w:semiHidden/>
    <w:unhideWhenUsed/>
    <w:rsid w:val="00CC03D7"/>
  </w:style>
  <w:style w:type="table" w:customStyle="1" w:styleId="1200">
    <w:name w:val="Сетка таблицы120"/>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CC03D7"/>
  </w:style>
  <w:style w:type="table" w:customStyle="1" w:styleId="2100">
    <w:name w:val="Сетка таблицы210"/>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2">
    <w:name w:val="Нет списка116"/>
    <w:next w:val="a3"/>
    <w:uiPriority w:val="99"/>
    <w:semiHidden/>
    <w:unhideWhenUsed/>
    <w:rsid w:val="00CC03D7"/>
  </w:style>
  <w:style w:type="table" w:customStyle="1" w:styleId="11100">
    <w:name w:val="Сетка таблицы1110"/>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
    <w:name w:val="Сетка таблицы2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Сетка таблицы2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CC03D7"/>
  </w:style>
  <w:style w:type="numbering" w:customStyle="1" w:styleId="451">
    <w:name w:val="Нет списка45"/>
    <w:next w:val="a3"/>
    <w:uiPriority w:val="99"/>
    <w:semiHidden/>
    <w:unhideWhenUsed/>
    <w:rsid w:val="00CC03D7"/>
  </w:style>
  <w:style w:type="numbering" w:customStyle="1" w:styleId="1230">
    <w:name w:val="Нет списка123"/>
    <w:next w:val="a3"/>
    <w:uiPriority w:val="99"/>
    <w:semiHidden/>
    <w:unhideWhenUsed/>
    <w:rsid w:val="00CC03D7"/>
  </w:style>
  <w:style w:type="table" w:customStyle="1" w:styleId="740">
    <w:name w:val="Сетка таблицы74"/>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 11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40">
    <w:name w:val="Нет списка1114"/>
    <w:next w:val="a3"/>
    <w:uiPriority w:val="99"/>
    <w:semiHidden/>
    <w:unhideWhenUsed/>
    <w:rsid w:val="00CC03D7"/>
  </w:style>
  <w:style w:type="table" w:customStyle="1" w:styleId="1630">
    <w:name w:val="Сетка таблицы16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
    <w:name w:val="Нет списка215"/>
    <w:next w:val="a3"/>
    <w:uiPriority w:val="99"/>
    <w:semiHidden/>
    <w:unhideWhenUsed/>
    <w:rsid w:val="00CC03D7"/>
  </w:style>
  <w:style w:type="table" w:customStyle="1" w:styleId="2530">
    <w:name w:val="Сетка таблицы25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0">
    <w:name w:val="Нет списка11113"/>
    <w:next w:val="a3"/>
    <w:uiPriority w:val="99"/>
    <w:semiHidden/>
    <w:unhideWhenUsed/>
    <w:rsid w:val="00CC03D7"/>
  </w:style>
  <w:style w:type="table" w:customStyle="1" w:styleId="11530">
    <w:name w:val="Сетка таблицы115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
    <w:name w:val="Сетка таблицы1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етка таблицы114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Нет списка315"/>
    <w:next w:val="a3"/>
    <w:uiPriority w:val="99"/>
    <w:semiHidden/>
    <w:unhideWhenUsed/>
    <w:rsid w:val="00CC03D7"/>
  </w:style>
  <w:style w:type="table" w:customStyle="1" w:styleId="830">
    <w:name w:val="Сетка таблицы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4">
    <w:name w:val="WW8Num164"/>
    <w:rsid w:val="00CC03D7"/>
  </w:style>
  <w:style w:type="table" w:customStyle="1" w:styleId="920">
    <w:name w:val="Сетка таблицы92"/>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3"/>
    <w:uiPriority w:val="99"/>
    <w:semiHidden/>
    <w:unhideWhenUsed/>
    <w:rsid w:val="00CC03D7"/>
  </w:style>
  <w:style w:type="table" w:customStyle="1" w:styleId="102">
    <w:name w:val="Сетка таблицы10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 12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20">
    <w:name w:val="Нет списка132"/>
    <w:next w:val="a3"/>
    <w:uiPriority w:val="99"/>
    <w:semiHidden/>
    <w:unhideWhenUsed/>
    <w:rsid w:val="00CC03D7"/>
  </w:style>
  <w:style w:type="table" w:customStyle="1" w:styleId="1720">
    <w:name w:val="Сетка таблицы17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2">
    <w:name w:val="Нет списка222"/>
    <w:next w:val="a3"/>
    <w:uiPriority w:val="99"/>
    <w:semiHidden/>
    <w:unhideWhenUsed/>
    <w:rsid w:val="00CC03D7"/>
  </w:style>
  <w:style w:type="table" w:customStyle="1" w:styleId="2620">
    <w:name w:val="Сетка таблицы26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3"/>
    <w:uiPriority w:val="99"/>
    <w:semiHidden/>
    <w:unhideWhenUsed/>
    <w:rsid w:val="00CC03D7"/>
  </w:style>
  <w:style w:type="table" w:customStyle="1" w:styleId="11620">
    <w:name w:val="Сетка таблицы116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Сетка таблицы112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2">
    <w:name w:val="Сетка таблицы23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2">
    <w:name w:val="Сетка таблицы113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етка таблицы114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
    <w:name w:val="Нет списка322"/>
    <w:next w:val="a3"/>
    <w:uiPriority w:val="99"/>
    <w:semiHidden/>
    <w:unhideWhenUsed/>
    <w:rsid w:val="00CC03D7"/>
  </w:style>
  <w:style w:type="numbering" w:customStyle="1" w:styleId="4140">
    <w:name w:val="Нет списка414"/>
    <w:next w:val="a3"/>
    <w:uiPriority w:val="99"/>
    <w:semiHidden/>
    <w:unhideWhenUsed/>
    <w:rsid w:val="00CC03D7"/>
  </w:style>
  <w:style w:type="numbering" w:customStyle="1" w:styleId="12120">
    <w:name w:val="Нет списка1212"/>
    <w:next w:val="a3"/>
    <w:uiPriority w:val="99"/>
    <w:semiHidden/>
    <w:unhideWhenUsed/>
    <w:rsid w:val="00CC03D7"/>
  </w:style>
  <w:style w:type="table" w:customStyle="1" w:styleId="722">
    <w:name w:val="Сетка таблицы7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 111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20">
    <w:name w:val="Нет списка11122"/>
    <w:next w:val="a3"/>
    <w:uiPriority w:val="99"/>
    <w:semiHidden/>
    <w:unhideWhenUsed/>
    <w:rsid w:val="00CC03D7"/>
  </w:style>
  <w:style w:type="table" w:customStyle="1" w:styleId="1612">
    <w:name w:val="Сетка таблицы161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3"/>
    <w:uiPriority w:val="99"/>
    <w:semiHidden/>
    <w:unhideWhenUsed/>
    <w:rsid w:val="00CC03D7"/>
  </w:style>
  <w:style w:type="table" w:customStyle="1" w:styleId="2512">
    <w:name w:val="Сетка таблицы25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3"/>
    <w:uiPriority w:val="99"/>
    <w:semiHidden/>
    <w:unhideWhenUsed/>
    <w:rsid w:val="00CC03D7"/>
  </w:style>
  <w:style w:type="table" w:customStyle="1" w:styleId="11512">
    <w:name w:val="Сетка таблицы115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
    <w:name w:val="Сетка таблицы2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
    <w:name w:val="Сетка таблицы112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2">
    <w:name w:val="Сетка таблицы2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2">
    <w:name w:val="Сетка таблицы113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етка таблицы11411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3"/>
    <w:uiPriority w:val="99"/>
    <w:semiHidden/>
    <w:unhideWhenUsed/>
    <w:rsid w:val="00CC03D7"/>
  </w:style>
  <w:style w:type="table" w:customStyle="1" w:styleId="812">
    <w:name w:val="Сетка таблицы81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3">
    <w:name w:val="WW8Num1613"/>
    <w:rsid w:val="00CC03D7"/>
  </w:style>
  <w:style w:type="numbering" w:customStyle="1" w:styleId="623">
    <w:name w:val="Нет списка62"/>
    <w:next w:val="a3"/>
    <w:uiPriority w:val="99"/>
    <w:semiHidden/>
    <w:unhideWhenUsed/>
    <w:rsid w:val="00CC03D7"/>
  </w:style>
  <w:style w:type="table" w:customStyle="1" w:styleId="182">
    <w:name w:val="Сетка таблицы18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
    <w:name w:val="Сетка таблицы 132"/>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20">
    <w:name w:val="Нет списка142"/>
    <w:next w:val="a3"/>
    <w:uiPriority w:val="99"/>
    <w:semiHidden/>
    <w:unhideWhenUsed/>
    <w:rsid w:val="00CC03D7"/>
  </w:style>
  <w:style w:type="numbering" w:customStyle="1" w:styleId="2320">
    <w:name w:val="Нет списка232"/>
    <w:next w:val="a3"/>
    <w:uiPriority w:val="99"/>
    <w:semiHidden/>
    <w:unhideWhenUsed/>
    <w:rsid w:val="00CC03D7"/>
  </w:style>
  <w:style w:type="table" w:customStyle="1" w:styleId="272">
    <w:name w:val="Сетка таблицы27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2">
    <w:name w:val="Сетка таблицы117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3"/>
    <w:uiPriority w:val="99"/>
    <w:semiHidden/>
    <w:unhideWhenUsed/>
    <w:rsid w:val="00CC03D7"/>
  </w:style>
  <w:style w:type="table" w:customStyle="1" w:styleId="334">
    <w:name w:val="Сетка таблицы334"/>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3"/>
    <w:uiPriority w:val="99"/>
    <w:semiHidden/>
    <w:unhideWhenUsed/>
    <w:rsid w:val="00CC03D7"/>
  </w:style>
  <w:style w:type="table" w:customStyle="1" w:styleId="5320">
    <w:name w:val="Сетка таблицы53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
    <w:next w:val="a3"/>
    <w:uiPriority w:val="99"/>
    <w:semiHidden/>
    <w:unhideWhenUsed/>
    <w:rsid w:val="00CC03D7"/>
  </w:style>
  <w:style w:type="numbering" w:customStyle="1" w:styleId="11320">
    <w:name w:val="Нет списка1132"/>
    <w:next w:val="a3"/>
    <w:uiPriority w:val="99"/>
    <w:semiHidden/>
    <w:unhideWhenUsed/>
    <w:rsid w:val="00CC03D7"/>
  </w:style>
  <w:style w:type="numbering" w:customStyle="1" w:styleId="21220">
    <w:name w:val="Нет списка2122"/>
    <w:next w:val="a3"/>
    <w:uiPriority w:val="99"/>
    <w:semiHidden/>
    <w:unhideWhenUsed/>
    <w:rsid w:val="00CC03D7"/>
  </w:style>
  <w:style w:type="numbering" w:customStyle="1" w:styleId="3122">
    <w:name w:val="Нет списка3122"/>
    <w:next w:val="a3"/>
    <w:uiPriority w:val="99"/>
    <w:semiHidden/>
    <w:unhideWhenUsed/>
    <w:rsid w:val="00CC03D7"/>
  </w:style>
  <w:style w:type="table" w:customStyle="1" w:styleId="33112">
    <w:name w:val="Сетка таблицы3311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
    <w:name w:val="Сетка таблицы412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3"/>
    <w:uiPriority w:val="99"/>
    <w:semiHidden/>
    <w:unhideWhenUsed/>
    <w:rsid w:val="00CC03D7"/>
  </w:style>
  <w:style w:type="table" w:customStyle="1" w:styleId="51220">
    <w:name w:val="Сетка таблицы512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Нет списка72"/>
    <w:next w:val="a3"/>
    <w:uiPriority w:val="99"/>
    <w:semiHidden/>
    <w:unhideWhenUsed/>
    <w:rsid w:val="00CC03D7"/>
  </w:style>
  <w:style w:type="table" w:customStyle="1" w:styleId="192">
    <w:name w:val="Сетка таблицы19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 142"/>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20">
    <w:name w:val="Нет списка152"/>
    <w:next w:val="a3"/>
    <w:uiPriority w:val="99"/>
    <w:semiHidden/>
    <w:unhideWhenUsed/>
    <w:rsid w:val="00CC03D7"/>
  </w:style>
  <w:style w:type="numbering" w:customStyle="1" w:styleId="2420">
    <w:name w:val="Нет списка242"/>
    <w:next w:val="a3"/>
    <w:uiPriority w:val="99"/>
    <w:semiHidden/>
    <w:unhideWhenUsed/>
    <w:rsid w:val="00CC03D7"/>
  </w:style>
  <w:style w:type="table" w:customStyle="1" w:styleId="282">
    <w:name w:val="Сетка таблицы28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1182"/>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
    <w:name w:val="Нет списка342"/>
    <w:next w:val="a3"/>
    <w:uiPriority w:val="99"/>
    <w:semiHidden/>
    <w:unhideWhenUsed/>
    <w:rsid w:val="00CC03D7"/>
  </w:style>
  <w:style w:type="table" w:customStyle="1" w:styleId="3420">
    <w:name w:val="Сетка таблицы342"/>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2"/>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0">
    <w:name w:val="Нет списка432"/>
    <w:next w:val="a3"/>
    <w:uiPriority w:val="99"/>
    <w:semiHidden/>
    <w:unhideWhenUsed/>
    <w:rsid w:val="00CC03D7"/>
  </w:style>
  <w:style w:type="table" w:customStyle="1" w:styleId="542">
    <w:name w:val="Сетка таблицы542"/>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3"/>
    <w:uiPriority w:val="99"/>
    <w:semiHidden/>
    <w:unhideWhenUsed/>
    <w:rsid w:val="00CC03D7"/>
  </w:style>
  <w:style w:type="numbering" w:customStyle="1" w:styleId="11420">
    <w:name w:val="Нет списка1142"/>
    <w:next w:val="a3"/>
    <w:uiPriority w:val="99"/>
    <w:semiHidden/>
    <w:unhideWhenUsed/>
    <w:rsid w:val="00CC03D7"/>
  </w:style>
  <w:style w:type="numbering" w:customStyle="1" w:styleId="2132">
    <w:name w:val="Нет списка2132"/>
    <w:next w:val="a3"/>
    <w:uiPriority w:val="99"/>
    <w:semiHidden/>
    <w:unhideWhenUsed/>
    <w:rsid w:val="00CC03D7"/>
  </w:style>
  <w:style w:type="numbering" w:customStyle="1" w:styleId="3132">
    <w:name w:val="Нет списка3132"/>
    <w:next w:val="a3"/>
    <w:uiPriority w:val="99"/>
    <w:semiHidden/>
    <w:unhideWhenUsed/>
    <w:rsid w:val="00CC03D7"/>
  </w:style>
  <w:style w:type="table" w:customStyle="1" w:styleId="33122">
    <w:name w:val="Сетка таблицы331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
    <w:name w:val="Сетка таблицы413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20">
    <w:name w:val="Нет списка4122"/>
    <w:next w:val="a3"/>
    <w:uiPriority w:val="99"/>
    <w:semiHidden/>
    <w:unhideWhenUsed/>
    <w:rsid w:val="00CC03D7"/>
  </w:style>
  <w:style w:type="table" w:customStyle="1" w:styleId="5132">
    <w:name w:val="Сетка таблицы5132"/>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2">
    <w:name w:val="WW8Num16112"/>
    <w:rsid w:val="00CC03D7"/>
  </w:style>
  <w:style w:type="table" w:customStyle="1" w:styleId="1231">
    <w:name w:val="Сетка таблицы1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
    <w:name w:val="Сетка таблицы111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
    <w:next w:val="a3"/>
    <w:uiPriority w:val="99"/>
    <w:semiHidden/>
    <w:unhideWhenUsed/>
    <w:rsid w:val="00CC03D7"/>
  </w:style>
  <w:style w:type="table" w:customStyle="1" w:styleId="731">
    <w:name w:val="Сетка таблицы73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 1121"/>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2">
    <w:name w:val="Нет списка11132"/>
    <w:next w:val="a3"/>
    <w:uiPriority w:val="99"/>
    <w:semiHidden/>
    <w:unhideWhenUsed/>
    <w:rsid w:val="00CC03D7"/>
  </w:style>
  <w:style w:type="table" w:customStyle="1" w:styleId="1621">
    <w:name w:val="Сетка таблицы1621"/>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1">
    <w:name w:val="Сетка таблицы25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2"/>
    <w:next w:val="a3"/>
    <w:uiPriority w:val="99"/>
    <w:semiHidden/>
    <w:unhideWhenUsed/>
    <w:rsid w:val="00CC03D7"/>
  </w:style>
  <w:style w:type="table" w:customStyle="1" w:styleId="11521">
    <w:name w:val="Сетка таблицы11521"/>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
    <w:name w:val="Сетка таблицы1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
    <w:name w:val="Сетка таблицы2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
    <w:name w:val="Сетка таблицы2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
    <w:name w:val="Сетка таблицы112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1">
    <w:name w:val="Сетка таблицы2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1">
    <w:name w:val="Сетка таблицы113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етка таблицы114121"/>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3"/>
    <w:uiPriority w:val="99"/>
    <w:semiHidden/>
    <w:unhideWhenUsed/>
    <w:rsid w:val="00CC03D7"/>
  </w:style>
  <w:style w:type="table" w:customStyle="1" w:styleId="370">
    <w:name w:val="Сетка таблицы37"/>
    <w:basedOn w:val="a2"/>
    <w:next w:val="af1"/>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 17"/>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83">
    <w:name w:val="Нет списка18"/>
    <w:next w:val="a3"/>
    <w:uiPriority w:val="99"/>
    <w:semiHidden/>
    <w:unhideWhenUsed/>
    <w:rsid w:val="00CC03D7"/>
  </w:style>
  <w:style w:type="table" w:customStyle="1" w:styleId="125">
    <w:name w:val="Сетка таблицы125"/>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CC03D7"/>
  </w:style>
  <w:style w:type="table" w:customStyle="1" w:styleId="2150">
    <w:name w:val="Сетка таблицы215"/>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0">
    <w:name w:val="Нет списка117"/>
    <w:next w:val="a3"/>
    <w:uiPriority w:val="99"/>
    <w:semiHidden/>
    <w:unhideWhenUsed/>
    <w:rsid w:val="00CC03D7"/>
  </w:style>
  <w:style w:type="table" w:customStyle="1" w:styleId="1115">
    <w:name w:val="Сетка таблицы1115"/>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етка таблицы111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Сетка таблицы2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0">
    <w:name w:val="Сетка таблицы113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5"/>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CC03D7"/>
  </w:style>
  <w:style w:type="numbering" w:customStyle="1" w:styleId="461">
    <w:name w:val="Нет списка46"/>
    <w:next w:val="a3"/>
    <w:uiPriority w:val="99"/>
    <w:semiHidden/>
    <w:unhideWhenUsed/>
    <w:rsid w:val="00CC03D7"/>
  </w:style>
  <w:style w:type="numbering" w:customStyle="1" w:styleId="1240">
    <w:name w:val="Нет списка124"/>
    <w:next w:val="a3"/>
    <w:uiPriority w:val="99"/>
    <w:semiHidden/>
    <w:unhideWhenUsed/>
    <w:rsid w:val="00CC03D7"/>
  </w:style>
  <w:style w:type="table" w:customStyle="1" w:styleId="750">
    <w:name w:val="Сетка таблицы75"/>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етка таблицы 114"/>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50">
    <w:name w:val="Нет списка1115"/>
    <w:next w:val="a3"/>
    <w:uiPriority w:val="99"/>
    <w:semiHidden/>
    <w:unhideWhenUsed/>
    <w:rsid w:val="00CC03D7"/>
  </w:style>
  <w:style w:type="table" w:customStyle="1" w:styleId="1640">
    <w:name w:val="Сетка таблицы164"/>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60">
    <w:name w:val="Нет списка216"/>
    <w:next w:val="a3"/>
    <w:uiPriority w:val="99"/>
    <w:semiHidden/>
    <w:unhideWhenUsed/>
    <w:rsid w:val="00CC03D7"/>
  </w:style>
  <w:style w:type="table" w:customStyle="1" w:styleId="254">
    <w:name w:val="Сетка таблицы254"/>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
    <w:name w:val="Нет списка11114"/>
    <w:next w:val="a3"/>
    <w:uiPriority w:val="99"/>
    <w:semiHidden/>
    <w:unhideWhenUsed/>
    <w:rsid w:val="00CC03D7"/>
  </w:style>
  <w:style w:type="table" w:customStyle="1" w:styleId="1154">
    <w:name w:val="Сетка таблицы1154"/>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
    <w:name w:val="Сетка таблицы1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0">
    <w:name w:val="Сетка таблицы112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
    <w:name w:val="Сетка таблицы2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етка таблицы11414"/>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6"/>
    <w:next w:val="a3"/>
    <w:uiPriority w:val="99"/>
    <w:semiHidden/>
    <w:unhideWhenUsed/>
    <w:rsid w:val="00CC03D7"/>
  </w:style>
  <w:style w:type="table" w:customStyle="1" w:styleId="840">
    <w:name w:val="Сетка таблицы84"/>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5">
    <w:name w:val="WW8Num165"/>
    <w:rsid w:val="00CC03D7"/>
  </w:style>
  <w:style w:type="table" w:customStyle="1" w:styleId="930">
    <w:name w:val="Сетка таблицы93"/>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2"/>
    <w:next w:val="af1"/>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1">
    <w:name w:val="Нет списка55"/>
    <w:next w:val="a3"/>
    <w:uiPriority w:val="99"/>
    <w:semiHidden/>
    <w:unhideWhenUsed/>
    <w:rsid w:val="00CC03D7"/>
  </w:style>
  <w:style w:type="table" w:customStyle="1" w:styleId="1030">
    <w:name w:val="Сетка таблицы10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Сетка таблицы 12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3">
    <w:name w:val="Нет списка133"/>
    <w:next w:val="a3"/>
    <w:uiPriority w:val="99"/>
    <w:semiHidden/>
    <w:unhideWhenUsed/>
    <w:rsid w:val="00CC03D7"/>
  </w:style>
  <w:style w:type="table" w:customStyle="1" w:styleId="1730">
    <w:name w:val="Сетка таблицы17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3"/>
    <w:uiPriority w:val="99"/>
    <w:semiHidden/>
    <w:unhideWhenUsed/>
    <w:rsid w:val="00CC03D7"/>
  </w:style>
  <w:style w:type="table" w:customStyle="1" w:styleId="263">
    <w:name w:val="Сетка таблицы26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0">
    <w:name w:val="Нет списка1123"/>
    <w:next w:val="a3"/>
    <w:uiPriority w:val="99"/>
    <w:semiHidden/>
    <w:unhideWhenUsed/>
    <w:rsid w:val="00CC03D7"/>
  </w:style>
  <w:style w:type="table" w:customStyle="1" w:styleId="1163">
    <w:name w:val="Сетка таблицы116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етка таблицы3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0">
    <w:name w:val="Сетка таблицы111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
    <w:name w:val="Сетка таблицы112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2"/>
    <w:next w:val="af1"/>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3">
    <w:name w:val="Сетка таблицы23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3">
    <w:name w:val="Сетка таблицы113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0">
    <w:name w:val="Сетка таблицы62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
    <w:name w:val="Сетка таблицы2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етка таблицы1142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3"/>
    <w:uiPriority w:val="99"/>
    <w:semiHidden/>
    <w:unhideWhenUsed/>
    <w:rsid w:val="00CC03D7"/>
  </w:style>
  <w:style w:type="numbering" w:customStyle="1" w:styleId="4150">
    <w:name w:val="Нет списка415"/>
    <w:next w:val="a3"/>
    <w:uiPriority w:val="99"/>
    <w:semiHidden/>
    <w:unhideWhenUsed/>
    <w:rsid w:val="00CC03D7"/>
  </w:style>
  <w:style w:type="numbering" w:customStyle="1" w:styleId="12131">
    <w:name w:val="Нет списка1213"/>
    <w:next w:val="a3"/>
    <w:uiPriority w:val="99"/>
    <w:semiHidden/>
    <w:unhideWhenUsed/>
    <w:rsid w:val="00CC03D7"/>
  </w:style>
  <w:style w:type="table" w:customStyle="1" w:styleId="7230">
    <w:name w:val="Сетка таблицы72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
    <w:name w:val="Сетка таблицы 1113"/>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31">
    <w:name w:val="Нет списка11123"/>
    <w:next w:val="a3"/>
    <w:uiPriority w:val="99"/>
    <w:semiHidden/>
    <w:unhideWhenUsed/>
    <w:rsid w:val="00CC03D7"/>
  </w:style>
  <w:style w:type="table" w:customStyle="1" w:styleId="1613">
    <w:name w:val="Сетка таблицы1613"/>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0">
    <w:name w:val="Нет списка2113"/>
    <w:next w:val="a3"/>
    <w:uiPriority w:val="99"/>
    <w:semiHidden/>
    <w:unhideWhenUsed/>
    <w:rsid w:val="00CC03D7"/>
  </w:style>
  <w:style w:type="table" w:customStyle="1" w:styleId="2513">
    <w:name w:val="Сетка таблицы25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3"/>
    <w:uiPriority w:val="99"/>
    <w:semiHidden/>
    <w:unhideWhenUsed/>
    <w:rsid w:val="00CC03D7"/>
  </w:style>
  <w:style w:type="table" w:customStyle="1" w:styleId="11513">
    <w:name w:val="Сетка таблицы115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3">
    <w:name w:val="Сетка таблицы2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
    <w:name w:val="Сетка таблицы112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3">
    <w:name w:val="Сетка таблицы2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3">
    <w:name w:val="Сетка таблицы113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етка таблицы114113"/>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0">
    <w:name w:val="Нет списка3113"/>
    <w:next w:val="a3"/>
    <w:uiPriority w:val="99"/>
    <w:semiHidden/>
    <w:unhideWhenUsed/>
    <w:rsid w:val="00CC03D7"/>
  </w:style>
  <w:style w:type="table" w:customStyle="1" w:styleId="813">
    <w:name w:val="Сетка таблицы81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4">
    <w:name w:val="WW8Num1614"/>
    <w:rsid w:val="00CC03D7"/>
  </w:style>
  <w:style w:type="numbering" w:customStyle="1" w:styleId="633">
    <w:name w:val="Нет списка63"/>
    <w:next w:val="a3"/>
    <w:uiPriority w:val="99"/>
    <w:semiHidden/>
    <w:unhideWhenUsed/>
    <w:rsid w:val="00CC03D7"/>
  </w:style>
  <w:style w:type="table" w:customStyle="1" w:styleId="1830">
    <w:name w:val="Сетка таблицы18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
    <w:name w:val="Сетка таблицы 133"/>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2">
    <w:name w:val="Нет списка143"/>
    <w:next w:val="a3"/>
    <w:uiPriority w:val="99"/>
    <w:semiHidden/>
    <w:unhideWhenUsed/>
    <w:rsid w:val="00CC03D7"/>
  </w:style>
  <w:style w:type="numbering" w:customStyle="1" w:styleId="2332">
    <w:name w:val="Нет списка233"/>
    <w:next w:val="a3"/>
    <w:uiPriority w:val="99"/>
    <w:semiHidden/>
    <w:unhideWhenUsed/>
    <w:rsid w:val="00CC03D7"/>
  </w:style>
  <w:style w:type="table" w:customStyle="1" w:styleId="2730">
    <w:name w:val="Сетка таблицы27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3">
    <w:name w:val="Сетка таблицы117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3"/>
    <w:uiPriority w:val="99"/>
    <w:semiHidden/>
    <w:unhideWhenUsed/>
    <w:rsid w:val="00CC03D7"/>
  </w:style>
  <w:style w:type="table" w:customStyle="1" w:styleId="335">
    <w:name w:val="Сетка таблицы335"/>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5">
    <w:name w:val="Сетка таблицы3315"/>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0">
    <w:name w:val="Нет списка423"/>
    <w:next w:val="a3"/>
    <w:uiPriority w:val="99"/>
    <w:semiHidden/>
    <w:unhideWhenUsed/>
    <w:rsid w:val="00CC03D7"/>
  </w:style>
  <w:style w:type="table" w:customStyle="1" w:styleId="533">
    <w:name w:val="Сетка таблицы53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0">
    <w:name w:val="Сетка таблицы633"/>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3"/>
    <w:uiPriority w:val="99"/>
    <w:semiHidden/>
    <w:unhideWhenUsed/>
    <w:rsid w:val="00CC03D7"/>
  </w:style>
  <w:style w:type="numbering" w:customStyle="1" w:styleId="11330">
    <w:name w:val="Нет списка1133"/>
    <w:next w:val="a3"/>
    <w:uiPriority w:val="99"/>
    <w:semiHidden/>
    <w:unhideWhenUsed/>
    <w:rsid w:val="00CC03D7"/>
  </w:style>
  <w:style w:type="numbering" w:customStyle="1" w:styleId="21230">
    <w:name w:val="Нет списка2123"/>
    <w:next w:val="a3"/>
    <w:uiPriority w:val="99"/>
    <w:semiHidden/>
    <w:unhideWhenUsed/>
    <w:rsid w:val="00CC03D7"/>
  </w:style>
  <w:style w:type="numbering" w:customStyle="1" w:styleId="3123">
    <w:name w:val="Нет списка3123"/>
    <w:next w:val="a3"/>
    <w:uiPriority w:val="99"/>
    <w:semiHidden/>
    <w:unhideWhenUsed/>
    <w:rsid w:val="00CC03D7"/>
  </w:style>
  <w:style w:type="table" w:customStyle="1" w:styleId="33113">
    <w:name w:val="Сетка таблицы3311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0">
    <w:name w:val="Нет списка4113"/>
    <w:next w:val="a3"/>
    <w:uiPriority w:val="99"/>
    <w:semiHidden/>
    <w:unhideWhenUsed/>
    <w:rsid w:val="00CC03D7"/>
  </w:style>
  <w:style w:type="table" w:customStyle="1" w:styleId="5123">
    <w:name w:val="Сетка таблицы512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Нет списка73"/>
    <w:next w:val="a3"/>
    <w:uiPriority w:val="99"/>
    <w:semiHidden/>
    <w:unhideWhenUsed/>
    <w:rsid w:val="00CC03D7"/>
  </w:style>
  <w:style w:type="table" w:customStyle="1" w:styleId="193">
    <w:name w:val="Сетка таблицы19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 143"/>
    <w:basedOn w:val="a2"/>
    <w:next w:val="19"/>
    <w:rsid w:val="00CC03D7"/>
    <w:pPr>
      <w:suppressAutoHyphens/>
    </w:pPr>
    <w:rPr>
      <w:rFonts w:eastAsia="SimSu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32">
    <w:name w:val="Нет списка153"/>
    <w:next w:val="a3"/>
    <w:uiPriority w:val="99"/>
    <w:semiHidden/>
    <w:unhideWhenUsed/>
    <w:rsid w:val="00CC03D7"/>
  </w:style>
  <w:style w:type="numbering" w:customStyle="1" w:styleId="2432">
    <w:name w:val="Нет списка243"/>
    <w:next w:val="a3"/>
    <w:uiPriority w:val="99"/>
    <w:semiHidden/>
    <w:unhideWhenUsed/>
    <w:rsid w:val="00CC03D7"/>
  </w:style>
  <w:style w:type="table" w:customStyle="1" w:styleId="283">
    <w:name w:val="Сетка таблицы2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3">
    <w:name w:val="Сетка таблицы1183"/>
    <w:basedOn w:val="a2"/>
    <w:next w:val="af1"/>
    <w:uiPriority w:val="5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
    <w:name w:val="Нет списка343"/>
    <w:next w:val="a3"/>
    <w:uiPriority w:val="99"/>
    <w:semiHidden/>
    <w:unhideWhenUsed/>
    <w:rsid w:val="00CC03D7"/>
  </w:style>
  <w:style w:type="table" w:customStyle="1" w:styleId="3430">
    <w:name w:val="Сетка таблицы343"/>
    <w:basedOn w:val="a2"/>
    <w:next w:val="af1"/>
    <w:uiPriority w:val="3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3">
    <w:name w:val="Сетка таблицы3323"/>
    <w:basedOn w:val="a2"/>
    <w:next w:val="af1"/>
    <w:uiPriority w:val="59"/>
    <w:rsid w:val="00CC03D7"/>
    <w:pPr>
      <w:widowControl w:val="0"/>
      <w:adjustRightInd w:val="0"/>
      <w:spacing w:line="360" w:lineRule="atLeast"/>
      <w:jc w:val="both"/>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0">
    <w:name w:val="Нет списка433"/>
    <w:next w:val="a3"/>
    <w:uiPriority w:val="99"/>
    <w:semiHidden/>
    <w:unhideWhenUsed/>
    <w:rsid w:val="00CC03D7"/>
  </w:style>
  <w:style w:type="table" w:customStyle="1" w:styleId="543">
    <w:name w:val="Сетка таблицы543"/>
    <w:basedOn w:val="a2"/>
    <w:next w:val="af1"/>
    <w:rsid w:val="00CC03D7"/>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
    <w:name w:val="Сетка таблицы643"/>
    <w:basedOn w:val="a2"/>
    <w:next w:val="af1"/>
    <w:uiPriority w:val="39"/>
    <w:rsid w:val="00CC03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0">
    <w:name w:val="Нет списка523"/>
    <w:next w:val="a3"/>
    <w:uiPriority w:val="99"/>
    <w:semiHidden/>
    <w:unhideWhenUsed/>
    <w:rsid w:val="00CC03D7"/>
  </w:style>
  <w:style w:type="numbering" w:customStyle="1" w:styleId="11430">
    <w:name w:val="Нет списка1143"/>
    <w:next w:val="a3"/>
    <w:uiPriority w:val="99"/>
    <w:semiHidden/>
    <w:unhideWhenUsed/>
    <w:rsid w:val="00CC03D7"/>
  </w:style>
  <w:style w:type="numbering" w:customStyle="1" w:styleId="2133">
    <w:name w:val="Нет списка2133"/>
    <w:next w:val="a3"/>
    <w:uiPriority w:val="99"/>
    <w:semiHidden/>
    <w:unhideWhenUsed/>
    <w:rsid w:val="00CC03D7"/>
  </w:style>
  <w:style w:type="numbering" w:customStyle="1" w:styleId="3133">
    <w:name w:val="Нет списка3133"/>
    <w:next w:val="a3"/>
    <w:uiPriority w:val="99"/>
    <w:semiHidden/>
    <w:unhideWhenUsed/>
    <w:rsid w:val="00CC03D7"/>
  </w:style>
  <w:style w:type="table" w:customStyle="1" w:styleId="33123">
    <w:name w:val="Сетка таблицы33123"/>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
    <w:name w:val="Сетка таблицы413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230">
    <w:name w:val="Нет списка4123"/>
    <w:next w:val="a3"/>
    <w:uiPriority w:val="99"/>
    <w:semiHidden/>
    <w:unhideWhenUsed/>
    <w:rsid w:val="00CC03D7"/>
  </w:style>
  <w:style w:type="table" w:customStyle="1" w:styleId="5133">
    <w:name w:val="Сетка таблицы5133"/>
    <w:basedOn w:val="a2"/>
    <w:next w:val="af1"/>
    <w:rsid w:val="00CC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6113">
    <w:name w:val="WW8Num16113"/>
    <w:rsid w:val="00CC03D7"/>
  </w:style>
  <w:style w:type="table" w:customStyle="1" w:styleId="12320">
    <w:name w:val="Сетка таблицы1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111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
    <w:name w:val="Сетка таблицы112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0">
    <w:name w:val="Сетка таблицы1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2">
    <w:name w:val="Сетка таблицы113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0">
    <w:name w:val="Сетка таблицы15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20">
    <w:name w:val="Сетка таблицы2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етка таблицы1143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0">
    <w:name w:val="Нет списка1223"/>
    <w:next w:val="a3"/>
    <w:uiPriority w:val="99"/>
    <w:semiHidden/>
    <w:unhideWhenUsed/>
    <w:rsid w:val="00CC03D7"/>
  </w:style>
  <w:style w:type="table" w:customStyle="1" w:styleId="7320">
    <w:name w:val="Сетка таблицы73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4">
    <w:name w:val="Сетка таблицы 1122"/>
    <w:basedOn w:val="a2"/>
    <w:next w:val="19"/>
    <w:rsid w:val="00CC03D7"/>
    <w:pPr>
      <w:suppressAutoHyphens/>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30">
    <w:name w:val="Нет списка11133"/>
    <w:next w:val="a3"/>
    <w:uiPriority w:val="99"/>
    <w:semiHidden/>
    <w:unhideWhenUsed/>
    <w:rsid w:val="00CC03D7"/>
  </w:style>
  <w:style w:type="table" w:customStyle="1" w:styleId="1622">
    <w:name w:val="Сетка таблицы1622"/>
    <w:basedOn w:val="a2"/>
    <w:next w:val="af1"/>
    <w:uiPriority w:val="59"/>
    <w:rsid w:val="00CC03D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2">
    <w:name w:val="Сетка таблицы25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3">
    <w:name w:val="Нет списка111123"/>
    <w:next w:val="a3"/>
    <w:uiPriority w:val="99"/>
    <w:semiHidden/>
    <w:unhideWhenUsed/>
    <w:rsid w:val="00CC03D7"/>
  </w:style>
  <w:style w:type="table" w:customStyle="1" w:styleId="11522">
    <w:name w:val="Сетка таблицы11522"/>
    <w:basedOn w:val="a2"/>
    <w:next w:val="af1"/>
    <w:uiPriority w:val="59"/>
    <w:rsid w:val="00CC03D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0">
    <w:name w:val="Сетка таблицы31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
    <w:name w:val="Сетка таблицы2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
    <w:name w:val="Сетка таблицы1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2">
    <w:name w:val="Сетка таблицы2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2">
    <w:name w:val="Сетка таблицы112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2">
    <w:name w:val="Сетка таблицы2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2">
    <w:name w:val="Сетка таблицы113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next w:val="af1"/>
    <w:uiPriority w:val="3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2">
    <w:name w:val="Сетка таблицы2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2">
    <w:name w:val="Сетка таблицы114122"/>
    <w:basedOn w:val="a2"/>
    <w:uiPriority w:val="59"/>
    <w:rsid w:val="00CC03D7"/>
    <w:pPr>
      <w:widowControl w:val="0"/>
      <w:adjustRightInd w:val="0"/>
      <w:spacing w:line="360" w:lineRule="atLeast"/>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next w:val="af1"/>
    <w:uiPriority w:val="59"/>
    <w:rsid w:val="00CC03D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semiHidden/>
    <w:unhideWhenUsed/>
    <w:rsid w:val="00404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40406D"/>
    <w:rPr>
      <w:rFonts w:ascii="Courier New" w:hAnsi="Courier New" w:cs="Courier New"/>
    </w:rPr>
  </w:style>
  <w:style w:type="paragraph" w:customStyle="1" w:styleId="affffb">
    <w:name w:val="Логотип ООО"/>
    <w:basedOn w:val="a6"/>
    <w:next w:val="a0"/>
    <w:link w:val="affffc"/>
    <w:uiPriority w:val="99"/>
    <w:semiHidden/>
    <w:rsid w:val="00637BD7"/>
    <w:pPr>
      <w:suppressAutoHyphens w:val="0"/>
      <w:spacing w:after="0"/>
      <w:ind w:firstLine="567"/>
      <w:jc w:val="both"/>
    </w:pPr>
    <w:rPr>
      <w:rFonts w:eastAsia="Calibri"/>
      <w:b/>
      <w:sz w:val="20"/>
      <w:szCs w:val="20"/>
      <w:lang w:eastAsia="en-US"/>
    </w:rPr>
  </w:style>
  <w:style w:type="character" w:customStyle="1" w:styleId="affffc">
    <w:name w:val="Логотип ООО Знак"/>
    <w:link w:val="affffb"/>
    <w:uiPriority w:val="99"/>
    <w:semiHidden/>
    <w:locked/>
    <w:rsid w:val="00637BD7"/>
    <w:rPr>
      <w:rFonts w:eastAsia="Calibri"/>
      <w:b/>
      <w:lang w:eastAsia="en-US"/>
    </w:rPr>
  </w:style>
  <w:style w:type="paragraph" w:customStyle="1" w:styleId="affffd">
    <w:name w:val="Текст Таблица Титул"/>
    <w:basedOn w:val="a6"/>
    <w:link w:val="affffe"/>
    <w:uiPriority w:val="99"/>
    <w:semiHidden/>
    <w:qFormat/>
    <w:rsid w:val="00637BD7"/>
    <w:pPr>
      <w:suppressAutoHyphens w:val="0"/>
      <w:spacing w:after="0"/>
      <w:jc w:val="both"/>
    </w:pPr>
    <w:rPr>
      <w:rFonts w:eastAsia="Calibri"/>
      <w:szCs w:val="20"/>
      <w:lang w:eastAsia="en-US"/>
    </w:rPr>
  </w:style>
  <w:style w:type="character" w:customStyle="1" w:styleId="affffe">
    <w:name w:val="Текст Таблица Титул Знак"/>
    <w:link w:val="affffd"/>
    <w:uiPriority w:val="99"/>
    <w:semiHidden/>
    <w:locked/>
    <w:rsid w:val="00637BD7"/>
    <w:rPr>
      <w:rFonts w:eastAsia="Calibri"/>
      <w:sz w:val="24"/>
      <w:lang w:eastAsia="en-US"/>
    </w:rPr>
  </w:style>
  <w:style w:type="paragraph" w:customStyle="1" w:styleId="2f0">
    <w:name w:val="Титул Таблица 2"/>
    <w:basedOn w:val="a0"/>
    <w:uiPriority w:val="99"/>
    <w:semiHidden/>
    <w:rsid w:val="00637BD7"/>
    <w:pPr>
      <w:suppressAutoHyphens w:val="0"/>
    </w:pPr>
    <w:rPr>
      <w:szCs w:val="20"/>
      <w:lang w:eastAsia="ru-RU"/>
    </w:rPr>
  </w:style>
  <w:style w:type="paragraph" w:customStyle="1" w:styleId="afffff">
    <w:name w:val="ТАБЛИЦА_НОМЕР"/>
    <w:basedOn w:val="a0"/>
    <w:next w:val="afffff0"/>
    <w:link w:val="Char"/>
    <w:qFormat/>
    <w:rsid w:val="00BB3B61"/>
    <w:pPr>
      <w:keepNext/>
      <w:tabs>
        <w:tab w:val="left" w:pos="2268"/>
        <w:tab w:val="right" w:pos="10206"/>
      </w:tabs>
      <w:adjustRightInd w:val="0"/>
      <w:spacing w:before="240" w:after="120"/>
      <w:ind w:left="1985" w:hanging="1701"/>
      <w:jc w:val="right"/>
      <w:textAlignment w:val="baseline"/>
      <w:outlineLvl w:val="3"/>
    </w:pPr>
    <w:rPr>
      <w:lang w:val="x-none" w:eastAsia="x-none"/>
    </w:rPr>
  </w:style>
  <w:style w:type="paragraph" w:customStyle="1" w:styleId="afffff0">
    <w:name w:val="ТАБЛИЦА_НАЗВАНИЕ"/>
    <w:basedOn w:val="a0"/>
    <w:next w:val="afffff1"/>
    <w:link w:val="Char0"/>
    <w:qFormat/>
    <w:rsid w:val="00BB3B61"/>
    <w:pPr>
      <w:keepNext/>
      <w:adjustRightInd w:val="0"/>
      <w:spacing w:after="120"/>
      <w:jc w:val="center"/>
      <w:textAlignment w:val="baseline"/>
    </w:pPr>
    <w:rPr>
      <w:bCs/>
      <w:lang w:val="x-none" w:eastAsia="x-none"/>
    </w:rPr>
  </w:style>
  <w:style w:type="paragraph" w:customStyle="1" w:styleId="afffff1">
    <w:name w:val="ТАБЛИЦА_ШАПКА"/>
    <w:basedOn w:val="afffff2"/>
    <w:qFormat/>
    <w:rsid w:val="00B63DFC"/>
    <w:pPr>
      <w:keepNext/>
      <w:keepLines/>
    </w:pPr>
  </w:style>
  <w:style w:type="paragraph" w:customStyle="1" w:styleId="afffff2">
    <w:name w:val="ТАБЛИЦА_Текст_ЦЕНТР"/>
    <w:basedOn w:val="a0"/>
    <w:qFormat/>
    <w:rsid w:val="00BB3B61"/>
    <w:pPr>
      <w:suppressAutoHyphens w:val="0"/>
      <w:adjustRightInd w:val="0"/>
      <w:jc w:val="center"/>
      <w:textAlignment w:val="baseline"/>
    </w:pPr>
    <w:rPr>
      <w:rFonts w:eastAsia="Calibri" w:cs="Courier New"/>
      <w:szCs w:val="20"/>
      <w:lang w:eastAsia="ru-RU"/>
    </w:rPr>
  </w:style>
  <w:style w:type="character" w:customStyle="1" w:styleId="Char0">
    <w:name w:val="ТАБЛИЦА_НАЗВАНИЕ Char"/>
    <w:link w:val="afffff0"/>
    <w:rsid w:val="00BB3B61"/>
    <w:rPr>
      <w:bCs/>
      <w:sz w:val="24"/>
      <w:szCs w:val="24"/>
      <w:lang w:val="x-none" w:eastAsia="x-none"/>
    </w:rPr>
  </w:style>
  <w:style w:type="character" w:customStyle="1" w:styleId="Char">
    <w:name w:val="ТАБЛИЦА_НОМЕР Char"/>
    <w:link w:val="afffff"/>
    <w:rsid w:val="00BB3B61"/>
    <w:rPr>
      <w:sz w:val="24"/>
      <w:szCs w:val="24"/>
      <w:lang w:val="x-none" w:eastAsia="x-none"/>
    </w:rPr>
  </w:style>
  <w:style w:type="paragraph" w:customStyle="1" w:styleId="afffff3">
    <w:name w:val="Абзац"/>
    <w:basedOn w:val="a0"/>
    <w:link w:val="afffff4"/>
    <w:qFormat/>
    <w:rsid w:val="00BB3B61"/>
    <w:pPr>
      <w:spacing w:after="60"/>
      <w:ind w:firstLine="567"/>
      <w:jc w:val="both"/>
    </w:pPr>
    <w:rPr>
      <w:lang w:eastAsia="ru-RU"/>
    </w:rPr>
  </w:style>
  <w:style w:type="character" w:customStyle="1" w:styleId="afffff4">
    <w:name w:val="Абзац Знак"/>
    <w:link w:val="afffff3"/>
    <w:rsid w:val="00BB3B61"/>
    <w:rPr>
      <w:sz w:val="24"/>
      <w:szCs w:val="24"/>
    </w:rPr>
  </w:style>
  <w:style w:type="paragraph" w:customStyle="1" w:styleId="afffff5">
    <w:name w:val="ТАБЛИЦА_Текст_ЛЕВО"/>
    <w:basedOn w:val="a0"/>
    <w:qFormat/>
    <w:rsid w:val="00BB3B61"/>
    <w:pPr>
      <w:suppressAutoHyphens w:val="0"/>
      <w:ind w:left="57" w:right="57"/>
    </w:pPr>
    <w:rPr>
      <w:rFonts w:eastAsia="Calibri" w:cs="Courier New"/>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5675">
      <w:bodyDiv w:val="1"/>
      <w:marLeft w:val="0"/>
      <w:marRight w:val="0"/>
      <w:marTop w:val="0"/>
      <w:marBottom w:val="0"/>
      <w:divBdr>
        <w:top w:val="none" w:sz="0" w:space="0" w:color="auto"/>
        <w:left w:val="none" w:sz="0" w:space="0" w:color="auto"/>
        <w:bottom w:val="none" w:sz="0" w:space="0" w:color="auto"/>
        <w:right w:val="none" w:sz="0" w:space="0" w:color="auto"/>
      </w:divBdr>
    </w:div>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89355822">
      <w:bodyDiv w:val="1"/>
      <w:marLeft w:val="0"/>
      <w:marRight w:val="0"/>
      <w:marTop w:val="0"/>
      <w:marBottom w:val="0"/>
      <w:divBdr>
        <w:top w:val="none" w:sz="0" w:space="0" w:color="auto"/>
        <w:left w:val="none" w:sz="0" w:space="0" w:color="auto"/>
        <w:bottom w:val="none" w:sz="0" w:space="0" w:color="auto"/>
        <w:right w:val="none" w:sz="0" w:space="0" w:color="auto"/>
      </w:divBdr>
    </w:div>
    <w:div w:id="89662798">
      <w:bodyDiv w:val="1"/>
      <w:marLeft w:val="0"/>
      <w:marRight w:val="0"/>
      <w:marTop w:val="0"/>
      <w:marBottom w:val="0"/>
      <w:divBdr>
        <w:top w:val="none" w:sz="0" w:space="0" w:color="auto"/>
        <w:left w:val="none" w:sz="0" w:space="0" w:color="auto"/>
        <w:bottom w:val="none" w:sz="0" w:space="0" w:color="auto"/>
        <w:right w:val="none" w:sz="0" w:space="0" w:color="auto"/>
      </w:divBdr>
    </w:div>
    <w:div w:id="91822286">
      <w:bodyDiv w:val="1"/>
      <w:marLeft w:val="0"/>
      <w:marRight w:val="0"/>
      <w:marTop w:val="0"/>
      <w:marBottom w:val="0"/>
      <w:divBdr>
        <w:top w:val="none" w:sz="0" w:space="0" w:color="auto"/>
        <w:left w:val="none" w:sz="0" w:space="0" w:color="auto"/>
        <w:bottom w:val="none" w:sz="0" w:space="0" w:color="auto"/>
        <w:right w:val="none" w:sz="0" w:space="0" w:color="auto"/>
      </w:divBdr>
    </w:div>
    <w:div w:id="112526452">
      <w:bodyDiv w:val="1"/>
      <w:marLeft w:val="0"/>
      <w:marRight w:val="0"/>
      <w:marTop w:val="0"/>
      <w:marBottom w:val="0"/>
      <w:divBdr>
        <w:top w:val="none" w:sz="0" w:space="0" w:color="auto"/>
        <w:left w:val="none" w:sz="0" w:space="0" w:color="auto"/>
        <w:bottom w:val="none" w:sz="0" w:space="0" w:color="auto"/>
        <w:right w:val="none" w:sz="0" w:space="0" w:color="auto"/>
      </w:divBdr>
      <w:divsChild>
        <w:div w:id="1806971465">
          <w:marLeft w:val="0"/>
          <w:marRight w:val="0"/>
          <w:marTop w:val="0"/>
          <w:marBottom w:val="0"/>
          <w:divBdr>
            <w:top w:val="none" w:sz="0" w:space="0" w:color="auto"/>
            <w:left w:val="none" w:sz="0" w:space="0" w:color="auto"/>
            <w:bottom w:val="none" w:sz="0" w:space="0" w:color="auto"/>
            <w:right w:val="none" w:sz="0" w:space="0" w:color="auto"/>
          </w:divBdr>
        </w:div>
        <w:div w:id="831525789">
          <w:marLeft w:val="0"/>
          <w:marRight w:val="0"/>
          <w:marTop w:val="0"/>
          <w:marBottom w:val="0"/>
          <w:divBdr>
            <w:top w:val="none" w:sz="0" w:space="0" w:color="auto"/>
            <w:left w:val="none" w:sz="0" w:space="0" w:color="auto"/>
            <w:bottom w:val="none" w:sz="0" w:space="0" w:color="auto"/>
            <w:right w:val="none" w:sz="0" w:space="0" w:color="auto"/>
          </w:divBdr>
        </w:div>
      </w:divsChild>
    </w:div>
    <w:div w:id="118113706">
      <w:bodyDiv w:val="1"/>
      <w:marLeft w:val="0"/>
      <w:marRight w:val="0"/>
      <w:marTop w:val="0"/>
      <w:marBottom w:val="0"/>
      <w:divBdr>
        <w:top w:val="none" w:sz="0" w:space="0" w:color="auto"/>
        <w:left w:val="none" w:sz="0" w:space="0" w:color="auto"/>
        <w:bottom w:val="none" w:sz="0" w:space="0" w:color="auto"/>
        <w:right w:val="none" w:sz="0" w:space="0" w:color="auto"/>
      </w:divBdr>
    </w:div>
    <w:div w:id="137262334">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58497979">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71653339">
      <w:bodyDiv w:val="1"/>
      <w:marLeft w:val="0"/>
      <w:marRight w:val="0"/>
      <w:marTop w:val="0"/>
      <w:marBottom w:val="0"/>
      <w:divBdr>
        <w:top w:val="none" w:sz="0" w:space="0" w:color="auto"/>
        <w:left w:val="none" w:sz="0" w:space="0" w:color="auto"/>
        <w:bottom w:val="none" w:sz="0" w:space="0" w:color="auto"/>
        <w:right w:val="none" w:sz="0" w:space="0" w:color="auto"/>
      </w:divBdr>
    </w:div>
    <w:div w:id="175005161">
      <w:bodyDiv w:val="1"/>
      <w:marLeft w:val="0"/>
      <w:marRight w:val="0"/>
      <w:marTop w:val="0"/>
      <w:marBottom w:val="0"/>
      <w:divBdr>
        <w:top w:val="none" w:sz="0" w:space="0" w:color="auto"/>
        <w:left w:val="none" w:sz="0" w:space="0" w:color="auto"/>
        <w:bottom w:val="none" w:sz="0" w:space="0" w:color="auto"/>
        <w:right w:val="none" w:sz="0" w:space="0" w:color="auto"/>
      </w:divBdr>
    </w:div>
    <w:div w:id="183831526">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213129453">
      <w:bodyDiv w:val="1"/>
      <w:marLeft w:val="0"/>
      <w:marRight w:val="0"/>
      <w:marTop w:val="0"/>
      <w:marBottom w:val="0"/>
      <w:divBdr>
        <w:top w:val="none" w:sz="0" w:space="0" w:color="auto"/>
        <w:left w:val="none" w:sz="0" w:space="0" w:color="auto"/>
        <w:bottom w:val="none" w:sz="0" w:space="0" w:color="auto"/>
        <w:right w:val="none" w:sz="0" w:space="0" w:color="auto"/>
      </w:divBdr>
    </w:div>
    <w:div w:id="213273591">
      <w:bodyDiv w:val="1"/>
      <w:marLeft w:val="0"/>
      <w:marRight w:val="0"/>
      <w:marTop w:val="0"/>
      <w:marBottom w:val="0"/>
      <w:divBdr>
        <w:top w:val="none" w:sz="0" w:space="0" w:color="auto"/>
        <w:left w:val="none" w:sz="0" w:space="0" w:color="auto"/>
        <w:bottom w:val="none" w:sz="0" w:space="0" w:color="auto"/>
        <w:right w:val="none" w:sz="0" w:space="0" w:color="auto"/>
      </w:divBdr>
    </w:div>
    <w:div w:id="223101743">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2199450">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46964499">
      <w:bodyDiv w:val="1"/>
      <w:marLeft w:val="0"/>
      <w:marRight w:val="0"/>
      <w:marTop w:val="0"/>
      <w:marBottom w:val="0"/>
      <w:divBdr>
        <w:top w:val="none" w:sz="0" w:space="0" w:color="auto"/>
        <w:left w:val="none" w:sz="0" w:space="0" w:color="auto"/>
        <w:bottom w:val="none" w:sz="0" w:space="0" w:color="auto"/>
        <w:right w:val="none" w:sz="0" w:space="0" w:color="auto"/>
      </w:divBdr>
    </w:div>
    <w:div w:id="252663309">
      <w:bodyDiv w:val="1"/>
      <w:marLeft w:val="0"/>
      <w:marRight w:val="0"/>
      <w:marTop w:val="0"/>
      <w:marBottom w:val="0"/>
      <w:divBdr>
        <w:top w:val="none" w:sz="0" w:space="0" w:color="auto"/>
        <w:left w:val="none" w:sz="0" w:space="0" w:color="auto"/>
        <w:bottom w:val="none" w:sz="0" w:space="0" w:color="auto"/>
        <w:right w:val="none" w:sz="0" w:space="0" w:color="auto"/>
      </w:divBdr>
    </w:div>
    <w:div w:id="262080607">
      <w:bodyDiv w:val="1"/>
      <w:marLeft w:val="0"/>
      <w:marRight w:val="0"/>
      <w:marTop w:val="0"/>
      <w:marBottom w:val="0"/>
      <w:divBdr>
        <w:top w:val="none" w:sz="0" w:space="0" w:color="auto"/>
        <w:left w:val="none" w:sz="0" w:space="0" w:color="auto"/>
        <w:bottom w:val="none" w:sz="0" w:space="0" w:color="auto"/>
        <w:right w:val="none" w:sz="0" w:space="0" w:color="auto"/>
      </w:divBdr>
    </w:div>
    <w:div w:id="266280461">
      <w:bodyDiv w:val="1"/>
      <w:marLeft w:val="0"/>
      <w:marRight w:val="0"/>
      <w:marTop w:val="0"/>
      <w:marBottom w:val="0"/>
      <w:divBdr>
        <w:top w:val="none" w:sz="0" w:space="0" w:color="auto"/>
        <w:left w:val="none" w:sz="0" w:space="0" w:color="auto"/>
        <w:bottom w:val="none" w:sz="0" w:space="0" w:color="auto"/>
        <w:right w:val="none" w:sz="0" w:space="0" w:color="auto"/>
      </w:divBdr>
    </w:div>
    <w:div w:id="268396273">
      <w:bodyDiv w:val="1"/>
      <w:marLeft w:val="0"/>
      <w:marRight w:val="0"/>
      <w:marTop w:val="0"/>
      <w:marBottom w:val="0"/>
      <w:divBdr>
        <w:top w:val="none" w:sz="0" w:space="0" w:color="auto"/>
        <w:left w:val="none" w:sz="0" w:space="0" w:color="auto"/>
        <w:bottom w:val="none" w:sz="0" w:space="0" w:color="auto"/>
        <w:right w:val="none" w:sz="0" w:space="0" w:color="auto"/>
      </w:divBdr>
    </w:div>
    <w:div w:id="284237260">
      <w:bodyDiv w:val="1"/>
      <w:marLeft w:val="0"/>
      <w:marRight w:val="0"/>
      <w:marTop w:val="0"/>
      <w:marBottom w:val="0"/>
      <w:divBdr>
        <w:top w:val="none" w:sz="0" w:space="0" w:color="auto"/>
        <w:left w:val="none" w:sz="0" w:space="0" w:color="auto"/>
        <w:bottom w:val="none" w:sz="0" w:space="0" w:color="auto"/>
        <w:right w:val="none" w:sz="0" w:space="0" w:color="auto"/>
      </w:divBdr>
    </w:div>
    <w:div w:id="284776157">
      <w:bodyDiv w:val="1"/>
      <w:marLeft w:val="0"/>
      <w:marRight w:val="0"/>
      <w:marTop w:val="0"/>
      <w:marBottom w:val="0"/>
      <w:divBdr>
        <w:top w:val="none" w:sz="0" w:space="0" w:color="auto"/>
        <w:left w:val="none" w:sz="0" w:space="0" w:color="auto"/>
        <w:bottom w:val="none" w:sz="0" w:space="0" w:color="auto"/>
        <w:right w:val="none" w:sz="0" w:space="0" w:color="auto"/>
      </w:divBdr>
    </w:div>
    <w:div w:id="30358857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20737386">
      <w:bodyDiv w:val="1"/>
      <w:marLeft w:val="0"/>
      <w:marRight w:val="0"/>
      <w:marTop w:val="0"/>
      <w:marBottom w:val="0"/>
      <w:divBdr>
        <w:top w:val="none" w:sz="0" w:space="0" w:color="auto"/>
        <w:left w:val="none" w:sz="0" w:space="0" w:color="auto"/>
        <w:bottom w:val="none" w:sz="0" w:space="0" w:color="auto"/>
        <w:right w:val="none" w:sz="0" w:space="0" w:color="auto"/>
      </w:divBdr>
    </w:div>
    <w:div w:id="323046087">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0645586">
      <w:bodyDiv w:val="1"/>
      <w:marLeft w:val="0"/>
      <w:marRight w:val="0"/>
      <w:marTop w:val="0"/>
      <w:marBottom w:val="0"/>
      <w:divBdr>
        <w:top w:val="none" w:sz="0" w:space="0" w:color="auto"/>
        <w:left w:val="none" w:sz="0" w:space="0" w:color="auto"/>
        <w:bottom w:val="none" w:sz="0" w:space="0" w:color="auto"/>
        <w:right w:val="none" w:sz="0" w:space="0" w:color="auto"/>
      </w:divBdr>
    </w:div>
    <w:div w:id="333995928">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41669086">
      <w:bodyDiv w:val="1"/>
      <w:marLeft w:val="0"/>
      <w:marRight w:val="0"/>
      <w:marTop w:val="0"/>
      <w:marBottom w:val="0"/>
      <w:divBdr>
        <w:top w:val="none" w:sz="0" w:space="0" w:color="auto"/>
        <w:left w:val="none" w:sz="0" w:space="0" w:color="auto"/>
        <w:bottom w:val="none" w:sz="0" w:space="0" w:color="auto"/>
        <w:right w:val="none" w:sz="0" w:space="0" w:color="auto"/>
      </w:divBdr>
    </w:div>
    <w:div w:id="357436294">
      <w:bodyDiv w:val="1"/>
      <w:marLeft w:val="0"/>
      <w:marRight w:val="0"/>
      <w:marTop w:val="0"/>
      <w:marBottom w:val="0"/>
      <w:divBdr>
        <w:top w:val="none" w:sz="0" w:space="0" w:color="auto"/>
        <w:left w:val="none" w:sz="0" w:space="0" w:color="auto"/>
        <w:bottom w:val="none" w:sz="0" w:space="0" w:color="auto"/>
        <w:right w:val="none" w:sz="0" w:space="0" w:color="auto"/>
      </w:divBdr>
    </w:div>
    <w:div w:id="369183109">
      <w:bodyDiv w:val="1"/>
      <w:marLeft w:val="0"/>
      <w:marRight w:val="0"/>
      <w:marTop w:val="0"/>
      <w:marBottom w:val="0"/>
      <w:divBdr>
        <w:top w:val="none" w:sz="0" w:space="0" w:color="auto"/>
        <w:left w:val="none" w:sz="0" w:space="0" w:color="auto"/>
        <w:bottom w:val="none" w:sz="0" w:space="0" w:color="auto"/>
        <w:right w:val="none" w:sz="0" w:space="0" w:color="auto"/>
      </w:divBdr>
    </w:div>
    <w:div w:id="404958224">
      <w:bodyDiv w:val="1"/>
      <w:marLeft w:val="0"/>
      <w:marRight w:val="0"/>
      <w:marTop w:val="0"/>
      <w:marBottom w:val="0"/>
      <w:divBdr>
        <w:top w:val="none" w:sz="0" w:space="0" w:color="auto"/>
        <w:left w:val="none" w:sz="0" w:space="0" w:color="auto"/>
        <w:bottom w:val="none" w:sz="0" w:space="0" w:color="auto"/>
        <w:right w:val="none" w:sz="0" w:space="0" w:color="auto"/>
      </w:divBdr>
    </w:div>
    <w:div w:id="413549885">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15784220">
      <w:bodyDiv w:val="1"/>
      <w:marLeft w:val="0"/>
      <w:marRight w:val="0"/>
      <w:marTop w:val="0"/>
      <w:marBottom w:val="0"/>
      <w:divBdr>
        <w:top w:val="none" w:sz="0" w:space="0" w:color="auto"/>
        <w:left w:val="none" w:sz="0" w:space="0" w:color="auto"/>
        <w:bottom w:val="none" w:sz="0" w:space="0" w:color="auto"/>
        <w:right w:val="none" w:sz="0" w:space="0" w:color="auto"/>
      </w:divBdr>
    </w:div>
    <w:div w:id="417867942">
      <w:bodyDiv w:val="1"/>
      <w:marLeft w:val="0"/>
      <w:marRight w:val="0"/>
      <w:marTop w:val="0"/>
      <w:marBottom w:val="0"/>
      <w:divBdr>
        <w:top w:val="none" w:sz="0" w:space="0" w:color="auto"/>
        <w:left w:val="none" w:sz="0" w:space="0" w:color="auto"/>
        <w:bottom w:val="none" w:sz="0" w:space="0" w:color="auto"/>
        <w:right w:val="none" w:sz="0" w:space="0" w:color="auto"/>
      </w:divBdr>
    </w:div>
    <w:div w:id="419370033">
      <w:bodyDiv w:val="1"/>
      <w:marLeft w:val="0"/>
      <w:marRight w:val="0"/>
      <w:marTop w:val="0"/>
      <w:marBottom w:val="0"/>
      <w:divBdr>
        <w:top w:val="none" w:sz="0" w:space="0" w:color="auto"/>
        <w:left w:val="none" w:sz="0" w:space="0" w:color="auto"/>
        <w:bottom w:val="none" w:sz="0" w:space="0" w:color="auto"/>
        <w:right w:val="none" w:sz="0" w:space="0" w:color="auto"/>
      </w:divBdr>
    </w:div>
    <w:div w:id="457377035">
      <w:bodyDiv w:val="1"/>
      <w:marLeft w:val="0"/>
      <w:marRight w:val="0"/>
      <w:marTop w:val="0"/>
      <w:marBottom w:val="0"/>
      <w:divBdr>
        <w:top w:val="none" w:sz="0" w:space="0" w:color="auto"/>
        <w:left w:val="none" w:sz="0" w:space="0" w:color="auto"/>
        <w:bottom w:val="none" w:sz="0" w:space="0" w:color="auto"/>
        <w:right w:val="none" w:sz="0" w:space="0" w:color="auto"/>
      </w:divBdr>
    </w:div>
    <w:div w:id="463159945">
      <w:bodyDiv w:val="1"/>
      <w:marLeft w:val="0"/>
      <w:marRight w:val="0"/>
      <w:marTop w:val="0"/>
      <w:marBottom w:val="0"/>
      <w:divBdr>
        <w:top w:val="none" w:sz="0" w:space="0" w:color="auto"/>
        <w:left w:val="none" w:sz="0" w:space="0" w:color="auto"/>
        <w:bottom w:val="none" w:sz="0" w:space="0" w:color="auto"/>
        <w:right w:val="none" w:sz="0" w:space="0" w:color="auto"/>
      </w:divBdr>
    </w:div>
    <w:div w:id="499854920">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05482787">
      <w:bodyDiv w:val="1"/>
      <w:marLeft w:val="0"/>
      <w:marRight w:val="0"/>
      <w:marTop w:val="0"/>
      <w:marBottom w:val="0"/>
      <w:divBdr>
        <w:top w:val="none" w:sz="0" w:space="0" w:color="auto"/>
        <w:left w:val="none" w:sz="0" w:space="0" w:color="auto"/>
        <w:bottom w:val="none" w:sz="0" w:space="0" w:color="auto"/>
        <w:right w:val="none" w:sz="0" w:space="0" w:color="auto"/>
      </w:divBdr>
    </w:div>
    <w:div w:id="512648294">
      <w:bodyDiv w:val="1"/>
      <w:marLeft w:val="0"/>
      <w:marRight w:val="0"/>
      <w:marTop w:val="0"/>
      <w:marBottom w:val="0"/>
      <w:divBdr>
        <w:top w:val="none" w:sz="0" w:space="0" w:color="auto"/>
        <w:left w:val="none" w:sz="0" w:space="0" w:color="auto"/>
        <w:bottom w:val="none" w:sz="0" w:space="0" w:color="auto"/>
        <w:right w:val="none" w:sz="0" w:space="0" w:color="auto"/>
      </w:divBdr>
    </w:div>
    <w:div w:id="521746675">
      <w:bodyDiv w:val="1"/>
      <w:marLeft w:val="0"/>
      <w:marRight w:val="0"/>
      <w:marTop w:val="0"/>
      <w:marBottom w:val="0"/>
      <w:divBdr>
        <w:top w:val="none" w:sz="0" w:space="0" w:color="auto"/>
        <w:left w:val="none" w:sz="0" w:space="0" w:color="auto"/>
        <w:bottom w:val="none" w:sz="0" w:space="0" w:color="auto"/>
        <w:right w:val="none" w:sz="0" w:space="0" w:color="auto"/>
      </w:divBdr>
    </w:div>
    <w:div w:id="533733816">
      <w:bodyDiv w:val="1"/>
      <w:marLeft w:val="0"/>
      <w:marRight w:val="0"/>
      <w:marTop w:val="0"/>
      <w:marBottom w:val="0"/>
      <w:divBdr>
        <w:top w:val="none" w:sz="0" w:space="0" w:color="auto"/>
        <w:left w:val="none" w:sz="0" w:space="0" w:color="auto"/>
        <w:bottom w:val="none" w:sz="0" w:space="0" w:color="auto"/>
        <w:right w:val="none" w:sz="0" w:space="0" w:color="auto"/>
      </w:divBdr>
    </w:div>
    <w:div w:id="536744962">
      <w:bodyDiv w:val="1"/>
      <w:marLeft w:val="0"/>
      <w:marRight w:val="0"/>
      <w:marTop w:val="0"/>
      <w:marBottom w:val="0"/>
      <w:divBdr>
        <w:top w:val="none" w:sz="0" w:space="0" w:color="auto"/>
        <w:left w:val="none" w:sz="0" w:space="0" w:color="auto"/>
        <w:bottom w:val="none" w:sz="0" w:space="0" w:color="auto"/>
        <w:right w:val="none" w:sz="0" w:space="0" w:color="auto"/>
      </w:divBdr>
    </w:div>
    <w:div w:id="540289946">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79798808">
      <w:bodyDiv w:val="1"/>
      <w:marLeft w:val="0"/>
      <w:marRight w:val="0"/>
      <w:marTop w:val="0"/>
      <w:marBottom w:val="0"/>
      <w:divBdr>
        <w:top w:val="none" w:sz="0" w:space="0" w:color="auto"/>
        <w:left w:val="none" w:sz="0" w:space="0" w:color="auto"/>
        <w:bottom w:val="none" w:sz="0" w:space="0" w:color="auto"/>
        <w:right w:val="none" w:sz="0" w:space="0" w:color="auto"/>
      </w:divBdr>
    </w:div>
    <w:div w:id="582643736">
      <w:bodyDiv w:val="1"/>
      <w:marLeft w:val="0"/>
      <w:marRight w:val="0"/>
      <w:marTop w:val="0"/>
      <w:marBottom w:val="0"/>
      <w:divBdr>
        <w:top w:val="none" w:sz="0" w:space="0" w:color="auto"/>
        <w:left w:val="none" w:sz="0" w:space="0" w:color="auto"/>
        <w:bottom w:val="none" w:sz="0" w:space="0" w:color="auto"/>
        <w:right w:val="none" w:sz="0" w:space="0" w:color="auto"/>
      </w:divBdr>
    </w:div>
    <w:div w:id="583491167">
      <w:bodyDiv w:val="1"/>
      <w:marLeft w:val="0"/>
      <w:marRight w:val="0"/>
      <w:marTop w:val="0"/>
      <w:marBottom w:val="0"/>
      <w:divBdr>
        <w:top w:val="none" w:sz="0" w:space="0" w:color="auto"/>
        <w:left w:val="none" w:sz="0" w:space="0" w:color="auto"/>
        <w:bottom w:val="none" w:sz="0" w:space="0" w:color="auto"/>
        <w:right w:val="none" w:sz="0" w:space="0" w:color="auto"/>
      </w:divBdr>
    </w:div>
    <w:div w:id="587885132">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36034383">
      <w:bodyDiv w:val="1"/>
      <w:marLeft w:val="0"/>
      <w:marRight w:val="0"/>
      <w:marTop w:val="0"/>
      <w:marBottom w:val="0"/>
      <w:divBdr>
        <w:top w:val="none" w:sz="0" w:space="0" w:color="auto"/>
        <w:left w:val="none" w:sz="0" w:space="0" w:color="auto"/>
        <w:bottom w:val="none" w:sz="0" w:space="0" w:color="auto"/>
        <w:right w:val="none" w:sz="0" w:space="0" w:color="auto"/>
      </w:divBdr>
    </w:div>
    <w:div w:id="644119063">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665673650">
      <w:bodyDiv w:val="1"/>
      <w:marLeft w:val="0"/>
      <w:marRight w:val="0"/>
      <w:marTop w:val="0"/>
      <w:marBottom w:val="0"/>
      <w:divBdr>
        <w:top w:val="none" w:sz="0" w:space="0" w:color="auto"/>
        <w:left w:val="none" w:sz="0" w:space="0" w:color="auto"/>
        <w:bottom w:val="none" w:sz="0" w:space="0" w:color="auto"/>
        <w:right w:val="none" w:sz="0" w:space="0" w:color="auto"/>
      </w:divBdr>
    </w:div>
    <w:div w:id="700084562">
      <w:bodyDiv w:val="1"/>
      <w:marLeft w:val="0"/>
      <w:marRight w:val="0"/>
      <w:marTop w:val="0"/>
      <w:marBottom w:val="0"/>
      <w:divBdr>
        <w:top w:val="none" w:sz="0" w:space="0" w:color="auto"/>
        <w:left w:val="none" w:sz="0" w:space="0" w:color="auto"/>
        <w:bottom w:val="none" w:sz="0" w:space="0" w:color="auto"/>
        <w:right w:val="none" w:sz="0" w:space="0" w:color="auto"/>
      </w:divBdr>
    </w:div>
    <w:div w:id="712732605">
      <w:bodyDiv w:val="1"/>
      <w:marLeft w:val="0"/>
      <w:marRight w:val="0"/>
      <w:marTop w:val="0"/>
      <w:marBottom w:val="0"/>
      <w:divBdr>
        <w:top w:val="none" w:sz="0" w:space="0" w:color="auto"/>
        <w:left w:val="none" w:sz="0" w:space="0" w:color="auto"/>
        <w:bottom w:val="none" w:sz="0" w:space="0" w:color="auto"/>
        <w:right w:val="none" w:sz="0" w:space="0" w:color="auto"/>
      </w:divBdr>
    </w:div>
    <w:div w:id="733621764">
      <w:bodyDiv w:val="1"/>
      <w:marLeft w:val="0"/>
      <w:marRight w:val="0"/>
      <w:marTop w:val="0"/>
      <w:marBottom w:val="0"/>
      <w:divBdr>
        <w:top w:val="none" w:sz="0" w:space="0" w:color="auto"/>
        <w:left w:val="none" w:sz="0" w:space="0" w:color="auto"/>
        <w:bottom w:val="none" w:sz="0" w:space="0" w:color="auto"/>
        <w:right w:val="none" w:sz="0" w:space="0" w:color="auto"/>
      </w:divBdr>
    </w:div>
    <w:div w:id="752894897">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07744331">
      <w:bodyDiv w:val="1"/>
      <w:marLeft w:val="0"/>
      <w:marRight w:val="0"/>
      <w:marTop w:val="0"/>
      <w:marBottom w:val="0"/>
      <w:divBdr>
        <w:top w:val="none" w:sz="0" w:space="0" w:color="auto"/>
        <w:left w:val="none" w:sz="0" w:space="0" w:color="auto"/>
        <w:bottom w:val="none" w:sz="0" w:space="0" w:color="auto"/>
        <w:right w:val="none" w:sz="0" w:space="0" w:color="auto"/>
      </w:divBdr>
    </w:div>
    <w:div w:id="827748574">
      <w:bodyDiv w:val="1"/>
      <w:marLeft w:val="0"/>
      <w:marRight w:val="0"/>
      <w:marTop w:val="0"/>
      <w:marBottom w:val="0"/>
      <w:divBdr>
        <w:top w:val="none" w:sz="0" w:space="0" w:color="auto"/>
        <w:left w:val="none" w:sz="0" w:space="0" w:color="auto"/>
        <w:bottom w:val="none" w:sz="0" w:space="0" w:color="auto"/>
        <w:right w:val="none" w:sz="0" w:space="0" w:color="auto"/>
      </w:divBdr>
    </w:div>
    <w:div w:id="837310098">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2090245">
      <w:bodyDiv w:val="1"/>
      <w:marLeft w:val="0"/>
      <w:marRight w:val="0"/>
      <w:marTop w:val="0"/>
      <w:marBottom w:val="0"/>
      <w:divBdr>
        <w:top w:val="none" w:sz="0" w:space="0" w:color="auto"/>
        <w:left w:val="none" w:sz="0" w:space="0" w:color="auto"/>
        <w:bottom w:val="none" w:sz="0" w:space="0" w:color="auto"/>
        <w:right w:val="none" w:sz="0" w:space="0" w:color="auto"/>
      </w:divBdr>
    </w:div>
    <w:div w:id="862133777">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70724686">
      <w:bodyDiv w:val="1"/>
      <w:marLeft w:val="0"/>
      <w:marRight w:val="0"/>
      <w:marTop w:val="0"/>
      <w:marBottom w:val="0"/>
      <w:divBdr>
        <w:top w:val="none" w:sz="0" w:space="0" w:color="auto"/>
        <w:left w:val="none" w:sz="0" w:space="0" w:color="auto"/>
        <w:bottom w:val="none" w:sz="0" w:space="0" w:color="auto"/>
        <w:right w:val="none" w:sz="0" w:space="0" w:color="auto"/>
      </w:divBdr>
    </w:div>
    <w:div w:id="873927200">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908611019">
      <w:bodyDiv w:val="1"/>
      <w:marLeft w:val="0"/>
      <w:marRight w:val="0"/>
      <w:marTop w:val="0"/>
      <w:marBottom w:val="0"/>
      <w:divBdr>
        <w:top w:val="none" w:sz="0" w:space="0" w:color="auto"/>
        <w:left w:val="none" w:sz="0" w:space="0" w:color="auto"/>
        <w:bottom w:val="none" w:sz="0" w:space="0" w:color="auto"/>
        <w:right w:val="none" w:sz="0" w:space="0" w:color="auto"/>
      </w:divBdr>
    </w:div>
    <w:div w:id="914825387">
      <w:bodyDiv w:val="1"/>
      <w:marLeft w:val="0"/>
      <w:marRight w:val="0"/>
      <w:marTop w:val="0"/>
      <w:marBottom w:val="0"/>
      <w:divBdr>
        <w:top w:val="none" w:sz="0" w:space="0" w:color="auto"/>
        <w:left w:val="none" w:sz="0" w:space="0" w:color="auto"/>
        <w:bottom w:val="none" w:sz="0" w:space="0" w:color="auto"/>
        <w:right w:val="none" w:sz="0" w:space="0" w:color="auto"/>
      </w:divBdr>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35291370">
      <w:bodyDiv w:val="1"/>
      <w:marLeft w:val="0"/>
      <w:marRight w:val="0"/>
      <w:marTop w:val="0"/>
      <w:marBottom w:val="0"/>
      <w:divBdr>
        <w:top w:val="none" w:sz="0" w:space="0" w:color="auto"/>
        <w:left w:val="none" w:sz="0" w:space="0" w:color="auto"/>
        <w:bottom w:val="none" w:sz="0" w:space="0" w:color="auto"/>
        <w:right w:val="none" w:sz="0" w:space="0" w:color="auto"/>
      </w:divBdr>
    </w:div>
    <w:div w:id="939071739">
      <w:bodyDiv w:val="1"/>
      <w:marLeft w:val="0"/>
      <w:marRight w:val="0"/>
      <w:marTop w:val="0"/>
      <w:marBottom w:val="0"/>
      <w:divBdr>
        <w:top w:val="none" w:sz="0" w:space="0" w:color="auto"/>
        <w:left w:val="none" w:sz="0" w:space="0" w:color="auto"/>
        <w:bottom w:val="none" w:sz="0" w:space="0" w:color="auto"/>
        <w:right w:val="none" w:sz="0" w:space="0" w:color="auto"/>
      </w:divBdr>
    </w:div>
    <w:div w:id="949626377">
      <w:bodyDiv w:val="1"/>
      <w:marLeft w:val="0"/>
      <w:marRight w:val="0"/>
      <w:marTop w:val="0"/>
      <w:marBottom w:val="0"/>
      <w:divBdr>
        <w:top w:val="none" w:sz="0" w:space="0" w:color="auto"/>
        <w:left w:val="none" w:sz="0" w:space="0" w:color="auto"/>
        <w:bottom w:val="none" w:sz="0" w:space="0" w:color="auto"/>
        <w:right w:val="none" w:sz="0" w:space="0" w:color="auto"/>
      </w:divBdr>
    </w:div>
    <w:div w:id="973023291">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1810183">
      <w:bodyDiv w:val="1"/>
      <w:marLeft w:val="0"/>
      <w:marRight w:val="0"/>
      <w:marTop w:val="0"/>
      <w:marBottom w:val="0"/>
      <w:divBdr>
        <w:top w:val="none" w:sz="0" w:space="0" w:color="auto"/>
        <w:left w:val="none" w:sz="0" w:space="0" w:color="auto"/>
        <w:bottom w:val="none" w:sz="0" w:space="0" w:color="auto"/>
        <w:right w:val="none" w:sz="0" w:space="0" w:color="auto"/>
      </w:divBdr>
    </w:div>
    <w:div w:id="1002243089">
      <w:bodyDiv w:val="1"/>
      <w:marLeft w:val="0"/>
      <w:marRight w:val="0"/>
      <w:marTop w:val="0"/>
      <w:marBottom w:val="0"/>
      <w:divBdr>
        <w:top w:val="none" w:sz="0" w:space="0" w:color="auto"/>
        <w:left w:val="none" w:sz="0" w:space="0" w:color="auto"/>
        <w:bottom w:val="none" w:sz="0" w:space="0" w:color="auto"/>
        <w:right w:val="none" w:sz="0" w:space="0" w:color="auto"/>
      </w:divBdr>
    </w:div>
    <w:div w:id="1006129963">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46178883">
      <w:bodyDiv w:val="1"/>
      <w:marLeft w:val="0"/>
      <w:marRight w:val="0"/>
      <w:marTop w:val="0"/>
      <w:marBottom w:val="0"/>
      <w:divBdr>
        <w:top w:val="none" w:sz="0" w:space="0" w:color="auto"/>
        <w:left w:val="none" w:sz="0" w:space="0" w:color="auto"/>
        <w:bottom w:val="none" w:sz="0" w:space="0" w:color="auto"/>
        <w:right w:val="none" w:sz="0" w:space="0" w:color="auto"/>
      </w:divBdr>
    </w:div>
    <w:div w:id="1049376262">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103497159">
      <w:bodyDiv w:val="1"/>
      <w:marLeft w:val="0"/>
      <w:marRight w:val="0"/>
      <w:marTop w:val="0"/>
      <w:marBottom w:val="0"/>
      <w:divBdr>
        <w:top w:val="none" w:sz="0" w:space="0" w:color="auto"/>
        <w:left w:val="none" w:sz="0" w:space="0" w:color="auto"/>
        <w:bottom w:val="none" w:sz="0" w:space="0" w:color="auto"/>
        <w:right w:val="none" w:sz="0" w:space="0" w:color="auto"/>
      </w:divBdr>
    </w:div>
    <w:div w:id="1142045073">
      <w:bodyDiv w:val="1"/>
      <w:marLeft w:val="0"/>
      <w:marRight w:val="0"/>
      <w:marTop w:val="0"/>
      <w:marBottom w:val="0"/>
      <w:divBdr>
        <w:top w:val="none" w:sz="0" w:space="0" w:color="auto"/>
        <w:left w:val="none" w:sz="0" w:space="0" w:color="auto"/>
        <w:bottom w:val="none" w:sz="0" w:space="0" w:color="auto"/>
        <w:right w:val="none" w:sz="0" w:space="0" w:color="auto"/>
      </w:divBdr>
    </w:div>
    <w:div w:id="1143737900">
      <w:bodyDiv w:val="1"/>
      <w:marLeft w:val="0"/>
      <w:marRight w:val="0"/>
      <w:marTop w:val="0"/>
      <w:marBottom w:val="0"/>
      <w:divBdr>
        <w:top w:val="none" w:sz="0" w:space="0" w:color="auto"/>
        <w:left w:val="none" w:sz="0" w:space="0" w:color="auto"/>
        <w:bottom w:val="none" w:sz="0" w:space="0" w:color="auto"/>
        <w:right w:val="none" w:sz="0" w:space="0" w:color="auto"/>
      </w:divBdr>
    </w:div>
    <w:div w:id="1144929725">
      <w:bodyDiv w:val="1"/>
      <w:marLeft w:val="0"/>
      <w:marRight w:val="0"/>
      <w:marTop w:val="0"/>
      <w:marBottom w:val="0"/>
      <w:divBdr>
        <w:top w:val="none" w:sz="0" w:space="0" w:color="auto"/>
        <w:left w:val="none" w:sz="0" w:space="0" w:color="auto"/>
        <w:bottom w:val="none" w:sz="0" w:space="0" w:color="auto"/>
        <w:right w:val="none" w:sz="0" w:space="0" w:color="auto"/>
      </w:divBdr>
    </w:div>
    <w:div w:id="1151557137">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68445910">
      <w:bodyDiv w:val="1"/>
      <w:marLeft w:val="0"/>
      <w:marRight w:val="0"/>
      <w:marTop w:val="0"/>
      <w:marBottom w:val="0"/>
      <w:divBdr>
        <w:top w:val="none" w:sz="0" w:space="0" w:color="auto"/>
        <w:left w:val="none" w:sz="0" w:space="0" w:color="auto"/>
        <w:bottom w:val="none" w:sz="0" w:space="0" w:color="auto"/>
        <w:right w:val="none" w:sz="0" w:space="0" w:color="auto"/>
      </w:divBdr>
    </w:div>
    <w:div w:id="1179807296">
      <w:bodyDiv w:val="1"/>
      <w:marLeft w:val="0"/>
      <w:marRight w:val="0"/>
      <w:marTop w:val="0"/>
      <w:marBottom w:val="0"/>
      <w:divBdr>
        <w:top w:val="none" w:sz="0" w:space="0" w:color="auto"/>
        <w:left w:val="none" w:sz="0" w:space="0" w:color="auto"/>
        <w:bottom w:val="none" w:sz="0" w:space="0" w:color="auto"/>
        <w:right w:val="none" w:sz="0" w:space="0" w:color="auto"/>
      </w:divBdr>
    </w:div>
    <w:div w:id="1184587078">
      <w:bodyDiv w:val="1"/>
      <w:marLeft w:val="0"/>
      <w:marRight w:val="0"/>
      <w:marTop w:val="0"/>
      <w:marBottom w:val="0"/>
      <w:divBdr>
        <w:top w:val="none" w:sz="0" w:space="0" w:color="auto"/>
        <w:left w:val="none" w:sz="0" w:space="0" w:color="auto"/>
        <w:bottom w:val="none" w:sz="0" w:space="0" w:color="auto"/>
        <w:right w:val="none" w:sz="0" w:space="0" w:color="auto"/>
      </w:divBdr>
      <w:divsChild>
        <w:div w:id="1189954046">
          <w:marLeft w:val="0"/>
          <w:marRight w:val="0"/>
          <w:marTop w:val="0"/>
          <w:marBottom w:val="0"/>
          <w:divBdr>
            <w:top w:val="none" w:sz="0" w:space="0" w:color="auto"/>
            <w:left w:val="none" w:sz="0" w:space="0" w:color="auto"/>
            <w:bottom w:val="none" w:sz="0" w:space="0" w:color="auto"/>
            <w:right w:val="none" w:sz="0" w:space="0" w:color="auto"/>
          </w:divBdr>
          <w:divsChild>
            <w:div w:id="1768305135">
              <w:marLeft w:val="0"/>
              <w:marRight w:val="0"/>
              <w:marTop w:val="0"/>
              <w:marBottom w:val="0"/>
              <w:divBdr>
                <w:top w:val="none" w:sz="0" w:space="0" w:color="auto"/>
                <w:left w:val="none" w:sz="0" w:space="0" w:color="auto"/>
                <w:bottom w:val="none" w:sz="0" w:space="0" w:color="auto"/>
                <w:right w:val="none" w:sz="0" w:space="0" w:color="auto"/>
              </w:divBdr>
            </w:div>
          </w:divsChild>
        </w:div>
        <w:div w:id="1455060456">
          <w:marLeft w:val="0"/>
          <w:marRight w:val="0"/>
          <w:marTop w:val="0"/>
          <w:marBottom w:val="0"/>
          <w:divBdr>
            <w:top w:val="none" w:sz="0" w:space="0" w:color="auto"/>
            <w:left w:val="none" w:sz="0" w:space="0" w:color="auto"/>
            <w:bottom w:val="none" w:sz="0" w:space="0" w:color="auto"/>
            <w:right w:val="none" w:sz="0" w:space="0" w:color="auto"/>
          </w:divBdr>
          <w:divsChild>
            <w:div w:id="14458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824409">
      <w:bodyDiv w:val="1"/>
      <w:marLeft w:val="0"/>
      <w:marRight w:val="0"/>
      <w:marTop w:val="0"/>
      <w:marBottom w:val="0"/>
      <w:divBdr>
        <w:top w:val="none" w:sz="0" w:space="0" w:color="auto"/>
        <w:left w:val="none" w:sz="0" w:space="0" w:color="auto"/>
        <w:bottom w:val="none" w:sz="0" w:space="0" w:color="auto"/>
        <w:right w:val="none" w:sz="0" w:space="0" w:color="auto"/>
      </w:divBdr>
    </w:div>
    <w:div w:id="1187645236">
      <w:bodyDiv w:val="1"/>
      <w:marLeft w:val="0"/>
      <w:marRight w:val="0"/>
      <w:marTop w:val="0"/>
      <w:marBottom w:val="0"/>
      <w:divBdr>
        <w:top w:val="none" w:sz="0" w:space="0" w:color="auto"/>
        <w:left w:val="none" w:sz="0" w:space="0" w:color="auto"/>
        <w:bottom w:val="none" w:sz="0" w:space="0" w:color="auto"/>
        <w:right w:val="none" w:sz="0" w:space="0" w:color="auto"/>
      </w:divBdr>
    </w:div>
    <w:div w:id="1188447471">
      <w:bodyDiv w:val="1"/>
      <w:marLeft w:val="0"/>
      <w:marRight w:val="0"/>
      <w:marTop w:val="0"/>
      <w:marBottom w:val="0"/>
      <w:divBdr>
        <w:top w:val="none" w:sz="0" w:space="0" w:color="auto"/>
        <w:left w:val="none" w:sz="0" w:space="0" w:color="auto"/>
        <w:bottom w:val="none" w:sz="0" w:space="0" w:color="auto"/>
        <w:right w:val="none" w:sz="0" w:space="0" w:color="auto"/>
      </w:divBdr>
    </w:div>
    <w:div w:id="1199199255">
      <w:bodyDiv w:val="1"/>
      <w:marLeft w:val="0"/>
      <w:marRight w:val="0"/>
      <w:marTop w:val="0"/>
      <w:marBottom w:val="0"/>
      <w:divBdr>
        <w:top w:val="none" w:sz="0" w:space="0" w:color="auto"/>
        <w:left w:val="none" w:sz="0" w:space="0" w:color="auto"/>
        <w:bottom w:val="none" w:sz="0" w:space="0" w:color="auto"/>
        <w:right w:val="none" w:sz="0" w:space="0" w:color="auto"/>
      </w:divBdr>
    </w:div>
    <w:div w:id="1217819763">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55356696">
      <w:bodyDiv w:val="1"/>
      <w:marLeft w:val="0"/>
      <w:marRight w:val="0"/>
      <w:marTop w:val="0"/>
      <w:marBottom w:val="0"/>
      <w:divBdr>
        <w:top w:val="none" w:sz="0" w:space="0" w:color="auto"/>
        <w:left w:val="none" w:sz="0" w:space="0" w:color="auto"/>
        <w:bottom w:val="none" w:sz="0" w:space="0" w:color="auto"/>
        <w:right w:val="none" w:sz="0" w:space="0" w:color="auto"/>
      </w:divBdr>
    </w:div>
    <w:div w:id="1306819425">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14286790">
      <w:bodyDiv w:val="1"/>
      <w:marLeft w:val="0"/>
      <w:marRight w:val="0"/>
      <w:marTop w:val="0"/>
      <w:marBottom w:val="0"/>
      <w:divBdr>
        <w:top w:val="none" w:sz="0" w:space="0" w:color="auto"/>
        <w:left w:val="none" w:sz="0" w:space="0" w:color="auto"/>
        <w:bottom w:val="none" w:sz="0" w:space="0" w:color="auto"/>
        <w:right w:val="none" w:sz="0" w:space="0" w:color="auto"/>
      </w:divBdr>
    </w:div>
    <w:div w:id="1324117948">
      <w:bodyDiv w:val="1"/>
      <w:marLeft w:val="0"/>
      <w:marRight w:val="0"/>
      <w:marTop w:val="0"/>
      <w:marBottom w:val="0"/>
      <w:divBdr>
        <w:top w:val="none" w:sz="0" w:space="0" w:color="auto"/>
        <w:left w:val="none" w:sz="0" w:space="0" w:color="auto"/>
        <w:bottom w:val="none" w:sz="0" w:space="0" w:color="auto"/>
        <w:right w:val="none" w:sz="0" w:space="0" w:color="auto"/>
      </w:divBdr>
    </w:div>
    <w:div w:id="1332641650">
      <w:bodyDiv w:val="1"/>
      <w:marLeft w:val="0"/>
      <w:marRight w:val="0"/>
      <w:marTop w:val="0"/>
      <w:marBottom w:val="0"/>
      <w:divBdr>
        <w:top w:val="none" w:sz="0" w:space="0" w:color="auto"/>
        <w:left w:val="none" w:sz="0" w:space="0" w:color="auto"/>
        <w:bottom w:val="none" w:sz="0" w:space="0" w:color="auto"/>
        <w:right w:val="none" w:sz="0" w:space="0" w:color="auto"/>
      </w:divBdr>
    </w:div>
    <w:div w:id="1355350126">
      <w:bodyDiv w:val="1"/>
      <w:marLeft w:val="0"/>
      <w:marRight w:val="0"/>
      <w:marTop w:val="0"/>
      <w:marBottom w:val="0"/>
      <w:divBdr>
        <w:top w:val="none" w:sz="0" w:space="0" w:color="auto"/>
        <w:left w:val="none" w:sz="0" w:space="0" w:color="auto"/>
        <w:bottom w:val="none" w:sz="0" w:space="0" w:color="auto"/>
        <w:right w:val="none" w:sz="0" w:space="0" w:color="auto"/>
      </w:divBdr>
    </w:div>
    <w:div w:id="1373190621">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383670321">
      <w:bodyDiv w:val="1"/>
      <w:marLeft w:val="0"/>
      <w:marRight w:val="0"/>
      <w:marTop w:val="0"/>
      <w:marBottom w:val="0"/>
      <w:divBdr>
        <w:top w:val="none" w:sz="0" w:space="0" w:color="auto"/>
        <w:left w:val="none" w:sz="0" w:space="0" w:color="auto"/>
        <w:bottom w:val="none" w:sz="0" w:space="0" w:color="auto"/>
        <w:right w:val="none" w:sz="0" w:space="0" w:color="auto"/>
      </w:divBdr>
    </w:div>
    <w:div w:id="1389037037">
      <w:bodyDiv w:val="1"/>
      <w:marLeft w:val="0"/>
      <w:marRight w:val="0"/>
      <w:marTop w:val="0"/>
      <w:marBottom w:val="0"/>
      <w:divBdr>
        <w:top w:val="none" w:sz="0" w:space="0" w:color="auto"/>
        <w:left w:val="none" w:sz="0" w:space="0" w:color="auto"/>
        <w:bottom w:val="none" w:sz="0" w:space="0" w:color="auto"/>
        <w:right w:val="none" w:sz="0" w:space="0" w:color="auto"/>
      </w:divBdr>
    </w:div>
    <w:div w:id="1401558065">
      <w:bodyDiv w:val="1"/>
      <w:marLeft w:val="0"/>
      <w:marRight w:val="0"/>
      <w:marTop w:val="0"/>
      <w:marBottom w:val="0"/>
      <w:divBdr>
        <w:top w:val="none" w:sz="0" w:space="0" w:color="auto"/>
        <w:left w:val="none" w:sz="0" w:space="0" w:color="auto"/>
        <w:bottom w:val="none" w:sz="0" w:space="0" w:color="auto"/>
        <w:right w:val="none" w:sz="0" w:space="0" w:color="auto"/>
      </w:divBdr>
    </w:div>
    <w:div w:id="1414352824">
      <w:bodyDiv w:val="1"/>
      <w:marLeft w:val="0"/>
      <w:marRight w:val="0"/>
      <w:marTop w:val="0"/>
      <w:marBottom w:val="0"/>
      <w:divBdr>
        <w:top w:val="none" w:sz="0" w:space="0" w:color="auto"/>
        <w:left w:val="none" w:sz="0" w:space="0" w:color="auto"/>
        <w:bottom w:val="none" w:sz="0" w:space="0" w:color="auto"/>
        <w:right w:val="none" w:sz="0" w:space="0" w:color="auto"/>
      </w:divBdr>
    </w:div>
    <w:div w:id="1425036266">
      <w:bodyDiv w:val="1"/>
      <w:marLeft w:val="0"/>
      <w:marRight w:val="0"/>
      <w:marTop w:val="0"/>
      <w:marBottom w:val="0"/>
      <w:divBdr>
        <w:top w:val="none" w:sz="0" w:space="0" w:color="auto"/>
        <w:left w:val="none" w:sz="0" w:space="0" w:color="auto"/>
        <w:bottom w:val="none" w:sz="0" w:space="0" w:color="auto"/>
        <w:right w:val="none" w:sz="0" w:space="0" w:color="auto"/>
      </w:divBdr>
    </w:div>
    <w:div w:id="1431001719">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536885">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476604432">
      <w:bodyDiv w:val="1"/>
      <w:marLeft w:val="0"/>
      <w:marRight w:val="0"/>
      <w:marTop w:val="0"/>
      <w:marBottom w:val="0"/>
      <w:divBdr>
        <w:top w:val="none" w:sz="0" w:space="0" w:color="auto"/>
        <w:left w:val="none" w:sz="0" w:space="0" w:color="auto"/>
        <w:bottom w:val="none" w:sz="0" w:space="0" w:color="auto"/>
        <w:right w:val="none" w:sz="0" w:space="0" w:color="auto"/>
      </w:divBdr>
    </w:div>
    <w:div w:id="1533493083">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41093302">
      <w:bodyDiv w:val="1"/>
      <w:marLeft w:val="0"/>
      <w:marRight w:val="0"/>
      <w:marTop w:val="0"/>
      <w:marBottom w:val="0"/>
      <w:divBdr>
        <w:top w:val="none" w:sz="0" w:space="0" w:color="auto"/>
        <w:left w:val="none" w:sz="0" w:space="0" w:color="auto"/>
        <w:bottom w:val="none" w:sz="0" w:space="0" w:color="auto"/>
        <w:right w:val="none" w:sz="0" w:space="0" w:color="auto"/>
      </w:divBdr>
    </w:div>
    <w:div w:id="1552309438">
      <w:bodyDiv w:val="1"/>
      <w:marLeft w:val="0"/>
      <w:marRight w:val="0"/>
      <w:marTop w:val="0"/>
      <w:marBottom w:val="0"/>
      <w:divBdr>
        <w:top w:val="none" w:sz="0" w:space="0" w:color="auto"/>
        <w:left w:val="none" w:sz="0" w:space="0" w:color="auto"/>
        <w:bottom w:val="none" w:sz="0" w:space="0" w:color="auto"/>
        <w:right w:val="none" w:sz="0" w:space="0" w:color="auto"/>
      </w:divBdr>
    </w:div>
    <w:div w:id="1558396378">
      <w:bodyDiv w:val="1"/>
      <w:marLeft w:val="0"/>
      <w:marRight w:val="0"/>
      <w:marTop w:val="0"/>
      <w:marBottom w:val="0"/>
      <w:divBdr>
        <w:top w:val="none" w:sz="0" w:space="0" w:color="auto"/>
        <w:left w:val="none" w:sz="0" w:space="0" w:color="auto"/>
        <w:bottom w:val="none" w:sz="0" w:space="0" w:color="auto"/>
        <w:right w:val="none" w:sz="0" w:space="0" w:color="auto"/>
      </w:divBdr>
    </w:div>
    <w:div w:id="1574663683">
      <w:bodyDiv w:val="1"/>
      <w:marLeft w:val="0"/>
      <w:marRight w:val="0"/>
      <w:marTop w:val="0"/>
      <w:marBottom w:val="0"/>
      <w:divBdr>
        <w:top w:val="none" w:sz="0" w:space="0" w:color="auto"/>
        <w:left w:val="none" w:sz="0" w:space="0" w:color="auto"/>
        <w:bottom w:val="none" w:sz="0" w:space="0" w:color="auto"/>
        <w:right w:val="none" w:sz="0" w:space="0" w:color="auto"/>
      </w:divBdr>
    </w:div>
    <w:div w:id="1585527193">
      <w:bodyDiv w:val="1"/>
      <w:marLeft w:val="0"/>
      <w:marRight w:val="0"/>
      <w:marTop w:val="0"/>
      <w:marBottom w:val="0"/>
      <w:divBdr>
        <w:top w:val="none" w:sz="0" w:space="0" w:color="auto"/>
        <w:left w:val="none" w:sz="0" w:space="0" w:color="auto"/>
        <w:bottom w:val="none" w:sz="0" w:space="0" w:color="auto"/>
        <w:right w:val="none" w:sz="0" w:space="0" w:color="auto"/>
      </w:divBdr>
    </w:div>
    <w:div w:id="1598976739">
      <w:bodyDiv w:val="1"/>
      <w:marLeft w:val="0"/>
      <w:marRight w:val="0"/>
      <w:marTop w:val="0"/>
      <w:marBottom w:val="0"/>
      <w:divBdr>
        <w:top w:val="none" w:sz="0" w:space="0" w:color="auto"/>
        <w:left w:val="none" w:sz="0" w:space="0" w:color="auto"/>
        <w:bottom w:val="none" w:sz="0" w:space="0" w:color="auto"/>
        <w:right w:val="none" w:sz="0" w:space="0" w:color="auto"/>
      </w:divBdr>
    </w:div>
    <w:div w:id="1618831853">
      <w:bodyDiv w:val="1"/>
      <w:marLeft w:val="0"/>
      <w:marRight w:val="0"/>
      <w:marTop w:val="0"/>
      <w:marBottom w:val="0"/>
      <w:divBdr>
        <w:top w:val="none" w:sz="0" w:space="0" w:color="auto"/>
        <w:left w:val="none" w:sz="0" w:space="0" w:color="auto"/>
        <w:bottom w:val="none" w:sz="0" w:space="0" w:color="auto"/>
        <w:right w:val="none" w:sz="0" w:space="0" w:color="auto"/>
      </w:divBdr>
    </w:div>
    <w:div w:id="1647664614">
      <w:bodyDiv w:val="1"/>
      <w:marLeft w:val="0"/>
      <w:marRight w:val="0"/>
      <w:marTop w:val="0"/>
      <w:marBottom w:val="0"/>
      <w:divBdr>
        <w:top w:val="none" w:sz="0" w:space="0" w:color="auto"/>
        <w:left w:val="none" w:sz="0" w:space="0" w:color="auto"/>
        <w:bottom w:val="none" w:sz="0" w:space="0" w:color="auto"/>
        <w:right w:val="none" w:sz="0" w:space="0" w:color="auto"/>
      </w:divBdr>
    </w:div>
    <w:div w:id="1657996864">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691686251">
      <w:bodyDiv w:val="1"/>
      <w:marLeft w:val="0"/>
      <w:marRight w:val="0"/>
      <w:marTop w:val="0"/>
      <w:marBottom w:val="0"/>
      <w:divBdr>
        <w:top w:val="none" w:sz="0" w:space="0" w:color="auto"/>
        <w:left w:val="none" w:sz="0" w:space="0" w:color="auto"/>
        <w:bottom w:val="none" w:sz="0" w:space="0" w:color="auto"/>
        <w:right w:val="none" w:sz="0" w:space="0" w:color="auto"/>
      </w:divBdr>
    </w:div>
    <w:div w:id="1693917687">
      <w:bodyDiv w:val="1"/>
      <w:marLeft w:val="0"/>
      <w:marRight w:val="0"/>
      <w:marTop w:val="0"/>
      <w:marBottom w:val="0"/>
      <w:divBdr>
        <w:top w:val="none" w:sz="0" w:space="0" w:color="auto"/>
        <w:left w:val="none" w:sz="0" w:space="0" w:color="auto"/>
        <w:bottom w:val="none" w:sz="0" w:space="0" w:color="auto"/>
        <w:right w:val="none" w:sz="0" w:space="0" w:color="auto"/>
      </w:divBdr>
    </w:div>
    <w:div w:id="1701782020">
      <w:bodyDiv w:val="1"/>
      <w:marLeft w:val="0"/>
      <w:marRight w:val="0"/>
      <w:marTop w:val="0"/>
      <w:marBottom w:val="0"/>
      <w:divBdr>
        <w:top w:val="none" w:sz="0" w:space="0" w:color="auto"/>
        <w:left w:val="none" w:sz="0" w:space="0" w:color="auto"/>
        <w:bottom w:val="none" w:sz="0" w:space="0" w:color="auto"/>
        <w:right w:val="none" w:sz="0" w:space="0" w:color="auto"/>
      </w:divBdr>
    </w:div>
    <w:div w:id="1728381915">
      <w:bodyDiv w:val="1"/>
      <w:marLeft w:val="0"/>
      <w:marRight w:val="0"/>
      <w:marTop w:val="0"/>
      <w:marBottom w:val="0"/>
      <w:divBdr>
        <w:top w:val="none" w:sz="0" w:space="0" w:color="auto"/>
        <w:left w:val="none" w:sz="0" w:space="0" w:color="auto"/>
        <w:bottom w:val="none" w:sz="0" w:space="0" w:color="auto"/>
        <w:right w:val="none" w:sz="0" w:space="0" w:color="auto"/>
      </w:divBdr>
    </w:div>
    <w:div w:id="1730690300">
      <w:bodyDiv w:val="1"/>
      <w:marLeft w:val="0"/>
      <w:marRight w:val="0"/>
      <w:marTop w:val="0"/>
      <w:marBottom w:val="0"/>
      <w:divBdr>
        <w:top w:val="none" w:sz="0" w:space="0" w:color="auto"/>
        <w:left w:val="none" w:sz="0" w:space="0" w:color="auto"/>
        <w:bottom w:val="none" w:sz="0" w:space="0" w:color="auto"/>
        <w:right w:val="none" w:sz="0" w:space="0" w:color="auto"/>
      </w:divBdr>
    </w:div>
    <w:div w:id="1737043734">
      <w:bodyDiv w:val="1"/>
      <w:marLeft w:val="0"/>
      <w:marRight w:val="0"/>
      <w:marTop w:val="0"/>
      <w:marBottom w:val="0"/>
      <w:divBdr>
        <w:top w:val="none" w:sz="0" w:space="0" w:color="auto"/>
        <w:left w:val="none" w:sz="0" w:space="0" w:color="auto"/>
        <w:bottom w:val="none" w:sz="0" w:space="0" w:color="auto"/>
        <w:right w:val="none" w:sz="0" w:space="0" w:color="auto"/>
      </w:divBdr>
    </w:div>
    <w:div w:id="1738015668">
      <w:bodyDiv w:val="1"/>
      <w:marLeft w:val="0"/>
      <w:marRight w:val="0"/>
      <w:marTop w:val="0"/>
      <w:marBottom w:val="0"/>
      <w:divBdr>
        <w:top w:val="none" w:sz="0" w:space="0" w:color="auto"/>
        <w:left w:val="none" w:sz="0" w:space="0" w:color="auto"/>
        <w:bottom w:val="none" w:sz="0" w:space="0" w:color="auto"/>
        <w:right w:val="none" w:sz="0" w:space="0" w:color="auto"/>
      </w:divBdr>
    </w:div>
    <w:div w:id="1743529233">
      <w:bodyDiv w:val="1"/>
      <w:marLeft w:val="0"/>
      <w:marRight w:val="0"/>
      <w:marTop w:val="0"/>
      <w:marBottom w:val="0"/>
      <w:divBdr>
        <w:top w:val="none" w:sz="0" w:space="0" w:color="auto"/>
        <w:left w:val="none" w:sz="0" w:space="0" w:color="auto"/>
        <w:bottom w:val="none" w:sz="0" w:space="0" w:color="auto"/>
        <w:right w:val="none" w:sz="0" w:space="0" w:color="auto"/>
      </w:divBdr>
    </w:div>
    <w:div w:id="1751655481">
      <w:bodyDiv w:val="1"/>
      <w:marLeft w:val="0"/>
      <w:marRight w:val="0"/>
      <w:marTop w:val="0"/>
      <w:marBottom w:val="0"/>
      <w:divBdr>
        <w:top w:val="none" w:sz="0" w:space="0" w:color="auto"/>
        <w:left w:val="none" w:sz="0" w:space="0" w:color="auto"/>
        <w:bottom w:val="none" w:sz="0" w:space="0" w:color="auto"/>
        <w:right w:val="none" w:sz="0" w:space="0" w:color="auto"/>
      </w:divBdr>
    </w:div>
    <w:div w:id="1765881288">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12865918">
      <w:bodyDiv w:val="1"/>
      <w:marLeft w:val="0"/>
      <w:marRight w:val="0"/>
      <w:marTop w:val="0"/>
      <w:marBottom w:val="0"/>
      <w:divBdr>
        <w:top w:val="none" w:sz="0" w:space="0" w:color="auto"/>
        <w:left w:val="none" w:sz="0" w:space="0" w:color="auto"/>
        <w:bottom w:val="none" w:sz="0" w:space="0" w:color="auto"/>
        <w:right w:val="none" w:sz="0" w:space="0" w:color="auto"/>
      </w:divBdr>
    </w:div>
    <w:div w:id="1816725987">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68522329">
      <w:bodyDiv w:val="1"/>
      <w:marLeft w:val="0"/>
      <w:marRight w:val="0"/>
      <w:marTop w:val="0"/>
      <w:marBottom w:val="0"/>
      <w:divBdr>
        <w:top w:val="none" w:sz="0" w:space="0" w:color="auto"/>
        <w:left w:val="none" w:sz="0" w:space="0" w:color="auto"/>
        <w:bottom w:val="none" w:sz="0" w:space="0" w:color="auto"/>
        <w:right w:val="none" w:sz="0" w:space="0" w:color="auto"/>
      </w:divBdr>
    </w:div>
    <w:div w:id="1880050694">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28223963">
      <w:bodyDiv w:val="1"/>
      <w:marLeft w:val="0"/>
      <w:marRight w:val="0"/>
      <w:marTop w:val="0"/>
      <w:marBottom w:val="0"/>
      <w:divBdr>
        <w:top w:val="none" w:sz="0" w:space="0" w:color="auto"/>
        <w:left w:val="none" w:sz="0" w:space="0" w:color="auto"/>
        <w:bottom w:val="none" w:sz="0" w:space="0" w:color="auto"/>
        <w:right w:val="none" w:sz="0" w:space="0" w:color="auto"/>
      </w:divBdr>
    </w:div>
    <w:div w:id="1934776822">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2000497554">
      <w:bodyDiv w:val="1"/>
      <w:marLeft w:val="0"/>
      <w:marRight w:val="0"/>
      <w:marTop w:val="0"/>
      <w:marBottom w:val="0"/>
      <w:divBdr>
        <w:top w:val="none" w:sz="0" w:space="0" w:color="auto"/>
        <w:left w:val="none" w:sz="0" w:space="0" w:color="auto"/>
        <w:bottom w:val="none" w:sz="0" w:space="0" w:color="auto"/>
        <w:right w:val="none" w:sz="0" w:space="0" w:color="auto"/>
      </w:divBdr>
    </w:div>
    <w:div w:id="2008360215">
      <w:bodyDiv w:val="1"/>
      <w:marLeft w:val="0"/>
      <w:marRight w:val="0"/>
      <w:marTop w:val="0"/>
      <w:marBottom w:val="0"/>
      <w:divBdr>
        <w:top w:val="none" w:sz="0" w:space="0" w:color="auto"/>
        <w:left w:val="none" w:sz="0" w:space="0" w:color="auto"/>
        <w:bottom w:val="none" w:sz="0" w:space="0" w:color="auto"/>
        <w:right w:val="none" w:sz="0" w:space="0" w:color="auto"/>
      </w:divBdr>
    </w:div>
    <w:div w:id="2013533044">
      <w:bodyDiv w:val="1"/>
      <w:marLeft w:val="0"/>
      <w:marRight w:val="0"/>
      <w:marTop w:val="0"/>
      <w:marBottom w:val="0"/>
      <w:divBdr>
        <w:top w:val="none" w:sz="0" w:space="0" w:color="auto"/>
        <w:left w:val="none" w:sz="0" w:space="0" w:color="auto"/>
        <w:bottom w:val="none" w:sz="0" w:space="0" w:color="auto"/>
        <w:right w:val="none" w:sz="0" w:space="0" w:color="auto"/>
      </w:divBdr>
    </w:div>
    <w:div w:id="2034382155">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0205088">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5245928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09427017">
      <w:bodyDiv w:val="1"/>
      <w:marLeft w:val="0"/>
      <w:marRight w:val="0"/>
      <w:marTop w:val="0"/>
      <w:marBottom w:val="0"/>
      <w:divBdr>
        <w:top w:val="none" w:sz="0" w:space="0" w:color="auto"/>
        <w:left w:val="none" w:sz="0" w:space="0" w:color="auto"/>
        <w:bottom w:val="none" w:sz="0" w:space="0" w:color="auto"/>
        <w:right w:val="none" w:sz="0" w:space="0" w:color="auto"/>
      </w:divBdr>
    </w:div>
    <w:div w:id="2111509125">
      <w:bodyDiv w:val="1"/>
      <w:marLeft w:val="0"/>
      <w:marRight w:val="0"/>
      <w:marTop w:val="0"/>
      <w:marBottom w:val="0"/>
      <w:divBdr>
        <w:top w:val="none" w:sz="0" w:space="0" w:color="auto"/>
        <w:left w:val="none" w:sz="0" w:space="0" w:color="auto"/>
        <w:bottom w:val="none" w:sz="0" w:space="0" w:color="auto"/>
        <w:right w:val="none" w:sz="0" w:space="0" w:color="auto"/>
      </w:divBdr>
    </w:div>
    <w:div w:id="2115663468">
      <w:bodyDiv w:val="1"/>
      <w:marLeft w:val="0"/>
      <w:marRight w:val="0"/>
      <w:marTop w:val="0"/>
      <w:marBottom w:val="0"/>
      <w:divBdr>
        <w:top w:val="none" w:sz="0" w:space="0" w:color="auto"/>
        <w:left w:val="none" w:sz="0" w:space="0" w:color="auto"/>
        <w:bottom w:val="none" w:sz="0" w:space="0" w:color="auto"/>
        <w:right w:val="none" w:sz="0" w:space="0" w:color="auto"/>
      </w:divBdr>
    </w:div>
    <w:div w:id="2122408794">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 w:id="2140568072">
      <w:bodyDiv w:val="1"/>
      <w:marLeft w:val="0"/>
      <w:marRight w:val="0"/>
      <w:marTop w:val="0"/>
      <w:marBottom w:val="0"/>
      <w:divBdr>
        <w:top w:val="none" w:sz="0" w:space="0" w:color="auto"/>
        <w:left w:val="none" w:sz="0" w:space="0" w:color="auto"/>
        <w:bottom w:val="none" w:sz="0" w:space="0" w:color="auto"/>
        <w:right w:val="none" w:sz="0" w:space="0" w:color="auto"/>
      </w:divBdr>
    </w:div>
    <w:div w:id="2141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3454C-D8DE-48BF-A3B1-ADBF3D3C9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64</Pages>
  <Words>20356</Words>
  <Characters>116034</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Архивариус</dc:creator>
  <cp:lastModifiedBy>Пользователь2</cp:lastModifiedBy>
  <cp:revision>3</cp:revision>
  <cp:lastPrinted>2018-10-15T04:37:00Z</cp:lastPrinted>
  <dcterms:created xsi:type="dcterms:W3CDTF">2022-10-12T09:17:00Z</dcterms:created>
  <dcterms:modified xsi:type="dcterms:W3CDTF">2022-10-12T09:24:00Z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